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DC80" w14:textId="77777777" w:rsidR="003A6465" w:rsidRPr="00337845" w:rsidRDefault="003A6465" w:rsidP="003A6465">
      <w:pPr>
        <w:jc w:val="right"/>
        <w:rPr>
          <w:rFonts w:asciiTheme="minorHAnsi" w:eastAsia="Arial" w:hAnsiTheme="minorHAnsi" w:cstheme="minorHAnsi"/>
          <w:color w:val="585857"/>
        </w:rPr>
      </w:pPr>
    </w:p>
    <w:p w14:paraId="1E9A9927" w14:textId="77777777" w:rsidR="00A60006" w:rsidRPr="00337845" w:rsidRDefault="00A60006" w:rsidP="00B821E1">
      <w:pPr>
        <w:ind w:right="142"/>
        <w:jc w:val="right"/>
        <w:rPr>
          <w:rFonts w:asciiTheme="minorHAnsi" w:eastAsia="Arial" w:hAnsiTheme="minorHAnsi" w:cstheme="minorHAnsi"/>
          <w:b/>
          <w:bCs/>
          <w:color w:val="585857"/>
          <w:sz w:val="40"/>
          <w:szCs w:val="40"/>
        </w:rPr>
      </w:pPr>
    </w:p>
    <w:p w14:paraId="0FBCE1A9" w14:textId="75281AD7" w:rsidR="0035056D" w:rsidRPr="00337845" w:rsidRDefault="0035056D" w:rsidP="00B821E1">
      <w:pPr>
        <w:ind w:right="142"/>
        <w:jc w:val="right"/>
        <w:rPr>
          <w:rFonts w:asciiTheme="minorHAnsi" w:eastAsia="Arial" w:hAnsiTheme="minorHAnsi" w:cstheme="minorHAnsi"/>
          <w:b/>
          <w:bCs/>
          <w:color w:val="585857"/>
          <w:sz w:val="48"/>
          <w:szCs w:val="48"/>
        </w:rPr>
      </w:pPr>
      <w:r w:rsidRPr="00337845">
        <w:rPr>
          <w:rFonts w:asciiTheme="minorHAnsi" w:eastAsia="Arial" w:hAnsiTheme="minorHAnsi" w:cstheme="minorHAnsi"/>
          <w:b/>
          <w:bCs/>
          <w:color w:val="585857"/>
          <w:sz w:val="48"/>
          <w:szCs w:val="48"/>
        </w:rPr>
        <w:t>Part J template notices</w:t>
      </w:r>
    </w:p>
    <w:p w14:paraId="03FA9EAF" w14:textId="77777777" w:rsidR="00A60006" w:rsidRPr="00337845" w:rsidRDefault="00A60006" w:rsidP="00B821E1">
      <w:pPr>
        <w:ind w:right="142"/>
        <w:jc w:val="right"/>
        <w:rPr>
          <w:rFonts w:asciiTheme="minorHAnsi" w:eastAsia="Arial" w:hAnsiTheme="minorHAnsi" w:cstheme="minorHAnsi"/>
          <w:color w:val="585857"/>
        </w:rPr>
      </w:pPr>
    </w:p>
    <w:p w14:paraId="49371B19" w14:textId="77777777" w:rsidR="00A60006" w:rsidRPr="00337845" w:rsidRDefault="00A60006" w:rsidP="00A60006">
      <w:pPr>
        <w:ind w:right="142"/>
        <w:rPr>
          <w:rFonts w:asciiTheme="minorHAnsi" w:eastAsia="Arial" w:hAnsiTheme="minorHAnsi" w:cstheme="minorHAnsi"/>
          <w:color w:val="585857"/>
          <w:sz w:val="24"/>
          <w:szCs w:val="24"/>
        </w:rPr>
      </w:pPr>
    </w:p>
    <w:p w14:paraId="25FD93E7" w14:textId="159C57AD" w:rsidR="00E33DB1" w:rsidRPr="009C200C" w:rsidRDefault="00E33DB1" w:rsidP="00A60006">
      <w:pPr>
        <w:ind w:right="142"/>
        <w:rPr>
          <w:rFonts w:asciiTheme="minorHAnsi" w:hAnsiTheme="minorHAnsi" w:cstheme="minorHAnsi"/>
          <w:b/>
          <w:bCs/>
          <w:sz w:val="28"/>
          <w:szCs w:val="28"/>
        </w:rPr>
      </w:pPr>
      <w:r w:rsidRPr="009C200C">
        <w:rPr>
          <w:rFonts w:asciiTheme="minorHAnsi" w:eastAsia="Arial" w:hAnsiTheme="minorHAnsi" w:cstheme="minorHAnsi"/>
          <w:b/>
          <w:bCs/>
          <w:sz w:val="28"/>
          <w:szCs w:val="28"/>
        </w:rPr>
        <w:t>Part</w:t>
      </w:r>
      <w:r w:rsidR="0000368F" w:rsidRPr="009C200C">
        <w:rPr>
          <w:rFonts w:asciiTheme="minorHAnsi" w:hAnsiTheme="minorHAnsi" w:cstheme="minorHAnsi"/>
          <w:b/>
          <w:bCs/>
          <w:sz w:val="28"/>
          <w:szCs w:val="28"/>
        </w:rPr>
        <w:t xml:space="preserve"> J11 requires Network Rail to publish templates for any notices</w:t>
      </w:r>
      <w:r w:rsidR="009C200C" w:rsidRPr="009C200C">
        <w:rPr>
          <w:rFonts w:asciiTheme="minorHAnsi" w:hAnsiTheme="minorHAnsi" w:cstheme="minorHAnsi"/>
          <w:b/>
          <w:bCs/>
          <w:sz w:val="28"/>
          <w:szCs w:val="28"/>
        </w:rPr>
        <w:t xml:space="preserve"> </w:t>
      </w:r>
      <w:r w:rsidR="0000368F" w:rsidRPr="009C200C">
        <w:rPr>
          <w:rFonts w:asciiTheme="minorHAnsi" w:hAnsiTheme="minorHAnsi" w:cstheme="minorHAnsi"/>
          <w:b/>
          <w:bCs/>
          <w:sz w:val="28"/>
          <w:szCs w:val="28"/>
        </w:rPr>
        <w:t xml:space="preserve">required under Part J – and these can be found on our website </w:t>
      </w:r>
      <w:hyperlink r:id="rId7" w:history="1">
        <w:r w:rsidR="0000368F" w:rsidRPr="009C200C">
          <w:rPr>
            <w:rStyle w:val="Hyperlink"/>
            <w:rFonts w:asciiTheme="minorHAnsi" w:eastAsiaTheme="majorEastAsia" w:hAnsiTheme="minorHAnsi" w:cstheme="minorHAnsi"/>
            <w:sz w:val="28"/>
            <w:szCs w:val="28"/>
          </w:rPr>
          <w:t>here</w:t>
        </w:r>
      </w:hyperlink>
      <w:r w:rsidR="0000368F" w:rsidRPr="009C200C">
        <w:rPr>
          <w:rFonts w:asciiTheme="minorHAnsi" w:hAnsiTheme="minorHAnsi" w:cstheme="minorHAnsi"/>
          <w:sz w:val="28"/>
          <w:szCs w:val="28"/>
        </w:rPr>
        <w:t>.</w:t>
      </w:r>
    </w:p>
    <w:p w14:paraId="7098963D" w14:textId="77777777" w:rsidR="004A46E6" w:rsidRPr="009C200C" w:rsidRDefault="004A46E6" w:rsidP="00A60006">
      <w:pPr>
        <w:ind w:right="142"/>
        <w:rPr>
          <w:rFonts w:asciiTheme="minorHAnsi" w:eastAsia="Arial" w:hAnsiTheme="minorHAnsi" w:cstheme="minorHAnsi"/>
          <w:color w:val="585857"/>
        </w:rPr>
      </w:pPr>
    </w:p>
    <w:p w14:paraId="2B2D0CDA" w14:textId="29DC3422" w:rsidR="00E5683C" w:rsidRPr="009C200C" w:rsidRDefault="00E5683C" w:rsidP="00A60006">
      <w:pPr>
        <w:ind w:right="142"/>
        <w:rPr>
          <w:rFonts w:asciiTheme="minorHAnsi" w:eastAsia="Arial" w:hAnsiTheme="minorHAnsi" w:cstheme="minorHAnsi"/>
          <w:b/>
          <w:bCs/>
          <w:color w:val="585857"/>
        </w:rPr>
      </w:pPr>
      <w:r w:rsidRPr="009C200C">
        <w:rPr>
          <w:rFonts w:asciiTheme="minorHAnsi" w:eastAsia="Arial" w:hAnsiTheme="minorHAnsi" w:cstheme="minorHAnsi"/>
          <w:b/>
          <w:bCs/>
          <w:color w:val="585857"/>
        </w:rPr>
        <w:t>Before publishing templates or any revisions to them, Network Rail is required to consult with relevant Part J Access Beneficiaries.</w:t>
      </w:r>
    </w:p>
    <w:p w14:paraId="1EA44529" w14:textId="77777777" w:rsidR="004A46E6" w:rsidRPr="009C200C" w:rsidRDefault="004A46E6" w:rsidP="00A60006">
      <w:pPr>
        <w:ind w:right="142"/>
        <w:rPr>
          <w:rFonts w:asciiTheme="minorHAnsi" w:eastAsia="Arial" w:hAnsiTheme="minorHAnsi" w:cstheme="minorHAnsi"/>
          <w:b/>
          <w:bCs/>
          <w:color w:val="585857"/>
          <w:sz w:val="28"/>
          <w:szCs w:val="28"/>
        </w:rPr>
      </w:pPr>
    </w:p>
    <w:p w14:paraId="6603BAF3" w14:textId="1C7BA77A" w:rsidR="0036075F" w:rsidRPr="009C200C" w:rsidRDefault="0035056D" w:rsidP="00A60006">
      <w:pPr>
        <w:ind w:right="142"/>
        <w:rPr>
          <w:rFonts w:asciiTheme="minorHAnsi" w:eastAsia="Arial" w:hAnsiTheme="minorHAnsi" w:cstheme="minorHAnsi"/>
          <w:b/>
          <w:bCs/>
          <w:color w:val="585857"/>
        </w:rPr>
      </w:pPr>
      <w:r w:rsidRPr="009C200C">
        <w:rPr>
          <w:rFonts w:asciiTheme="minorHAnsi" w:eastAsia="Arial" w:hAnsiTheme="minorHAnsi" w:cstheme="minorHAnsi"/>
          <w:b/>
          <w:bCs/>
          <w:color w:val="585857"/>
        </w:rPr>
        <w:t xml:space="preserve">This pack </w:t>
      </w:r>
      <w:r w:rsidR="0036075F" w:rsidRPr="009C200C">
        <w:rPr>
          <w:rFonts w:asciiTheme="minorHAnsi" w:eastAsia="Arial" w:hAnsiTheme="minorHAnsi" w:cstheme="minorHAnsi"/>
          <w:b/>
          <w:bCs/>
          <w:color w:val="585857"/>
        </w:rPr>
        <w:t>includes template notices for the following notifications:</w:t>
      </w:r>
    </w:p>
    <w:p w14:paraId="18D0246C" w14:textId="77777777" w:rsidR="00701005" w:rsidRPr="009C200C" w:rsidRDefault="00701005" w:rsidP="00701005">
      <w:pPr>
        <w:ind w:right="142"/>
        <w:jc w:val="both"/>
        <w:rPr>
          <w:rFonts w:asciiTheme="minorHAnsi" w:eastAsia="Arial" w:hAnsiTheme="minorHAnsi" w:cstheme="minorHAnsi"/>
          <w:b/>
          <w:bCs/>
          <w:color w:val="585857"/>
        </w:rPr>
      </w:pPr>
    </w:p>
    <w:p w14:paraId="7464CBD3" w14:textId="77777777" w:rsidR="00543C10" w:rsidRPr="009C200C" w:rsidRDefault="00701005" w:rsidP="00513EA0">
      <w:pPr>
        <w:pStyle w:val="ListParagraph"/>
        <w:numPr>
          <w:ilvl w:val="0"/>
          <w:numId w:val="8"/>
        </w:numPr>
        <w:ind w:right="142"/>
        <w:rPr>
          <w:rFonts w:asciiTheme="minorHAnsi" w:eastAsia="Arial" w:hAnsiTheme="minorHAnsi" w:cstheme="minorHAnsi"/>
          <w:b/>
          <w:bCs/>
          <w:spacing w:val="4"/>
          <w:sz w:val="22"/>
          <w:szCs w:val="22"/>
        </w:rPr>
      </w:pPr>
      <w:r w:rsidRPr="009C200C">
        <w:rPr>
          <w:rFonts w:asciiTheme="minorHAnsi" w:eastAsia="Arial" w:hAnsiTheme="minorHAnsi" w:cstheme="minorHAnsi"/>
          <w:b/>
          <w:bCs/>
          <w:sz w:val="22"/>
          <w:szCs w:val="22"/>
        </w:rPr>
        <w:t xml:space="preserve">Various: - Part J Notification to the Office of Rail and Road </w:t>
      </w:r>
    </w:p>
    <w:p w14:paraId="7156F684" w14:textId="1DEBA6A5" w:rsidR="00701005" w:rsidRPr="009C200C" w:rsidRDefault="00701005" w:rsidP="00543C10">
      <w:pPr>
        <w:pStyle w:val="ListParagraph"/>
        <w:ind w:left="1440" w:right="142"/>
        <w:rPr>
          <w:rFonts w:asciiTheme="minorHAnsi" w:eastAsia="Arial" w:hAnsiTheme="minorHAnsi" w:cstheme="minorHAnsi"/>
          <w:b/>
          <w:bCs/>
          <w:spacing w:val="4"/>
          <w:sz w:val="22"/>
          <w:szCs w:val="22"/>
        </w:rPr>
      </w:pPr>
      <w:r w:rsidRPr="009C200C">
        <w:rPr>
          <w:rFonts w:asciiTheme="minorHAnsi" w:eastAsia="Arial" w:hAnsiTheme="minorHAnsi" w:cstheme="minorHAnsi"/>
          <w:b/>
          <w:bCs/>
          <w:sz w:val="18"/>
          <w:szCs w:val="18"/>
        </w:rPr>
        <w:t>(Condition J4.7.1(c)) (Condition J4.8.2(c)) (Condition J4.13) (Condition J4.13) (Condition J2.1.3)</w:t>
      </w:r>
    </w:p>
    <w:p w14:paraId="310C8161" w14:textId="77777777" w:rsidR="00590E5C" w:rsidRPr="009C200C" w:rsidRDefault="00590E5C" w:rsidP="00513EA0">
      <w:pPr>
        <w:ind w:left="720" w:right="142"/>
        <w:rPr>
          <w:rFonts w:asciiTheme="minorHAnsi" w:eastAsia="Arial" w:hAnsiTheme="minorHAnsi" w:cstheme="minorHAnsi"/>
          <w:b/>
          <w:bCs/>
          <w:sz w:val="22"/>
          <w:szCs w:val="22"/>
        </w:rPr>
      </w:pPr>
    </w:p>
    <w:p w14:paraId="06E92E33" w14:textId="31017A55" w:rsidR="00337845" w:rsidRPr="009C200C" w:rsidRDefault="00337845" w:rsidP="00543C1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J2 – Notice of </w:t>
      </w:r>
      <w:r w:rsidR="007915A5" w:rsidRPr="009C200C">
        <w:rPr>
          <w:rFonts w:asciiTheme="minorHAnsi" w:eastAsia="Arial" w:hAnsiTheme="minorHAnsi" w:cstheme="minorHAnsi"/>
          <w:b/>
          <w:bCs/>
          <w:sz w:val="22"/>
          <w:szCs w:val="22"/>
        </w:rPr>
        <w:t xml:space="preserve">Relevant </w:t>
      </w:r>
      <w:r w:rsidRPr="009C200C">
        <w:rPr>
          <w:rFonts w:asciiTheme="minorHAnsi" w:eastAsia="Arial" w:hAnsiTheme="minorHAnsi" w:cstheme="minorHAnsi"/>
          <w:b/>
          <w:bCs/>
          <w:sz w:val="22"/>
          <w:szCs w:val="22"/>
        </w:rPr>
        <w:t>Surrender</w:t>
      </w:r>
      <w:r w:rsidR="007915A5" w:rsidRPr="009C200C">
        <w:rPr>
          <w:rFonts w:asciiTheme="minorHAnsi" w:eastAsia="Arial" w:hAnsiTheme="minorHAnsi" w:cstheme="minorHAnsi"/>
          <w:b/>
          <w:bCs/>
          <w:sz w:val="22"/>
          <w:szCs w:val="22"/>
        </w:rPr>
        <w:t xml:space="preserve"> or Relevant Adjustment</w:t>
      </w:r>
      <w:r w:rsidR="00543C10" w:rsidRPr="009C200C">
        <w:rPr>
          <w:rFonts w:asciiTheme="minorHAnsi" w:eastAsia="Arial" w:hAnsiTheme="minorHAnsi" w:cstheme="minorHAnsi"/>
          <w:b/>
          <w:bCs/>
          <w:sz w:val="22"/>
          <w:szCs w:val="22"/>
        </w:rPr>
        <w:t xml:space="preserve"> </w:t>
      </w:r>
      <w:r w:rsidR="006B53FF" w:rsidRPr="009C200C">
        <w:rPr>
          <w:rFonts w:asciiTheme="minorHAnsi" w:eastAsia="Arial" w:hAnsiTheme="minorHAnsi" w:cstheme="minorHAnsi"/>
          <w:b/>
          <w:bCs/>
          <w:sz w:val="18"/>
          <w:szCs w:val="18"/>
        </w:rPr>
        <w:t>(Condition J</w:t>
      </w:r>
      <w:r w:rsidR="00B916B4" w:rsidRPr="009C200C">
        <w:rPr>
          <w:rFonts w:asciiTheme="minorHAnsi" w:eastAsia="Arial" w:hAnsiTheme="minorHAnsi" w:cstheme="minorHAnsi"/>
          <w:b/>
          <w:bCs/>
          <w:sz w:val="18"/>
          <w:szCs w:val="18"/>
        </w:rPr>
        <w:t>2.1</w:t>
      </w:r>
      <w:r w:rsidR="006B53FF" w:rsidRPr="009C200C">
        <w:rPr>
          <w:rFonts w:asciiTheme="minorHAnsi" w:eastAsia="Arial" w:hAnsiTheme="minorHAnsi" w:cstheme="minorHAnsi"/>
          <w:b/>
          <w:bCs/>
          <w:sz w:val="18"/>
          <w:szCs w:val="18"/>
        </w:rPr>
        <w:t>)</w:t>
      </w:r>
    </w:p>
    <w:p w14:paraId="7FA4834A" w14:textId="77777777" w:rsidR="002A4439" w:rsidRPr="009C200C" w:rsidRDefault="002A4439" w:rsidP="002A4439">
      <w:pPr>
        <w:pStyle w:val="ListParagraph"/>
        <w:ind w:left="1440" w:right="142"/>
        <w:rPr>
          <w:rFonts w:asciiTheme="minorHAnsi" w:eastAsia="Arial" w:hAnsiTheme="minorHAnsi" w:cstheme="minorHAnsi"/>
          <w:b/>
          <w:bCs/>
          <w:sz w:val="22"/>
          <w:szCs w:val="22"/>
        </w:rPr>
      </w:pPr>
    </w:p>
    <w:p w14:paraId="66291461" w14:textId="535D33C7" w:rsidR="002A4439" w:rsidRPr="009C200C" w:rsidRDefault="002A4439" w:rsidP="002A4439">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J3 – Notice of Affected Person </w:t>
      </w:r>
      <w:r w:rsidRPr="009C200C">
        <w:rPr>
          <w:rFonts w:asciiTheme="minorHAnsi" w:eastAsia="Arial" w:hAnsiTheme="minorHAnsi" w:cstheme="minorHAnsi"/>
          <w:b/>
          <w:bCs/>
          <w:sz w:val="18"/>
          <w:szCs w:val="18"/>
        </w:rPr>
        <w:t>(Condition J3.4.1)</w:t>
      </w:r>
    </w:p>
    <w:p w14:paraId="0726AEA2" w14:textId="21BA79C3" w:rsidR="002A4439" w:rsidRPr="009C200C" w:rsidRDefault="002A4439" w:rsidP="002A4439">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J3 – Notice of Objection </w:t>
      </w:r>
      <w:r w:rsidRPr="009C200C">
        <w:rPr>
          <w:rFonts w:asciiTheme="minorHAnsi" w:eastAsia="Arial" w:hAnsiTheme="minorHAnsi" w:cstheme="minorHAnsi"/>
          <w:b/>
          <w:bCs/>
          <w:sz w:val="18"/>
          <w:szCs w:val="18"/>
        </w:rPr>
        <w:t>(Condition J3.5.1(b))</w:t>
      </w:r>
    </w:p>
    <w:p w14:paraId="40A290F0" w14:textId="77777777" w:rsidR="00B916B4" w:rsidRPr="009C200C" w:rsidRDefault="00B916B4" w:rsidP="00513EA0">
      <w:pPr>
        <w:ind w:left="720" w:right="142"/>
        <w:rPr>
          <w:rFonts w:asciiTheme="minorHAnsi" w:eastAsia="Arial" w:hAnsiTheme="minorHAnsi" w:cstheme="minorHAnsi"/>
          <w:b/>
          <w:bCs/>
          <w:sz w:val="22"/>
          <w:szCs w:val="22"/>
        </w:rPr>
      </w:pPr>
    </w:p>
    <w:p w14:paraId="092E52D1" w14:textId="192BCEA0" w:rsidR="006B53FF" w:rsidRPr="009C200C" w:rsidRDefault="006B53FF"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J4 – Failure to Use Notice </w:t>
      </w:r>
      <w:r w:rsidRPr="009C200C">
        <w:rPr>
          <w:rFonts w:asciiTheme="minorHAnsi" w:eastAsia="Arial" w:hAnsiTheme="minorHAnsi" w:cstheme="minorHAnsi"/>
          <w:b/>
          <w:bCs/>
          <w:sz w:val="18"/>
          <w:szCs w:val="18"/>
        </w:rPr>
        <w:t>(Condition J4.4)</w:t>
      </w:r>
    </w:p>
    <w:p w14:paraId="715C0C58" w14:textId="77777777" w:rsidR="00013C35" w:rsidRPr="009C200C" w:rsidRDefault="00013C35"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J4 – Failure to Use Counter Notice </w:t>
      </w:r>
      <w:r w:rsidRPr="009C200C">
        <w:rPr>
          <w:rFonts w:asciiTheme="minorHAnsi" w:eastAsia="Arial" w:hAnsiTheme="minorHAnsi" w:cstheme="minorHAnsi"/>
          <w:b/>
          <w:bCs/>
          <w:sz w:val="18"/>
          <w:szCs w:val="18"/>
        </w:rPr>
        <w:t>(Condition J4.8)</w:t>
      </w:r>
    </w:p>
    <w:p w14:paraId="004733F2" w14:textId="29D6CC57" w:rsidR="00B916B4" w:rsidRPr="009C200C" w:rsidRDefault="00B916B4"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J4 – Notification of Acceptance of Surrender </w:t>
      </w:r>
      <w:r w:rsidRPr="009C200C">
        <w:rPr>
          <w:rFonts w:asciiTheme="minorHAnsi" w:eastAsia="Arial" w:hAnsiTheme="minorHAnsi" w:cstheme="minorHAnsi"/>
          <w:b/>
          <w:bCs/>
          <w:sz w:val="18"/>
          <w:szCs w:val="18"/>
        </w:rPr>
        <w:t>(Condition J4.7)</w:t>
      </w:r>
    </w:p>
    <w:p w14:paraId="7450B2E8" w14:textId="1B36BD49" w:rsidR="00994BCF" w:rsidRPr="009C200C" w:rsidRDefault="004E1B37"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J4 – </w:t>
      </w:r>
      <w:r w:rsidR="00994BCF" w:rsidRPr="009C200C">
        <w:rPr>
          <w:rFonts w:asciiTheme="minorHAnsi" w:eastAsia="Arial" w:hAnsiTheme="minorHAnsi" w:cstheme="minorHAnsi"/>
          <w:b/>
          <w:bCs/>
          <w:sz w:val="22"/>
          <w:szCs w:val="22"/>
        </w:rPr>
        <w:t>Notification of Agreement of Decision</w:t>
      </w:r>
      <w:r w:rsidRPr="009C200C">
        <w:rPr>
          <w:rFonts w:asciiTheme="minorHAnsi" w:eastAsia="Arial" w:hAnsiTheme="minorHAnsi" w:cstheme="minorHAnsi"/>
          <w:b/>
          <w:bCs/>
          <w:sz w:val="22"/>
          <w:szCs w:val="22"/>
        </w:rPr>
        <w:t xml:space="preserve"> </w:t>
      </w:r>
      <w:r w:rsidRPr="009C200C">
        <w:rPr>
          <w:rFonts w:asciiTheme="minorHAnsi" w:eastAsia="Arial" w:hAnsiTheme="minorHAnsi" w:cstheme="minorHAnsi"/>
          <w:b/>
          <w:bCs/>
          <w:sz w:val="18"/>
          <w:szCs w:val="18"/>
        </w:rPr>
        <w:t>(Condition J4.12)</w:t>
      </w:r>
    </w:p>
    <w:p w14:paraId="13FC69A8" w14:textId="1ACFE36A" w:rsidR="008C1C79" w:rsidRPr="009C200C" w:rsidRDefault="008C1C79"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J4 – Decision Notice (agreement to Counter Notice) </w:t>
      </w:r>
      <w:r w:rsidRPr="009C200C">
        <w:rPr>
          <w:rFonts w:asciiTheme="minorHAnsi" w:eastAsia="Arial" w:hAnsiTheme="minorHAnsi" w:cstheme="minorHAnsi"/>
          <w:b/>
          <w:bCs/>
          <w:sz w:val="18"/>
          <w:szCs w:val="18"/>
        </w:rPr>
        <w:t>(Condition J4.10)</w:t>
      </w:r>
    </w:p>
    <w:p w14:paraId="7BF819D0" w14:textId="2A33A865" w:rsidR="008C1C79" w:rsidRPr="009C200C" w:rsidRDefault="008C1C79"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J4 – Decision Notice (non-agreement to Counter Notice) </w:t>
      </w:r>
      <w:r w:rsidRPr="009C200C">
        <w:rPr>
          <w:rFonts w:asciiTheme="minorHAnsi" w:eastAsia="Arial" w:hAnsiTheme="minorHAnsi" w:cstheme="minorHAnsi"/>
          <w:b/>
          <w:bCs/>
          <w:sz w:val="18"/>
          <w:szCs w:val="18"/>
        </w:rPr>
        <w:t>(Condition J4.11)</w:t>
      </w:r>
    </w:p>
    <w:p w14:paraId="2F7F149F" w14:textId="418B0D0A" w:rsidR="008C1C79" w:rsidRPr="009C200C" w:rsidRDefault="008C1C79"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J4 – Notification of Agreement</w:t>
      </w:r>
      <w:r w:rsidR="009C200C">
        <w:rPr>
          <w:rFonts w:asciiTheme="minorHAnsi" w:eastAsia="Arial" w:hAnsiTheme="minorHAnsi" w:cstheme="minorHAnsi"/>
          <w:b/>
          <w:bCs/>
          <w:sz w:val="22"/>
          <w:szCs w:val="22"/>
        </w:rPr>
        <w:t xml:space="preserve">/Non-Agreement </w:t>
      </w:r>
      <w:r w:rsidRPr="009C200C">
        <w:rPr>
          <w:rFonts w:asciiTheme="minorHAnsi" w:eastAsia="Arial" w:hAnsiTheme="minorHAnsi" w:cstheme="minorHAnsi"/>
          <w:b/>
          <w:bCs/>
          <w:sz w:val="22"/>
          <w:szCs w:val="22"/>
        </w:rPr>
        <w:t xml:space="preserve">of Decision </w:t>
      </w:r>
      <w:r w:rsidRPr="009C200C">
        <w:rPr>
          <w:rFonts w:asciiTheme="minorHAnsi" w:eastAsia="Arial" w:hAnsiTheme="minorHAnsi" w:cstheme="minorHAnsi"/>
          <w:b/>
          <w:bCs/>
          <w:sz w:val="18"/>
          <w:szCs w:val="18"/>
        </w:rPr>
        <w:t>(Condition J4.12)</w:t>
      </w:r>
    </w:p>
    <w:p w14:paraId="47B2B58F" w14:textId="77777777" w:rsidR="006B53FF" w:rsidRPr="009C200C" w:rsidRDefault="006B53FF" w:rsidP="00513EA0">
      <w:pPr>
        <w:ind w:left="720" w:right="142"/>
        <w:rPr>
          <w:rFonts w:asciiTheme="minorHAnsi" w:eastAsia="Arial" w:hAnsiTheme="minorHAnsi" w:cstheme="minorHAnsi"/>
          <w:b/>
          <w:bCs/>
          <w:sz w:val="22"/>
          <w:szCs w:val="22"/>
        </w:rPr>
      </w:pPr>
    </w:p>
    <w:p w14:paraId="5ABE23A7" w14:textId="270A7F36" w:rsidR="00A21FA9" w:rsidRPr="009C200C" w:rsidRDefault="00E33DB1"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J7</w:t>
      </w:r>
      <w:r w:rsidR="00CE11B0" w:rsidRPr="009C200C">
        <w:rPr>
          <w:rFonts w:asciiTheme="minorHAnsi" w:eastAsia="Arial" w:hAnsiTheme="minorHAnsi" w:cstheme="minorHAnsi"/>
          <w:b/>
          <w:bCs/>
          <w:sz w:val="22"/>
          <w:szCs w:val="22"/>
        </w:rPr>
        <w:t xml:space="preserve"> – </w:t>
      </w:r>
      <w:r w:rsidRPr="009C200C">
        <w:rPr>
          <w:rFonts w:asciiTheme="minorHAnsi" w:eastAsia="Arial" w:hAnsiTheme="minorHAnsi" w:cstheme="minorHAnsi"/>
          <w:b/>
          <w:bCs/>
          <w:sz w:val="22"/>
          <w:szCs w:val="22"/>
        </w:rPr>
        <w:t>Third Party Notice</w:t>
      </w:r>
      <w:r w:rsidRPr="009C200C">
        <w:rPr>
          <w:rFonts w:asciiTheme="minorHAnsi" w:eastAsia="Arial" w:hAnsiTheme="minorHAnsi" w:cstheme="minorHAnsi"/>
          <w:b/>
          <w:bCs/>
          <w:sz w:val="18"/>
          <w:szCs w:val="18"/>
        </w:rPr>
        <w:t xml:space="preserve"> </w:t>
      </w:r>
      <w:r w:rsidR="00701005" w:rsidRPr="009C200C">
        <w:rPr>
          <w:rFonts w:asciiTheme="minorHAnsi" w:eastAsia="Arial" w:hAnsiTheme="minorHAnsi" w:cstheme="minorHAnsi"/>
          <w:b/>
          <w:bCs/>
          <w:sz w:val="18"/>
          <w:szCs w:val="18"/>
        </w:rPr>
        <w:t>(Condition J7.2)</w:t>
      </w:r>
    </w:p>
    <w:p w14:paraId="575978D3" w14:textId="0B6F9DC9" w:rsidR="00A21FA9" w:rsidRPr="009C200C" w:rsidRDefault="00E33DB1"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J7</w:t>
      </w:r>
      <w:r w:rsidR="00CE11B0" w:rsidRPr="009C200C">
        <w:rPr>
          <w:rFonts w:asciiTheme="minorHAnsi" w:eastAsia="Arial" w:hAnsiTheme="minorHAnsi" w:cstheme="minorHAnsi"/>
          <w:b/>
          <w:bCs/>
          <w:sz w:val="22"/>
          <w:szCs w:val="22"/>
        </w:rPr>
        <w:t xml:space="preserve"> – </w:t>
      </w:r>
      <w:r w:rsidRPr="009C200C">
        <w:rPr>
          <w:rFonts w:asciiTheme="minorHAnsi" w:eastAsia="Arial" w:hAnsiTheme="minorHAnsi" w:cstheme="minorHAnsi"/>
          <w:b/>
          <w:bCs/>
          <w:sz w:val="22"/>
          <w:szCs w:val="22"/>
        </w:rPr>
        <w:t xml:space="preserve">Third Party Counter Notice </w:t>
      </w:r>
      <w:r w:rsidR="00701005" w:rsidRPr="009C200C">
        <w:rPr>
          <w:rFonts w:asciiTheme="minorHAnsi" w:eastAsia="Arial" w:hAnsiTheme="minorHAnsi" w:cstheme="minorHAnsi"/>
          <w:b/>
          <w:bCs/>
          <w:sz w:val="18"/>
          <w:szCs w:val="18"/>
        </w:rPr>
        <w:t>(Condition J7.5.1)</w:t>
      </w:r>
    </w:p>
    <w:p w14:paraId="1DE47F98" w14:textId="77777777" w:rsidR="008F5D06" w:rsidRPr="009C200C" w:rsidRDefault="008F5D06" w:rsidP="00513EA0">
      <w:pPr>
        <w:ind w:left="720" w:right="142"/>
        <w:rPr>
          <w:rFonts w:asciiTheme="minorHAnsi" w:eastAsia="Arial" w:hAnsiTheme="minorHAnsi" w:cstheme="minorHAnsi"/>
          <w:b/>
          <w:bCs/>
          <w:sz w:val="22"/>
          <w:szCs w:val="22"/>
        </w:rPr>
      </w:pPr>
    </w:p>
    <w:p w14:paraId="37A92DDD" w14:textId="0468A0F6" w:rsidR="008F5D06" w:rsidRPr="009C200C" w:rsidRDefault="008F5D06" w:rsidP="00513EA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J9 – Right Review Notice </w:t>
      </w:r>
      <w:r w:rsidR="00701005" w:rsidRPr="009C200C">
        <w:rPr>
          <w:rFonts w:asciiTheme="minorHAnsi" w:eastAsia="Arial" w:hAnsiTheme="minorHAnsi" w:cstheme="minorHAnsi"/>
          <w:b/>
          <w:bCs/>
          <w:sz w:val="18"/>
          <w:szCs w:val="18"/>
        </w:rPr>
        <w:t xml:space="preserve">(Condition J9.1.2) </w:t>
      </w:r>
    </w:p>
    <w:p w14:paraId="6B0F8AB4" w14:textId="77777777" w:rsidR="00513EA0" w:rsidRPr="009C200C" w:rsidRDefault="00513EA0" w:rsidP="00543C10">
      <w:pPr>
        <w:pStyle w:val="ListParagraph"/>
        <w:ind w:left="1440" w:right="142"/>
        <w:rPr>
          <w:rFonts w:asciiTheme="minorHAnsi" w:eastAsia="Arial" w:hAnsiTheme="minorHAnsi" w:cstheme="minorHAnsi"/>
          <w:b/>
          <w:bCs/>
          <w:sz w:val="22"/>
          <w:szCs w:val="22"/>
        </w:rPr>
      </w:pPr>
    </w:p>
    <w:p w14:paraId="449C63CB" w14:textId="4475822B" w:rsidR="00961848" w:rsidRPr="009C200C" w:rsidRDefault="000D1D7E" w:rsidP="00543C10">
      <w:pPr>
        <w:pStyle w:val="ListParagraph"/>
        <w:numPr>
          <w:ilvl w:val="0"/>
          <w:numId w:val="8"/>
        </w:numPr>
        <w:ind w:right="142"/>
        <w:rPr>
          <w:rFonts w:asciiTheme="minorHAnsi" w:eastAsia="Arial" w:hAnsiTheme="minorHAnsi" w:cstheme="minorHAnsi"/>
          <w:b/>
          <w:bCs/>
          <w:sz w:val="22"/>
          <w:szCs w:val="22"/>
        </w:rPr>
      </w:pPr>
      <w:r w:rsidRPr="009C200C">
        <w:rPr>
          <w:rFonts w:asciiTheme="minorHAnsi" w:eastAsia="Arial" w:hAnsiTheme="minorHAnsi" w:cstheme="minorHAnsi"/>
          <w:b/>
          <w:bCs/>
          <w:sz w:val="22"/>
          <w:szCs w:val="22"/>
        </w:rPr>
        <w:t xml:space="preserve">J10 –Notice of a proposed Access Right Change </w:t>
      </w:r>
      <w:r w:rsidRPr="009C200C">
        <w:rPr>
          <w:rFonts w:asciiTheme="minorHAnsi" w:eastAsia="Arial" w:hAnsiTheme="minorHAnsi" w:cstheme="minorHAnsi"/>
          <w:b/>
          <w:bCs/>
          <w:sz w:val="18"/>
          <w:szCs w:val="18"/>
        </w:rPr>
        <w:t xml:space="preserve">(Condition </w:t>
      </w:r>
      <w:r w:rsidR="00887EB8" w:rsidRPr="009C200C">
        <w:rPr>
          <w:rFonts w:asciiTheme="minorHAnsi" w:eastAsia="Arial" w:hAnsiTheme="minorHAnsi" w:cstheme="minorHAnsi"/>
          <w:b/>
          <w:bCs/>
          <w:sz w:val="18"/>
          <w:szCs w:val="18"/>
        </w:rPr>
        <w:t>J10.2)</w:t>
      </w:r>
    </w:p>
    <w:p w14:paraId="777410F4" w14:textId="77777777" w:rsidR="00961848" w:rsidRPr="009C200C" w:rsidRDefault="00961848" w:rsidP="00B507AA">
      <w:pPr>
        <w:ind w:right="142"/>
        <w:rPr>
          <w:rFonts w:asciiTheme="minorHAnsi" w:eastAsia="Arial" w:hAnsiTheme="minorHAnsi" w:cstheme="minorHAnsi"/>
          <w:color w:val="585857"/>
        </w:rPr>
      </w:pPr>
    </w:p>
    <w:p w14:paraId="3FECA252" w14:textId="77777777" w:rsidR="00961848" w:rsidRPr="009C200C" w:rsidRDefault="00961848" w:rsidP="00B507AA">
      <w:pPr>
        <w:ind w:right="142"/>
        <w:rPr>
          <w:rFonts w:asciiTheme="minorHAnsi" w:eastAsia="Arial" w:hAnsiTheme="minorHAnsi" w:cstheme="minorHAnsi"/>
          <w:color w:val="585857"/>
        </w:rPr>
      </w:pPr>
    </w:p>
    <w:p w14:paraId="140B5811" w14:textId="77777777" w:rsidR="00961848" w:rsidRPr="009C200C" w:rsidRDefault="00961848" w:rsidP="00B507AA">
      <w:pPr>
        <w:ind w:right="142"/>
        <w:rPr>
          <w:rFonts w:asciiTheme="minorHAnsi" w:eastAsia="Arial" w:hAnsiTheme="minorHAnsi" w:cstheme="minorHAnsi"/>
          <w:color w:val="585857"/>
        </w:rPr>
      </w:pPr>
    </w:p>
    <w:p w14:paraId="168BF217" w14:textId="77777777" w:rsidR="004A46E6" w:rsidRPr="009C200C" w:rsidRDefault="004A46E6" w:rsidP="00B507AA">
      <w:pPr>
        <w:ind w:right="142"/>
        <w:rPr>
          <w:rFonts w:asciiTheme="minorHAnsi" w:eastAsia="Arial" w:hAnsiTheme="minorHAnsi" w:cstheme="minorHAnsi"/>
          <w:color w:val="585857"/>
        </w:rPr>
      </w:pPr>
    </w:p>
    <w:p w14:paraId="6991AA5C" w14:textId="77777777" w:rsidR="004A46E6" w:rsidRPr="009C200C" w:rsidRDefault="004A46E6" w:rsidP="00B507AA">
      <w:pPr>
        <w:ind w:right="142"/>
        <w:rPr>
          <w:rFonts w:asciiTheme="minorHAnsi" w:eastAsia="Arial" w:hAnsiTheme="minorHAnsi" w:cstheme="minorHAnsi"/>
          <w:color w:val="585857"/>
        </w:rPr>
      </w:pPr>
    </w:p>
    <w:p w14:paraId="2D57BBAF" w14:textId="77777777" w:rsidR="004A46E6" w:rsidRPr="009C200C" w:rsidRDefault="004A46E6" w:rsidP="00B507AA">
      <w:pPr>
        <w:ind w:right="142"/>
        <w:rPr>
          <w:rFonts w:asciiTheme="minorHAnsi" w:eastAsia="Arial" w:hAnsiTheme="minorHAnsi" w:cstheme="minorHAnsi"/>
          <w:color w:val="585857"/>
        </w:rPr>
      </w:pPr>
    </w:p>
    <w:p w14:paraId="26BB8915" w14:textId="77777777" w:rsidR="004A46E6" w:rsidRDefault="004A46E6" w:rsidP="00B507AA">
      <w:pPr>
        <w:ind w:right="142"/>
        <w:rPr>
          <w:rFonts w:asciiTheme="minorHAnsi" w:eastAsia="Arial" w:hAnsiTheme="minorHAnsi" w:cstheme="minorHAnsi"/>
          <w:color w:val="585857"/>
          <w:sz w:val="18"/>
          <w:szCs w:val="18"/>
        </w:rPr>
      </w:pPr>
    </w:p>
    <w:p w14:paraId="4A15B908" w14:textId="77777777" w:rsidR="004A46E6" w:rsidRDefault="004A46E6" w:rsidP="00B507AA">
      <w:pPr>
        <w:ind w:right="142"/>
        <w:rPr>
          <w:rFonts w:asciiTheme="minorHAnsi" w:eastAsia="Arial" w:hAnsiTheme="minorHAnsi" w:cstheme="minorHAnsi"/>
          <w:color w:val="585857"/>
          <w:sz w:val="18"/>
          <w:szCs w:val="18"/>
        </w:rPr>
      </w:pPr>
    </w:p>
    <w:p w14:paraId="1D877434" w14:textId="77777777" w:rsidR="004A46E6" w:rsidRDefault="004A46E6" w:rsidP="00B507AA">
      <w:pPr>
        <w:ind w:right="142"/>
        <w:rPr>
          <w:rFonts w:asciiTheme="minorHAnsi" w:eastAsia="Arial" w:hAnsiTheme="minorHAnsi" w:cstheme="minorHAnsi"/>
          <w:color w:val="585857"/>
          <w:sz w:val="18"/>
          <w:szCs w:val="18"/>
        </w:rPr>
      </w:pPr>
    </w:p>
    <w:p w14:paraId="3B71FCF7" w14:textId="77777777" w:rsidR="004A46E6" w:rsidRDefault="004A46E6" w:rsidP="00B507AA">
      <w:pPr>
        <w:ind w:right="142"/>
        <w:rPr>
          <w:rFonts w:asciiTheme="minorHAnsi" w:eastAsia="Arial" w:hAnsiTheme="minorHAnsi" w:cstheme="minorHAnsi"/>
          <w:color w:val="585857"/>
          <w:sz w:val="18"/>
          <w:szCs w:val="18"/>
        </w:rPr>
      </w:pPr>
    </w:p>
    <w:p w14:paraId="37010119" w14:textId="77777777" w:rsidR="004A46E6" w:rsidRDefault="004A46E6" w:rsidP="00B507AA">
      <w:pPr>
        <w:ind w:right="142"/>
        <w:rPr>
          <w:rFonts w:asciiTheme="minorHAnsi" w:eastAsia="Arial" w:hAnsiTheme="minorHAnsi" w:cstheme="minorHAnsi"/>
          <w:color w:val="585857"/>
          <w:sz w:val="18"/>
          <w:szCs w:val="18"/>
        </w:rPr>
      </w:pPr>
    </w:p>
    <w:p w14:paraId="2700F8E9" w14:textId="77777777" w:rsidR="004A46E6" w:rsidRDefault="004A46E6" w:rsidP="00B507AA">
      <w:pPr>
        <w:ind w:right="142"/>
        <w:rPr>
          <w:rFonts w:asciiTheme="minorHAnsi" w:eastAsia="Arial" w:hAnsiTheme="minorHAnsi" w:cstheme="minorHAnsi"/>
          <w:color w:val="585857"/>
          <w:sz w:val="18"/>
          <w:szCs w:val="18"/>
        </w:rPr>
      </w:pPr>
    </w:p>
    <w:p w14:paraId="6EE58FD1" w14:textId="77777777" w:rsidR="004A46E6" w:rsidRDefault="004A46E6" w:rsidP="00B507AA">
      <w:pPr>
        <w:ind w:right="142"/>
        <w:rPr>
          <w:rFonts w:asciiTheme="minorHAnsi" w:eastAsia="Arial" w:hAnsiTheme="minorHAnsi" w:cstheme="minorHAnsi"/>
          <w:color w:val="585857"/>
          <w:sz w:val="18"/>
          <w:szCs w:val="18"/>
        </w:rPr>
      </w:pPr>
    </w:p>
    <w:p w14:paraId="56E5F65B" w14:textId="77777777" w:rsidR="004A46E6" w:rsidRPr="00337845" w:rsidRDefault="004A46E6" w:rsidP="00B507AA">
      <w:pPr>
        <w:ind w:right="142"/>
        <w:rPr>
          <w:rFonts w:asciiTheme="minorHAnsi" w:eastAsia="Arial" w:hAnsiTheme="minorHAnsi" w:cstheme="minorHAnsi"/>
          <w:color w:val="585857"/>
          <w:sz w:val="18"/>
          <w:szCs w:val="18"/>
        </w:rPr>
      </w:pPr>
    </w:p>
    <w:p w14:paraId="3E7F5240" w14:textId="501393FE" w:rsidR="007915A5" w:rsidRPr="004A46E6" w:rsidRDefault="004A46E6" w:rsidP="004A46E6">
      <w:pPr>
        <w:ind w:right="142"/>
        <w:rPr>
          <w:rFonts w:asciiTheme="minorHAnsi" w:eastAsia="Arial" w:hAnsiTheme="minorHAnsi" w:cstheme="minorHAnsi"/>
          <w:color w:val="585857"/>
          <w:sz w:val="18"/>
          <w:szCs w:val="18"/>
        </w:rPr>
      </w:pPr>
      <w:r w:rsidRPr="004A46E6">
        <w:rPr>
          <w:rFonts w:asciiTheme="minorHAnsi" w:eastAsia="Arial" w:hAnsiTheme="minorHAnsi" w:cstheme="minorHAnsi"/>
          <w:b/>
          <w:bCs/>
          <w:color w:val="585857"/>
          <w:sz w:val="18"/>
          <w:szCs w:val="18"/>
        </w:rPr>
        <w:t>Please note:</w:t>
      </w:r>
      <w:r>
        <w:rPr>
          <w:rFonts w:asciiTheme="minorHAnsi" w:eastAsia="Arial" w:hAnsiTheme="minorHAnsi" w:cstheme="minorHAnsi"/>
          <w:color w:val="585857"/>
          <w:sz w:val="18"/>
          <w:szCs w:val="18"/>
        </w:rPr>
        <w:t xml:space="preserve"> These pro-forma documents are templates to assist with the production of notices required by Part J.  Some templates contain choices of text to be used depending on circumstances, placeholders may not be in place for all possible areas of required content.  Care should be exercised in compiling any final drafts to exclude text as appropriate or include any other statements or information that may be relevant to the individual circumstances.  </w:t>
      </w:r>
    </w:p>
    <w:p w14:paraId="723485B1" w14:textId="7714113A" w:rsidR="00540DFA" w:rsidRPr="00337845" w:rsidRDefault="00540DFA" w:rsidP="00540DFA">
      <w:pPr>
        <w:ind w:right="142"/>
        <w:jc w:val="right"/>
        <w:rPr>
          <w:rFonts w:asciiTheme="minorHAnsi" w:eastAsia="Arial" w:hAnsiTheme="minorHAnsi" w:cstheme="minorHAnsi"/>
          <w:color w:val="585857"/>
          <w:sz w:val="18"/>
          <w:szCs w:val="18"/>
        </w:rPr>
      </w:pPr>
      <w:r w:rsidRPr="00337845">
        <w:rPr>
          <w:rFonts w:asciiTheme="minorHAnsi" w:hAnsiTheme="minorHAnsi" w:cstheme="minorHAnsi"/>
          <w:noProof/>
          <w:sz w:val="18"/>
          <w:szCs w:val="18"/>
        </w:rPr>
        <w:drawing>
          <wp:anchor distT="0" distB="0" distL="114300" distR="114300" simplePos="0" relativeHeight="251671552" behindDoc="1" locked="0" layoutInCell="1" allowOverlap="1" wp14:anchorId="57E5C65F" wp14:editId="2E3FC0E5">
            <wp:simplePos x="0" y="0"/>
            <wp:positionH relativeFrom="margin">
              <wp:posOffset>4723765</wp:posOffset>
            </wp:positionH>
            <wp:positionV relativeFrom="page">
              <wp:posOffset>781050</wp:posOffset>
            </wp:positionV>
            <wp:extent cx="1297305" cy="589280"/>
            <wp:effectExtent l="0" t="0" r="0" b="1270"/>
            <wp:wrapThrough wrapText="bothSides">
              <wp:wrapPolygon edited="0">
                <wp:start x="0" y="0"/>
                <wp:lineTo x="0" y="20948"/>
                <wp:lineTo x="21251" y="20948"/>
                <wp:lineTo x="21251"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7305" cy="589280"/>
                    </a:xfrm>
                    <a:prstGeom prst="rect">
                      <a:avLst/>
                    </a:prstGeom>
                    <a:noFill/>
                  </pic:spPr>
                </pic:pic>
              </a:graphicData>
            </a:graphic>
            <wp14:sizeRelH relativeFrom="page">
              <wp14:pctWidth>0</wp14:pctWidth>
            </wp14:sizeRelH>
            <wp14:sizeRelV relativeFrom="page">
              <wp14:pctHeight>0</wp14:pctHeight>
            </wp14:sizeRelV>
          </wp:anchor>
        </w:drawing>
      </w:r>
    </w:p>
    <w:p w14:paraId="63F9C059" w14:textId="77777777" w:rsidR="00540DFA" w:rsidRPr="00337845" w:rsidRDefault="00540DFA" w:rsidP="00540DFA">
      <w:pPr>
        <w:ind w:right="142"/>
        <w:jc w:val="right"/>
        <w:rPr>
          <w:rFonts w:asciiTheme="minorHAnsi" w:eastAsia="Arial" w:hAnsiTheme="minorHAnsi" w:cstheme="minorHAnsi"/>
          <w:color w:val="585857"/>
          <w:sz w:val="18"/>
          <w:szCs w:val="18"/>
        </w:rPr>
      </w:pPr>
    </w:p>
    <w:p w14:paraId="7F5509A5" w14:textId="77777777" w:rsidR="00540DFA" w:rsidRPr="00337845" w:rsidRDefault="00540DFA" w:rsidP="00540DFA">
      <w:pPr>
        <w:ind w:right="142"/>
        <w:jc w:val="right"/>
        <w:rPr>
          <w:rFonts w:asciiTheme="minorHAnsi" w:eastAsia="Arial" w:hAnsiTheme="minorHAnsi" w:cstheme="minorHAnsi"/>
          <w:color w:val="585857"/>
          <w:sz w:val="18"/>
          <w:szCs w:val="18"/>
        </w:rPr>
      </w:pPr>
    </w:p>
    <w:p w14:paraId="7C5FEDAF" w14:textId="77777777" w:rsidR="00540DFA" w:rsidRPr="00337845" w:rsidRDefault="00540DFA" w:rsidP="00540DFA">
      <w:pPr>
        <w:ind w:right="142"/>
        <w:jc w:val="right"/>
        <w:rPr>
          <w:rFonts w:asciiTheme="minorHAnsi" w:eastAsia="Arial" w:hAnsiTheme="minorHAnsi" w:cstheme="minorHAnsi"/>
          <w:color w:val="585857"/>
          <w:sz w:val="18"/>
          <w:szCs w:val="18"/>
        </w:rPr>
      </w:pPr>
    </w:p>
    <w:p w14:paraId="1A7BEB2E" w14:textId="06A3EFFF" w:rsidR="009C200C" w:rsidRDefault="006306A4" w:rsidP="00540DFA">
      <w:pPr>
        <w:ind w:right="142"/>
        <w:jc w:val="right"/>
        <w:rPr>
          <w:rFonts w:asciiTheme="minorHAnsi" w:eastAsia="Arial" w:hAnsiTheme="minorHAnsi" w:cstheme="minorHAnsi"/>
          <w:color w:val="585857"/>
        </w:rPr>
      </w:pPr>
      <w:r w:rsidRPr="00337845">
        <w:rPr>
          <w:rFonts w:asciiTheme="minorHAnsi" w:hAnsiTheme="minorHAnsi" w:cstheme="minorHAnsi"/>
          <w:noProof/>
          <w:sz w:val="18"/>
          <w:szCs w:val="18"/>
        </w:rPr>
        <w:lastRenderedPageBreak/>
        <w:drawing>
          <wp:anchor distT="0" distB="0" distL="114300" distR="114300" simplePos="0" relativeHeight="251677696" behindDoc="1" locked="0" layoutInCell="1" allowOverlap="1" wp14:anchorId="5A3AB95D" wp14:editId="2C50AE69">
            <wp:simplePos x="0" y="0"/>
            <wp:positionH relativeFrom="margin">
              <wp:align>right</wp:align>
            </wp:positionH>
            <wp:positionV relativeFrom="page">
              <wp:posOffset>805837</wp:posOffset>
            </wp:positionV>
            <wp:extent cx="1268730" cy="575945"/>
            <wp:effectExtent l="0" t="0" r="7620" b="0"/>
            <wp:wrapThrough wrapText="bothSides">
              <wp:wrapPolygon edited="0">
                <wp:start x="0" y="0"/>
                <wp:lineTo x="0" y="20719"/>
                <wp:lineTo x="21405" y="20719"/>
                <wp:lineTo x="21405"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8730" cy="575945"/>
                    </a:xfrm>
                    <a:prstGeom prst="rect">
                      <a:avLst/>
                    </a:prstGeom>
                    <a:noFill/>
                  </pic:spPr>
                </pic:pic>
              </a:graphicData>
            </a:graphic>
            <wp14:sizeRelH relativeFrom="page">
              <wp14:pctWidth>0</wp14:pctWidth>
            </wp14:sizeRelH>
            <wp14:sizeRelV relativeFrom="page">
              <wp14:pctHeight>0</wp14:pctHeight>
            </wp14:sizeRelV>
          </wp:anchor>
        </w:drawing>
      </w:r>
    </w:p>
    <w:p w14:paraId="0BF21B28" w14:textId="77777777" w:rsidR="006306A4" w:rsidRDefault="006306A4" w:rsidP="00540DFA">
      <w:pPr>
        <w:ind w:right="142"/>
        <w:jc w:val="right"/>
        <w:rPr>
          <w:rFonts w:asciiTheme="minorHAnsi" w:eastAsia="Arial" w:hAnsiTheme="minorHAnsi" w:cstheme="minorHAnsi"/>
          <w:color w:val="585857"/>
        </w:rPr>
      </w:pPr>
    </w:p>
    <w:p w14:paraId="7967111F" w14:textId="77777777" w:rsidR="006306A4" w:rsidRDefault="006306A4" w:rsidP="00540DFA">
      <w:pPr>
        <w:ind w:right="142"/>
        <w:jc w:val="right"/>
        <w:rPr>
          <w:rFonts w:asciiTheme="minorHAnsi" w:eastAsia="Arial" w:hAnsiTheme="minorHAnsi" w:cstheme="minorHAnsi"/>
          <w:color w:val="585857"/>
        </w:rPr>
      </w:pPr>
    </w:p>
    <w:p w14:paraId="27B2AEA7" w14:textId="77777777" w:rsidR="006306A4" w:rsidRDefault="006306A4" w:rsidP="00540DFA">
      <w:pPr>
        <w:ind w:right="142"/>
        <w:jc w:val="right"/>
        <w:rPr>
          <w:rFonts w:asciiTheme="minorHAnsi" w:eastAsia="Arial" w:hAnsiTheme="minorHAnsi" w:cstheme="minorHAnsi"/>
          <w:color w:val="585857"/>
        </w:rPr>
      </w:pPr>
    </w:p>
    <w:p w14:paraId="7A7F7477" w14:textId="77777777" w:rsidR="006306A4" w:rsidRDefault="006306A4" w:rsidP="00540DFA">
      <w:pPr>
        <w:ind w:right="142"/>
        <w:jc w:val="right"/>
        <w:rPr>
          <w:rFonts w:asciiTheme="minorHAnsi" w:eastAsia="Arial" w:hAnsiTheme="minorHAnsi" w:cstheme="minorHAnsi"/>
          <w:color w:val="585857"/>
        </w:rPr>
      </w:pPr>
    </w:p>
    <w:p w14:paraId="141C9138" w14:textId="0CE2F937" w:rsidR="00540DFA" w:rsidRPr="009C200C" w:rsidRDefault="00540DFA" w:rsidP="00540DFA">
      <w:pPr>
        <w:ind w:right="142"/>
        <w:jc w:val="right"/>
        <w:rPr>
          <w:rFonts w:asciiTheme="minorHAnsi" w:eastAsia="Arial" w:hAnsiTheme="minorHAnsi" w:cstheme="minorHAnsi"/>
        </w:rPr>
      </w:pP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k</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l</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rPr>
        <w:t>In</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rPr>
        <w:t xml:space="preserve"> </w:t>
      </w:r>
      <w:r w:rsidRPr="009C200C">
        <w:rPr>
          <w:rFonts w:asciiTheme="minorHAnsi" w:eastAsia="Arial" w:hAnsiTheme="minorHAnsi" w:cstheme="minorHAnsi"/>
          <w:color w:val="585857"/>
          <w:spacing w:val="2"/>
        </w:rPr>
        <w:t>L</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9"/>
        </w:rPr>
        <w:t>m</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3"/>
        </w:rPr>
        <w:t>e</w:t>
      </w:r>
      <w:r w:rsidRPr="009C200C">
        <w:rPr>
          <w:rFonts w:asciiTheme="minorHAnsi" w:eastAsia="Arial" w:hAnsiTheme="minorHAnsi" w:cstheme="minorHAnsi"/>
          <w:color w:val="585857"/>
        </w:rPr>
        <w:t>d</w:t>
      </w:r>
    </w:p>
    <w:p w14:paraId="26FBD3BB" w14:textId="77777777" w:rsidR="00540DFA" w:rsidRPr="009C200C" w:rsidRDefault="00540DFA" w:rsidP="00540DFA">
      <w:pPr>
        <w:ind w:right="142"/>
        <w:jc w:val="right"/>
        <w:rPr>
          <w:rFonts w:asciiTheme="minorHAnsi" w:eastAsia="Arial" w:hAnsiTheme="minorHAnsi" w:cstheme="minorHAnsi"/>
        </w:rPr>
      </w:pPr>
      <w:r w:rsidRPr="009C200C">
        <w:rPr>
          <w:rFonts w:asciiTheme="minorHAnsi" w:eastAsia="Arial" w:hAnsiTheme="minorHAnsi" w:cstheme="minorHAnsi"/>
          <w:color w:val="585857"/>
        </w:rPr>
        <w:t>Waterloo General Office</w:t>
      </w:r>
    </w:p>
    <w:p w14:paraId="7D3B6FFF" w14:textId="69B7E94F" w:rsidR="00540DFA" w:rsidRPr="009C200C" w:rsidRDefault="00540DFA" w:rsidP="00540DFA">
      <w:pPr>
        <w:ind w:right="142"/>
        <w:jc w:val="right"/>
        <w:rPr>
          <w:rFonts w:asciiTheme="minorHAnsi" w:eastAsia="Arial" w:hAnsiTheme="minorHAnsi" w:cstheme="minorHAnsi"/>
          <w:color w:val="585857"/>
          <w:spacing w:val="17"/>
          <w:position w:val="-1"/>
        </w:rPr>
      </w:pPr>
      <w:proofErr w:type="gramStart"/>
      <w:r w:rsidRPr="009C200C">
        <w:rPr>
          <w:rFonts w:asciiTheme="minorHAnsi" w:eastAsia="Arial" w:hAnsiTheme="minorHAnsi" w:cstheme="minorHAnsi"/>
          <w:color w:val="585857"/>
          <w:spacing w:val="2"/>
          <w:position w:val="-1"/>
        </w:rPr>
        <w:t>L</w:t>
      </w:r>
      <w:r w:rsidRPr="009C200C">
        <w:rPr>
          <w:rFonts w:asciiTheme="minorHAnsi" w:eastAsia="Arial" w:hAnsiTheme="minorHAnsi" w:cstheme="minorHAnsi"/>
          <w:color w:val="585857"/>
          <w:position w:val="-1"/>
        </w:rPr>
        <w:t>o</w:t>
      </w:r>
      <w:r w:rsidRPr="009C200C">
        <w:rPr>
          <w:rFonts w:asciiTheme="minorHAnsi" w:eastAsia="Arial" w:hAnsiTheme="minorHAnsi" w:cstheme="minorHAnsi"/>
          <w:color w:val="585857"/>
          <w:spacing w:val="2"/>
          <w:position w:val="-1"/>
        </w:rPr>
        <w:t>nd</w:t>
      </w:r>
      <w:r w:rsidRPr="009C200C">
        <w:rPr>
          <w:rFonts w:asciiTheme="minorHAnsi" w:eastAsia="Arial" w:hAnsiTheme="minorHAnsi" w:cstheme="minorHAnsi"/>
          <w:color w:val="585857"/>
          <w:spacing w:val="3"/>
          <w:position w:val="-1"/>
        </w:rPr>
        <w:t>o</w:t>
      </w:r>
      <w:r w:rsidRPr="009C200C">
        <w:rPr>
          <w:rFonts w:asciiTheme="minorHAnsi" w:eastAsia="Arial" w:hAnsiTheme="minorHAnsi" w:cstheme="minorHAnsi"/>
          <w:color w:val="585857"/>
          <w:position w:val="-1"/>
        </w:rPr>
        <w:t xml:space="preserve">n  </w:t>
      </w:r>
      <w:r w:rsidRPr="009C200C">
        <w:rPr>
          <w:rFonts w:asciiTheme="minorHAnsi" w:eastAsia="Arial" w:hAnsiTheme="minorHAnsi" w:cstheme="minorHAnsi"/>
          <w:color w:val="585857"/>
          <w:spacing w:val="17"/>
          <w:position w:val="-1"/>
        </w:rPr>
        <w:t>SE</w:t>
      </w:r>
      <w:proofErr w:type="gramEnd"/>
      <w:r w:rsidRPr="009C200C">
        <w:rPr>
          <w:rFonts w:asciiTheme="minorHAnsi" w:eastAsia="Arial" w:hAnsiTheme="minorHAnsi" w:cstheme="minorHAnsi"/>
          <w:color w:val="585857"/>
          <w:spacing w:val="17"/>
          <w:position w:val="-1"/>
        </w:rPr>
        <w:t>1 8SW</w:t>
      </w:r>
    </w:p>
    <w:p w14:paraId="1A57E6A7" w14:textId="77777777" w:rsidR="00540DFA" w:rsidRPr="009C200C" w:rsidRDefault="00540DFA" w:rsidP="00540DFA">
      <w:pPr>
        <w:ind w:right="142"/>
        <w:rPr>
          <w:rFonts w:asciiTheme="minorHAnsi" w:eastAsia="Arial" w:hAnsiTheme="minorHAnsi" w:cstheme="minorHAnsi"/>
          <w:color w:val="585857"/>
        </w:rPr>
      </w:pPr>
      <w:r w:rsidRPr="009C200C">
        <w:rPr>
          <w:rFonts w:asciiTheme="minorHAnsi" w:eastAsia="Arial" w:hAnsiTheme="minorHAnsi" w:cstheme="minorHAnsi"/>
          <w:color w:val="585857"/>
        </w:rPr>
        <w:t>Office of Rail and Road</w:t>
      </w:r>
      <w:r w:rsidRPr="009C200C">
        <w:rPr>
          <w:rFonts w:asciiTheme="minorHAnsi" w:eastAsia="Arial" w:hAnsiTheme="minorHAnsi" w:cstheme="minorHAnsi"/>
          <w:color w:val="585857"/>
        </w:rPr>
        <w:br/>
        <w:t>25 Cabot Square</w:t>
      </w:r>
      <w:r w:rsidRPr="009C200C">
        <w:rPr>
          <w:rFonts w:asciiTheme="minorHAnsi" w:eastAsia="Arial" w:hAnsiTheme="minorHAnsi" w:cstheme="minorHAnsi"/>
          <w:color w:val="585857"/>
        </w:rPr>
        <w:br/>
        <w:t>London</w:t>
      </w:r>
      <w:r w:rsidRPr="009C200C">
        <w:rPr>
          <w:rFonts w:asciiTheme="minorHAnsi" w:eastAsia="Arial" w:hAnsiTheme="minorHAnsi" w:cstheme="minorHAnsi"/>
          <w:color w:val="585857"/>
        </w:rPr>
        <w:br/>
        <w:t>E14 4Q</w:t>
      </w:r>
    </w:p>
    <w:p w14:paraId="3ED88941" w14:textId="77777777" w:rsidR="00540DFA" w:rsidRPr="009C200C" w:rsidRDefault="00540DFA" w:rsidP="00540DFA">
      <w:pPr>
        <w:ind w:right="142"/>
        <w:jc w:val="right"/>
        <w:rPr>
          <w:rFonts w:asciiTheme="minorHAnsi" w:hAnsiTheme="minorHAnsi" w:cstheme="minorHAnsi"/>
        </w:rPr>
      </w:pPr>
      <w:r w:rsidRPr="009C200C">
        <w:rPr>
          <w:rFonts w:asciiTheme="minorHAnsi" w:eastAsia="Arial" w:hAnsiTheme="minorHAnsi" w:cstheme="minorHAnsi"/>
          <w:b/>
          <w:bCs/>
          <w:color w:val="984806" w:themeColor="accent6" w:themeShade="80"/>
          <w:spacing w:val="2"/>
        </w:rPr>
        <w:t>[date]</w:t>
      </w:r>
    </w:p>
    <w:p w14:paraId="1416466D" w14:textId="77777777" w:rsidR="00540DFA" w:rsidRPr="009C200C" w:rsidRDefault="00540DFA" w:rsidP="00540DFA">
      <w:pPr>
        <w:ind w:right="142"/>
        <w:jc w:val="both"/>
        <w:rPr>
          <w:rFonts w:asciiTheme="minorHAnsi" w:eastAsia="Arial" w:hAnsiTheme="minorHAnsi" w:cstheme="minorHAnsi"/>
          <w:color w:val="585857"/>
        </w:rPr>
      </w:pPr>
      <w:r w:rsidRPr="009C200C">
        <w:rPr>
          <w:rFonts w:asciiTheme="minorHAnsi" w:eastAsia="Arial" w:hAnsiTheme="minorHAnsi" w:cstheme="minorHAnsi"/>
          <w:b/>
          <w:bCs/>
          <w:color w:val="585857"/>
        </w:rPr>
        <w:t>UR</w:t>
      </w:r>
      <w:r w:rsidRPr="009C200C">
        <w:rPr>
          <w:rFonts w:asciiTheme="minorHAnsi" w:eastAsia="Arial" w:hAnsiTheme="minorHAnsi" w:cstheme="minorHAnsi"/>
          <w:b/>
          <w:bCs/>
          <w:color w:val="585857"/>
          <w:spacing w:val="4"/>
        </w:rPr>
        <w:t>G</w:t>
      </w:r>
      <w:r w:rsidRPr="009C200C">
        <w:rPr>
          <w:rFonts w:asciiTheme="minorHAnsi" w:eastAsia="Arial" w:hAnsiTheme="minorHAnsi" w:cstheme="minorHAnsi"/>
          <w:b/>
          <w:bCs/>
          <w:color w:val="585857"/>
          <w:spacing w:val="2"/>
        </w:rPr>
        <w:t>E</w:t>
      </w:r>
      <w:r w:rsidRPr="009C200C">
        <w:rPr>
          <w:rFonts w:asciiTheme="minorHAnsi" w:eastAsia="Arial" w:hAnsiTheme="minorHAnsi" w:cstheme="minorHAnsi"/>
          <w:b/>
          <w:bCs/>
          <w:color w:val="585857"/>
        </w:rPr>
        <w:t>N</w:t>
      </w:r>
      <w:r w:rsidRPr="009C200C">
        <w:rPr>
          <w:rFonts w:asciiTheme="minorHAnsi" w:eastAsia="Arial" w:hAnsiTheme="minorHAnsi" w:cstheme="minorHAnsi"/>
          <w:b/>
          <w:bCs/>
          <w:color w:val="585857"/>
          <w:spacing w:val="5"/>
        </w:rPr>
        <w:t>T</w:t>
      </w:r>
      <w:r w:rsidRPr="009C200C">
        <w:rPr>
          <w:rFonts w:asciiTheme="minorHAnsi" w:eastAsia="Arial" w:hAnsiTheme="minorHAnsi" w:cstheme="minorHAnsi"/>
          <w:b/>
          <w:bCs/>
          <w:color w:val="585857"/>
        </w:rPr>
        <w:t>:</w:t>
      </w:r>
      <w:r w:rsidRPr="009C200C">
        <w:rPr>
          <w:rFonts w:asciiTheme="minorHAnsi" w:eastAsia="Arial" w:hAnsiTheme="minorHAnsi" w:cstheme="minorHAnsi"/>
          <w:b/>
          <w:bCs/>
          <w:color w:val="585857"/>
          <w:spacing w:val="-14"/>
        </w:rPr>
        <w:t xml:space="preserve">  </w:t>
      </w:r>
      <w:r w:rsidRPr="009C200C">
        <w:rPr>
          <w:rFonts w:asciiTheme="minorHAnsi" w:eastAsia="Arial" w:hAnsiTheme="minorHAnsi" w:cstheme="minorHAnsi"/>
          <w:color w:val="585857"/>
        </w:rPr>
        <w:t xml:space="preserve">ATTENTION Head of Access &amp; Licensing, Office of Rail and Road </w:t>
      </w:r>
    </w:p>
    <w:p w14:paraId="450DAED8" w14:textId="77777777" w:rsidR="004162E1" w:rsidRPr="009C200C" w:rsidRDefault="004162E1" w:rsidP="009C200C">
      <w:pPr>
        <w:ind w:right="142"/>
        <w:jc w:val="both"/>
        <w:rPr>
          <w:rFonts w:asciiTheme="minorHAnsi" w:eastAsia="Arial" w:hAnsiTheme="minorHAnsi" w:cstheme="minorHAnsi"/>
          <w:color w:val="585857"/>
          <w:spacing w:val="-20"/>
        </w:rPr>
      </w:pPr>
    </w:p>
    <w:p w14:paraId="37532C19" w14:textId="77777777" w:rsidR="00540DFA" w:rsidRPr="009C200C" w:rsidRDefault="00540DFA" w:rsidP="00540DFA">
      <w:pPr>
        <w:ind w:right="142"/>
        <w:jc w:val="both"/>
        <w:rPr>
          <w:rFonts w:asciiTheme="minorHAnsi" w:eastAsia="Arial" w:hAnsiTheme="minorHAnsi" w:cstheme="minorHAnsi"/>
          <w:b/>
          <w:bCs/>
          <w:color w:val="585857"/>
          <w:u w:val="single"/>
        </w:rPr>
      </w:pPr>
      <w:r w:rsidRPr="009C200C">
        <w:rPr>
          <w:rFonts w:asciiTheme="minorHAnsi" w:eastAsia="Arial" w:hAnsiTheme="minorHAnsi" w:cstheme="minorHAnsi"/>
          <w:b/>
          <w:bCs/>
          <w:color w:val="585857"/>
          <w:u w:val="single"/>
        </w:rPr>
        <w:t>Network Code Condition (Various):  Part J Notification to the Office of Rail and Road</w:t>
      </w:r>
    </w:p>
    <w:p w14:paraId="0CCF8E42" w14:textId="77777777" w:rsidR="00540DFA" w:rsidRPr="009C200C" w:rsidRDefault="00540DFA" w:rsidP="00540DFA">
      <w:pPr>
        <w:ind w:right="142"/>
        <w:rPr>
          <w:rFonts w:asciiTheme="minorHAnsi" w:hAnsiTheme="minorHAnsi" w:cstheme="minorHAnsi"/>
        </w:rPr>
      </w:pPr>
    </w:p>
    <w:p w14:paraId="11911EEB" w14:textId="77777777" w:rsidR="00540DFA" w:rsidRPr="009C200C" w:rsidRDefault="00540DFA" w:rsidP="00540DFA">
      <w:pPr>
        <w:ind w:right="142"/>
        <w:jc w:val="both"/>
        <w:rPr>
          <w:rFonts w:asciiTheme="minorHAnsi" w:eastAsia="Arial" w:hAnsiTheme="minorHAnsi" w:cstheme="minorHAnsi"/>
          <w:color w:val="585857"/>
          <w:spacing w:val="2"/>
        </w:rPr>
      </w:pPr>
      <w:r w:rsidRPr="009C200C">
        <w:rPr>
          <w:rFonts w:asciiTheme="minorHAnsi" w:eastAsia="Arial" w:hAnsiTheme="minorHAnsi" w:cstheme="minorHAnsi"/>
          <w:color w:val="585857"/>
          <w:spacing w:val="2"/>
        </w:rPr>
        <w:t>In accordance with the relevant Network Code Condition</w:t>
      </w:r>
      <w:r w:rsidRPr="009C200C">
        <w:rPr>
          <w:rFonts w:asciiTheme="minorHAnsi" w:eastAsia="Arial" w:hAnsiTheme="minorHAnsi" w:cstheme="minorHAnsi"/>
          <w:b/>
          <w:bCs/>
          <w:color w:val="984806" w:themeColor="accent6" w:themeShade="80"/>
          <w:spacing w:val="2"/>
        </w:rPr>
        <w:t>(s)</w:t>
      </w:r>
      <w:r w:rsidRPr="009C200C">
        <w:rPr>
          <w:rFonts w:asciiTheme="minorHAnsi" w:eastAsia="Arial" w:hAnsiTheme="minorHAnsi" w:cstheme="minorHAnsi"/>
          <w:color w:val="585857"/>
          <w:spacing w:val="2"/>
        </w:rPr>
        <w:t xml:space="preserve"> as set out below, Network Rail Infrastructure Limited (“Network Rail”) hereby notifies you of the relevant modification</w:t>
      </w:r>
      <w:r w:rsidRPr="009C200C">
        <w:rPr>
          <w:rFonts w:asciiTheme="minorHAnsi" w:eastAsia="Arial" w:hAnsiTheme="minorHAnsi" w:cstheme="minorHAnsi"/>
          <w:b/>
          <w:bCs/>
          <w:color w:val="585857"/>
          <w:spacing w:val="2"/>
        </w:rPr>
        <w:t>(s)</w:t>
      </w:r>
      <w:r w:rsidRPr="009C200C">
        <w:rPr>
          <w:rFonts w:asciiTheme="minorHAnsi" w:eastAsia="Arial" w:hAnsiTheme="minorHAnsi" w:cstheme="minorHAnsi"/>
          <w:color w:val="585857"/>
          <w:spacing w:val="2"/>
        </w:rPr>
        <w:t xml:space="preserve"> to </w:t>
      </w:r>
      <w:r w:rsidRPr="009C200C">
        <w:rPr>
          <w:rFonts w:asciiTheme="minorHAnsi" w:eastAsia="Arial" w:hAnsiTheme="minorHAnsi" w:cstheme="minorHAnsi"/>
          <w:b/>
          <w:bCs/>
          <w:iCs/>
          <w:color w:val="974705"/>
          <w:spacing w:val="2"/>
        </w:rPr>
        <w:t>[</w:t>
      </w:r>
      <w:r w:rsidRPr="009C200C">
        <w:rPr>
          <w:rFonts w:asciiTheme="minorHAnsi" w:eastAsia="Arial" w:hAnsiTheme="minorHAnsi" w:cstheme="minorHAnsi"/>
          <w:b/>
          <w:bCs/>
          <w:iCs/>
          <w:color w:val="974705"/>
        </w:rPr>
        <w:t>n</w:t>
      </w:r>
      <w:r w:rsidRPr="009C200C">
        <w:rPr>
          <w:rFonts w:asciiTheme="minorHAnsi" w:eastAsia="Arial" w:hAnsiTheme="minorHAnsi" w:cstheme="minorHAnsi"/>
          <w:b/>
          <w:bCs/>
          <w:iCs/>
          <w:color w:val="974705"/>
          <w:spacing w:val="2"/>
        </w:rPr>
        <w:t>am</w:t>
      </w:r>
      <w:r w:rsidRPr="009C200C">
        <w:rPr>
          <w:rFonts w:asciiTheme="minorHAnsi" w:eastAsia="Arial" w:hAnsiTheme="minorHAnsi" w:cstheme="minorHAnsi"/>
          <w:b/>
          <w:bCs/>
          <w:iCs/>
          <w:color w:val="974705"/>
        </w:rPr>
        <w:t>e</w:t>
      </w:r>
      <w:r w:rsidRPr="009C200C">
        <w:rPr>
          <w:rFonts w:asciiTheme="minorHAnsi" w:eastAsia="Arial" w:hAnsiTheme="minorHAnsi" w:cstheme="minorHAnsi"/>
          <w:b/>
          <w:bCs/>
          <w:iCs/>
          <w:color w:val="974705"/>
          <w:spacing w:val="5"/>
        </w:rPr>
        <w:t xml:space="preserve"> </w:t>
      </w:r>
      <w:r w:rsidRPr="009C200C">
        <w:rPr>
          <w:rFonts w:asciiTheme="minorHAnsi" w:eastAsia="Arial" w:hAnsiTheme="minorHAnsi" w:cstheme="minorHAnsi"/>
          <w:b/>
          <w:bCs/>
          <w:iCs/>
          <w:color w:val="974705"/>
          <w:spacing w:val="2"/>
        </w:rPr>
        <w:t>o</w:t>
      </w:r>
      <w:r w:rsidRPr="009C200C">
        <w:rPr>
          <w:rFonts w:asciiTheme="minorHAnsi" w:eastAsia="Arial" w:hAnsiTheme="minorHAnsi" w:cstheme="minorHAnsi"/>
          <w:b/>
          <w:bCs/>
          <w:iCs/>
          <w:color w:val="974705"/>
        </w:rPr>
        <w:t>f</w:t>
      </w:r>
      <w:r w:rsidRPr="009C200C">
        <w:rPr>
          <w:rFonts w:asciiTheme="minorHAnsi" w:eastAsia="Arial" w:hAnsiTheme="minorHAnsi" w:cstheme="minorHAnsi"/>
          <w:b/>
          <w:bCs/>
          <w:iCs/>
          <w:color w:val="974705"/>
          <w:spacing w:val="10"/>
        </w:rPr>
        <w:t xml:space="preserve"> access beneficiary</w:t>
      </w:r>
      <w:r w:rsidRPr="009C200C">
        <w:rPr>
          <w:rFonts w:asciiTheme="minorHAnsi" w:eastAsia="Arial" w:hAnsiTheme="minorHAnsi" w:cstheme="minorHAnsi"/>
          <w:b/>
          <w:bCs/>
          <w:iCs/>
          <w:color w:val="974705"/>
        </w:rPr>
        <w:t>]’s</w:t>
      </w:r>
      <w:r w:rsidRPr="009C200C">
        <w:rPr>
          <w:rFonts w:asciiTheme="minorHAnsi" w:eastAsia="Arial" w:hAnsiTheme="minorHAnsi" w:cstheme="minorHAnsi"/>
          <w:i/>
          <w:color w:val="974705"/>
          <w:spacing w:val="-3"/>
        </w:rPr>
        <w:t xml:space="preserve"> </w:t>
      </w:r>
      <w:r w:rsidRPr="009C200C">
        <w:rPr>
          <w:rFonts w:asciiTheme="minorHAnsi" w:eastAsia="Arial" w:hAnsiTheme="minorHAnsi" w:cstheme="minorHAnsi"/>
          <w:color w:val="585857"/>
          <w:spacing w:val="2"/>
        </w:rPr>
        <w:t xml:space="preserve">Track Access Contract dated </w:t>
      </w:r>
      <w:r w:rsidRPr="009C200C">
        <w:rPr>
          <w:rFonts w:asciiTheme="minorHAnsi" w:eastAsia="Arial" w:hAnsiTheme="minorHAnsi" w:cstheme="minorHAnsi"/>
          <w:b/>
          <w:bCs/>
          <w:color w:val="974705"/>
          <w:spacing w:val="2"/>
        </w:rPr>
        <w:t>[d</w:t>
      </w:r>
      <w:r w:rsidRPr="009C200C">
        <w:rPr>
          <w:rFonts w:asciiTheme="minorHAnsi" w:eastAsia="Arial" w:hAnsiTheme="minorHAnsi" w:cstheme="minorHAnsi"/>
          <w:b/>
          <w:bCs/>
          <w:color w:val="974705"/>
        </w:rPr>
        <w:t>a</w:t>
      </w:r>
      <w:r w:rsidRPr="009C200C">
        <w:rPr>
          <w:rFonts w:asciiTheme="minorHAnsi" w:eastAsia="Arial" w:hAnsiTheme="minorHAnsi" w:cstheme="minorHAnsi"/>
          <w:b/>
          <w:bCs/>
          <w:color w:val="974705"/>
          <w:spacing w:val="2"/>
        </w:rPr>
        <w:t>t</w:t>
      </w:r>
      <w:r w:rsidRPr="009C200C">
        <w:rPr>
          <w:rFonts w:asciiTheme="minorHAnsi" w:eastAsia="Arial" w:hAnsiTheme="minorHAnsi" w:cstheme="minorHAnsi"/>
          <w:b/>
          <w:bCs/>
          <w:color w:val="974705"/>
          <w:spacing w:val="4"/>
        </w:rPr>
        <w:t>e</w:t>
      </w:r>
      <w:r w:rsidRPr="009C200C">
        <w:rPr>
          <w:rFonts w:asciiTheme="minorHAnsi" w:eastAsia="Arial" w:hAnsiTheme="minorHAnsi" w:cstheme="minorHAnsi"/>
          <w:b/>
          <w:bCs/>
          <w:color w:val="974705"/>
        </w:rPr>
        <w:t>]</w:t>
      </w:r>
      <w:r w:rsidRPr="009C200C">
        <w:rPr>
          <w:rFonts w:asciiTheme="minorHAnsi" w:eastAsia="Arial" w:hAnsiTheme="minorHAnsi" w:cstheme="minorHAnsi"/>
          <w:color w:val="585857"/>
          <w:spacing w:val="2"/>
        </w:rPr>
        <w:t>.</w:t>
      </w:r>
    </w:p>
    <w:p w14:paraId="51DBF776" w14:textId="77777777" w:rsidR="004162E1" w:rsidRPr="009C200C" w:rsidRDefault="004162E1" w:rsidP="00540DFA">
      <w:pPr>
        <w:ind w:right="142"/>
        <w:jc w:val="both"/>
        <w:rPr>
          <w:rFonts w:asciiTheme="minorHAnsi" w:eastAsia="Arial" w:hAnsiTheme="minorHAnsi" w:cstheme="minorHAnsi"/>
          <w:color w:val="585857"/>
          <w:spacing w:val="2"/>
        </w:rPr>
      </w:pPr>
    </w:p>
    <w:p w14:paraId="6B8FA229" w14:textId="77777777" w:rsidR="00540DFA" w:rsidRPr="009C200C" w:rsidRDefault="00540DFA" w:rsidP="00540DFA">
      <w:pPr>
        <w:ind w:right="142"/>
        <w:jc w:val="both"/>
        <w:rPr>
          <w:rFonts w:asciiTheme="minorHAnsi" w:eastAsia="Arial" w:hAnsiTheme="minorHAnsi" w:cstheme="minorHAnsi"/>
          <w:b/>
          <w:bCs/>
          <w:color w:val="984806" w:themeColor="accent6" w:themeShade="80"/>
          <w:spacing w:val="2"/>
        </w:rPr>
      </w:pPr>
      <w:r w:rsidRPr="009C200C">
        <w:rPr>
          <w:rFonts w:asciiTheme="minorHAnsi" w:eastAsia="Arial" w:hAnsiTheme="minorHAnsi" w:cstheme="minorHAnsi"/>
          <w:b/>
          <w:bCs/>
          <w:color w:val="984806" w:themeColor="accent6" w:themeShade="80"/>
          <w:spacing w:val="2"/>
        </w:rPr>
        <w:t>EITHER</w:t>
      </w:r>
    </w:p>
    <w:p w14:paraId="3983454A" w14:textId="0E800CB5" w:rsidR="00540DFA" w:rsidRPr="009C200C" w:rsidRDefault="00540DFA" w:rsidP="009C200C">
      <w:pPr>
        <w:ind w:right="142"/>
        <w:jc w:val="both"/>
        <w:rPr>
          <w:rFonts w:asciiTheme="minorHAnsi" w:eastAsia="Arial" w:hAnsiTheme="minorHAnsi" w:cstheme="minorHAnsi"/>
          <w:b/>
          <w:bCs/>
          <w:color w:val="974705"/>
          <w:spacing w:val="4"/>
        </w:rPr>
      </w:pPr>
      <w:r w:rsidRPr="009C200C">
        <w:rPr>
          <w:rFonts w:asciiTheme="minorHAnsi" w:eastAsia="Arial" w:hAnsiTheme="minorHAnsi" w:cstheme="minorHAnsi"/>
          <w:color w:val="585857"/>
          <w:spacing w:val="2"/>
        </w:rPr>
        <w:t>P</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spacing w:val="2"/>
        </w:rPr>
        <w:t>ua</w:t>
      </w:r>
      <w:r w:rsidRPr="009C200C">
        <w:rPr>
          <w:rFonts w:asciiTheme="minorHAnsi" w:eastAsia="Arial" w:hAnsiTheme="minorHAnsi" w:cstheme="minorHAnsi"/>
          <w:color w:val="585857"/>
        </w:rPr>
        <w:t>nt</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spacing w:val="3"/>
        </w:rPr>
        <w:t>N</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k</w:t>
      </w:r>
      <w:r w:rsidRPr="009C200C">
        <w:rPr>
          <w:rFonts w:asciiTheme="minorHAnsi" w:eastAsia="Arial" w:hAnsiTheme="minorHAnsi" w:cstheme="minorHAnsi"/>
          <w:color w:val="585857"/>
          <w:spacing w:val="13"/>
        </w:rPr>
        <w:t xml:space="preserve"> </w:t>
      </w:r>
      <w:r w:rsidRPr="009C200C">
        <w:rPr>
          <w:rFonts w:asciiTheme="minorHAnsi" w:eastAsia="Arial" w:hAnsiTheme="minorHAnsi" w:cstheme="minorHAnsi"/>
          <w:color w:val="585857"/>
        </w:rPr>
        <w:t>C</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rPr>
        <w:t>de</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rPr>
        <w:t>C</w:t>
      </w:r>
      <w:r w:rsidRPr="009C200C">
        <w:rPr>
          <w:rFonts w:asciiTheme="minorHAnsi" w:eastAsia="Arial" w:hAnsiTheme="minorHAnsi" w:cstheme="minorHAnsi"/>
          <w:color w:val="585857"/>
          <w:spacing w:val="2"/>
        </w:rPr>
        <w:t>on</w:t>
      </w:r>
      <w:r w:rsidRPr="009C200C">
        <w:rPr>
          <w:rFonts w:asciiTheme="minorHAnsi" w:eastAsia="Arial" w:hAnsiTheme="minorHAnsi" w:cstheme="minorHAnsi"/>
          <w:color w:val="585857"/>
          <w:spacing w:val="4"/>
        </w:rPr>
        <w:t>d</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3"/>
        </w:rPr>
        <w:t>o</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b/>
          <w:bCs/>
          <w:color w:val="984806" w:themeColor="accent6" w:themeShade="80"/>
          <w:spacing w:val="1"/>
        </w:rPr>
        <w:t>J</w:t>
      </w:r>
      <w:r w:rsidRPr="009C200C">
        <w:rPr>
          <w:rFonts w:asciiTheme="minorHAnsi" w:eastAsia="Arial" w:hAnsiTheme="minorHAnsi" w:cstheme="minorHAnsi"/>
          <w:b/>
          <w:bCs/>
          <w:color w:val="984806" w:themeColor="accent6" w:themeShade="80"/>
          <w:spacing w:val="2"/>
        </w:rPr>
        <w:t xml:space="preserve">4.7.1(c), </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spacing w:val="-1"/>
        </w:rPr>
        <w:t>ll</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 xml:space="preserve">g </w:t>
      </w:r>
      <w:r w:rsidRPr="009C200C">
        <w:rPr>
          <w:rFonts w:asciiTheme="minorHAnsi" w:eastAsia="Arial" w:hAnsiTheme="minorHAnsi" w:cstheme="minorHAnsi"/>
          <w:color w:val="585857"/>
          <w:spacing w:val="6"/>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 xml:space="preserve">pt </w:t>
      </w:r>
      <w:r w:rsidRPr="009C200C">
        <w:rPr>
          <w:rFonts w:asciiTheme="minorHAnsi" w:eastAsia="Arial" w:hAnsiTheme="minorHAnsi" w:cstheme="minorHAnsi"/>
          <w:color w:val="585857"/>
        </w:rPr>
        <w:t>of</w:t>
      </w:r>
      <w:r w:rsidRPr="009C200C">
        <w:rPr>
          <w:rFonts w:asciiTheme="minorHAnsi" w:eastAsia="Arial" w:hAnsiTheme="minorHAnsi" w:cstheme="minorHAnsi"/>
          <w:color w:val="585857"/>
          <w:spacing w:val="15"/>
        </w:rPr>
        <w:t xml:space="preserve"> an </w:t>
      </w:r>
      <w:r w:rsidR="00337006" w:rsidRPr="009C200C">
        <w:rPr>
          <w:rFonts w:asciiTheme="minorHAnsi" w:eastAsia="Arial" w:hAnsiTheme="minorHAnsi" w:cstheme="minorHAnsi"/>
          <w:color w:val="585857"/>
          <w:spacing w:val="15"/>
        </w:rPr>
        <w:t>a</w:t>
      </w:r>
      <w:r w:rsidRPr="009C200C">
        <w:rPr>
          <w:rFonts w:asciiTheme="minorHAnsi" w:eastAsia="Arial" w:hAnsiTheme="minorHAnsi" w:cstheme="minorHAnsi"/>
          <w:color w:val="585857"/>
          <w:spacing w:val="15"/>
        </w:rPr>
        <w:t xml:space="preserve">cceptance of </w:t>
      </w:r>
      <w:r w:rsidR="00337006" w:rsidRPr="009C200C">
        <w:rPr>
          <w:rFonts w:asciiTheme="minorHAnsi" w:eastAsia="Arial" w:hAnsiTheme="minorHAnsi" w:cstheme="minorHAnsi"/>
          <w:color w:val="585857"/>
          <w:spacing w:val="15"/>
        </w:rPr>
        <w:t>s</w:t>
      </w:r>
      <w:r w:rsidRPr="009C200C">
        <w:rPr>
          <w:rFonts w:asciiTheme="minorHAnsi" w:eastAsia="Arial" w:hAnsiTheme="minorHAnsi" w:cstheme="minorHAnsi"/>
          <w:color w:val="585857"/>
          <w:spacing w:val="15"/>
        </w:rPr>
        <w:t xml:space="preserve">urrender </w:t>
      </w:r>
      <w:r w:rsidR="00D45FD0" w:rsidRPr="009C200C">
        <w:rPr>
          <w:rFonts w:asciiTheme="minorHAnsi" w:eastAsia="Arial" w:hAnsiTheme="minorHAnsi" w:cstheme="minorHAnsi"/>
          <w:color w:val="585857"/>
          <w:spacing w:val="15"/>
        </w:rPr>
        <w:t xml:space="preserve">from the relevant Part J Access Beneficiary </w:t>
      </w:r>
      <w:r w:rsidRPr="009C200C">
        <w:rPr>
          <w:rFonts w:asciiTheme="minorHAnsi" w:eastAsia="Arial" w:hAnsiTheme="minorHAnsi" w:cstheme="minorHAnsi"/>
          <w:color w:val="585857"/>
          <w:spacing w:val="15"/>
        </w:rPr>
        <w:t>in accordance with Condition J4.7.1(</w:t>
      </w:r>
      <w:r w:rsidR="00D45FD0" w:rsidRPr="009C200C">
        <w:rPr>
          <w:rFonts w:asciiTheme="minorHAnsi" w:eastAsia="Arial" w:hAnsiTheme="minorHAnsi" w:cstheme="minorHAnsi"/>
          <w:color w:val="585857"/>
          <w:spacing w:val="15"/>
        </w:rPr>
        <w:t>a</w:t>
      </w:r>
      <w:r w:rsidRPr="009C200C">
        <w:rPr>
          <w:rFonts w:asciiTheme="minorHAnsi" w:eastAsia="Arial" w:hAnsiTheme="minorHAnsi" w:cstheme="minorHAnsi"/>
          <w:color w:val="585857"/>
          <w:spacing w:val="15"/>
        </w:rPr>
        <w:t>)</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2"/>
        </w:rPr>
        <w:t>d</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4"/>
        </w:rPr>
        <w:t>e</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b/>
          <w:bCs/>
          <w:color w:val="974705"/>
          <w:spacing w:val="2"/>
        </w:rPr>
        <w:t>[d</w:t>
      </w:r>
      <w:r w:rsidRPr="009C200C">
        <w:rPr>
          <w:rFonts w:asciiTheme="minorHAnsi" w:eastAsia="Arial" w:hAnsiTheme="minorHAnsi" w:cstheme="minorHAnsi"/>
          <w:b/>
          <w:bCs/>
          <w:color w:val="974705"/>
        </w:rPr>
        <w:t>a</w:t>
      </w:r>
      <w:r w:rsidRPr="009C200C">
        <w:rPr>
          <w:rFonts w:asciiTheme="minorHAnsi" w:eastAsia="Arial" w:hAnsiTheme="minorHAnsi" w:cstheme="minorHAnsi"/>
          <w:b/>
          <w:bCs/>
          <w:color w:val="974705"/>
          <w:spacing w:val="2"/>
        </w:rPr>
        <w:t>t</w:t>
      </w:r>
      <w:r w:rsidRPr="009C200C">
        <w:rPr>
          <w:rFonts w:asciiTheme="minorHAnsi" w:eastAsia="Arial" w:hAnsiTheme="minorHAnsi" w:cstheme="minorHAnsi"/>
          <w:b/>
          <w:bCs/>
          <w:color w:val="974705"/>
          <w:spacing w:val="4"/>
        </w:rPr>
        <w:t xml:space="preserve">e], </w:t>
      </w:r>
      <w:r w:rsidR="00D45FD0" w:rsidRPr="009C200C">
        <w:rPr>
          <w:rFonts w:asciiTheme="minorHAnsi" w:eastAsia="Arial" w:hAnsiTheme="minorHAnsi" w:cstheme="minorHAnsi"/>
          <w:b/>
          <w:bCs/>
          <w:color w:val="974705"/>
          <w:spacing w:val="4"/>
        </w:rPr>
        <w:t>the relevant modifications to the Part J Access Beneficiary’s (and, if applicable, Appointed Operator’s) Access Agreement are [</w:t>
      </w:r>
      <w:r w:rsidRPr="009C200C">
        <w:rPr>
          <w:rFonts w:asciiTheme="minorHAnsi" w:eastAsia="Arial" w:hAnsiTheme="minorHAnsi" w:cstheme="minorHAnsi"/>
          <w:b/>
          <w:bCs/>
          <w:color w:val="974705"/>
          <w:spacing w:val="4"/>
        </w:rPr>
        <w:t>give details]</w:t>
      </w:r>
    </w:p>
    <w:p w14:paraId="401F894C" w14:textId="77777777" w:rsidR="009C200C" w:rsidRDefault="009C200C" w:rsidP="00540DFA">
      <w:pPr>
        <w:ind w:right="142"/>
        <w:rPr>
          <w:rFonts w:asciiTheme="minorHAnsi" w:hAnsiTheme="minorHAnsi" w:cstheme="minorHAnsi"/>
          <w:b/>
          <w:bCs/>
          <w:color w:val="984806" w:themeColor="accent6" w:themeShade="80"/>
        </w:rPr>
      </w:pPr>
    </w:p>
    <w:p w14:paraId="7C05FCC6" w14:textId="61742796" w:rsidR="00540DFA" w:rsidRPr="009C200C" w:rsidRDefault="00540DFA" w:rsidP="00540DFA">
      <w:pPr>
        <w:ind w:right="142"/>
        <w:rPr>
          <w:rFonts w:asciiTheme="minorHAnsi" w:hAnsiTheme="minorHAnsi" w:cstheme="minorHAnsi"/>
          <w:b/>
          <w:bCs/>
          <w:color w:val="984806" w:themeColor="accent6" w:themeShade="80"/>
        </w:rPr>
      </w:pPr>
      <w:r w:rsidRPr="009C200C">
        <w:rPr>
          <w:rFonts w:asciiTheme="minorHAnsi" w:hAnsiTheme="minorHAnsi" w:cstheme="minorHAnsi"/>
          <w:b/>
          <w:bCs/>
          <w:color w:val="984806" w:themeColor="accent6" w:themeShade="80"/>
        </w:rPr>
        <w:t>Or</w:t>
      </w:r>
    </w:p>
    <w:p w14:paraId="2CF8A205" w14:textId="3264548E" w:rsidR="00A544EB" w:rsidRPr="009C200C" w:rsidRDefault="00540DFA" w:rsidP="00540DFA">
      <w:pPr>
        <w:ind w:right="142"/>
        <w:jc w:val="both"/>
        <w:rPr>
          <w:rFonts w:asciiTheme="minorHAnsi" w:eastAsia="Arial" w:hAnsiTheme="minorHAnsi" w:cstheme="minorHAnsi"/>
          <w:color w:val="585857"/>
        </w:rPr>
      </w:pPr>
      <w:r w:rsidRPr="009C200C">
        <w:rPr>
          <w:rFonts w:asciiTheme="minorHAnsi" w:eastAsia="Arial" w:hAnsiTheme="minorHAnsi" w:cstheme="minorHAnsi"/>
          <w:color w:val="585857"/>
          <w:spacing w:val="2"/>
        </w:rPr>
        <w:t>P</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spacing w:val="2"/>
        </w:rPr>
        <w:t>ua</w:t>
      </w:r>
      <w:r w:rsidRPr="009C200C">
        <w:rPr>
          <w:rFonts w:asciiTheme="minorHAnsi" w:eastAsia="Arial" w:hAnsiTheme="minorHAnsi" w:cstheme="minorHAnsi"/>
          <w:color w:val="585857"/>
        </w:rPr>
        <w:t>nt</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spacing w:val="3"/>
        </w:rPr>
        <w:t>N</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k</w:t>
      </w:r>
      <w:r w:rsidRPr="009C200C">
        <w:rPr>
          <w:rFonts w:asciiTheme="minorHAnsi" w:eastAsia="Arial" w:hAnsiTheme="minorHAnsi" w:cstheme="minorHAnsi"/>
          <w:color w:val="585857"/>
          <w:spacing w:val="13"/>
        </w:rPr>
        <w:t xml:space="preserve"> </w:t>
      </w:r>
      <w:r w:rsidRPr="009C200C">
        <w:rPr>
          <w:rFonts w:asciiTheme="minorHAnsi" w:eastAsia="Arial" w:hAnsiTheme="minorHAnsi" w:cstheme="minorHAnsi"/>
          <w:color w:val="585857"/>
        </w:rPr>
        <w:t>C</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rPr>
        <w:t>de</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rPr>
        <w:t>C</w:t>
      </w:r>
      <w:r w:rsidRPr="009C200C">
        <w:rPr>
          <w:rFonts w:asciiTheme="minorHAnsi" w:eastAsia="Arial" w:hAnsiTheme="minorHAnsi" w:cstheme="minorHAnsi"/>
          <w:color w:val="585857"/>
          <w:spacing w:val="2"/>
        </w:rPr>
        <w:t>on</w:t>
      </w:r>
      <w:r w:rsidRPr="009C200C">
        <w:rPr>
          <w:rFonts w:asciiTheme="minorHAnsi" w:eastAsia="Arial" w:hAnsiTheme="minorHAnsi" w:cstheme="minorHAnsi"/>
          <w:color w:val="585857"/>
          <w:spacing w:val="4"/>
        </w:rPr>
        <w:t>d</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3"/>
        </w:rPr>
        <w:t>o</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b/>
          <w:bCs/>
          <w:color w:val="984806" w:themeColor="accent6" w:themeShade="80"/>
          <w:spacing w:val="2"/>
        </w:rPr>
        <w:t xml:space="preserve">J4.8.2(c), </w:t>
      </w:r>
      <w:r w:rsidRPr="009C200C">
        <w:rPr>
          <w:rFonts w:asciiTheme="minorHAnsi" w:eastAsia="Arial" w:hAnsiTheme="minorHAnsi" w:cstheme="minorHAnsi"/>
          <w:color w:val="585857"/>
          <w:spacing w:val="2"/>
        </w:rPr>
        <w:t xml:space="preserve">no </w:t>
      </w:r>
      <w:r w:rsidR="00D45FD0" w:rsidRPr="009C200C">
        <w:rPr>
          <w:rFonts w:asciiTheme="minorHAnsi" w:eastAsia="Arial" w:hAnsiTheme="minorHAnsi" w:cstheme="minorHAnsi"/>
          <w:color w:val="585857"/>
          <w:spacing w:val="2"/>
        </w:rPr>
        <w:t>C</w:t>
      </w:r>
      <w:r w:rsidRPr="009C200C">
        <w:rPr>
          <w:rFonts w:asciiTheme="minorHAnsi" w:eastAsia="Arial" w:hAnsiTheme="minorHAnsi" w:cstheme="minorHAnsi"/>
          <w:color w:val="585857"/>
          <w:spacing w:val="2"/>
        </w:rPr>
        <w:t xml:space="preserve">ounter </w:t>
      </w:r>
      <w:r w:rsidR="00D45FD0"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spacing w:val="2"/>
        </w:rPr>
        <w:t>otice having been served within 10 Working Days of receipt of a Failure</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2"/>
        </w:rPr>
        <w:t>No</w:t>
      </w:r>
      <w:r w:rsidRPr="009C200C">
        <w:rPr>
          <w:rFonts w:asciiTheme="minorHAnsi" w:eastAsia="Arial" w:hAnsiTheme="minorHAnsi" w:cstheme="minorHAnsi"/>
          <w:color w:val="585857"/>
          <w:spacing w:val="3"/>
        </w:rPr>
        <w:t>t</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rPr>
        <w:t>e dated</w:t>
      </w:r>
      <w:r w:rsidRPr="009C200C">
        <w:rPr>
          <w:rFonts w:asciiTheme="minorHAnsi" w:eastAsia="Arial" w:hAnsiTheme="minorHAnsi" w:cstheme="minorHAnsi"/>
          <w:b/>
          <w:bCs/>
          <w:color w:val="585857"/>
        </w:rPr>
        <w:t xml:space="preserve"> </w:t>
      </w:r>
      <w:r w:rsidRPr="00D35664">
        <w:rPr>
          <w:rFonts w:asciiTheme="minorHAnsi" w:eastAsia="Arial" w:hAnsiTheme="minorHAnsi" w:cstheme="minorHAnsi"/>
          <w:b/>
          <w:bCs/>
          <w:color w:val="984806" w:themeColor="accent6" w:themeShade="80"/>
        </w:rPr>
        <w:t>[date]</w:t>
      </w:r>
      <w:r w:rsidRPr="009C200C">
        <w:rPr>
          <w:rFonts w:asciiTheme="minorHAnsi" w:eastAsia="Arial" w:hAnsiTheme="minorHAnsi" w:cstheme="minorHAnsi"/>
          <w:color w:val="585857"/>
        </w:rPr>
        <w:t>,</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b/>
          <w:bCs/>
          <w:iCs/>
          <w:color w:val="974705"/>
          <w:spacing w:val="2"/>
        </w:rPr>
        <w:t>[</w:t>
      </w:r>
      <w:r w:rsidRPr="009C200C">
        <w:rPr>
          <w:rFonts w:asciiTheme="minorHAnsi" w:eastAsia="Arial" w:hAnsiTheme="minorHAnsi" w:cstheme="minorHAnsi"/>
          <w:b/>
          <w:bCs/>
          <w:iCs/>
          <w:color w:val="974705"/>
        </w:rPr>
        <w:t xml:space="preserve">name of </w:t>
      </w:r>
      <w:r w:rsidR="00A544EB" w:rsidRPr="009C200C">
        <w:rPr>
          <w:rFonts w:asciiTheme="minorHAnsi" w:eastAsia="Arial" w:hAnsiTheme="minorHAnsi" w:cstheme="minorHAnsi"/>
          <w:b/>
          <w:bCs/>
          <w:iCs/>
          <w:color w:val="974705"/>
        </w:rPr>
        <w:t>the Part J A</w:t>
      </w:r>
      <w:r w:rsidRPr="009C200C">
        <w:rPr>
          <w:rFonts w:asciiTheme="minorHAnsi" w:eastAsia="Arial" w:hAnsiTheme="minorHAnsi" w:cstheme="minorHAnsi"/>
          <w:b/>
          <w:bCs/>
          <w:iCs/>
          <w:color w:val="974705"/>
        </w:rPr>
        <w:t xml:space="preserve">ccess </w:t>
      </w:r>
      <w:r w:rsidR="00A544EB" w:rsidRPr="009C200C">
        <w:rPr>
          <w:rFonts w:asciiTheme="minorHAnsi" w:eastAsia="Arial" w:hAnsiTheme="minorHAnsi" w:cstheme="minorHAnsi"/>
          <w:b/>
          <w:bCs/>
          <w:iCs/>
          <w:color w:val="974705"/>
        </w:rPr>
        <w:t>B</w:t>
      </w:r>
      <w:r w:rsidRPr="009C200C">
        <w:rPr>
          <w:rFonts w:asciiTheme="minorHAnsi" w:eastAsia="Arial" w:hAnsiTheme="minorHAnsi" w:cstheme="minorHAnsi"/>
          <w:b/>
          <w:bCs/>
          <w:iCs/>
          <w:color w:val="974705"/>
        </w:rPr>
        <w:t>eneficiary]</w:t>
      </w:r>
      <w:r w:rsidRPr="009C200C">
        <w:rPr>
          <w:rFonts w:asciiTheme="minorHAnsi" w:eastAsia="Arial" w:hAnsiTheme="minorHAnsi" w:cstheme="minorHAnsi"/>
          <w:spacing w:val="4"/>
        </w:rPr>
        <w:t xml:space="preserve"> is </w:t>
      </w:r>
      <w:r w:rsidRPr="009C200C">
        <w:rPr>
          <w:rFonts w:asciiTheme="minorHAnsi" w:eastAsia="Arial" w:hAnsiTheme="minorHAnsi" w:cstheme="minorHAnsi"/>
          <w:color w:val="585857"/>
          <w:spacing w:val="3"/>
        </w:rPr>
        <w:t xml:space="preserve">deemed to have agreed the surrender specified </w:t>
      </w:r>
      <w:r w:rsidRPr="009C200C">
        <w:rPr>
          <w:rFonts w:asciiTheme="minorHAnsi" w:eastAsia="Arial" w:hAnsiTheme="minorHAnsi" w:cstheme="minorHAnsi"/>
          <w:color w:val="585857"/>
          <w:spacing w:val="15"/>
        </w:rPr>
        <w:t>in the Failure to Use Notice in accordance with Condition J4.8.2</w:t>
      </w:r>
      <w:r w:rsidR="00A544EB" w:rsidRPr="009C200C">
        <w:rPr>
          <w:rFonts w:asciiTheme="minorHAnsi" w:eastAsia="Arial" w:hAnsiTheme="minorHAnsi" w:cstheme="minorHAnsi"/>
          <w:color w:val="585857"/>
          <w:spacing w:val="15"/>
        </w:rPr>
        <w:t>(a)</w:t>
      </w:r>
      <w:r w:rsidRPr="009C200C">
        <w:rPr>
          <w:rFonts w:asciiTheme="minorHAnsi" w:eastAsia="Arial" w:hAnsiTheme="minorHAnsi" w:cstheme="minorHAnsi"/>
          <w:color w:val="585857"/>
        </w:rPr>
        <w:t>.</w:t>
      </w:r>
    </w:p>
    <w:p w14:paraId="1DB12F59" w14:textId="667DD8F1" w:rsidR="00540DFA" w:rsidRPr="009C200C" w:rsidRDefault="00A544EB" w:rsidP="00A544EB">
      <w:pPr>
        <w:ind w:right="142"/>
        <w:jc w:val="both"/>
        <w:rPr>
          <w:rFonts w:asciiTheme="minorHAnsi" w:eastAsia="Arial" w:hAnsiTheme="minorHAnsi" w:cstheme="minorHAnsi"/>
          <w:color w:val="585857"/>
        </w:rPr>
      </w:pPr>
      <w:r w:rsidRPr="009C200C">
        <w:rPr>
          <w:rFonts w:asciiTheme="minorHAnsi" w:eastAsia="Arial" w:hAnsiTheme="minorHAnsi" w:cstheme="minorHAnsi"/>
          <w:color w:val="585857"/>
        </w:rPr>
        <w:t>The relevant modifications to the Part J Access Beneficiary’s Access Agreement</w:t>
      </w:r>
      <w:r w:rsidR="00540DFA" w:rsidRPr="009C200C">
        <w:rPr>
          <w:rFonts w:asciiTheme="minorHAnsi" w:eastAsia="Arial" w:hAnsiTheme="minorHAnsi" w:cstheme="minorHAnsi"/>
          <w:color w:val="585857"/>
        </w:rPr>
        <w:t xml:space="preserve"> are as follows: </w:t>
      </w:r>
      <w:r w:rsidR="00540DFA" w:rsidRPr="009C200C">
        <w:rPr>
          <w:rFonts w:asciiTheme="minorHAnsi" w:eastAsia="Arial" w:hAnsiTheme="minorHAnsi" w:cstheme="minorHAnsi"/>
          <w:b/>
          <w:bCs/>
          <w:color w:val="984806" w:themeColor="accent6" w:themeShade="80"/>
        </w:rPr>
        <w:t>[give details]</w:t>
      </w:r>
    </w:p>
    <w:p w14:paraId="31721ED5" w14:textId="77777777" w:rsidR="00540DFA" w:rsidRPr="009C200C" w:rsidRDefault="00540DFA" w:rsidP="00540DFA">
      <w:pPr>
        <w:ind w:right="142"/>
        <w:rPr>
          <w:rFonts w:asciiTheme="minorHAnsi" w:hAnsiTheme="minorHAnsi" w:cstheme="minorHAnsi"/>
          <w:b/>
          <w:bCs/>
          <w:color w:val="984806" w:themeColor="accent6" w:themeShade="80"/>
        </w:rPr>
      </w:pPr>
    </w:p>
    <w:p w14:paraId="02159F62" w14:textId="77777777" w:rsidR="00540DFA" w:rsidRPr="009C200C" w:rsidRDefault="00540DFA" w:rsidP="00540DFA">
      <w:pPr>
        <w:ind w:right="142"/>
        <w:rPr>
          <w:rFonts w:asciiTheme="minorHAnsi" w:hAnsiTheme="minorHAnsi" w:cstheme="minorHAnsi"/>
          <w:b/>
          <w:bCs/>
          <w:color w:val="984806" w:themeColor="accent6" w:themeShade="80"/>
        </w:rPr>
      </w:pPr>
      <w:r w:rsidRPr="009C200C">
        <w:rPr>
          <w:rFonts w:asciiTheme="minorHAnsi" w:hAnsiTheme="minorHAnsi" w:cstheme="minorHAnsi"/>
          <w:b/>
          <w:bCs/>
          <w:color w:val="984806" w:themeColor="accent6" w:themeShade="80"/>
        </w:rPr>
        <w:t>Or</w:t>
      </w:r>
    </w:p>
    <w:p w14:paraId="3F92F91F" w14:textId="4FAC7A62" w:rsidR="00540DFA" w:rsidRPr="009C200C" w:rsidRDefault="002E4D7C" w:rsidP="00705DC7">
      <w:pPr>
        <w:ind w:right="142"/>
        <w:jc w:val="both"/>
        <w:rPr>
          <w:rFonts w:asciiTheme="minorHAnsi" w:eastAsia="Arial" w:hAnsiTheme="minorHAnsi" w:cstheme="minorHAnsi"/>
          <w:b/>
          <w:bCs/>
          <w:color w:val="974705"/>
          <w:spacing w:val="4"/>
        </w:rPr>
      </w:pPr>
      <w:r w:rsidRPr="009C200C">
        <w:rPr>
          <w:rFonts w:asciiTheme="minorHAnsi" w:eastAsia="Arial" w:hAnsiTheme="minorHAnsi" w:cstheme="minorHAnsi"/>
          <w:color w:val="585857"/>
          <w:spacing w:val="2"/>
        </w:rPr>
        <w:t xml:space="preserve">This letter is notice under Network Code Condition J4.13.2.   </w:t>
      </w:r>
    </w:p>
    <w:p w14:paraId="0C142953" w14:textId="77777777" w:rsidR="003A0EAE" w:rsidRPr="009C200C" w:rsidRDefault="002E4D7C" w:rsidP="00705DC7">
      <w:pPr>
        <w:ind w:right="142"/>
        <w:jc w:val="both"/>
        <w:rPr>
          <w:rFonts w:asciiTheme="minorHAnsi" w:eastAsia="Arial" w:hAnsiTheme="minorHAnsi" w:cstheme="minorHAnsi"/>
          <w:b/>
          <w:bCs/>
          <w:color w:val="974705"/>
          <w:spacing w:val="4"/>
        </w:rPr>
      </w:pPr>
      <w:r w:rsidRPr="009C200C">
        <w:rPr>
          <w:rFonts w:asciiTheme="minorHAnsi" w:eastAsia="Arial" w:hAnsiTheme="minorHAnsi" w:cstheme="minorHAnsi"/>
          <w:b/>
          <w:bCs/>
          <w:color w:val="974705"/>
          <w:spacing w:val="4"/>
        </w:rPr>
        <w:t xml:space="preserve">We confirm </w:t>
      </w:r>
      <w:r w:rsidR="00705DC7" w:rsidRPr="009C200C">
        <w:rPr>
          <w:rFonts w:asciiTheme="minorHAnsi" w:eastAsia="Arial" w:hAnsiTheme="minorHAnsi" w:cstheme="minorHAnsi"/>
          <w:b/>
          <w:bCs/>
          <w:color w:val="974705"/>
          <w:spacing w:val="4"/>
        </w:rPr>
        <w:t xml:space="preserve">that [ the Part J Access Beneficiary </w:t>
      </w:r>
    </w:p>
    <w:p w14:paraId="3F5083F5" w14:textId="3031CB80" w:rsidR="003A0EAE" w:rsidRPr="009C200C" w:rsidRDefault="00991A87" w:rsidP="00705DC7">
      <w:pPr>
        <w:ind w:right="142"/>
        <w:jc w:val="both"/>
        <w:rPr>
          <w:rFonts w:asciiTheme="minorHAnsi" w:eastAsia="Arial" w:hAnsiTheme="minorHAnsi" w:cstheme="minorHAnsi"/>
          <w:b/>
          <w:bCs/>
          <w:color w:val="974705"/>
          <w:spacing w:val="4"/>
        </w:rPr>
      </w:pPr>
      <w:r w:rsidRPr="009C200C">
        <w:rPr>
          <w:rFonts w:asciiTheme="minorHAnsi" w:eastAsia="Arial" w:hAnsiTheme="minorHAnsi" w:cstheme="minorHAnsi"/>
          <w:b/>
          <w:bCs/>
          <w:color w:val="974705"/>
          <w:spacing w:val="4"/>
        </w:rPr>
        <w:t xml:space="preserve">[ </w:t>
      </w:r>
      <w:r w:rsidR="00705DC7" w:rsidRPr="009C200C">
        <w:rPr>
          <w:rFonts w:asciiTheme="minorHAnsi" w:eastAsia="Arial" w:hAnsiTheme="minorHAnsi" w:cstheme="minorHAnsi"/>
          <w:b/>
          <w:bCs/>
          <w:color w:val="974705"/>
          <w:spacing w:val="4"/>
        </w:rPr>
        <w:t xml:space="preserve">has accepted </w:t>
      </w:r>
      <w:r w:rsidR="001C0F87" w:rsidRPr="009C200C">
        <w:rPr>
          <w:rFonts w:asciiTheme="minorHAnsi" w:eastAsia="Arial" w:hAnsiTheme="minorHAnsi" w:cstheme="minorHAnsi"/>
          <w:b/>
          <w:bCs/>
          <w:color w:val="974705"/>
          <w:spacing w:val="4"/>
        </w:rPr>
        <w:t>our</w:t>
      </w:r>
      <w:r w:rsidR="003A0EAE" w:rsidRPr="009C200C">
        <w:rPr>
          <w:rFonts w:asciiTheme="minorHAnsi" w:eastAsia="Arial" w:hAnsiTheme="minorHAnsi" w:cstheme="minorHAnsi"/>
          <w:b/>
          <w:bCs/>
          <w:color w:val="974705"/>
          <w:spacing w:val="4"/>
        </w:rPr>
        <w:t xml:space="preserve"> decision under Condition J4.11] or [</w:t>
      </w:r>
      <w:r w:rsidR="00ED194E" w:rsidRPr="009C200C">
        <w:rPr>
          <w:rFonts w:asciiTheme="minorHAnsi" w:eastAsia="Arial" w:hAnsiTheme="minorHAnsi" w:cstheme="minorHAnsi"/>
          <w:b/>
          <w:bCs/>
          <w:color w:val="974705"/>
          <w:spacing w:val="4"/>
        </w:rPr>
        <w:t xml:space="preserve"> </w:t>
      </w:r>
      <w:r w:rsidR="003A0EAE" w:rsidRPr="009C200C">
        <w:rPr>
          <w:rFonts w:asciiTheme="minorHAnsi" w:eastAsia="Arial" w:hAnsiTheme="minorHAnsi" w:cstheme="minorHAnsi"/>
          <w:b/>
          <w:bCs/>
          <w:color w:val="974705"/>
          <w:spacing w:val="4"/>
        </w:rPr>
        <w:t xml:space="preserve">has failed to respond to </w:t>
      </w:r>
      <w:r w:rsidR="001C0F87" w:rsidRPr="009C200C">
        <w:rPr>
          <w:rFonts w:asciiTheme="minorHAnsi" w:eastAsia="Arial" w:hAnsiTheme="minorHAnsi" w:cstheme="minorHAnsi"/>
          <w:b/>
          <w:bCs/>
          <w:color w:val="974705"/>
          <w:spacing w:val="4"/>
        </w:rPr>
        <w:t>us</w:t>
      </w:r>
      <w:r w:rsidR="003A0EAE" w:rsidRPr="009C200C">
        <w:rPr>
          <w:rFonts w:asciiTheme="minorHAnsi" w:eastAsia="Arial" w:hAnsiTheme="minorHAnsi" w:cstheme="minorHAnsi"/>
          <w:b/>
          <w:bCs/>
          <w:color w:val="974705"/>
          <w:spacing w:val="4"/>
        </w:rPr>
        <w:t xml:space="preserve"> in accordance with Condition 4.12.1 and therefore </w:t>
      </w:r>
      <w:r w:rsidR="00ED194E" w:rsidRPr="009C200C">
        <w:rPr>
          <w:rFonts w:asciiTheme="minorHAnsi" w:eastAsia="Arial" w:hAnsiTheme="minorHAnsi" w:cstheme="minorHAnsi"/>
          <w:b/>
          <w:bCs/>
          <w:color w:val="974705"/>
          <w:spacing w:val="4"/>
        </w:rPr>
        <w:t>is deemed to have accepted</w:t>
      </w:r>
      <w:r w:rsidR="003A0EAE" w:rsidRPr="009C200C">
        <w:rPr>
          <w:rFonts w:asciiTheme="minorHAnsi" w:eastAsia="Arial" w:hAnsiTheme="minorHAnsi" w:cstheme="minorHAnsi"/>
          <w:b/>
          <w:bCs/>
          <w:color w:val="974705"/>
          <w:spacing w:val="4"/>
        </w:rPr>
        <w:t xml:space="preserve"> </w:t>
      </w:r>
      <w:r w:rsidR="001C0F87" w:rsidRPr="009C200C">
        <w:rPr>
          <w:rFonts w:asciiTheme="minorHAnsi" w:eastAsia="Arial" w:hAnsiTheme="minorHAnsi" w:cstheme="minorHAnsi"/>
          <w:b/>
          <w:bCs/>
          <w:color w:val="974705"/>
          <w:spacing w:val="4"/>
        </w:rPr>
        <w:t>our</w:t>
      </w:r>
      <w:r w:rsidR="003A0EAE" w:rsidRPr="009C200C">
        <w:rPr>
          <w:rFonts w:asciiTheme="minorHAnsi" w:eastAsia="Arial" w:hAnsiTheme="minorHAnsi" w:cstheme="minorHAnsi"/>
          <w:b/>
          <w:bCs/>
          <w:color w:val="974705"/>
          <w:spacing w:val="4"/>
        </w:rPr>
        <w:t xml:space="preserve"> </w:t>
      </w:r>
      <w:r w:rsidR="001C0F87" w:rsidRPr="009C200C">
        <w:rPr>
          <w:rFonts w:asciiTheme="minorHAnsi" w:eastAsia="Arial" w:hAnsiTheme="minorHAnsi" w:cstheme="minorHAnsi"/>
          <w:b/>
          <w:bCs/>
          <w:color w:val="974705"/>
          <w:spacing w:val="4"/>
        </w:rPr>
        <w:t>d</w:t>
      </w:r>
      <w:r w:rsidR="003A0EAE" w:rsidRPr="009C200C">
        <w:rPr>
          <w:rFonts w:asciiTheme="minorHAnsi" w:eastAsia="Arial" w:hAnsiTheme="minorHAnsi" w:cstheme="minorHAnsi"/>
          <w:b/>
          <w:bCs/>
          <w:color w:val="974705"/>
          <w:spacing w:val="4"/>
        </w:rPr>
        <w:t>ecision under Condition 4.11</w:t>
      </w:r>
      <w:proofErr w:type="gramStart"/>
      <w:r w:rsidR="00ED194E" w:rsidRPr="009C200C">
        <w:rPr>
          <w:rFonts w:asciiTheme="minorHAnsi" w:eastAsia="Arial" w:hAnsiTheme="minorHAnsi" w:cstheme="minorHAnsi"/>
          <w:b/>
          <w:bCs/>
          <w:color w:val="974705"/>
          <w:spacing w:val="4"/>
        </w:rPr>
        <w:t xml:space="preserve">] </w:t>
      </w:r>
      <w:r w:rsidR="003A0EAE" w:rsidRPr="009C200C">
        <w:rPr>
          <w:rFonts w:asciiTheme="minorHAnsi" w:eastAsia="Arial" w:hAnsiTheme="minorHAnsi" w:cstheme="minorHAnsi"/>
          <w:b/>
          <w:bCs/>
          <w:color w:val="974705"/>
          <w:spacing w:val="4"/>
        </w:rPr>
        <w:t>]</w:t>
      </w:r>
      <w:proofErr w:type="gramEnd"/>
      <w:r w:rsidR="003A0EAE" w:rsidRPr="009C200C">
        <w:rPr>
          <w:rFonts w:asciiTheme="minorHAnsi" w:eastAsia="Arial" w:hAnsiTheme="minorHAnsi" w:cstheme="minorHAnsi"/>
          <w:b/>
          <w:bCs/>
          <w:color w:val="974705"/>
          <w:spacing w:val="4"/>
        </w:rPr>
        <w:t xml:space="preserve"> // OR</w:t>
      </w:r>
      <w:r w:rsidR="00705DC7" w:rsidRPr="009C200C">
        <w:rPr>
          <w:rFonts w:asciiTheme="minorHAnsi" w:eastAsia="Arial" w:hAnsiTheme="minorHAnsi" w:cstheme="minorHAnsi"/>
          <w:b/>
          <w:bCs/>
          <w:color w:val="974705"/>
          <w:spacing w:val="4"/>
        </w:rPr>
        <w:t xml:space="preserve"> </w:t>
      </w:r>
    </w:p>
    <w:p w14:paraId="0D3D385C" w14:textId="122E8D9D" w:rsidR="003A0EAE" w:rsidRPr="009C200C" w:rsidRDefault="00705DC7" w:rsidP="00705DC7">
      <w:pPr>
        <w:ind w:right="142"/>
        <w:jc w:val="both"/>
        <w:rPr>
          <w:rFonts w:asciiTheme="minorHAnsi" w:eastAsia="Arial" w:hAnsiTheme="minorHAnsi" w:cstheme="minorHAnsi"/>
          <w:b/>
          <w:bCs/>
          <w:color w:val="974705"/>
          <w:spacing w:val="4"/>
        </w:rPr>
      </w:pPr>
      <w:r w:rsidRPr="009C200C">
        <w:rPr>
          <w:rFonts w:asciiTheme="minorHAnsi" w:eastAsia="Arial" w:hAnsiTheme="minorHAnsi" w:cstheme="minorHAnsi"/>
          <w:b/>
          <w:bCs/>
          <w:color w:val="974705"/>
          <w:spacing w:val="4"/>
        </w:rPr>
        <w:t xml:space="preserve">[ there is an ADRR Determination </w:t>
      </w:r>
      <w:r w:rsidR="0087644B" w:rsidRPr="009C200C">
        <w:rPr>
          <w:rFonts w:asciiTheme="minorHAnsi" w:eastAsia="Arial" w:hAnsiTheme="minorHAnsi" w:cstheme="minorHAnsi"/>
          <w:b/>
          <w:bCs/>
          <w:color w:val="974705"/>
          <w:spacing w:val="4"/>
        </w:rPr>
        <w:t xml:space="preserve">referred to </w:t>
      </w:r>
      <w:r w:rsidRPr="009C200C">
        <w:rPr>
          <w:rFonts w:asciiTheme="minorHAnsi" w:eastAsia="Arial" w:hAnsiTheme="minorHAnsi" w:cstheme="minorHAnsi"/>
          <w:b/>
          <w:bCs/>
          <w:color w:val="974705"/>
          <w:spacing w:val="4"/>
        </w:rPr>
        <w:t xml:space="preserve">in Condition J4.12]  </w:t>
      </w:r>
    </w:p>
    <w:p w14:paraId="73A040BA" w14:textId="276DCF6B" w:rsidR="002E4D7C" w:rsidRPr="009C200C" w:rsidRDefault="00705DC7" w:rsidP="00705DC7">
      <w:pPr>
        <w:ind w:right="142"/>
        <w:jc w:val="both"/>
        <w:rPr>
          <w:rFonts w:asciiTheme="minorHAnsi" w:eastAsia="Arial" w:hAnsiTheme="minorHAnsi" w:cstheme="minorHAnsi"/>
          <w:b/>
          <w:bCs/>
          <w:color w:val="974705"/>
          <w:spacing w:val="4"/>
        </w:rPr>
      </w:pPr>
      <w:r w:rsidRPr="009C200C">
        <w:rPr>
          <w:rFonts w:asciiTheme="minorHAnsi" w:eastAsia="Arial" w:hAnsiTheme="minorHAnsi" w:cstheme="minorHAnsi"/>
          <w:b/>
          <w:bCs/>
          <w:color w:val="974705"/>
          <w:spacing w:val="4"/>
        </w:rPr>
        <w:t>and we hereby notify the Office of Rail and Road of the relevant modifications to the</w:t>
      </w:r>
      <w:r w:rsidR="002E4D7C" w:rsidRPr="009C200C">
        <w:rPr>
          <w:rFonts w:asciiTheme="minorHAnsi" w:eastAsia="Arial" w:hAnsiTheme="minorHAnsi" w:cstheme="minorHAnsi"/>
          <w:b/>
          <w:bCs/>
          <w:color w:val="974705"/>
          <w:spacing w:val="4"/>
        </w:rPr>
        <w:t xml:space="preserve"> </w:t>
      </w:r>
      <w:r w:rsidRPr="009C200C">
        <w:rPr>
          <w:rFonts w:asciiTheme="minorHAnsi" w:eastAsia="Arial" w:hAnsiTheme="minorHAnsi" w:cstheme="minorHAnsi"/>
          <w:b/>
          <w:bCs/>
          <w:color w:val="974705"/>
          <w:spacing w:val="4"/>
        </w:rPr>
        <w:t xml:space="preserve">Part J Access Beneficiary’s </w:t>
      </w:r>
      <w:r w:rsidR="003A0EAE" w:rsidRPr="009C200C">
        <w:rPr>
          <w:rFonts w:asciiTheme="minorHAnsi" w:eastAsia="Arial" w:hAnsiTheme="minorHAnsi" w:cstheme="minorHAnsi"/>
          <w:b/>
          <w:bCs/>
          <w:color w:val="974705"/>
          <w:spacing w:val="4"/>
        </w:rPr>
        <w:t>[</w:t>
      </w:r>
      <w:r w:rsidRPr="009C200C">
        <w:rPr>
          <w:rFonts w:asciiTheme="minorHAnsi" w:eastAsia="Arial" w:hAnsiTheme="minorHAnsi" w:cstheme="minorHAnsi"/>
          <w:b/>
          <w:bCs/>
          <w:color w:val="974705"/>
          <w:spacing w:val="4"/>
        </w:rPr>
        <w:t>(and, if applicable, Appointed</w:t>
      </w:r>
      <w:r w:rsidR="002E4D7C" w:rsidRPr="009C200C">
        <w:rPr>
          <w:rFonts w:asciiTheme="minorHAnsi" w:eastAsia="Arial" w:hAnsiTheme="minorHAnsi" w:cstheme="minorHAnsi"/>
          <w:b/>
          <w:bCs/>
          <w:color w:val="974705"/>
          <w:spacing w:val="4"/>
        </w:rPr>
        <w:t xml:space="preserve"> </w:t>
      </w:r>
      <w:r w:rsidRPr="009C200C">
        <w:rPr>
          <w:rFonts w:asciiTheme="minorHAnsi" w:eastAsia="Arial" w:hAnsiTheme="minorHAnsi" w:cstheme="minorHAnsi"/>
          <w:b/>
          <w:bCs/>
          <w:color w:val="974705"/>
          <w:spacing w:val="4"/>
        </w:rPr>
        <w:t>Operator’s)</w:t>
      </w:r>
      <w:r w:rsidR="003A0EAE" w:rsidRPr="009C200C">
        <w:rPr>
          <w:rFonts w:asciiTheme="minorHAnsi" w:eastAsia="Arial" w:hAnsiTheme="minorHAnsi" w:cstheme="minorHAnsi"/>
          <w:b/>
          <w:bCs/>
          <w:color w:val="974705"/>
          <w:spacing w:val="4"/>
        </w:rPr>
        <w:t>]</w:t>
      </w:r>
      <w:r w:rsidRPr="009C200C">
        <w:rPr>
          <w:rFonts w:asciiTheme="minorHAnsi" w:eastAsia="Arial" w:hAnsiTheme="minorHAnsi" w:cstheme="minorHAnsi"/>
          <w:b/>
          <w:bCs/>
          <w:color w:val="974705"/>
          <w:spacing w:val="4"/>
        </w:rPr>
        <w:t xml:space="preserve"> Access Agreement </w:t>
      </w:r>
      <w:r w:rsidR="002E4D7C" w:rsidRPr="009C200C">
        <w:rPr>
          <w:rFonts w:asciiTheme="minorHAnsi" w:eastAsia="Arial" w:hAnsiTheme="minorHAnsi" w:cstheme="minorHAnsi"/>
          <w:b/>
          <w:bCs/>
          <w:color w:val="974705"/>
          <w:spacing w:val="4"/>
        </w:rPr>
        <w:t>are: [</w:t>
      </w:r>
      <w:r w:rsidR="009529F1" w:rsidRPr="009C200C">
        <w:rPr>
          <w:rFonts w:asciiTheme="minorHAnsi" w:eastAsia="Arial" w:hAnsiTheme="minorHAnsi" w:cstheme="minorHAnsi"/>
          <w:b/>
          <w:bCs/>
          <w:color w:val="974705"/>
          <w:spacing w:val="4"/>
        </w:rPr>
        <w:t xml:space="preserve">give </w:t>
      </w:r>
      <w:r w:rsidR="002E4D7C" w:rsidRPr="009C200C">
        <w:rPr>
          <w:rFonts w:asciiTheme="minorHAnsi" w:eastAsia="Arial" w:hAnsiTheme="minorHAnsi" w:cstheme="minorHAnsi"/>
          <w:b/>
          <w:bCs/>
          <w:color w:val="974705"/>
          <w:spacing w:val="4"/>
        </w:rPr>
        <w:t>detail]</w:t>
      </w:r>
    </w:p>
    <w:p w14:paraId="5A5EA7C2" w14:textId="4E0C93E4" w:rsidR="00705DC7" w:rsidRPr="009C200C" w:rsidRDefault="002E4D7C" w:rsidP="00540DFA">
      <w:pPr>
        <w:ind w:right="142"/>
        <w:jc w:val="both"/>
        <w:rPr>
          <w:rFonts w:asciiTheme="minorHAnsi" w:eastAsia="Arial" w:hAnsiTheme="minorHAnsi" w:cstheme="minorHAnsi"/>
          <w:b/>
          <w:bCs/>
          <w:color w:val="974705"/>
          <w:spacing w:val="4"/>
        </w:rPr>
      </w:pPr>
      <w:r w:rsidRPr="009C200C">
        <w:rPr>
          <w:rFonts w:asciiTheme="minorHAnsi" w:eastAsia="Arial" w:hAnsiTheme="minorHAnsi" w:cstheme="minorHAnsi"/>
          <w:b/>
          <w:bCs/>
          <w:color w:val="974705"/>
          <w:spacing w:val="4"/>
        </w:rPr>
        <w:t>[include copy of ADRR notice with this notice where relevant]</w:t>
      </w:r>
      <w:r w:rsidR="0087644B" w:rsidRPr="009C200C">
        <w:rPr>
          <w:rFonts w:asciiTheme="minorHAnsi" w:eastAsia="Arial" w:hAnsiTheme="minorHAnsi" w:cstheme="minorHAnsi"/>
          <w:b/>
          <w:bCs/>
          <w:color w:val="974705"/>
          <w:spacing w:val="4"/>
        </w:rPr>
        <w:t xml:space="preserve"> </w:t>
      </w:r>
    </w:p>
    <w:p w14:paraId="058EC4AA" w14:textId="77777777" w:rsidR="00705DC7" w:rsidRPr="009C200C" w:rsidRDefault="00705DC7" w:rsidP="00540DFA">
      <w:pPr>
        <w:ind w:right="142"/>
        <w:jc w:val="both"/>
        <w:rPr>
          <w:rFonts w:asciiTheme="minorHAnsi" w:eastAsia="Arial" w:hAnsiTheme="minorHAnsi" w:cstheme="minorHAnsi"/>
          <w:b/>
          <w:bCs/>
          <w:color w:val="974705"/>
          <w:spacing w:val="4"/>
        </w:rPr>
      </w:pPr>
    </w:p>
    <w:p w14:paraId="1DE71ADE" w14:textId="77777777" w:rsidR="00540DFA" w:rsidRPr="009C200C" w:rsidRDefault="00540DFA" w:rsidP="00540DFA">
      <w:pPr>
        <w:ind w:right="142"/>
        <w:jc w:val="both"/>
        <w:rPr>
          <w:rFonts w:asciiTheme="minorHAnsi" w:hAnsiTheme="minorHAnsi" w:cstheme="minorHAnsi"/>
          <w:b/>
          <w:bCs/>
          <w:color w:val="984806" w:themeColor="accent6" w:themeShade="80"/>
        </w:rPr>
      </w:pPr>
      <w:r w:rsidRPr="009C200C">
        <w:rPr>
          <w:rFonts w:asciiTheme="minorHAnsi" w:hAnsiTheme="minorHAnsi" w:cstheme="minorHAnsi"/>
          <w:b/>
          <w:bCs/>
          <w:color w:val="984806" w:themeColor="accent6" w:themeShade="80"/>
        </w:rPr>
        <w:t>Or</w:t>
      </w:r>
    </w:p>
    <w:p w14:paraId="4C681D3A" w14:textId="7D070A99" w:rsidR="00540DFA" w:rsidRPr="009C200C" w:rsidRDefault="001C0F87" w:rsidP="00540DFA">
      <w:pPr>
        <w:ind w:right="142"/>
        <w:jc w:val="both"/>
        <w:rPr>
          <w:rFonts w:asciiTheme="minorHAnsi" w:eastAsia="Arial" w:hAnsiTheme="minorHAnsi" w:cstheme="minorHAnsi"/>
          <w:b/>
          <w:bCs/>
          <w:color w:val="974705"/>
          <w:spacing w:val="4"/>
        </w:rPr>
      </w:pPr>
      <w:r w:rsidRPr="009C200C">
        <w:rPr>
          <w:rFonts w:asciiTheme="minorHAnsi" w:eastAsia="Arial" w:hAnsiTheme="minorHAnsi" w:cstheme="minorHAnsi"/>
          <w:color w:val="585857"/>
          <w:spacing w:val="2"/>
        </w:rPr>
        <w:t>This notice is given p</w:t>
      </w:r>
      <w:r w:rsidR="00540DFA" w:rsidRPr="009C200C">
        <w:rPr>
          <w:rFonts w:asciiTheme="minorHAnsi" w:eastAsia="Arial" w:hAnsiTheme="minorHAnsi" w:cstheme="minorHAnsi"/>
          <w:color w:val="585857"/>
        </w:rPr>
        <w:t>u</w:t>
      </w:r>
      <w:r w:rsidR="00540DFA" w:rsidRPr="009C200C">
        <w:rPr>
          <w:rFonts w:asciiTheme="minorHAnsi" w:eastAsia="Arial" w:hAnsiTheme="minorHAnsi" w:cstheme="minorHAnsi"/>
          <w:color w:val="585857"/>
          <w:spacing w:val="3"/>
        </w:rPr>
        <w:t>r</w:t>
      </w:r>
      <w:r w:rsidR="00540DFA" w:rsidRPr="009C200C">
        <w:rPr>
          <w:rFonts w:asciiTheme="minorHAnsi" w:eastAsia="Arial" w:hAnsiTheme="minorHAnsi" w:cstheme="minorHAnsi"/>
          <w:color w:val="585857"/>
          <w:spacing w:val="1"/>
        </w:rPr>
        <w:t>s</w:t>
      </w:r>
      <w:r w:rsidR="00540DFA" w:rsidRPr="009C200C">
        <w:rPr>
          <w:rFonts w:asciiTheme="minorHAnsi" w:eastAsia="Arial" w:hAnsiTheme="minorHAnsi" w:cstheme="minorHAnsi"/>
          <w:color w:val="585857"/>
          <w:spacing w:val="2"/>
        </w:rPr>
        <w:t>ua</w:t>
      </w:r>
      <w:r w:rsidR="00540DFA" w:rsidRPr="009C200C">
        <w:rPr>
          <w:rFonts w:asciiTheme="minorHAnsi" w:eastAsia="Arial" w:hAnsiTheme="minorHAnsi" w:cstheme="minorHAnsi"/>
          <w:color w:val="585857"/>
        </w:rPr>
        <w:t>nt</w:t>
      </w:r>
      <w:r w:rsidR="00540DFA" w:rsidRPr="009C200C">
        <w:rPr>
          <w:rFonts w:asciiTheme="minorHAnsi" w:eastAsia="Arial" w:hAnsiTheme="minorHAnsi" w:cstheme="minorHAnsi"/>
          <w:color w:val="585857"/>
          <w:spacing w:val="8"/>
        </w:rPr>
        <w:t xml:space="preserve"> </w:t>
      </w:r>
      <w:r w:rsidR="00540DFA" w:rsidRPr="009C200C">
        <w:rPr>
          <w:rFonts w:asciiTheme="minorHAnsi" w:eastAsia="Arial" w:hAnsiTheme="minorHAnsi" w:cstheme="minorHAnsi"/>
          <w:color w:val="585857"/>
          <w:spacing w:val="2"/>
        </w:rPr>
        <w:t>t</w:t>
      </w:r>
      <w:r w:rsidR="00540DFA" w:rsidRPr="009C200C">
        <w:rPr>
          <w:rFonts w:asciiTheme="minorHAnsi" w:eastAsia="Arial" w:hAnsiTheme="minorHAnsi" w:cstheme="minorHAnsi"/>
          <w:color w:val="585857"/>
        </w:rPr>
        <w:t>o</w:t>
      </w:r>
      <w:r w:rsidR="00540DFA" w:rsidRPr="009C200C">
        <w:rPr>
          <w:rFonts w:asciiTheme="minorHAnsi" w:eastAsia="Arial" w:hAnsiTheme="minorHAnsi" w:cstheme="minorHAnsi"/>
          <w:color w:val="585857"/>
          <w:spacing w:val="9"/>
        </w:rPr>
        <w:t xml:space="preserve"> </w:t>
      </w:r>
      <w:r w:rsidR="00540DFA" w:rsidRPr="009C200C">
        <w:rPr>
          <w:rFonts w:asciiTheme="minorHAnsi" w:eastAsia="Arial" w:hAnsiTheme="minorHAnsi" w:cstheme="minorHAnsi"/>
          <w:color w:val="585857"/>
          <w:spacing w:val="3"/>
        </w:rPr>
        <w:t>N</w:t>
      </w:r>
      <w:r w:rsidR="00540DFA" w:rsidRPr="009C200C">
        <w:rPr>
          <w:rFonts w:asciiTheme="minorHAnsi" w:eastAsia="Arial" w:hAnsiTheme="minorHAnsi" w:cstheme="minorHAnsi"/>
          <w:color w:val="585857"/>
        </w:rPr>
        <w:t>e</w:t>
      </w:r>
      <w:r w:rsidR="00540DFA" w:rsidRPr="009C200C">
        <w:rPr>
          <w:rFonts w:asciiTheme="minorHAnsi" w:eastAsia="Arial" w:hAnsiTheme="minorHAnsi" w:cstheme="minorHAnsi"/>
          <w:color w:val="585857"/>
          <w:spacing w:val="5"/>
        </w:rPr>
        <w:t>t</w:t>
      </w:r>
      <w:r w:rsidR="00540DFA" w:rsidRPr="009C200C">
        <w:rPr>
          <w:rFonts w:asciiTheme="minorHAnsi" w:eastAsia="Arial" w:hAnsiTheme="minorHAnsi" w:cstheme="minorHAnsi"/>
          <w:color w:val="585857"/>
        </w:rPr>
        <w:t>w</w:t>
      </w:r>
      <w:r w:rsidR="00540DFA" w:rsidRPr="009C200C">
        <w:rPr>
          <w:rFonts w:asciiTheme="minorHAnsi" w:eastAsia="Arial" w:hAnsiTheme="minorHAnsi" w:cstheme="minorHAnsi"/>
          <w:color w:val="585857"/>
          <w:spacing w:val="2"/>
        </w:rPr>
        <w:t>o</w:t>
      </w:r>
      <w:r w:rsidR="00540DFA" w:rsidRPr="009C200C">
        <w:rPr>
          <w:rFonts w:asciiTheme="minorHAnsi" w:eastAsia="Arial" w:hAnsiTheme="minorHAnsi" w:cstheme="minorHAnsi"/>
          <w:color w:val="585857"/>
          <w:spacing w:val="1"/>
        </w:rPr>
        <w:t>r</w:t>
      </w:r>
      <w:r w:rsidR="00540DFA" w:rsidRPr="009C200C">
        <w:rPr>
          <w:rFonts w:asciiTheme="minorHAnsi" w:eastAsia="Arial" w:hAnsiTheme="minorHAnsi" w:cstheme="minorHAnsi"/>
          <w:color w:val="585857"/>
        </w:rPr>
        <w:t>k</w:t>
      </w:r>
      <w:r w:rsidR="00540DFA" w:rsidRPr="009C200C">
        <w:rPr>
          <w:rFonts w:asciiTheme="minorHAnsi" w:eastAsia="Arial" w:hAnsiTheme="minorHAnsi" w:cstheme="minorHAnsi"/>
          <w:color w:val="585857"/>
          <w:spacing w:val="13"/>
        </w:rPr>
        <w:t xml:space="preserve"> </w:t>
      </w:r>
      <w:r w:rsidR="00540DFA" w:rsidRPr="009C200C">
        <w:rPr>
          <w:rFonts w:asciiTheme="minorHAnsi" w:eastAsia="Arial" w:hAnsiTheme="minorHAnsi" w:cstheme="minorHAnsi"/>
          <w:color w:val="585857"/>
        </w:rPr>
        <w:t>C</w:t>
      </w:r>
      <w:r w:rsidR="00540DFA" w:rsidRPr="009C200C">
        <w:rPr>
          <w:rFonts w:asciiTheme="minorHAnsi" w:eastAsia="Arial" w:hAnsiTheme="minorHAnsi" w:cstheme="minorHAnsi"/>
          <w:color w:val="585857"/>
          <w:spacing w:val="2"/>
        </w:rPr>
        <w:t>o</w:t>
      </w:r>
      <w:r w:rsidR="00540DFA" w:rsidRPr="009C200C">
        <w:rPr>
          <w:rFonts w:asciiTheme="minorHAnsi" w:eastAsia="Arial" w:hAnsiTheme="minorHAnsi" w:cstheme="minorHAnsi"/>
          <w:color w:val="585857"/>
        </w:rPr>
        <w:t>de</w:t>
      </w:r>
      <w:r w:rsidR="00540DFA" w:rsidRPr="009C200C">
        <w:rPr>
          <w:rFonts w:asciiTheme="minorHAnsi" w:eastAsia="Arial" w:hAnsiTheme="minorHAnsi" w:cstheme="minorHAnsi"/>
          <w:color w:val="585857"/>
          <w:spacing w:val="9"/>
        </w:rPr>
        <w:t xml:space="preserve"> </w:t>
      </w:r>
      <w:r w:rsidR="00540DFA" w:rsidRPr="009C200C">
        <w:rPr>
          <w:rFonts w:asciiTheme="minorHAnsi" w:eastAsia="Arial" w:hAnsiTheme="minorHAnsi" w:cstheme="minorHAnsi"/>
          <w:color w:val="585857"/>
        </w:rPr>
        <w:t>C</w:t>
      </w:r>
      <w:r w:rsidR="00540DFA" w:rsidRPr="009C200C">
        <w:rPr>
          <w:rFonts w:asciiTheme="minorHAnsi" w:eastAsia="Arial" w:hAnsiTheme="minorHAnsi" w:cstheme="minorHAnsi"/>
          <w:color w:val="585857"/>
          <w:spacing w:val="2"/>
        </w:rPr>
        <w:t>on</w:t>
      </w:r>
      <w:r w:rsidR="00540DFA" w:rsidRPr="009C200C">
        <w:rPr>
          <w:rFonts w:asciiTheme="minorHAnsi" w:eastAsia="Arial" w:hAnsiTheme="minorHAnsi" w:cstheme="minorHAnsi"/>
          <w:color w:val="585857"/>
          <w:spacing w:val="4"/>
        </w:rPr>
        <w:t>d</w:t>
      </w:r>
      <w:r w:rsidR="00540DFA" w:rsidRPr="009C200C">
        <w:rPr>
          <w:rFonts w:asciiTheme="minorHAnsi" w:eastAsia="Arial" w:hAnsiTheme="minorHAnsi" w:cstheme="minorHAnsi"/>
          <w:color w:val="585857"/>
          <w:spacing w:val="-3"/>
        </w:rPr>
        <w:t>i</w:t>
      </w:r>
      <w:r w:rsidR="00540DFA" w:rsidRPr="009C200C">
        <w:rPr>
          <w:rFonts w:asciiTheme="minorHAnsi" w:eastAsia="Arial" w:hAnsiTheme="minorHAnsi" w:cstheme="minorHAnsi"/>
          <w:color w:val="585857"/>
          <w:spacing w:val="5"/>
        </w:rPr>
        <w:t>t</w:t>
      </w:r>
      <w:r w:rsidR="00540DFA" w:rsidRPr="009C200C">
        <w:rPr>
          <w:rFonts w:asciiTheme="minorHAnsi" w:eastAsia="Arial" w:hAnsiTheme="minorHAnsi" w:cstheme="minorHAnsi"/>
          <w:color w:val="585857"/>
          <w:spacing w:val="-1"/>
        </w:rPr>
        <w:t>i</w:t>
      </w:r>
      <w:r w:rsidR="00540DFA" w:rsidRPr="009C200C">
        <w:rPr>
          <w:rFonts w:asciiTheme="minorHAnsi" w:eastAsia="Arial" w:hAnsiTheme="minorHAnsi" w:cstheme="minorHAnsi"/>
          <w:color w:val="585857"/>
          <w:spacing w:val="3"/>
        </w:rPr>
        <w:t>o</w:t>
      </w:r>
      <w:r w:rsidR="00540DFA" w:rsidRPr="009C200C">
        <w:rPr>
          <w:rFonts w:asciiTheme="minorHAnsi" w:eastAsia="Arial" w:hAnsiTheme="minorHAnsi" w:cstheme="minorHAnsi"/>
          <w:color w:val="585857"/>
        </w:rPr>
        <w:t>n</w:t>
      </w:r>
      <w:r w:rsidR="00540DFA" w:rsidRPr="009C200C">
        <w:rPr>
          <w:rFonts w:asciiTheme="minorHAnsi" w:eastAsia="Arial" w:hAnsiTheme="minorHAnsi" w:cstheme="minorHAnsi"/>
          <w:color w:val="585857"/>
          <w:spacing w:val="6"/>
        </w:rPr>
        <w:t xml:space="preserve"> </w:t>
      </w:r>
      <w:r w:rsidR="00540DFA" w:rsidRPr="009C200C">
        <w:rPr>
          <w:rFonts w:asciiTheme="minorHAnsi" w:eastAsia="Arial" w:hAnsiTheme="minorHAnsi" w:cstheme="minorHAnsi"/>
          <w:b/>
          <w:bCs/>
          <w:color w:val="984806" w:themeColor="accent6" w:themeShade="80"/>
          <w:spacing w:val="1"/>
        </w:rPr>
        <w:t>J2.1.3</w:t>
      </w:r>
      <w:r w:rsidRPr="009C200C">
        <w:rPr>
          <w:rFonts w:asciiTheme="minorHAnsi" w:eastAsia="Arial" w:hAnsiTheme="minorHAnsi" w:cstheme="minorHAnsi"/>
          <w:b/>
          <w:bCs/>
          <w:color w:val="984806" w:themeColor="accent6" w:themeShade="80"/>
          <w:spacing w:val="2"/>
        </w:rPr>
        <w:t>.   The Access Beneficiary g</w:t>
      </w:r>
      <w:r w:rsidR="00EA3EAA" w:rsidRPr="009C200C">
        <w:rPr>
          <w:rFonts w:asciiTheme="minorHAnsi" w:eastAsia="Arial" w:hAnsiTheme="minorHAnsi" w:cstheme="minorHAnsi"/>
          <w:b/>
          <w:bCs/>
          <w:color w:val="984806" w:themeColor="accent6" w:themeShade="80"/>
          <w:spacing w:val="2"/>
        </w:rPr>
        <w:t>a</w:t>
      </w:r>
      <w:r w:rsidRPr="009C200C">
        <w:rPr>
          <w:rFonts w:asciiTheme="minorHAnsi" w:eastAsia="Arial" w:hAnsiTheme="minorHAnsi" w:cstheme="minorHAnsi"/>
          <w:b/>
          <w:bCs/>
          <w:color w:val="984806" w:themeColor="accent6" w:themeShade="80"/>
          <w:spacing w:val="2"/>
        </w:rPr>
        <w:t>ve notice to us agreeing to the Relevant Surrender pursuant to Condition J2.1.2</w:t>
      </w:r>
      <w:r w:rsidR="00EA3EAA" w:rsidRPr="009C200C">
        <w:rPr>
          <w:rFonts w:asciiTheme="minorHAnsi" w:eastAsia="Arial" w:hAnsiTheme="minorHAnsi" w:cstheme="minorHAnsi"/>
          <w:b/>
          <w:bCs/>
          <w:color w:val="984806" w:themeColor="accent6" w:themeShade="80"/>
          <w:spacing w:val="2"/>
        </w:rPr>
        <w:t xml:space="preserve"> on [date] and the relevant modifications to the Part J Access Beneficiary’s [(and, if applicable, Appointed Operator’s)] Access Agreement are:</w:t>
      </w:r>
      <w:r w:rsidR="009529F1" w:rsidRPr="009C200C">
        <w:rPr>
          <w:rFonts w:asciiTheme="minorHAnsi" w:eastAsia="Arial" w:hAnsiTheme="minorHAnsi" w:cstheme="minorHAnsi"/>
          <w:b/>
          <w:bCs/>
          <w:color w:val="984806" w:themeColor="accent6" w:themeShade="80"/>
          <w:spacing w:val="2"/>
        </w:rPr>
        <w:t xml:space="preserve"> </w:t>
      </w:r>
      <w:r w:rsidR="00540DFA" w:rsidRPr="009C200C">
        <w:rPr>
          <w:rFonts w:asciiTheme="minorHAnsi" w:eastAsia="Arial" w:hAnsiTheme="minorHAnsi" w:cstheme="minorHAnsi"/>
          <w:b/>
          <w:bCs/>
          <w:color w:val="974705"/>
          <w:spacing w:val="4"/>
        </w:rPr>
        <w:t>[give details]</w:t>
      </w:r>
    </w:p>
    <w:p w14:paraId="49B31F20" w14:textId="77777777" w:rsidR="004162E1" w:rsidRPr="009C200C" w:rsidRDefault="004162E1" w:rsidP="004162E1">
      <w:pPr>
        <w:ind w:right="142"/>
        <w:rPr>
          <w:rFonts w:asciiTheme="minorHAnsi" w:hAnsiTheme="minorHAnsi" w:cstheme="minorHAnsi"/>
          <w:i/>
          <w:iCs/>
          <w:color w:val="984806" w:themeColor="accent6" w:themeShade="80"/>
        </w:rPr>
      </w:pPr>
      <w:r w:rsidRPr="009C200C">
        <w:rPr>
          <w:rFonts w:asciiTheme="minorHAnsi" w:hAnsiTheme="minorHAnsi" w:cstheme="minorHAnsi"/>
          <w:i/>
          <w:iCs/>
          <w:color w:val="984806" w:themeColor="accent6" w:themeShade="80"/>
        </w:rPr>
        <w:t>Where notice is given under this J2.1.3 please provide a copy countersigned by the Access Beneficiary.</w:t>
      </w:r>
    </w:p>
    <w:p w14:paraId="4CCB0E51" w14:textId="77777777" w:rsidR="004162E1" w:rsidRPr="009C200C" w:rsidRDefault="004162E1" w:rsidP="00540DFA">
      <w:pPr>
        <w:ind w:right="142"/>
        <w:jc w:val="both"/>
        <w:rPr>
          <w:rFonts w:asciiTheme="minorHAnsi" w:hAnsiTheme="minorHAnsi" w:cstheme="minorHAnsi"/>
        </w:rPr>
      </w:pPr>
    </w:p>
    <w:p w14:paraId="24335179" w14:textId="77777777" w:rsidR="00540DFA" w:rsidRPr="009C200C" w:rsidRDefault="00540DFA" w:rsidP="00540DFA">
      <w:pPr>
        <w:ind w:right="142"/>
        <w:jc w:val="both"/>
        <w:rPr>
          <w:rFonts w:asciiTheme="minorHAnsi" w:eastAsia="Arial" w:hAnsiTheme="minorHAnsi" w:cstheme="minorHAnsi"/>
        </w:rPr>
      </w:pPr>
      <w:r w:rsidRPr="009C200C">
        <w:rPr>
          <w:rFonts w:asciiTheme="minorHAnsi" w:eastAsia="Arial" w:hAnsiTheme="minorHAnsi" w:cstheme="minorHAnsi"/>
          <w:b/>
          <w:color w:val="585857"/>
        </w:rPr>
        <w:t>D</w:t>
      </w:r>
      <w:r w:rsidRPr="009C200C">
        <w:rPr>
          <w:rFonts w:asciiTheme="minorHAnsi" w:eastAsia="Arial" w:hAnsiTheme="minorHAnsi" w:cstheme="minorHAnsi"/>
          <w:b/>
          <w:color w:val="585857"/>
          <w:spacing w:val="2"/>
        </w:rPr>
        <w:t>a</w:t>
      </w:r>
      <w:r w:rsidRPr="009C200C">
        <w:rPr>
          <w:rFonts w:asciiTheme="minorHAnsi" w:eastAsia="Arial" w:hAnsiTheme="minorHAnsi" w:cstheme="minorHAnsi"/>
          <w:b/>
          <w:color w:val="585857"/>
          <w:spacing w:val="1"/>
        </w:rPr>
        <w:t>t</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12"/>
        </w:rPr>
        <w:t xml:space="preserve"> </w:t>
      </w:r>
      <w:r w:rsidRPr="009C200C">
        <w:rPr>
          <w:rFonts w:asciiTheme="minorHAnsi" w:eastAsia="Arial" w:hAnsiTheme="minorHAnsi" w:cstheme="minorHAnsi"/>
          <w:b/>
          <w:color w:val="585857"/>
          <w:spacing w:val="1"/>
        </w:rPr>
        <w:t>o</w:t>
      </w:r>
      <w:r w:rsidRPr="009C200C">
        <w:rPr>
          <w:rFonts w:asciiTheme="minorHAnsi" w:eastAsia="Arial" w:hAnsiTheme="minorHAnsi" w:cstheme="minorHAnsi"/>
          <w:b/>
          <w:color w:val="585857"/>
        </w:rPr>
        <w:t>f</w:t>
      </w:r>
      <w:r w:rsidRPr="009C200C">
        <w:rPr>
          <w:rFonts w:asciiTheme="minorHAnsi" w:eastAsia="Arial" w:hAnsiTheme="minorHAnsi" w:cstheme="minorHAnsi"/>
          <w:b/>
          <w:color w:val="585857"/>
          <w:spacing w:val="-4"/>
        </w:rPr>
        <w:t xml:space="preserve"> </w:t>
      </w:r>
      <w:r w:rsidRPr="009C200C">
        <w:rPr>
          <w:rFonts w:asciiTheme="minorHAnsi" w:eastAsia="Arial" w:hAnsiTheme="minorHAnsi" w:cstheme="minorHAnsi"/>
          <w:b/>
          <w:color w:val="585857"/>
          <w:spacing w:val="-1"/>
        </w:rPr>
        <w:t>S</w:t>
      </w:r>
      <w:r w:rsidRPr="009C200C">
        <w:rPr>
          <w:rFonts w:asciiTheme="minorHAnsi" w:eastAsia="Arial" w:hAnsiTheme="minorHAnsi" w:cstheme="minorHAnsi"/>
          <w:b/>
          <w:color w:val="585857"/>
          <w:spacing w:val="3"/>
        </w:rPr>
        <w:t>u</w:t>
      </w:r>
      <w:r w:rsidRPr="009C200C">
        <w:rPr>
          <w:rFonts w:asciiTheme="minorHAnsi" w:eastAsia="Arial" w:hAnsiTheme="minorHAnsi" w:cstheme="minorHAnsi"/>
          <w:b/>
          <w:color w:val="585857"/>
          <w:spacing w:val="2"/>
        </w:rPr>
        <w:t>r</w:t>
      </w:r>
      <w:r w:rsidRPr="009C200C">
        <w:rPr>
          <w:rFonts w:asciiTheme="minorHAnsi" w:eastAsia="Arial" w:hAnsiTheme="minorHAnsi" w:cstheme="minorHAnsi"/>
          <w:b/>
          <w:color w:val="585857"/>
          <w:spacing w:val="-1"/>
        </w:rPr>
        <w:t>r</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1"/>
        </w:rPr>
        <w:t>n</w:t>
      </w:r>
      <w:r w:rsidRPr="009C200C">
        <w:rPr>
          <w:rFonts w:asciiTheme="minorHAnsi" w:eastAsia="Arial" w:hAnsiTheme="minorHAnsi" w:cstheme="minorHAnsi"/>
          <w:b/>
          <w:color w:val="585857"/>
          <w:spacing w:val="3"/>
        </w:rPr>
        <w:t>d</w:t>
      </w:r>
      <w:r w:rsidRPr="009C200C">
        <w:rPr>
          <w:rFonts w:asciiTheme="minorHAnsi" w:eastAsia="Arial" w:hAnsiTheme="minorHAnsi" w:cstheme="minorHAnsi"/>
          <w:b/>
          <w:color w:val="585857"/>
          <w:spacing w:val="4"/>
        </w:rPr>
        <w:t>e</w:t>
      </w:r>
      <w:r w:rsidRPr="009C200C">
        <w:rPr>
          <w:rFonts w:asciiTheme="minorHAnsi" w:eastAsia="Arial" w:hAnsiTheme="minorHAnsi" w:cstheme="minorHAnsi"/>
          <w:b/>
          <w:color w:val="585857"/>
        </w:rPr>
        <w:t>r</w:t>
      </w:r>
    </w:p>
    <w:p w14:paraId="47F7E322" w14:textId="33E6F57D" w:rsidR="00540DFA" w:rsidRPr="009C200C" w:rsidRDefault="00540DFA" w:rsidP="00540DFA">
      <w:pPr>
        <w:ind w:right="142"/>
        <w:jc w:val="both"/>
        <w:rPr>
          <w:rFonts w:asciiTheme="minorHAnsi" w:eastAsia="Arial" w:hAnsiTheme="minorHAnsi" w:cstheme="minorHAnsi"/>
          <w:color w:val="585857"/>
          <w:spacing w:val="2"/>
        </w:rPr>
      </w:pPr>
      <w:r w:rsidRPr="009C200C">
        <w:rPr>
          <w:rFonts w:asciiTheme="minorHAnsi" w:eastAsia="Arial" w:hAnsiTheme="minorHAnsi" w:cstheme="minorHAnsi"/>
          <w:color w:val="585857"/>
          <w:spacing w:val="14"/>
        </w:rPr>
        <w:t>T</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5"/>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g</w:t>
      </w:r>
      <w:r w:rsidRPr="009C200C">
        <w:rPr>
          <w:rFonts w:asciiTheme="minorHAnsi" w:eastAsia="Arial" w:hAnsiTheme="minorHAnsi" w:cstheme="minorHAnsi"/>
          <w:color w:val="585857"/>
        </w:rPr>
        <w:t>hts</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2"/>
        </w:rPr>
        <w:t>Su</w:t>
      </w:r>
      <w:r w:rsidRPr="009C200C">
        <w:rPr>
          <w:rFonts w:asciiTheme="minorHAnsi" w:eastAsia="Arial" w:hAnsiTheme="minorHAnsi" w:cstheme="minorHAnsi"/>
          <w:color w:val="585857"/>
        </w:rPr>
        <w:t>b</w:t>
      </w:r>
      <w:r w:rsidRPr="009C200C">
        <w:rPr>
          <w:rFonts w:asciiTheme="minorHAnsi" w:eastAsia="Arial" w:hAnsiTheme="minorHAnsi" w:cstheme="minorHAnsi"/>
          <w:color w:val="585857"/>
          <w:spacing w:val="1"/>
        </w:rPr>
        <w:t>j</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2"/>
        </w:rPr>
        <w:t xml:space="preserve">Surrender shall be surrendered with effect from </w:t>
      </w:r>
      <w:r w:rsidR="009529F1"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2"/>
        </w:rPr>
        <w:t>he date on which</w:t>
      </w:r>
      <w:r w:rsidR="009529F1" w:rsidRPr="009C200C">
        <w:rPr>
          <w:rFonts w:asciiTheme="minorHAnsi" w:eastAsia="Arial" w:hAnsiTheme="minorHAnsi" w:cstheme="minorHAnsi"/>
          <w:color w:val="585857"/>
          <w:spacing w:val="2"/>
        </w:rPr>
        <w:t xml:space="preserve"> this</w:t>
      </w:r>
      <w:r w:rsidRPr="009C200C">
        <w:rPr>
          <w:rFonts w:asciiTheme="minorHAnsi" w:eastAsia="Arial" w:hAnsiTheme="minorHAnsi" w:cstheme="minorHAnsi"/>
          <w:color w:val="585857"/>
          <w:spacing w:val="2"/>
        </w:rPr>
        <w:t xml:space="preserve"> notice is given to the Office of Rail and Road.</w:t>
      </w:r>
    </w:p>
    <w:p w14:paraId="708253CE" w14:textId="77777777" w:rsidR="004162E1" w:rsidRPr="009C200C" w:rsidRDefault="004162E1" w:rsidP="00540DFA">
      <w:pPr>
        <w:ind w:right="142"/>
        <w:rPr>
          <w:rFonts w:asciiTheme="minorHAnsi" w:hAnsiTheme="minorHAnsi" w:cstheme="minorHAnsi"/>
        </w:rPr>
      </w:pPr>
    </w:p>
    <w:p w14:paraId="7B8990CC" w14:textId="6188844A" w:rsidR="00540DFA" w:rsidRPr="009C200C" w:rsidRDefault="00540DFA" w:rsidP="00540DFA">
      <w:pPr>
        <w:ind w:right="142"/>
        <w:jc w:val="both"/>
        <w:rPr>
          <w:rFonts w:asciiTheme="minorHAnsi" w:eastAsia="Arial" w:hAnsiTheme="minorHAnsi" w:cstheme="minorHAnsi"/>
          <w:color w:val="585857"/>
          <w:spacing w:val="2"/>
        </w:rPr>
      </w:pPr>
      <w:r w:rsidRPr="009C200C">
        <w:rPr>
          <w:rFonts w:asciiTheme="minorHAnsi" w:eastAsia="Arial" w:hAnsiTheme="minorHAnsi" w:cstheme="minorHAnsi"/>
          <w:color w:val="585857"/>
          <w:spacing w:val="2"/>
        </w:rPr>
        <w:t xml:space="preserve">In accordance with Condition J11.2.1, Network Rail shall publish an accurate and up-to-date copy or statement of this </w:t>
      </w:r>
      <w:r w:rsidR="00EA3EAA" w:rsidRPr="009C200C">
        <w:rPr>
          <w:rFonts w:asciiTheme="minorHAnsi" w:eastAsia="Arial" w:hAnsiTheme="minorHAnsi" w:cstheme="minorHAnsi"/>
          <w:color w:val="585857"/>
          <w:spacing w:val="2"/>
        </w:rPr>
        <w:t>notice/</w:t>
      </w:r>
      <w:r w:rsidRPr="009C200C">
        <w:rPr>
          <w:rFonts w:asciiTheme="minorHAnsi" w:eastAsia="Arial" w:hAnsiTheme="minorHAnsi" w:cstheme="minorHAnsi"/>
          <w:color w:val="585857"/>
          <w:spacing w:val="2"/>
        </w:rPr>
        <w:t xml:space="preserve">notification. </w:t>
      </w:r>
    </w:p>
    <w:p w14:paraId="4E7D14E2" w14:textId="77777777" w:rsidR="004162E1" w:rsidRPr="009C200C" w:rsidRDefault="004162E1" w:rsidP="00540DFA">
      <w:pPr>
        <w:ind w:right="142"/>
        <w:rPr>
          <w:rFonts w:asciiTheme="minorHAnsi" w:eastAsia="Arial" w:hAnsiTheme="minorHAnsi" w:cstheme="minorHAnsi"/>
          <w:color w:val="585857"/>
          <w:spacing w:val="2"/>
        </w:rPr>
      </w:pPr>
    </w:p>
    <w:p w14:paraId="6F77EDFB" w14:textId="77777777" w:rsidR="00540DFA" w:rsidRPr="009C200C" w:rsidRDefault="00540DFA" w:rsidP="00540DFA">
      <w:pPr>
        <w:ind w:right="142"/>
        <w:rPr>
          <w:rFonts w:asciiTheme="minorHAnsi" w:eastAsia="Arial" w:hAnsiTheme="minorHAnsi" w:cstheme="minorHAnsi"/>
          <w:color w:val="585857"/>
        </w:rPr>
      </w:pPr>
      <w:r w:rsidRPr="009C200C">
        <w:rPr>
          <w:rFonts w:asciiTheme="minorHAnsi" w:eastAsia="Arial" w:hAnsiTheme="minorHAnsi" w:cstheme="minorHAnsi"/>
          <w:color w:val="585857"/>
          <w:spacing w:val="-3"/>
        </w:rPr>
        <w:t>Y</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spacing w:val="2"/>
        </w:rPr>
        <w:t>u</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16"/>
        </w:rPr>
        <w:t xml:space="preserve"> </w:t>
      </w:r>
      <w:r w:rsidRPr="009C200C">
        <w:rPr>
          <w:rFonts w:asciiTheme="minorHAnsi" w:eastAsia="Arial" w:hAnsiTheme="minorHAnsi" w:cstheme="minorHAnsi"/>
          <w:color w:val="585857"/>
          <w:spacing w:val="7"/>
        </w:rPr>
        <w:t>f</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3"/>
        </w:rPr>
        <w:t>h</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2"/>
        </w:rPr>
        <w:t>u</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6"/>
        </w:rPr>
        <w:t>l</w:t>
      </w:r>
      <w:r w:rsidRPr="009C200C">
        <w:rPr>
          <w:rFonts w:asciiTheme="minorHAnsi" w:eastAsia="Arial" w:hAnsiTheme="minorHAnsi" w:cstheme="minorHAnsi"/>
          <w:color w:val="585857"/>
          <w:spacing w:val="-8"/>
        </w:rPr>
        <w:t>y</w:t>
      </w:r>
      <w:r w:rsidRPr="009C200C">
        <w:rPr>
          <w:rFonts w:asciiTheme="minorHAnsi" w:eastAsia="Arial" w:hAnsiTheme="minorHAnsi" w:cstheme="minorHAnsi"/>
          <w:color w:val="585857"/>
        </w:rPr>
        <w:t>,</w:t>
      </w:r>
    </w:p>
    <w:p w14:paraId="1C284FD8" w14:textId="77777777" w:rsidR="009529F1" w:rsidRDefault="009529F1">
      <w:pPr>
        <w:rPr>
          <w:rFonts w:asciiTheme="minorHAnsi" w:eastAsia="Arial" w:hAnsiTheme="minorHAnsi" w:cstheme="minorHAnsi"/>
          <w:b/>
          <w:bCs/>
          <w:color w:val="984806" w:themeColor="accent6" w:themeShade="80"/>
          <w:sz w:val="18"/>
          <w:szCs w:val="18"/>
        </w:rPr>
      </w:pPr>
    </w:p>
    <w:p w14:paraId="7D90213C" w14:textId="77777777" w:rsidR="009529F1" w:rsidRDefault="009529F1">
      <w:pPr>
        <w:rPr>
          <w:rFonts w:asciiTheme="minorHAnsi" w:eastAsia="Arial" w:hAnsiTheme="minorHAnsi" w:cstheme="minorHAnsi"/>
          <w:b/>
          <w:bCs/>
          <w:color w:val="984806" w:themeColor="accent6" w:themeShade="80"/>
          <w:sz w:val="18"/>
          <w:szCs w:val="18"/>
        </w:rPr>
      </w:pPr>
    </w:p>
    <w:p w14:paraId="503CE3AA" w14:textId="77777777" w:rsidR="009529F1" w:rsidRDefault="009529F1">
      <w:pPr>
        <w:rPr>
          <w:rFonts w:asciiTheme="minorHAnsi" w:eastAsia="Arial" w:hAnsiTheme="minorHAnsi" w:cstheme="minorHAnsi"/>
          <w:b/>
          <w:bCs/>
          <w:color w:val="984806" w:themeColor="accent6" w:themeShade="80"/>
          <w:sz w:val="18"/>
          <w:szCs w:val="18"/>
        </w:rPr>
      </w:pPr>
    </w:p>
    <w:p w14:paraId="48D1158A" w14:textId="2F42CDB0" w:rsidR="00540DFA" w:rsidRDefault="00540DFA">
      <w:pPr>
        <w:rPr>
          <w:rFonts w:asciiTheme="minorHAnsi" w:eastAsia="Arial" w:hAnsiTheme="minorHAnsi" w:cstheme="minorHAnsi"/>
          <w:b/>
          <w:bCs/>
          <w:color w:val="984806" w:themeColor="accent6" w:themeShade="80"/>
          <w:sz w:val="18"/>
          <w:szCs w:val="18"/>
        </w:rPr>
      </w:pPr>
      <w:r>
        <w:rPr>
          <w:rFonts w:asciiTheme="minorHAnsi" w:eastAsia="Arial" w:hAnsiTheme="minorHAnsi" w:cstheme="minorHAnsi"/>
          <w:b/>
          <w:bCs/>
          <w:color w:val="984806" w:themeColor="accent6" w:themeShade="80"/>
          <w:sz w:val="18"/>
          <w:szCs w:val="18"/>
        </w:rPr>
        <w:br w:type="page"/>
      </w:r>
    </w:p>
    <w:p w14:paraId="5F83FCFD" w14:textId="17EBB6D0" w:rsidR="007915A5" w:rsidRPr="00337845" w:rsidRDefault="007915A5" w:rsidP="007915A5">
      <w:pPr>
        <w:ind w:right="142"/>
        <w:jc w:val="right"/>
        <w:rPr>
          <w:rFonts w:asciiTheme="minorHAnsi" w:eastAsia="Arial" w:hAnsiTheme="minorHAnsi" w:cstheme="minorHAnsi"/>
          <w:b/>
          <w:bCs/>
          <w:color w:val="984806" w:themeColor="accent6" w:themeShade="80"/>
          <w:sz w:val="18"/>
          <w:szCs w:val="18"/>
        </w:rPr>
      </w:pPr>
      <w:r w:rsidRPr="00337845">
        <w:rPr>
          <w:rFonts w:asciiTheme="minorHAnsi" w:eastAsia="Arial" w:hAnsiTheme="minorHAnsi" w:cstheme="minorHAnsi"/>
          <w:b/>
          <w:bCs/>
          <w:color w:val="984806" w:themeColor="accent6" w:themeShade="80"/>
          <w:sz w:val="18"/>
          <w:szCs w:val="18"/>
        </w:rPr>
        <w:lastRenderedPageBreak/>
        <w:t>[LOGO]</w:t>
      </w:r>
    </w:p>
    <w:p w14:paraId="658D50F2" w14:textId="77777777" w:rsidR="007915A5" w:rsidRPr="00337845" w:rsidRDefault="007915A5" w:rsidP="007915A5">
      <w:pPr>
        <w:ind w:right="142"/>
        <w:jc w:val="right"/>
        <w:rPr>
          <w:rFonts w:asciiTheme="minorHAnsi" w:eastAsia="Arial" w:hAnsiTheme="minorHAnsi" w:cstheme="minorHAnsi"/>
          <w:sz w:val="18"/>
          <w:szCs w:val="18"/>
        </w:rPr>
      </w:pPr>
    </w:p>
    <w:p w14:paraId="79674859" w14:textId="77777777" w:rsidR="007915A5" w:rsidRPr="00337845" w:rsidRDefault="007915A5" w:rsidP="007915A5">
      <w:pPr>
        <w:ind w:right="142"/>
        <w:jc w:val="right"/>
        <w:rPr>
          <w:rFonts w:asciiTheme="minorHAnsi" w:eastAsia="Arial" w:hAnsiTheme="minorHAnsi" w:cstheme="minorHAnsi"/>
          <w:sz w:val="18"/>
          <w:szCs w:val="18"/>
        </w:rPr>
      </w:pPr>
    </w:p>
    <w:p w14:paraId="0A4F88E1" w14:textId="77777777" w:rsidR="007915A5" w:rsidRPr="009C200C" w:rsidRDefault="007915A5" w:rsidP="007915A5">
      <w:pPr>
        <w:ind w:right="142"/>
        <w:jc w:val="right"/>
        <w:rPr>
          <w:rFonts w:asciiTheme="minorHAnsi" w:eastAsia="Arial" w:hAnsiTheme="minorHAnsi" w:cstheme="minorHAnsi"/>
          <w:b/>
          <w:bCs/>
          <w:color w:val="984806" w:themeColor="accent6" w:themeShade="80"/>
          <w:spacing w:val="-6"/>
        </w:rPr>
      </w:pPr>
      <w:r w:rsidRPr="009C200C">
        <w:rPr>
          <w:rFonts w:asciiTheme="minorHAnsi" w:eastAsia="Arial" w:hAnsiTheme="minorHAnsi" w:cstheme="minorHAnsi"/>
          <w:b/>
          <w:bCs/>
          <w:color w:val="984806" w:themeColor="accent6" w:themeShade="80"/>
        </w:rPr>
        <w:t>[</w:t>
      </w:r>
      <w:r w:rsidRPr="009C200C">
        <w:rPr>
          <w:rFonts w:asciiTheme="minorHAnsi" w:eastAsia="Arial" w:hAnsiTheme="minorHAnsi" w:cstheme="minorHAnsi"/>
          <w:b/>
          <w:bCs/>
          <w:color w:val="984806" w:themeColor="accent6" w:themeShade="80"/>
          <w:spacing w:val="4"/>
        </w:rPr>
        <w:t>r</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2"/>
        </w:rPr>
        <w:t>g</w:t>
      </w:r>
      <w:r w:rsidRPr="009C200C">
        <w:rPr>
          <w:rFonts w:asciiTheme="minorHAnsi" w:eastAsia="Arial" w:hAnsiTheme="minorHAnsi" w:cstheme="minorHAnsi"/>
          <w:b/>
          <w:bCs/>
          <w:color w:val="984806" w:themeColor="accent6" w:themeShade="80"/>
          <w:spacing w:val="-1"/>
        </w:rPr>
        <w:t>i</w:t>
      </w:r>
      <w:r w:rsidRPr="009C200C">
        <w:rPr>
          <w:rFonts w:asciiTheme="minorHAnsi" w:eastAsia="Arial" w:hAnsiTheme="minorHAnsi" w:cstheme="minorHAnsi"/>
          <w:b/>
          <w:bCs/>
          <w:color w:val="984806" w:themeColor="accent6" w:themeShade="80"/>
          <w:spacing w:val="4"/>
        </w:rPr>
        <w:t>s</w:t>
      </w:r>
      <w:r w:rsidRPr="009C200C">
        <w:rPr>
          <w:rFonts w:asciiTheme="minorHAnsi" w:eastAsia="Arial" w:hAnsiTheme="minorHAnsi" w:cstheme="minorHAnsi"/>
          <w:b/>
          <w:bCs/>
          <w:color w:val="984806" w:themeColor="accent6" w:themeShade="80"/>
          <w:spacing w:val="2"/>
        </w:rPr>
        <w:t>t</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3"/>
        </w:rPr>
        <w:t>r</w:t>
      </w:r>
      <w:r w:rsidRPr="009C200C">
        <w:rPr>
          <w:rFonts w:asciiTheme="minorHAnsi" w:eastAsia="Arial" w:hAnsiTheme="minorHAnsi" w:cstheme="minorHAnsi"/>
          <w:b/>
          <w:bCs/>
          <w:color w:val="984806" w:themeColor="accent6" w:themeShade="80"/>
        </w:rPr>
        <w:t>ed</w:t>
      </w:r>
      <w:r w:rsidRPr="009C200C">
        <w:rPr>
          <w:rFonts w:asciiTheme="minorHAnsi" w:eastAsia="Arial" w:hAnsiTheme="minorHAnsi" w:cstheme="minorHAnsi"/>
          <w:b/>
          <w:bCs/>
          <w:color w:val="984806" w:themeColor="accent6" w:themeShade="80"/>
          <w:spacing w:val="-12"/>
        </w:rPr>
        <w:t xml:space="preserve"> </w:t>
      </w:r>
      <w:r w:rsidRPr="009C200C">
        <w:rPr>
          <w:rFonts w:asciiTheme="minorHAnsi" w:eastAsia="Arial" w:hAnsiTheme="minorHAnsi" w:cstheme="minorHAnsi"/>
          <w:b/>
          <w:bCs/>
          <w:color w:val="984806" w:themeColor="accent6" w:themeShade="80"/>
          <w:spacing w:val="2"/>
        </w:rPr>
        <w:t>ad</w:t>
      </w:r>
      <w:r w:rsidRPr="009C200C">
        <w:rPr>
          <w:rFonts w:asciiTheme="minorHAnsi" w:eastAsia="Arial" w:hAnsiTheme="minorHAnsi" w:cstheme="minorHAnsi"/>
          <w:b/>
          <w:bCs/>
          <w:color w:val="984806" w:themeColor="accent6" w:themeShade="80"/>
        </w:rPr>
        <w:t>d</w:t>
      </w:r>
      <w:r w:rsidRPr="009C200C">
        <w:rPr>
          <w:rFonts w:asciiTheme="minorHAnsi" w:eastAsia="Arial" w:hAnsiTheme="minorHAnsi" w:cstheme="minorHAnsi"/>
          <w:b/>
          <w:bCs/>
          <w:color w:val="984806" w:themeColor="accent6" w:themeShade="80"/>
          <w:spacing w:val="3"/>
        </w:rPr>
        <w:t>r</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b/>
          <w:bCs/>
          <w:color w:val="984806" w:themeColor="accent6" w:themeShade="80"/>
        </w:rPr>
        <w:t>s</w:t>
      </w:r>
      <w:r w:rsidRPr="009C200C">
        <w:rPr>
          <w:rFonts w:asciiTheme="minorHAnsi" w:eastAsia="Arial" w:hAnsiTheme="minorHAnsi" w:cstheme="minorHAnsi"/>
          <w:b/>
          <w:bCs/>
          <w:color w:val="984806" w:themeColor="accent6" w:themeShade="80"/>
          <w:spacing w:val="-6"/>
        </w:rPr>
        <w:t xml:space="preserve"> </w:t>
      </w:r>
    </w:p>
    <w:p w14:paraId="2842CDAC" w14:textId="77777777" w:rsidR="007915A5" w:rsidRPr="009C200C" w:rsidRDefault="007915A5" w:rsidP="007915A5">
      <w:pPr>
        <w:ind w:right="142"/>
        <w:jc w:val="right"/>
        <w:rPr>
          <w:rFonts w:asciiTheme="minorHAnsi" w:eastAsia="Arial" w:hAnsiTheme="minorHAnsi" w:cstheme="minorHAnsi"/>
          <w:b/>
          <w:bCs/>
          <w:color w:val="984806" w:themeColor="accent6" w:themeShade="80"/>
          <w:spacing w:val="-7"/>
        </w:rPr>
      </w:pPr>
      <w:r w:rsidRPr="009C200C">
        <w:rPr>
          <w:rFonts w:asciiTheme="minorHAnsi" w:eastAsia="Arial" w:hAnsiTheme="minorHAnsi" w:cstheme="minorHAnsi"/>
          <w:b/>
          <w:bCs/>
          <w:color w:val="984806" w:themeColor="accent6" w:themeShade="80"/>
        </w:rPr>
        <w:t>of</w:t>
      </w:r>
      <w:r w:rsidRPr="009C200C">
        <w:rPr>
          <w:rFonts w:asciiTheme="minorHAnsi" w:eastAsia="Arial" w:hAnsiTheme="minorHAnsi" w:cstheme="minorHAnsi"/>
          <w:b/>
          <w:bCs/>
          <w:color w:val="984806" w:themeColor="accent6" w:themeShade="80"/>
          <w:spacing w:val="-2"/>
        </w:rPr>
        <w:t xml:space="preserve"> </w:t>
      </w:r>
      <w:r w:rsidRPr="009C200C">
        <w:rPr>
          <w:rFonts w:asciiTheme="minorHAnsi" w:eastAsia="Arial" w:hAnsiTheme="minorHAnsi" w:cstheme="minorHAnsi"/>
          <w:b/>
          <w:bCs/>
          <w:color w:val="984806" w:themeColor="accent6" w:themeShade="80"/>
          <w:spacing w:val="4"/>
        </w:rPr>
        <w:t>c</w:t>
      </w:r>
      <w:r w:rsidRPr="009C200C">
        <w:rPr>
          <w:rFonts w:asciiTheme="minorHAnsi" w:eastAsia="Arial" w:hAnsiTheme="minorHAnsi" w:cstheme="minorHAnsi"/>
          <w:b/>
          <w:bCs/>
          <w:color w:val="984806" w:themeColor="accent6" w:themeShade="80"/>
        </w:rPr>
        <w:t>o</w:t>
      </w:r>
      <w:r w:rsidRPr="009C200C">
        <w:rPr>
          <w:rFonts w:asciiTheme="minorHAnsi" w:eastAsia="Arial" w:hAnsiTheme="minorHAnsi" w:cstheme="minorHAnsi"/>
          <w:b/>
          <w:bCs/>
          <w:color w:val="984806" w:themeColor="accent6" w:themeShade="80"/>
          <w:spacing w:val="4"/>
        </w:rPr>
        <w:t>m</w:t>
      </w:r>
      <w:r w:rsidRPr="009C200C">
        <w:rPr>
          <w:rFonts w:asciiTheme="minorHAnsi" w:eastAsia="Arial" w:hAnsiTheme="minorHAnsi" w:cstheme="minorHAnsi"/>
          <w:b/>
          <w:bCs/>
          <w:color w:val="984806" w:themeColor="accent6" w:themeShade="80"/>
          <w:spacing w:val="2"/>
        </w:rPr>
        <w:t>p</w:t>
      </w:r>
      <w:r w:rsidRPr="009C200C">
        <w:rPr>
          <w:rFonts w:asciiTheme="minorHAnsi" w:eastAsia="Arial" w:hAnsiTheme="minorHAnsi" w:cstheme="minorHAnsi"/>
          <w:b/>
          <w:bCs/>
          <w:color w:val="984806" w:themeColor="accent6" w:themeShade="80"/>
        </w:rPr>
        <w:t>any</w:t>
      </w:r>
      <w:r w:rsidRPr="009C200C">
        <w:rPr>
          <w:rFonts w:asciiTheme="minorHAnsi" w:eastAsia="Arial" w:hAnsiTheme="minorHAnsi" w:cstheme="minorHAnsi"/>
          <w:b/>
          <w:bCs/>
          <w:color w:val="984806" w:themeColor="accent6" w:themeShade="80"/>
          <w:spacing w:val="-7"/>
        </w:rPr>
        <w:t xml:space="preserve"> </w:t>
      </w:r>
      <w:r w:rsidRPr="009C200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b/>
          <w:bCs/>
          <w:color w:val="984806" w:themeColor="accent6" w:themeShade="80"/>
          <w:spacing w:val="2"/>
        </w:rPr>
        <w:t>e</w:t>
      </w:r>
      <w:r w:rsidRPr="009C200C">
        <w:rPr>
          <w:rFonts w:asciiTheme="minorHAnsi" w:eastAsia="Arial" w:hAnsiTheme="minorHAnsi" w:cstheme="minorHAnsi"/>
          <w:b/>
          <w:bCs/>
          <w:color w:val="984806" w:themeColor="accent6" w:themeShade="80"/>
          <w:spacing w:val="1"/>
        </w:rPr>
        <w:t>r</w:t>
      </w:r>
      <w:r w:rsidRPr="009C200C">
        <w:rPr>
          <w:rFonts w:asciiTheme="minorHAnsi" w:eastAsia="Arial" w:hAnsiTheme="minorHAnsi" w:cstheme="minorHAnsi"/>
          <w:b/>
          <w:bCs/>
          <w:color w:val="984806" w:themeColor="accent6" w:themeShade="80"/>
          <w:spacing w:val="4"/>
        </w:rPr>
        <w:t>v</w:t>
      </w:r>
      <w:r w:rsidRPr="009C200C">
        <w:rPr>
          <w:rFonts w:asciiTheme="minorHAnsi" w:eastAsia="Arial" w:hAnsiTheme="minorHAnsi" w:cstheme="minorHAnsi"/>
          <w:b/>
          <w:bCs/>
          <w:color w:val="984806" w:themeColor="accent6" w:themeShade="80"/>
          <w:spacing w:val="-3"/>
        </w:rPr>
        <w:t>i</w:t>
      </w:r>
      <w:r w:rsidRPr="009C200C">
        <w:rPr>
          <w:rFonts w:asciiTheme="minorHAnsi" w:eastAsia="Arial" w:hAnsiTheme="minorHAnsi" w:cstheme="minorHAnsi"/>
          <w:b/>
          <w:bCs/>
          <w:color w:val="984806" w:themeColor="accent6" w:themeShade="80"/>
          <w:spacing w:val="2"/>
        </w:rPr>
        <w:t>n</w:t>
      </w:r>
      <w:r w:rsidRPr="009C200C">
        <w:rPr>
          <w:rFonts w:asciiTheme="minorHAnsi" w:eastAsia="Arial" w:hAnsiTheme="minorHAnsi" w:cstheme="minorHAnsi"/>
          <w:b/>
          <w:bCs/>
          <w:color w:val="984806" w:themeColor="accent6" w:themeShade="80"/>
        </w:rPr>
        <w:t>g</w:t>
      </w:r>
      <w:r w:rsidRPr="009C200C">
        <w:rPr>
          <w:rFonts w:asciiTheme="minorHAnsi" w:eastAsia="Arial" w:hAnsiTheme="minorHAnsi" w:cstheme="minorHAnsi"/>
          <w:b/>
          <w:bCs/>
          <w:color w:val="984806" w:themeColor="accent6" w:themeShade="80"/>
          <w:spacing w:val="-7"/>
        </w:rPr>
        <w:t xml:space="preserve"> </w:t>
      </w:r>
    </w:p>
    <w:p w14:paraId="25D90039" w14:textId="402286DA" w:rsidR="007915A5" w:rsidRPr="009C200C" w:rsidRDefault="007915A5" w:rsidP="007915A5">
      <w:pPr>
        <w:ind w:right="142"/>
        <w:jc w:val="right"/>
        <w:rPr>
          <w:rFonts w:asciiTheme="minorHAnsi" w:eastAsia="Arial" w:hAnsiTheme="minorHAnsi" w:cstheme="minorHAnsi"/>
          <w:b/>
          <w:bCs/>
          <w:color w:val="984806" w:themeColor="accent6" w:themeShade="80"/>
        </w:rPr>
      </w:pPr>
      <w:proofErr w:type="gramStart"/>
      <w:r w:rsidRPr="009C200C">
        <w:rPr>
          <w:rFonts w:asciiTheme="minorHAnsi" w:eastAsia="Arial" w:hAnsiTheme="minorHAnsi" w:cstheme="minorHAnsi"/>
          <w:b/>
          <w:bCs/>
          <w:color w:val="984806" w:themeColor="accent6" w:themeShade="80"/>
          <w:spacing w:val="2"/>
        </w:rPr>
        <w:t>t</w:t>
      </w:r>
      <w:r w:rsidRPr="009C200C">
        <w:rPr>
          <w:rFonts w:asciiTheme="minorHAnsi" w:eastAsia="Arial" w:hAnsiTheme="minorHAnsi" w:cstheme="minorHAnsi"/>
          <w:b/>
          <w:bCs/>
          <w:color w:val="984806" w:themeColor="accent6" w:themeShade="80"/>
        </w:rPr>
        <w:t xml:space="preserve">he </w:t>
      </w:r>
      <w:r w:rsidRPr="009C200C">
        <w:rPr>
          <w:rFonts w:asciiTheme="minorHAnsi" w:eastAsia="Arial" w:hAnsiTheme="minorHAnsi" w:cstheme="minorHAnsi"/>
          <w:b/>
          <w:bCs/>
          <w:color w:val="984806" w:themeColor="accent6" w:themeShade="80"/>
          <w:spacing w:val="-18"/>
        </w:rPr>
        <w:t xml:space="preserve"> </w:t>
      </w:r>
      <w:r w:rsidRPr="009C200C">
        <w:rPr>
          <w:rFonts w:asciiTheme="minorHAnsi" w:eastAsia="Arial" w:hAnsiTheme="minorHAnsi" w:cstheme="minorHAnsi"/>
          <w:b/>
          <w:bCs/>
          <w:color w:val="984806" w:themeColor="accent6" w:themeShade="80"/>
          <w:spacing w:val="2"/>
        </w:rPr>
        <w:t>not</w:t>
      </w:r>
      <w:r w:rsidRPr="009C200C">
        <w:rPr>
          <w:rFonts w:asciiTheme="minorHAnsi" w:eastAsia="Arial" w:hAnsiTheme="minorHAnsi" w:cstheme="minorHAnsi"/>
          <w:b/>
          <w:bCs/>
          <w:color w:val="984806" w:themeColor="accent6" w:themeShade="80"/>
          <w:spacing w:val="-1"/>
        </w:rPr>
        <w:t>i</w:t>
      </w:r>
      <w:r w:rsidR="00EF3606">
        <w:rPr>
          <w:rFonts w:asciiTheme="minorHAnsi" w:eastAsia="Arial" w:hAnsiTheme="minorHAnsi" w:cstheme="minorHAnsi"/>
          <w:b/>
          <w:bCs/>
          <w:color w:val="984806" w:themeColor="accent6" w:themeShade="80"/>
          <w:spacing w:val="-1"/>
        </w:rPr>
        <w:t>f</w:t>
      </w:r>
      <w:r w:rsidR="00EF3606">
        <w:rPr>
          <w:rFonts w:asciiTheme="minorHAnsi" w:eastAsia="Arial" w:hAnsiTheme="minorHAnsi" w:cstheme="minorHAnsi"/>
          <w:b/>
          <w:bCs/>
          <w:color w:val="984806" w:themeColor="accent6" w:themeShade="80"/>
          <w:spacing w:val="1"/>
        </w:rPr>
        <w:t>ication</w:t>
      </w:r>
      <w:proofErr w:type="gramEnd"/>
      <w:r w:rsidRPr="009C200C">
        <w:rPr>
          <w:rFonts w:asciiTheme="minorHAnsi" w:eastAsia="Arial" w:hAnsiTheme="minorHAnsi" w:cstheme="minorHAnsi"/>
          <w:b/>
          <w:bCs/>
          <w:color w:val="984806" w:themeColor="accent6" w:themeShade="80"/>
        </w:rPr>
        <w:t>]</w:t>
      </w:r>
    </w:p>
    <w:p w14:paraId="10EA6227" w14:textId="77777777" w:rsidR="007915A5" w:rsidRPr="009C200C" w:rsidRDefault="007915A5" w:rsidP="007915A5">
      <w:pPr>
        <w:ind w:right="142"/>
        <w:rPr>
          <w:rFonts w:asciiTheme="minorHAnsi" w:eastAsia="Arial" w:hAnsiTheme="minorHAnsi" w:cstheme="minorHAnsi"/>
        </w:rPr>
      </w:pP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k</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l</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rPr>
        <w:t>In</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rPr>
        <w:t xml:space="preserve"> </w:t>
      </w:r>
      <w:r w:rsidRPr="009C200C">
        <w:rPr>
          <w:rFonts w:asciiTheme="minorHAnsi" w:eastAsia="Arial" w:hAnsiTheme="minorHAnsi" w:cstheme="minorHAnsi"/>
          <w:color w:val="585857"/>
          <w:spacing w:val="2"/>
        </w:rPr>
        <w:t>L</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9"/>
        </w:rPr>
        <w:t>m</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3"/>
        </w:rPr>
        <w:t>e</w:t>
      </w:r>
      <w:r w:rsidRPr="009C200C">
        <w:rPr>
          <w:rFonts w:asciiTheme="minorHAnsi" w:eastAsia="Arial" w:hAnsiTheme="minorHAnsi" w:cstheme="minorHAnsi"/>
          <w:color w:val="585857"/>
        </w:rPr>
        <w:t>d</w:t>
      </w:r>
    </w:p>
    <w:p w14:paraId="0AC424AC" w14:textId="77777777" w:rsidR="007915A5" w:rsidRPr="009C200C" w:rsidRDefault="007915A5" w:rsidP="007915A5">
      <w:pPr>
        <w:ind w:right="142"/>
        <w:rPr>
          <w:rFonts w:asciiTheme="minorHAnsi" w:eastAsia="Arial" w:hAnsiTheme="minorHAnsi" w:cstheme="minorHAnsi"/>
        </w:rPr>
      </w:pPr>
      <w:r w:rsidRPr="009C200C">
        <w:rPr>
          <w:rFonts w:asciiTheme="minorHAnsi" w:eastAsia="Arial" w:hAnsiTheme="minorHAnsi" w:cstheme="minorHAnsi"/>
          <w:color w:val="585857"/>
        </w:rPr>
        <w:t>Waterloo General Office</w:t>
      </w:r>
    </w:p>
    <w:p w14:paraId="21BF9E4C" w14:textId="77777777" w:rsidR="007915A5" w:rsidRPr="009C200C" w:rsidRDefault="007915A5" w:rsidP="007915A5">
      <w:pPr>
        <w:ind w:right="142"/>
        <w:rPr>
          <w:rFonts w:asciiTheme="minorHAnsi" w:eastAsia="Arial" w:hAnsiTheme="minorHAnsi" w:cstheme="minorHAnsi"/>
          <w:color w:val="585857"/>
          <w:spacing w:val="-17"/>
          <w:position w:val="-1"/>
        </w:rPr>
      </w:pPr>
      <w:r w:rsidRPr="009C200C">
        <w:rPr>
          <w:rFonts w:asciiTheme="minorHAnsi" w:eastAsia="Arial" w:hAnsiTheme="minorHAnsi" w:cstheme="minorHAnsi"/>
          <w:color w:val="585857"/>
          <w:spacing w:val="2"/>
          <w:position w:val="-1"/>
        </w:rPr>
        <w:t>L</w:t>
      </w:r>
      <w:r w:rsidRPr="009C200C">
        <w:rPr>
          <w:rFonts w:asciiTheme="minorHAnsi" w:eastAsia="Arial" w:hAnsiTheme="minorHAnsi" w:cstheme="minorHAnsi"/>
          <w:color w:val="585857"/>
          <w:position w:val="-1"/>
        </w:rPr>
        <w:t>o</w:t>
      </w:r>
      <w:r w:rsidRPr="009C200C">
        <w:rPr>
          <w:rFonts w:asciiTheme="minorHAnsi" w:eastAsia="Arial" w:hAnsiTheme="minorHAnsi" w:cstheme="minorHAnsi"/>
          <w:color w:val="585857"/>
          <w:spacing w:val="2"/>
          <w:position w:val="-1"/>
        </w:rPr>
        <w:t>nd</w:t>
      </w:r>
      <w:r w:rsidRPr="009C200C">
        <w:rPr>
          <w:rFonts w:asciiTheme="minorHAnsi" w:eastAsia="Arial" w:hAnsiTheme="minorHAnsi" w:cstheme="minorHAnsi"/>
          <w:color w:val="585857"/>
          <w:spacing w:val="3"/>
          <w:position w:val="-1"/>
        </w:rPr>
        <w:t>o</w:t>
      </w:r>
      <w:r w:rsidRPr="009C200C">
        <w:rPr>
          <w:rFonts w:asciiTheme="minorHAnsi" w:eastAsia="Arial" w:hAnsiTheme="minorHAnsi" w:cstheme="minorHAnsi"/>
          <w:color w:val="585857"/>
          <w:position w:val="-1"/>
        </w:rPr>
        <w:t>n</w:t>
      </w:r>
      <w:r w:rsidRPr="009C200C">
        <w:rPr>
          <w:rFonts w:asciiTheme="minorHAnsi" w:eastAsia="Arial" w:hAnsiTheme="minorHAnsi" w:cstheme="minorHAnsi"/>
          <w:color w:val="585857"/>
          <w:spacing w:val="-17"/>
          <w:position w:val="-1"/>
        </w:rPr>
        <w:t xml:space="preserve"> </w:t>
      </w:r>
    </w:p>
    <w:p w14:paraId="4F288BD8" w14:textId="77777777" w:rsidR="007915A5" w:rsidRPr="009C200C" w:rsidRDefault="007915A5" w:rsidP="007915A5">
      <w:pPr>
        <w:ind w:right="142"/>
        <w:rPr>
          <w:rFonts w:asciiTheme="minorHAnsi" w:eastAsia="Arial" w:hAnsiTheme="minorHAnsi" w:cstheme="minorHAnsi"/>
          <w:color w:val="585857"/>
          <w:spacing w:val="17"/>
          <w:position w:val="-1"/>
        </w:rPr>
      </w:pPr>
      <w:r w:rsidRPr="009C200C">
        <w:rPr>
          <w:rFonts w:asciiTheme="minorHAnsi" w:eastAsia="Arial" w:hAnsiTheme="minorHAnsi" w:cstheme="minorHAnsi"/>
          <w:color w:val="585857"/>
          <w:spacing w:val="17"/>
          <w:position w:val="-1"/>
        </w:rPr>
        <w:t>SE1 8SW</w:t>
      </w:r>
    </w:p>
    <w:p w14:paraId="6189CD2F" w14:textId="77777777" w:rsidR="007915A5" w:rsidRPr="009C200C" w:rsidRDefault="007915A5" w:rsidP="007915A5">
      <w:pPr>
        <w:ind w:right="142"/>
        <w:jc w:val="right"/>
        <w:rPr>
          <w:rFonts w:asciiTheme="minorHAnsi" w:hAnsiTheme="minorHAnsi" w:cstheme="minorHAnsi"/>
        </w:rPr>
      </w:pPr>
      <w:r w:rsidRPr="009C200C">
        <w:rPr>
          <w:rFonts w:asciiTheme="minorHAnsi" w:eastAsia="Arial" w:hAnsiTheme="minorHAnsi" w:cstheme="minorHAnsi"/>
          <w:b/>
          <w:bCs/>
          <w:color w:val="984806" w:themeColor="accent6" w:themeShade="80"/>
          <w:spacing w:val="2"/>
        </w:rPr>
        <w:t>[date]</w:t>
      </w:r>
    </w:p>
    <w:p w14:paraId="7E917D9B" w14:textId="77777777" w:rsidR="007915A5" w:rsidRPr="009C200C" w:rsidRDefault="007915A5" w:rsidP="007915A5">
      <w:pPr>
        <w:ind w:right="142"/>
        <w:jc w:val="both"/>
        <w:rPr>
          <w:rFonts w:asciiTheme="minorHAnsi" w:eastAsia="Arial" w:hAnsiTheme="minorHAnsi" w:cstheme="minorHAnsi"/>
          <w:color w:val="585857"/>
        </w:rPr>
      </w:pPr>
      <w:r w:rsidRPr="009C200C">
        <w:rPr>
          <w:rFonts w:asciiTheme="minorHAnsi" w:eastAsia="Arial" w:hAnsiTheme="minorHAnsi" w:cstheme="minorHAnsi"/>
          <w:b/>
          <w:bCs/>
          <w:color w:val="585857"/>
        </w:rPr>
        <w:t>UR</w:t>
      </w:r>
      <w:r w:rsidRPr="009C200C">
        <w:rPr>
          <w:rFonts w:asciiTheme="minorHAnsi" w:eastAsia="Arial" w:hAnsiTheme="minorHAnsi" w:cstheme="minorHAnsi"/>
          <w:b/>
          <w:bCs/>
          <w:color w:val="585857"/>
          <w:spacing w:val="4"/>
        </w:rPr>
        <w:t>G</w:t>
      </w:r>
      <w:r w:rsidRPr="009C200C">
        <w:rPr>
          <w:rFonts w:asciiTheme="minorHAnsi" w:eastAsia="Arial" w:hAnsiTheme="minorHAnsi" w:cstheme="minorHAnsi"/>
          <w:b/>
          <w:bCs/>
          <w:color w:val="585857"/>
          <w:spacing w:val="2"/>
        </w:rPr>
        <w:t>E</w:t>
      </w:r>
      <w:r w:rsidRPr="009C200C">
        <w:rPr>
          <w:rFonts w:asciiTheme="minorHAnsi" w:eastAsia="Arial" w:hAnsiTheme="minorHAnsi" w:cstheme="minorHAnsi"/>
          <w:b/>
          <w:bCs/>
          <w:color w:val="585857"/>
        </w:rPr>
        <w:t>N</w:t>
      </w:r>
      <w:r w:rsidRPr="009C200C">
        <w:rPr>
          <w:rFonts w:asciiTheme="minorHAnsi" w:eastAsia="Arial" w:hAnsiTheme="minorHAnsi" w:cstheme="minorHAnsi"/>
          <w:b/>
          <w:bCs/>
          <w:color w:val="585857"/>
          <w:spacing w:val="5"/>
        </w:rPr>
        <w:t>T</w:t>
      </w:r>
      <w:r w:rsidRPr="009C200C">
        <w:rPr>
          <w:rFonts w:asciiTheme="minorHAnsi" w:eastAsia="Arial" w:hAnsiTheme="minorHAnsi" w:cstheme="minorHAnsi"/>
          <w:b/>
          <w:bCs/>
          <w:color w:val="585857"/>
        </w:rPr>
        <w:t>:</w:t>
      </w:r>
      <w:r w:rsidRPr="009C200C">
        <w:rPr>
          <w:rFonts w:asciiTheme="minorHAnsi" w:eastAsia="Arial" w:hAnsiTheme="minorHAnsi" w:cstheme="minorHAnsi"/>
          <w:b/>
          <w:bCs/>
          <w:color w:val="585857"/>
          <w:spacing w:val="-14"/>
        </w:rPr>
        <w:t xml:space="preserve">  </w:t>
      </w:r>
      <w:r w:rsidRPr="009C200C">
        <w:rPr>
          <w:rFonts w:asciiTheme="minorHAnsi" w:eastAsia="Arial" w:hAnsiTheme="minorHAnsi" w:cstheme="minorHAnsi"/>
          <w:color w:val="585857"/>
        </w:rPr>
        <w:t xml:space="preserve">ATTENTION the Company Secretary (Network Rail) </w:t>
      </w:r>
    </w:p>
    <w:p w14:paraId="3E8F2471" w14:textId="77777777" w:rsidR="004162E1" w:rsidRPr="009C200C" w:rsidRDefault="004162E1" w:rsidP="009C200C">
      <w:pPr>
        <w:ind w:right="142"/>
        <w:jc w:val="both"/>
        <w:rPr>
          <w:rFonts w:asciiTheme="minorHAnsi" w:eastAsia="Arial" w:hAnsiTheme="minorHAnsi" w:cstheme="minorHAnsi"/>
          <w:color w:val="585857"/>
          <w:spacing w:val="-20"/>
        </w:rPr>
      </w:pPr>
    </w:p>
    <w:p w14:paraId="623C036D" w14:textId="77777777" w:rsidR="007915A5" w:rsidRPr="009C200C" w:rsidRDefault="007915A5" w:rsidP="007915A5">
      <w:pPr>
        <w:ind w:right="142"/>
        <w:jc w:val="both"/>
        <w:rPr>
          <w:rFonts w:asciiTheme="minorHAnsi" w:eastAsia="Arial" w:hAnsiTheme="minorHAnsi" w:cstheme="minorHAnsi"/>
          <w:b/>
          <w:bCs/>
          <w:color w:val="585857"/>
          <w:u w:val="single"/>
        </w:rPr>
      </w:pPr>
      <w:r w:rsidRPr="009C200C">
        <w:rPr>
          <w:rFonts w:asciiTheme="minorHAnsi" w:eastAsia="Arial" w:hAnsiTheme="minorHAnsi" w:cstheme="minorHAnsi"/>
          <w:b/>
          <w:bCs/>
          <w:color w:val="585857"/>
          <w:u w:val="single"/>
        </w:rPr>
        <w:t xml:space="preserve">Network Code Condition J2:  Notification of Relevant Surrender or Relevant Adjustment </w:t>
      </w:r>
    </w:p>
    <w:p w14:paraId="335C46D0" w14:textId="77777777" w:rsidR="007915A5" w:rsidRPr="009C200C" w:rsidRDefault="007915A5" w:rsidP="007915A5">
      <w:pPr>
        <w:ind w:right="142"/>
        <w:rPr>
          <w:rFonts w:asciiTheme="minorHAnsi" w:hAnsiTheme="minorHAnsi" w:cstheme="minorHAnsi"/>
        </w:rPr>
      </w:pPr>
    </w:p>
    <w:p w14:paraId="761567B6" w14:textId="27FB23A9" w:rsidR="007915A5" w:rsidRPr="009C200C" w:rsidRDefault="00A739ED" w:rsidP="009C200C">
      <w:pPr>
        <w:spacing w:line="276" w:lineRule="auto"/>
        <w:ind w:right="142"/>
        <w:jc w:val="both"/>
        <w:rPr>
          <w:rFonts w:asciiTheme="minorHAnsi" w:eastAsia="Arial" w:hAnsiTheme="minorHAnsi" w:cstheme="minorHAnsi"/>
          <w:color w:val="585857"/>
          <w:spacing w:val="2"/>
        </w:rPr>
      </w:pPr>
      <w:r w:rsidRPr="009C200C">
        <w:rPr>
          <w:rFonts w:asciiTheme="minorHAnsi" w:eastAsia="Arial" w:hAnsiTheme="minorHAnsi" w:cstheme="minorHAnsi"/>
          <w:color w:val="585857"/>
          <w:spacing w:val="5"/>
        </w:rPr>
        <w:t xml:space="preserve">Please accept this letter as </w:t>
      </w:r>
      <w:r w:rsidRPr="00D35664">
        <w:rPr>
          <w:rFonts w:asciiTheme="minorHAnsi" w:eastAsia="Arial" w:hAnsiTheme="minorHAnsi" w:cstheme="minorHAnsi"/>
          <w:b/>
          <w:bCs/>
          <w:color w:val="585857"/>
          <w:spacing w:val="5"/>
        </w:rPr>
        <w:t>notice under</w:t>
      </w:r>
      <w:r w:rsidR="007915A5" w:rsidRPr="00D35664">
        <w:rPr>
          <w:rFonts w:asciiTheme="minorHAnsi" w:eastAsia="Arial" w:hAnsiTheme="minorHAnsi" w:cstheme="minorHAnsi"/>
          <w:b/>
          <w:bCs/>
          <w:color w:val="585857"/>
          <w:spacing w:val="5"/>
        </w:rPr>
        <w:t xml:space="preserve"> Network Code </w:t>
      </w:r>
      <w:r w:rsidRPr="00D35664">
        <w:rPr>
          <w:rFonts w:asciiTheme="minorHAnsi" w:eastAsia="Arial" w:hAnsiTheme="minorHAnsi" w:cstheme="minorHAnsi"/>
          <w:b/>
          <w:bCs/>
          <w:color w:val="585857"/>
          <w:spacing w:val="5"/>
        </w:rPr>
        <w:t xml:space="preserve">Condition </w:t>
      </w:r>
      <w:r w:rsidR="004162E1" w:rsidRPr="00D35664">
        <w:rPr>
          <w:rFonts w:asciiTheme="minorHAnsi" w:eastAsia="Arial" w:hAnsiTheme="minorHAnsi" w:cstheme="minorHAnsi"/>
          <w:b/>
          <w:bCs/>
          <w:color w:val="585857"/>
          <w:spacing w:val="5"/>
        </w:rPr>
        <w:t>J2.1.2</w:t>
      </w:r>
      <w:r w:rsidR="004162E1" w:rsidRPr="009C200C">
        <w:rPr>
          <w:rFonts w:asciiTheme="minorHAnsi" w:eastAsia="Arial" w:hAnsiTheme="minorHAnsi" w:cstheme="minorHAnsi"/>
          <w:color w:val="585857"/>
          <w:spacing w:val="5"/>
        </w:rPr>
        <w:t xml:space="preserve"> </w:t>
      </w:r>
      <w:r w:rsidR="004162E1" w:rsidRPr="009C200C">
        <w:rPr>
          <w:rFonts w:asciiTheme="minorHAnsi" w:eastAsia="Arial" w:hAnsiTheme="minorHAnsi" w:cstheme="minorHAnsi"/>
          <w:color w:val="585857"/>
          <w:spacing w:val="14"/>
        </w:rPr>
        <w:t>of</w:t>
      </w:r>
      <w:r w:rsidR="007915A5" w:rsidRPr="009C200C">
        <w:rPr>
          <w:rFonts w:asciiTheme="minorHAnsi" w:eastAsia="Arial" w:hAnsiTheme="minorHAnsi" w:cstheme="minorHAnsi"/>
          <w:color w:val="585857"/>
          <w:spacing w:val="14"/>
        </w:rPr>
        <w:t xml:space="preserve"> a </w:t>
      </w:r>
      <w:r w:rsidRPr="009C200C">
        <w:rPr>
          <w:rFonts w:asciiTheme="minorHAnsi" w:eastAsia="Arial" w:hAnsiTheme="minorHAnsi" w:cstheme="minorHAnsi"/>
          <w:color w:val="585857"/>
          <w:spacing w:val="2"/>
        </w:rPr>
        <w:t>Relevant S</w:t>
      </w:r>
      <w:r w:rsidR="007915A5" w:rsidRPr="009C200C">
        <w:rPr>
          <w:rFonts w:asciiTheme="minorHAnsi" w:eastAsia="Arial" w:hAnsiTheme="minorHAnsi" w:cstheme="minorHAnsi"/>
          <w:color w:val="585857"/>
          <w:spacing w:val="2"/>
        </w:rPr>
        <w:t xml:space="preserve">urrender </w:t>
      </w:r>
      <w:r w:rsidRPr="009C200C">
        <w:rPr>
          <w:rFonts w:asciiTheme="minorHAnsi" w:eastAsia="Arial" w:hAnsiTheme="minorHAnsi" w:cstheme="minorHAnsi"/>
          <w:color w:val="585857"/>
          <w:spacing w:val="2"/>
        </w:rPr>
        <w:t xml:space="preserve">of </w:t>
      </w:r>
      <w:r w:rsidR="007915A5" w:rsidRPr="009C200C">
        <w:rPr>
          <w:rFonts w:asciiTheme="minorHAnsi" w:eastAsia="Arial" w:hAnsiTheme="minorHAnsi" w:cstheme="minorHAnsi"/>
          <w:color w:val="585857"/>
          <w:spacing w:val="2"/>
        </w:rPr>
        <w:t xml:space="preserve">Access Rights or part </w:t>
      </w:r>
      <w:r w:rsidR="007915A5" w:rsidRPr="009C200C">
        <w:rPr>
          <w:rFonts w:asciiTheme="minorHAnsi" w:eastAsia="Arial" w:hAnsiTheme="minorHAnsi" w:cstheme="minorHAnsi"/>
          <w:b/>
          <w:bCs/>
          <w:color w:val="984806" w:themeColor="accent6" w:themeShade="80"/>
          <w:spacing w:val="2"/>
        </w:rPr>
        <w:t>and/or [parts of Access Rights]</w:t>
      </w:r>
      <w:r w:rsidR="007915A5" w:rsidRPr="009C200C">
        <w:rPr>
          <w:rFonts w:asciiTheme="minorHAnsi" w:eastAsia="Arial" w:hAnsiTheme="minorHAnsi" w:cstheme="minorHAnsi"/>
          <w:color w:val="585857"/>
          <w:spacing w:val="2"/>
        </w:rPr>
        <w:t xml:space="preserve"> for which we have no current or foreseeable reasonable on-going commercial need</w:t>
      </w:r>
      <w:r w:rsidRPr="009C200C">
        <w:rPr>
          <w:rFonts w:asciiTheme="minorHAnsi" w:eastAsia="Arial" w:hAnsiTheme="minorHAnsi" w:cstheme="minorHAnsi"/>
          <w:color w:val="585857"/>
          <w:spacing w:val="2"/>
        </w:rPr>
        <w:t xml:space="preserve"> </w:t>
      </w:r>
      <w:r w:rsidR="009A4E5D" w:rsidRPr="009C200C">
        <w:rPr>
          <w:rFonts w:asciiTheme="minorHAnsi" w:eastAsia="Arial" w:hAnsiTheme="minorHAnsi" w:cstheme="minorHAnsi"/>
          <w:color w:val="585857"/>
          <w:spacing w:val="2"/>
        </w:rPr>
        <w:t>pursuant to our obligation in Condition J2.1.1</w:t>
      </w:r>
      <w:r w:rsidRPr="009C200C">
        <w:rPr>
          <w:rFonts w:asciiTheme="minorHAnsi" w:eastAsia="Arial" w:hAnsiTheme="minorHAnsi" w:cstheme="minorHAnsi"/>
          <w:color w:val="585857"/>
          <w:spacing w:val="2"/>
        </w:rPr>
        <w:t>.</w:t>
      </w:r>
    </w:p>
    <w:p w14:paraId="4B4B9CA3" w14:textId="77777777" w:rsidR="004162E1" w:rsidRPr="009C200C" w:rsidRDefault="004162E1" w:rsidP="009C200C">
      <w:pPr>
        <w:spacing w:line="276" w:lineRule="auto"/>
        <w:ind w:right="142"/>
        <w:jc w:val="both"/>
        <w:rPr>
          <w:rFonts w:asciiTheme="minorHAnsi" w:eastAsia="Arial" w:hAnsiTheme="minorHAnsi" w:cstheme="minorHAnsi"/>
          <w:b/>
          <w:color w:val="585857"/>
        </w:rPr>
      </w:pPr>
    </w:p>
    <w:p w14:paraId="4CCFACF3" w14:textId="77777777" w:rsidR="007915A5" w:rsidRPr="009C200C" w:rsidRDefault="007915A5" w:rsidP="009C200C">
      <w:pPr>
        <w:spacing w:line="276" w:lineRule="auto"/>
        <w:ind w:right="142"/>
        <w:jc w:val="both"/>
        <w:rPr>
          <w:rFonts w:asciiTheme="minorHAnsi" w:eastAsia="Arial" w:hAnsiTheme="minorHAnsi" w:cstheme="minorHAnsi"/>
        </w:rPr>
      </w:pPr>
      <w:r w:rsidRPr="009C200C">
        <w:rPr>
          <w:rFonts w:asciiTheme="minorHAnsi" w:eastAsia="Arial" w:hAnsiTheme="minorHAnsi" w:cstheme="minorHAnsi"/>
          <w:b/>
          <w:color w:val="585857"/>
        </w:rPr>
        <w:t>Ri</w:t>
      </w:r>
      <w:r w:rsidRPr="009C200C">
        <w:rPr>
          <w:rFonts w:asciiTheme="minorHAnsi" w:eastAsia="Arial" w:hAnsiTheme="minorHAnsi" w:cstheme="minorHAnsi"/>
          <w:b/>
          <w:color w:val="585857"/>
          <w:spacing w:val="3"/>
        </w:rPr>
        <w:t>g</w:t>
      </w:r>
      <w:r w:rsidRPr="009C200C">
        <w:rPr>
          <w:rFonts w:asciiTheme="minorHAnsi" w:eastAsia="Arial" w:hAnsiTheme="minorHAnsi" w:cstheme="minorHAnsi"/>
          <w:b/>
          <w:color w:val="585857"/>
          <w:spacing w:val="1"/>
        </w:rPr>
        <w:t>h</w:t>
      </w:r>
      <w:r w:rsidRPr="009C200C">
        <w:rPr>
          <w:rFonts w:asciiTheme="minorHAnsi" w:eastAsia="Arial" w:hAnsiTheme="minorHAnsi" w:cstheme="minorHAnsi"/>
          <w:b/>
          <w:color w:val="585857"/>
          <w:spacing w:val="3"/>
        </w:rPr>
        <w:t>t</w:t>
      </w:r>
      <w:r w:rsidRPr="009C200C">
        <w:rPr>
          <w:rFonts w:asciiTheme="minorHAnsi" w:eastAsia="Arial" w:hAnsiTheme="minorHAnsi" w:cstheme="minorHAnsi"/>
          <w:b/>
          <w:color w:val="585857"/>
        </w:rPr>
        <w:t>s</w:t>
      </w:r>
      <w:r w:rsidRPr="009C200C">
        <w:rPr>
          <w:rFonts w:asciiTheme="minorHAnsi" w:eastAsia="Arial" w:hAnsiTheme="minorHAnsi" w:cstheme="minorHAnsi"/>
          <w:b/>
          <w:color w:val="585857"/>
          <w:spacing w:val="-14"/>
        </w:rPr>
        <w:t xml:space="preserve"> </w:t>
      </w:r>
      <w:r w:rsidRPr="009C200C">
        <w:rPr>
          <w:rFonts w:asciiTheme="minorHAnsi" w:eastAsia="Arial" w:hAnsiTheme="minorHAnsi" w:cstheme="minorHAnsi"/>
          <w:b/>
          <w:color w:val="585857"/>
          <w:spacing w:val="-1"/>
        </w:rPr>
        <w:t>S</w:t>
      </w:r>
      <w:r w:rsidRPr="009C200C">
        <w:rPr>
          <w:rFonts w:asciiTheme="minorHAnsi" w:eastAsia="Arial" w:hAnsiTheme="minorHAnsi" w:cstheme="minorHAnsi"/>
          <w:b/>
          <w:color w:val="585857"/>
          <w:spacing w:val="1"/>
        </w:rPr>
        <w:t>u</w:t>
      </w:r>
      <w:r w:rsidRPr="009C200C">
        <w:rPr>
          <w:rFonts w:asciiTheme="minorHAnsi" w:eastAsia="Arial" w:hAnsiTheme="minorHAnsi" w:cstheme="minorHAnsi"/>
          <w:b/>
          <w:color w:val="585857"/>
          <w:spacing w:val="3"/>
        </w:rPr>
        <w:t>b</w:t>
      </w:r>
      <w:r w:rsidRPr="009C200C">
        <w:rPr>
          <w:rFonts w:asciiTheme="minorHAnsi" w:eastAsia="Arial" w:hAnsiTheme="minorHAnsi" w:cstheme="minorHAnsi"/>
          <w:b/>
          <w:color w:val="585857"/>
        </w:rPr>
        <w:t>j</w:t>
      </w:r>
      <w:r w:rsidRPr="009C200C">
        <w:rPr>
          <w:rFonts w:asciiTheme="minorHAnsi" w:eastAsia="Arial" w:hAnsiTheme="minorHAnsi" w:cstheme="minorHAnsi"/>
          <w:b/>
          <w:color w:val="585857"/>
          <w:spacing w:val="2"/>
        </w:rPr>
        <w:t>e</w:t>
      </w:r>
      <w:r w:rsidRPr="009C200C">
        <w:rPr>
          <w:rFonts w:asciiTheme="minorHAnsi" w:eastAsia="Arial" w:hAnsiTheme="minorHAnsi" w:cstheme="minorHAnsi"/>
          <w:b/>
          <w:color w:val="585857"/>
        </w:rPr>
        <w:t>ct</w:t>
      </w:r>
      <w:r w:rsidRPr="009C200C">
        <w:rPr>
          <w:rFonts w:asciiTheme="minorHAnsi" w:eastAsia="Arial" w:hAnsiTheme="minorHAnsi" w:cstheme="minorHAnsi"/>
          <w:b/>
          <w:color w:val="585857"/>
          <w:spacing w:val="-14"/>
        </w:rPr>
        <w:t xml:space="preserve"> </w:t>
      </w:r>
      <w:r w:rsidRPr="009C200C">
        <w:rPr>
          <w:rFonts w:asciiTheme="minorHAnsi" w:eastAsia="Arial" w:hAnsiTheme="minorHAnsi" w:cstheme="minorHAnsi"/>
          <w:b/>
          <w:color w:val="585857"/>
          <w:spacing w:val="1"/>
        </w:rPr>
        <w:t>t</w:t>
      </w:r>
      <w:r w:rsidRPr="009C200C">
        <w:rPr>
          <w:rFonts w:asciiTheme="minorHAnsi" w:eastAsia="Arial" w:hAnsiTheme="minorHAnsi" w:cstheme="minorHAnsi"/>
          <w:b/>
          <w:color w:val="585857"/>
        </w:rPr>
        <w:t>o</w:t>
      </w:r>
      <w:r w:rsidRPr="009C200C">
        <w:rPr>
          <w:rFonts w:asciiTheme="minorHAnsi" w:eastAsia="Arial" w:hAnsiTheme="minorHAnsi" w:cstheme="minorHAnsi"/>
          <w:b/>
          <w:color w:val="585857"/>
          <w:spacing w:val="-4"/>
        </w:rPr>
        <w:t xml:space="preserve"> </w:t>
      </w:r>
      <w:r w:rsidRPr="009C200C">
        <w:rPr>
          <w:rFonts w:asciiTheme="minorHAnsi" w:eastAsia="Arial" w:hAnsiTheme="minorHAnsi" w:cstheme="minorHAnsi"/>
          <w:b/>
          <w:color w:val="585857"/>
          <w:spacing w:val="-1"/>
        </w:rPr>
        <w:t>S</w:t>
      </w:r>
      <w:r w:rsidRPr="009C200C">
        <w:rPr>
          <w:rFonts w:asciiTheme="minorHAnsi" w:eastAsia="Arial" w:hAnsiTheme="minorHAnsi" w:cstheme="minorHAnsi"/>
          <w:b/>
          <w:color w:val="585857"/>
          <w:spacing w:val="5"/>
        </w:rPr>
        <w:t>u</w:t>
      </w:r>
      <w:r w:rsidRPr="009C200C">
        <w:rPr>
          <w:rFonts w:asciiTheme="minorHAnsi" w:eastAsia="Arial" w:hAnsiTheme="minorHAnsi" w:cstheme="minorHAnsi"/>
          <w:b/>
          <w:color w:val="585857"/>
          <w:spacing w:val="2"/>
        </w:rPr>
        <w:t>r</w:t>
      </w:r>
      <w:r w:rsidRPr="009C200C">
        <w:rPr>
          <w:rFonts w:asciiTheme="minorHAnsi" w:eastAsia="Arial" w:hAnsiTheme="minorHAnsi" w:cstheme="minorHAnsi"/>
          <w:b/>
          <w:color w:val="585857"/>
          <w:spacing w:val="-1"/>
        </w:rPr>
        <w:t>r</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5"/>
        </w:rPr>
        <w:t>n</w:t>
      </w:r>
      <w:r w:rsidRPr="009C200C">
        <w:rPr>
          <w:rFonts w:asciiTheme="minorHAnsi" w:eastAsia="Arial" w:hAnsiTheme="minorHAnsi" w:cstheme="minorHAnsi"/>
          <w:b/>
          <w:color w:val="585857"/>
          <w:spacing w:val="1"/>
        </w:rPr>
        <w:t>d</w:t>
      </w:r>
      <w:r w:rsidRPr="009C200C">
        <w:rPr>
          <w:rFonts w:asciiTheme="minorHAnsi" w:eastAsia="Arial" w:hAnsiTheme="minorHAnsi" w:cstheme="minorHAnsi"/>
          <w:b/>
          <w:color w:val="585857"/>
          <w:spacing w:val="2"/>
        </w:rPr>
        <w:t>e</w:t>
      </w:r>
      <w:r w:rsidRPr="009C200C">
        <w:rPr>
          <w:rFonts w:asciiTheme="minorHAnsi" w:eastAsia="Arial" w:hAnsiTheme="minorHAnsi" w:cstheme="minorHAnsi"/>
          <w:b/>
          <w:color w:val="585857"/>
        </w:rPr>
        <w:t>r</w:t>
      </w:r>
    </w:p>
    <w:p w14:paraId="442F8D01" w14:textId="08019903" w:rsidR="007915A5" w:rsidRPr="009C200C" w:rsidRDefault="007915A5" w:rsidP="009C200C">
      <w:pPr>
        <w:spacing w:line="276" w:lineRule="auto"/>
        <w:ind w:right="142"/>
        <w:jc w:val="both"/>
        <w:rPr>
          <w:rFonts w:asciiTheme="minorHAnsi" w:eastAsia="Arial" w:hAnsiTheme="minorHAnsi" w:cstheme="minorHAnsi"/>
          <w:color w:val="585857"/>
        </w:rPr>
      </w:pPr>
      <w:r w:rsidRPr="009C200C">
        <w:rPr>
          <w:rFonts w:asciiTheme="minorHAnsi" w:eastAsia="Arial" w:hAnsiTheme="minorHAnsi" w:cstheme="minorHAnsi"/>
          <w:color w:val="585857"/>
          <w:spacing w:val="14"/>
        </w:rPr>
        <w:t xml:space="preserve">This notice relates to </w:t>
      </w:r>
      <w:r w:rsidRPr="009C200C">
        <w:rPr>
          <w:rFonts w:asciiTheme="minorHAnsi" w:eastAsia="Arial" w:hAnsiTheme="minorHAnsi" w:cstheme="minorHAnsi"/>
          <w:color w:val="585857"/>
          <w:spacing w:val="2"/>
        </w:rPr>
        <w:t>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7"/>
        </w:rPr>
        <w:t>f</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spacing w:val="-1"/>
        </w:rPr>
        <w:t>ll</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g</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b/>
          <w:bCs/>
          <w:color w:val="984806" w:themeColor="accent6" w:themeShade="80"/>
          <w:spacing w:val="5"/>
        </w:rPr>
        <w:t>[R</w:t>
      </w:r>
      <w:r w:rsidRPr="009C200C">
        <w:rPr>
          <w:rFonts w:asciiTheme="minorHAnsi" w:eastAsia="Arial" w:hAnsiTheme="minorHAnsi" w:cstheme="minorHAnsi"/>
          <w:b/>
          <w:bCs/>
          <w:color w:val="984806" w:themeColor="accent6" w:themeShade="80"/>
          <w:spacing w:val="-3"/>
        </w:rPr>
        <w:t>i</w:t>
      </w:r>
      <w:r w:rsidRPr="009C200C">
        <w:rPr>
          <w:rFonts w:asciiTheme="minorHAnsi" w:eastAsia="Arial" w:hAnsiTheme="minorHAnsi" w:cstheme="minorHAnsi"/>
          <w:b/>
          <w:bCs/>
          <w:color w:val="984806" w:themeColor="accent6" w:themeShade="80"/>
          <w:spacing w:val="2"/>
        </w:rPr>
        <w:t>gh</w:t>
      </w:r>
      <w:r w:rsidRPr="009C200C">
        <w:rPr>
          <w:rFonts w:asciiTheme="minorHAnsi" w:eastAsia="Arial" w:hAnsiTheme="minorHAnsi" w:cstheme="minorHAnsi"/>
          <w:b/>
          <w:bCs/>
          <w:color w:val="984806" w:themeColor="accent6" w:themeShade="80"/>
        </w:rPr>
        <w:t>t</w:t>
      </w:r>
      <w:r w:rsidRPr="009C200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b/>
          <w:bCs/>
          <w:color w:val="984806" w:themeColor="accent6" w:themeShade="80"/>
        </w:rPr>
        <w:t>) and/or Parts of Rights]</w:t>
      </w:r>
      <w:r w:rsidRPr="009C200C">
        <w:rPr>
          <w:rFonts w:asciiTheme="minorHAnsi" w:eastAsia="Arial" w:hAnsiTheme="minorHAnsi" w:cstheme="minorHAnsi"/>
          <w:color w:val="585857"/>
        </w:rPr>
        <w:t xml:space="preserve">: </w:t>
      </w:r>
      <w:r w:rsidRPr="009C200C">
        <w:rPr>
          <w:rFonts w:asciiTheme="minorHAnsi" w:eastAsia="Arial" w:hAnsiTheme="minorHAnsi" w:cstheme="minorHAnsi"/>
          <w:b/>
          <w:bCs/>
          <w:color w:val="974705"/>
        </w:rPr>
        <w:t>[</w:t>
      </w:r>
      <w:r w:rsidRPr="009C200C">
        <w:rPr>
          <w:rFonts w:asciiTheme="minorHAnsi" w:eastAsia="Arial" w:hAnsiTheme="minorHAnsi" w:cstheme="minorHAnsi"/>
          <w:b/>
          <w:bCs/>
          <w:color w:val="974705"/>
          <w:spacing w:val="3"/>
        </w:rPr>
        <w:t>g</w:t>
      </w:r>
      <w:r w:rsidRPr="009C200C">
        <w:rPr>
          <w:rFonts w:asciiTheme="minorHAnsi" w:eastAsia="Arial" w:hAnsiTheme="minorHAnsi" w:cstheme="minorHAnsi"/>
          <w:b/>
          <w:bCs/>
          <w:color w:val="974705"/>
          <w:spacing w:val="1"/>
        </w:rPr>
        <w:t>iv</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12"/>
        </w:rPr>
        <w:t xml:space="preserve"> </w:t>
      </w:r>
      <w:r w:rsidRPr="009C200C">
        <w:rPr>
          <w:rFonts w:asciiTheme="minorHAnsi" w:eastAsia="Arial" w:hAnsiTheme="minorHAnsi" w:cstheme="minorHAnsi"/>
          <w:b/>
          <w:bCs/>
          <w:color w:val="974705"/>
          <w:spacing w:val="-1"/>
        </w:rPr>
        <w:t>details]</w:t>
      </w:r>
      <w:r w:rsidR="00EF2860" w:rsidRPr="009C200C">
        <w:rPr>
          <w:rFonts w:asciiTheme="minorHAnsi" w:eastAsia="Arial" w:hAnsiTheme="minorHAnsi" w:cstheme="minorHAnsi"/>
          <w:b/>
          <w:bCs/>
          <w:color w:val="974705"/>
          <w:spacing w:val="-1"/>
        </w:rPr>
        <w:t>.</w:t>
      </w:r>
    </w:p>
    <w:p w14:paraId="56FA773F" w14:textId="77777777" w:rsidR="004162E1" w:rsidRPr="009C200C" w:rsidRDefault="004162E1" w:rsidP="009C200C">
      <w:pPr>
        <w:spacing w:line="276" w:lineRule="auto"/>
        <w:ind w:right="142"/>
        <w:jc w:val="both"/>
        <w:rPr>
          <w:rFonts w:asciiTheme="minorHAnsi" w:eastAsia="Arial" w:hAnsiTheme="minorHAnsi" w:cstheme="minorHAnsi"/>
          <w:color w:val="585857"/>
          <w:spacing w:val="2"/>
        </w:rPr>
      </w:pPr>
    </w:p>
    <w:p w14:paraId="36CE93F3" w14:textId="77777777" w:rsidR="007915A5" w:rsidRPr="009C200C" w:rsidRDefault="007915A5" w:rsidP="009C200C">
      <w:pPr>
        <w:spacing w:line="276" w:lineRule="auto"/>
        <w:ind w:right="142"/>
        <w:jc w:val="both"/>
        <w:rPr>
          <w:rFonts w:asciiTheme="minorHAnsi" w:eastAsia="Arial" w:hAnsiTheme="minorHAnsi" w:cstheme="minorHAnsi"/>
          <w:b/>
          <w:color w:val="585857"/>
          <w:spacing w:val="1"/>
        </w:rPr>
      </w:pPr>
      <w:r w:rsidRPr="009C200C">
        <w:rPr>
          <w:rFonts w:asciiTheme="minorHAnsi" w:eastAsia="Arial" w:hAnsiTheme="minorHAnsi" w:cstheme="minorHAnsi"/>
          <w:b/>
          <w:color w:val="585857"/>
          <w:spacing w:val="1"/>
        </w:rPr>
        <w:t xml:space="preserve">Permanent or Temporary </w:t>
      </w:r>
    </w:p>
    <w:p w14:paraId="2E0E93BD" w14:textId="77777777" w:rsidR="007915A5" w:rsidRPr="009C200C" w:rsidRDefault="007915A5" w:rsidP="009C200C">
      <w:pPr>
        <w:spacing w:line="276" w:lineRule="auto"/>
        <w:ind w:right="142"/>
        <w:jc w:val="both"/>
        <w:rPr>
          <w:rFonts w:asciiTheme="minorHAnsi" w:eastAsia="Arial" w:hAnsiTheme="minorHAnsi" w:cstheme="minorHAnsi"/>
          <w:b/>
          <w:bCs/>
          <w:color w:val="984806" w:themeColor="accent6" w:themeShade="80"/>
          <w:spacing w:val="2"/>
        </w:rPr>
      </w:pPr>
      <w:r w:rsidRPr="009C200C">
        <w:rPr>
          <w:rFonts w:asciiTheme="minorHAnsi" w:eastAsia="Arial" w:hAnsiTheme="minorHAnsi" w:cstheme="minorHAnsi"/>
          <w:b/>
          <w:bCs/>
          <w:color w:val="984806" w:themeColor="accent6" w:themeShade="80"/>
          <w:spacing w:val="2"/>
        </w:rPr>
        <w:t>EITHER</w:t>
      </w:r>
    </w:p>
    <w:p w14:paraId="004697ED" w14:textId="77777777" w:rsidR="007915A5" w:rsidRPr="009C200C" w:rsidRDefault="007915A5" w:rsidP="009C200C">
      <w:pPr>
        <w:spacing w:line="276" w:lineRule="auto"/>
        <w:ind w:right="142"/>
        <w:jc w:val="both"/>
        <w:rPr>
          <w:rFonts w:asciiTheme="minorHAnsi" w:eastAsia="Arial" w:hAnsiTheme="minorHAnsi" w:cstheme="minorHAnsi"/>
          <w:color w:val="585857"/>
          <w:spacing w:val="2"/>
        </w:rPr>
      </w:pPr>
      <w:r w:rsidRPr="009C200C">
        <w:rPr>
          <w:rFonts w:asciiTheme="minorHAnsi" w:eastAsia="Arial" w:hAnsiTheme="minorHAnsi" w:cstheme="minorHAnsi"/>
          <w:color w:val="585857"/>
          <w:spacing w:val="2"/>
        </w:rPr>
        <w:t>The [</w:t>
      </w:r>
      <w:r w:rsidRPr="009C200C">
        <w:rPr>
          <w:rFonts w:asciiTheme="minorHAnsi" w:eastAsia="Arial" w:hAnsiTheme="minorHAnsi" w:cstheme="minorHAnsi"/>
          <w:b/>
          <w:bCs/>
          <w:color w:val="984806" w:themeColor="accent6" w:themeShade="80"/>
          <w:spacing w:val="2"/>
        </w:rPr>
        <w:t>Relevant Surrender / Relevant Adjustment</w:t>
      </w:r>
      <w:r w:rsidRPr="009C200C">
        <w:rPr>
          <w:rFonts w:asciiTheme="minorHAnsi" w:eastAsia="Arial" w:hAnsiTheme="minorHAnsi" w:cstheme="minorHAnsi"/>
          <w:color w:val="585857"/>
          <w:spacing w:val="2"/>
        </w:rPr>
        <w:t xml:space="preserve">] is permanent. </w:t>
      </w:r>
    </w:p>
    <w:p w14:paraId="2F3EFF8B" w14:textId="77777777" w:rsidR="007915A5" w:rsidRPr="009C200C" w:rsidRDefault="007915A5" w:rsidP="009C200C">
      <w:pPr>
        <w:spacing w:line="276" w:lineRule="auto"/>
        <w:ind w:right="142"/>
        <w:jc w:val="both"/>
        <w:rPr>
          <w:rFonts w:asciiTheme="minorHAnsi" w:eastAsia="Arial" w:hAnsiTheme="minorHAnsi" w:cstheme="minorHAnsi"/>
          <w:b/>
          <w:bCs/>
          <w:color w:val="984806" w:themeColor="accent6" w:themeShade="80"/>
          <w:spacing w:val="2"/>
        </w:rPr>
      </w:pPr>
      <w:r w:rsidRPr="009C200C">
        <w:rPr>
          <w:rFonts w:asciiTheme="minorHAnsi" w:eastAsia="Arial" w:hAnsiTheme="minorHAnsi" w:cstheme="minorHAnsi"/>
          <w:b/>
          <w:bCs/>
          <w:color w:val="984806" w:themeColor="accent6" w:themeShade="80"/>
          <w:spacing w:val="2"/>
        </w:rPr>
        <w:t>OR</w:t>
      </w:r>
    </w:p>
    <w:p w14:paraId="1EDE43ED" w14:textId="77777777" w:rsidR="007915A5" w:rsidRPr="009C200C" w:rsidRDefault="007915A5" w:rsidP="009C200C">
      <w:pPr>
        <w:spacing w:line="276" w:lineRule="auto"/>
        <w:ind w:right="142"/>
        <w:jc w:val="both"/>
        <w:rPr>
          <w:rFonts w:asciiTheme="minorHAnsi" w:eastAsia="Arial" w:hAnsiTheme="minorHAnsi" w:cstheme="minorHAnsi"/>
          <w:color w:val="585857"/>
          <w:spacing w:val="2"/>
        </w:rPr>
      </w:pPr>
      <w:r w:rsidRPr="009C200C">
        <w:rPr>
          <w:rFonts w:asciiTheme="minorHAnsi" w:eastAsia="Arial" w:hAnsiTheme="minorHAnsi" w:cstheme="minorHAnsi"/>
          <w:color w:val="585857"/>
          <w:spacing w:val="2"/>
        </w:rPr>
        <w:t>The</w:t>
      </w:r>
      <w:r w:rsidRPr="009C200C">
        <w:rPr>
          <w:rFonts w:asciiTheme="minorHAnsi" w:eastAsia="Arial" w:hAnsiTheme="minorHAnsi" w:cstheme="minorHAnsi"/>
          <w:color w:val="984806" w:themeColor="accent6" w:themeShade="80"/>
          <w:spacing w:val="2"/>
        </w:rPr>
        <w:t xml:space="preserve"> </w:t>
      </w:r>
      <w:r w:rsidRPr="009C200C">
        <w:rPr>
          <w:rFonts w:asciiTheme="minorHAnsi" w:eastAsia="Arial" w:hAnsiTheme="minorHAnsi" w:cstheme="minorHAnsi"/>
          <w:b/>
          <w:bCs/>
          <w:color w:val="984806" w:themeColor="accent6" w:themeShade="80"/>
          <w:spacing w:val="2"/>
        </w:rPr>
        <w:t>[Relevant Surrender or Relevant Adjustment]</w:t>
      </w:r>
      <w:r w:rsidRPr="009C200C">
        <w:rPr>
          <w:rFonts w:asciiTheme="minorHAnsi" w:eastAsia="Arial" w:hAnsiTheme="minorHAnsi" w:cstheme="minorHAnsi"/>
          <w:color w:val="984806" w:themeColor="accent6" w:themeShade="80"/>
          <w:spacing w:val="2"/>
        </w:rPr>
        <w:t xml:space="preserve"> </w:t>
      </w:r>
      <w:r w:rsidRPr="009C200C">
        <w:rPr>
          <w:rFonts w:asciiTheme="minorHAnsi" w:eastAsia="Arial" w:hAnsiTheme="minorHAnsi" w:cstheme="minorHAnsi"/>
          <w:color w:val="585857"/>
          <w:spacing w:val="2"/>
        </w:rPr>
        <w:t>temporary and shall cease to have effect on</w:t>
      </w:r>
      <w:r w:rsidRPr="009C200C">
        <w:rPr>
          <w:rFonts w:asciiTheme="minorHAnsi" w:eastAsia="Arial" w:hAnsiTheme="minorHAnsi" w:cstheme="minorHAnsi"/>
          <w:b/>
          <w:bCs/>
          <w:color w:val="585857"/>
          <w:spacing w:val="2"/>
        </w:rPr>
        <w:t xml:space="preserve"> </w:t>
      </w:r>
      <w:r w:rsidRPr="009C200C">
        <w:rPr>
          <w:rFonts w:asciiTheme="minorHAnsi" w:eastAsia="Arial" w:hAnsiTheme="minorHAnsi" w:cstheme="minorHAnsi"/>
          <w:b/>
          <w:bCs/>
          <w:color w:val="984806" w:themeColor="accent6" w:themeShade="80"/>
          <w:spacing w:val="2"/>
        </w:rPr>
        <w:t xml:space="preserve">[date]. </w:t>
      </w:r>
    </w:p>
    <w:p w14:paraId="0796D4CA" w14:textId="77777777" w:rsidR="004162E1" w:rsidRPr="009C200C" w:rsidRDefault="004162E1" w:rsidP="009C200C">
      <w:pPr>
        <w:spacing w:line="276" w:lineRule="auto"/>
        <w:ind w:right="142"/>
        <w:jc w:val="both"/>
        <w:rPr>
          <w:rFonts w:asciiTheme="minorHAnsi" w:eastAsia="Arial" w:hAnsiTheme="minorHAnsi" w:cstheme="minorHAnsi"/>
          <w:color w:val="585857"/>
          <w:spacing w:val="2"/>
        </w:rPr>
      </w:pPr>
    </w:p>
    <w:p w14:paraId="7884C423" w14:textId="77777777" w:rsidR="007915A5" w:rsidRPr="009C200C" w:rsidRDefault="007915A5" w:rsidP="009C200C">
      <w:pPr>
        <w:spacing w:line="276" w:lineRule="auto"/>
        <w:ind w:right="142"/>
        <w:jc w:val="both"/>
        <w:rPr>
          <w:rFonts w:asciiTheme="minorHAnsi" w:eastAsia="Arial" w:hAnsiTheme="minorHAnsi" w:cstheme="minorHAnsi"/>
          <w:b/>
          <w:bCs/>
          <w:color w:val="984806" w:themeColor="accent6" w:themeShade="80"/>
          <w:spacing w:val="2"/>
        </w:rPr>
      </w:pPr>
      <w:r w:rsidRPr="009C200C">
        <w:rPr>
          <w:rFonts w:asciiTheme="minorHAnsi" w:eastAsia="Arial" w:hAnsiTheme="minorHAnsi" w:cstheme="minorHAnsi"/>
          <w:b/>
          <w:bCs/>
          <w:color w:val="984806" w:themeColor="accent6" w:themeShade="80"/>
          <w:spacing w:val="2"/>
        </w:rPr>
        <w:t>If applicable</w:t>
      </w:r>
    </w:p>
    <w:p w14:paraId="186558FF" w14:textId="77777777" w:rsidR="007915A5" w:rsidRPr="009C200C" w:rsidRDefault="007915A5" w:rsidP="009C200C">
      <w:pPr>
        <w:spacing w:line="276" w:lineRule="auto"/>
        <w:ind w:right="142"/>
        <w:jc w:val="both"/>
        <w:rPr>
          <w:rFonts w:asciiTheme="minorHAnsi" w:eastAsia="Arial" w:hAnsiTheme="minorHAnsi" w:cstheme="minorHAnsi"/>
          <w:b/>
          <w:bCs/>
          <w:color w:val="585857"/>
          <w:spacing w:val="2"/>
        </w:rPr>
      </w:pPr>
      <w:r w:rsidRPr="009C200C">
        <w:rPr>
          <w:rFonts w:asciiTheme="minorHAnsi" w:eastAsia="Arial" w:hAnsiTheme="minorHAnsi" w:cstheme="minorHAnsi"/>
          <w:b/>
          <w:bCs/>
          <w:color w:val="585857"/>
          <w:spacing w:val="2"/>
        </w:rPr>
        <w:t>Freight Option Holder’s drawn-down rights</w:t>
      </w:r>
    </w:p>
    <w:p w14:paraId="6D1403C7" w14:textId="2C3DCEC2" w:rsidR="004162E1" w:rsidRPr="009C200C" w:rsidRDefault="007915A5" w:rsidP="009C200C">
      <w:pPr>
        <w:spacing w:line="276" w:lineRule="auto"/>
        <w:ind w:right="142"/>
        <w:jc w:val="both"/>
        <w:rPr>
          <w:rFonts w:asciiTheme="minorHAnsi" w:hAnsiTheme="minorHAnsi" w:cstheme="minorHAnsi"/>
          <w:i/>
          <w:iCs/>
          <w:color w:val="984806" w:themeColor="accent6" w:themeShade="80"/>
        </w:rPr>
      </w:pPr>
      <w:r w:rsidRPr="009C200C">
        <w:rPr>
          <w:rFonts w:asciiTheme="minorHAnsi" w:eastAsia="Arial" w:hAnsiTheme="minorHAnsi" w:cstheme="minorHAnsi"/>
          <w:color w:val="585857"/>
          <w:spacing w:val="2"/>
        </w:rPr>
        <w:t xml:space="preserve">The following rights that are being surrendered have been drawn down from a Freight Customer Access Option Holder into our Access Agreement.  We are also therefore providing written consent from that Freight Customer Access Option Holder for their surrender by us. </w:t>
      </w:r>
      <w:r w:rsidR="004162E1" w:rsidRPr="009C200C">
        <w:rPr>
          <w:rFonts w:asciiTheme="minorHAnsi" w:eastAsia="Arial" w:hAnsiTheme="minorHAnsi" w:cstheme="minorHAnsi"/>
          <w:color w:val="585857"/>
          <w:spacing w:val="2"/>
        </w:rPr>
        <w:t>Please provide a copy countersigned by the Freight Customer Access Option Holder</w:t>
      </w:r>
      <w:r w:rsidR="004162E1" w:rsidRPr="009C200C">
        <w:rPr>
          <w:rFonts w:asciiTheme="minorHAnsi" w:hAnsiTheme="minorHAnsi" w:cstheme="minorHAnsi"/>
          <w:i/>
          <w:iCs/>
          <w:color w:val="984806" w:themeColor="accent6" w:themeShade="80"/>
        </w:rPr>
        <w:t>.</w:t>
      </w:r>
    </w:p>
    <w:p w14:paraId="033880A6" w14:textId="77777777" w:rsidR="004162E1" w:rsidRPr="009C200C" w:rsidRDefault="004162E1" w:rsidP="009C200C">
      <w:pPr>
        <w:spacing w:line="276" w:lineRule="auto"/>
        <w:ind w:right="142"/>
        <w:jc w:val="both"/>
        <w:rPr>
          <w:rFonts w:asciiTheme="minorHAnsi" w:hAnsiTheme="minorHAnsi" w:cstheme="minorHAnsi"/>
        </w:rPr>
      </w:pPr>
    </w:p>
    <w:p w14:paraId="412401D5" w14:textId="77777777" w:rsidR="00465429" w:rsidRPr="009C200C" w:rsidRDefault="00465429" w:rsidP="009C200C">
      <w:pPr>
        <w:spacing w:line="276" w:lineRule="auto"/>
        <w:ind w:right="142"/>
        <w:jc w:val="both"/>
        <w:rPr>
          <w:rFonts w:asciiTheme="minorHAnsi" w:eastAsia="Arial" w:hAnsiTheme="minorHAnsi" w:cstheme="minorHAnsi"/>
        </w:rPr>
      </w:pPr>
      <w:r w:rsidRPr="009C200C">
        <w:rPr>
          <w:rFonts w:asciiTheme="minorHAnsi" w:eastAsia="Arial" w:hAnsiTheme="minorHAnsi" w:cstheme="minorHAnsi"/>
          <w:b/>
          <w:color w:val="585857"/>
        </w:rPr>
        <w:t>D</w:t>
      </w:r>
      <w:r w:rsidRPr="009C200C">
        <w:rPr>
          <w:rFonts w:asciiTheme="minorHAnsi" w:eastAsia="Arial" w:hAnsiTheme="minorHAnsi" w:cstheme="minorHAnsi"/>
          <w:b/>
          <w:color w:val="585857"/>
          <w:spacing w:val="2"/>
        </w:rPr>
        <w:t>a</w:t>
      </w:r>
      <w:r w:rsidRPr="009C200C">
        <w:rPr>
          <w:rFonts w:asciiTheme="minorHAnsi" w:eastAsia="Arial" w:hAnsiTheme="minorHAnsi" w:cstheme="minorHAnsi"/>
          <w:b/>
          <w:color w:val="585857"/>
          <w:spacing w:val="1"/>
        </w:rPr>
        <w:t>t</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12"/>
        </w:rPr>
        <w:t xml:space="preserve"> </w:t>
      </w:r>
      <w:r w:rsidRPr="009C200C">
        <w:rPr>
          <w:rFonts w:asciiTheme="minorHAnsi" w:eastAsia="Arial" w:hAnsiTheme="minorHAnsi" w:cstheme="minorHAnsi"/>
          <w:b/>
          <w:color w:val="585857"/>
          <w:spacing w:val="1"/>
        </w:rPr>
        <w:t>o</w:t>
      </w:r>
      <w:r w:rsidRPr="009C200C">
        <w:rPr>
          <w:rFonts w:asciiTheme="minorHAnsi" w:eastAsia="Arial" w:hAnsiTheme="minorHAnsi" w:cstheme="minorHAnsi"/>
          <w:b/>
          <w:color w:val="585857"/>
        </w:rPr>
        <w:t>f</w:t>
      </w:r>
      <w:r w:rsidRPr="009C200C">
        <w:rPr>
          <w:rFonts w:asciiTheme="minorHAnsi" w:eastAsia="Arial" w:hAnsiTheme="minorHAnsi" w:cstheme="minorHAnsi"/>
          <w:b/>
          <w:color w:val="585857"/>
          <w:spacing w:val="-4"/>
        </w:rPr>
        <w:t xml:space="preserve"> </w:t>
      </w:r>
      <w:r w:rsidRPr="009C200C">
        <w:rPr>
          <w:rFonts w:asciiTheme="minorHAnsi" w:eastAsia="Arial" w:hAnsiTheme="minorHAnsi" w:cstheme="minorHAnsi"/>
          <w:b/>
          <w:color w:val="585857"/>
          <w:spacing w:val="-1"/>
        </w:rPr>
        <w:t>S</w:t>
      </w:r>
      <w:r w:rsidRPr="009C200C">
        <w:rPr>
          <w:rFonts w:asciiTheme="minorHAnsi" w:eastAsia="Arial" w:hAnsiTheme="minorHAnsi" w:cstheme="minorHAnsi"/>
          <w:b/>
          <w:color w:val="585857"/>
          <w:spacing w:val="3"/>
        </w:rPr>
        <w:t>u</w:t>
      </w:r>
      <w:r w:rsidRPr="009C200C">
        <w:rPr>
          <w:rFonts w:asciiTheme="minorHAnsi" w:eastAsia="Arial" w:hAnsiTheme="minorHAnsi" w:cstheme="minorHAnsi"/>
          <w:b/>
          <w:color w:val="585857"/>
          <w:spacing w:val="2"/>
        </w:rPr>
        <w:t>r</w:t>
      </w:r>
      <w:r w:rsidRPr="009C200C">
        <w:rPr>
          <w:rFonts w:asciiTheme="minorHAnsi" w:eastAsia="Arial" w:hAnsiTheme="minorHAnsi" w:cstheme="minorHAnsi"/>
          <w:b/>
          <w:color w:val="585857"/>
          <w:spacing w:val="-1"/>
        </w:rPr>
        <w:t>r</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1"/>
        </w:rPr>
        <w:t>n</w:t>
      </w:r>
      <w:r w:rsidRPr="009C200C">
        <w:rPr>
          <w:rFonts w:asciiTheme="minorHAnsi" w:eastAsia="Arial" w:hAnsiTheme="minorHAnsi" w:cstheme="minorHAnsi"/>
          <w:b/>
          <w:color w:val="585857"/>
          <w:spacing w:val="3"/>
        </w:rPr>
        <w:t>d</w:t>
      </w:r>
      <w:r w:rsidRPr="009C200C">
        <w:rPr>
          <w:rFonts w:asciiTheme="minorHAnsi" w:eastAsia="Arial" w:hAnsiTheme="minorHAnsi" w:cstheme="minorHAnsi"/>
          <w:b/>
          <w:color w:val="585857"/>
          <w:spacing w:val="4"/>
        </w:rPr>
        <w:t>e</w:t>
      </w:r>
      <w:r w:rsidRPr="009C200C">
        <w:rPr>
          <w:rFonts w:asciiTheme="minorHAnsi" w:eastAsia="Arial" w:hAnsiTheme="minorHAnsi" w:cstheme="minorHAnsi"/>
          <w:b/>
          <w:color w:val="585857"/>
        </w:rPr>
        <w:t>r</w:t>
      </w:r>
    </w:p>
    <w:p w14:paraId="6249B7FB" w14:textId="34E266A4" w:rsidR="00465429" w:rsidRPr="009C200C" w:rsidRDefault="001F4E3C" w:rsidP="009C200C">
      <w:pPr>
        <w:spacing w:line="276" w:lineRule="auto"/>
        <w:ind w:right="142"/>
        <w:jc w:val="both"/>
        <w:rPr>
          <w:rFonts w:asciiTheme="minorHAnsi" w:eastAsia="Arial" w:hAnsiTheme="minorHAnsi" w:cstheme="minorHAnsi"/>
          <w:color w:val="585857"/>
        </w:rPr>
      </w:pPr>
      <w:r w:rsidRPr="009C200C">
        <w:rPr>
          <w:rFonts w:asciiTheme="minorHAnsi" w:eastAsia="Arial" w:hAnsiTheme="minorHAnsi" w:cstheme="minorHAnsi"/>
          <w:color w:val="585857"/>
        </w:rPr>
        <w:t>In accordance with Condition J2.1.2, t</w:t>
      </w:r>
      <w:r w:rsidR="009A4E5D" w:rsidRPr="009C200C">
        <w:rPr>
          <w:rFonts w:asciiTheme="minorHAnsi" w:eastAsia="Arial" w:hAnsiTheme="minorHAnsi" w:cstheme="minorHAnsi"/>
          <w:color w:val="585857"/>
        </w:rPr>
        <w:t>he Relevant Surrender shall have</w:t>
      </w:r>
      <w:r w:rsidRPr="009C200C">
        <w:rPr>
          <w:rFonts w:asciiTheme="minorHAnsi" w:eastAsia="Arial" w:hAnsiTheme="minorHAnsi" w:cstheme="minorHAnsi"/>
          <w:color w:val="585857"/>
        </w:rPr>
        <w:t xml:space="preserve"> </w:t>
      </w:r>
      <w:r w:rsidR="009A4E5D" w:rsidRPr="009C200C">
        <w:rPr>
          <w:rFonts w:asciiTheme="minorHAnsi" w:eastAsia="Arial" w:hAnsiTheme="minorHAnsi" w:cstheme="minorHAnsi"/>
          <w:color w:val="585857"/>
        </w:rPr>
        <w:t>effect from the date on which notice is given to the Office of Rail and Road pursuant to Condition J2.1.3.</w:t>
      </w:r>
    </w:p>
    <w:p w14:paraId="57A6E8CA" w14:textId="77777777" w:rsidR="004162E1" w:rsidRPr="009C200C" w:rsidRDefault="004162E1" w:rsidP="009C200C">
      <w:pPr>
        <w:spacing w:line="276" w:lineRule="auto"/>
        <w:ind w:right="142"/>
        <w:jc w:val="both"/>
        <w:rPr>
          <w:rFonts w:asciiTheme="minorHAnsi" w:eastAsia="Arial" w:hAnsiTheme="minorHAnsi" w:cstheme="minorHAnsi"/>
          <w:color w:val="585857"/>
          <w:spacing w:val="2"/>
        </w:rPr>
      </w:pPr>
    </w:p>
    <w:p w14:paraId="46C315ED" w14:textId="7AB224C5" w:rsidR="007915A5" w:rsidRPr="009C200C" w:rsidRDefault="007915A5" w:rsidP="009C200C">
      <w:pPr>
        <w:spacing w:line="276" w:lineRule="auto"/>
        <w:ind w:right="142"/>
        <w:jc w:val="both"/>
        <w:rPr>
          <w:rFonts w:asciiTheme="minorHAnsi" w:eastAsia="Arial" w:hAnsiTheme="minorHAnsi" w:cstheme="minorHAnsi"/>
          <w:color w:val="585857"/>
          <w:spacing w:val="2"/>
        </w:rPr>
      </w:pPr>
      <w:r w:rsidRPr="009C200C">
        <w:rPr>
          <w:rFonts w:asciiTheme="minorHAnsi" w:eastAsia="Arial" w:hAnsiTheme="minorHAnsi" w:cstheme="minorHAnsi"/>
          <w:color w:val="585857"/>
          <w:spacing w:val="2"/>
        </w:rPr>
        <w:t xml:space="preserve">In accordance with Condition J11.2.1, Network Rail shall publish an accurate and up-to-date copy or statement of this </w:t>
      </w:r>
      <w:r w:rsidR="00BE11AA"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spacing w:val="2"/>
        </w:rPr>
        <w:t xml:space="preserve">otification. </w:t>
      </w:r>
    </w:p>
    <w:p w14:paraId="05B60FFA" w14:textId="77777777" w:rsidR="004162E1" w:rsidRPr="009C200C" w:rsidRDefault="004162E1" w:rsidP="009C200C">
      <w:pPr>
        <w:spacing w:line="276" w:lineRule="auto"/>
        <w:ind w:right="142"/>
        <w:jc w:val="both"/>
        <w:rPr>
          <w:rFonts w:asciiTheme="minorHAnsi" w:eastAsia="Arial" w:hAnsiTheme="minorHAnsi" w:cstheme="minorHAnsi"/>
          <w:color w:val="585857"/>
          <w:spacing w:val="2"/>
        </w:rPr>
      </w:pPr>
    </w:p>
    <w:p w14:paraId="6A42CE99" w14:textId="77777777" w:rsidR="007915A5" w:rsidRPr="009C200C" w:rsidRDefault="007915A5" w:rsidP="009C200C">
      <w:pPr>
        <w:spacing w:line="276" w:lineRule="auto"/>
        <w:ind w:right="142"/>
        <w:jc w:val="both"/>
        <w:rPr>
          <w:rFonts w:asciiTheme="minorHAnsi" w:eastAsia="Arial" w:hAnsiTheme="minorHAnsi" w:cstheme="minorHAnsi"/>
          <w:color w:val="585857"/>
        </w:rPr>
      </w:pPr>
      <w:r w:rsidRPr="009C200C">
        <w:rPr>
          <w:rFonts w:asciiTheme="minorHAnsi" w:eastAsia="Arial" w:hAnsiTheme="minorHAnsi" w:cstheme="minorHAnsi"/>
          <w:color w:val="585857"/>
          <w:spacing w:val="-3"/>
        </w:rPr>
        <w:t>Y</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spacing w:val="2"/>
        </w:rPr>
        <w:t>u</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16"/>
        </w:rPr>
        <w:t xml:space="preserve"> </w:t>
      </w:r>
      <w:r w:rsidRPr="009C200C">
        <w:rPr>
          <w:rFonts w:asciiTheme="minorHAnsi" w:eastAsia="Arial" w:hAnsiTheme="minorHAnsi" w:cstheme="minorHAnsi"/>
          <w:color w:val="585857"/>
          <w:spacing w:val="7"/>
        </w:rPr>
        <w:t>f</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3"/>
        </w:rPr>
        <w:t>h</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2"/>
        </w:rPr>
        <w:t>u</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6"/>
        </w:rPr>
        <w:t>l</w:t>
      </w:r>
      <w:r w:rsidRPr="009C200C">
        <w:rPr>
          <w:rFonts w:asciiTheme="minorHAnsi" w:eastAsia="Arial" w:hAnsiTheme="minorHAnsi" w:cstheme="minorHAnsi"/>
          <w:color w:val="585857"/>
          <w:spacing w:val="-8"/>
        </w:rPr>
        <w:t>y</w:t>
      </w:r>
      <w:r w:rsidRPr="009C200C">
        <w:rPr>
          <w:rFonts w:asciiTheme="minorHAnsi" w:eastAsia="Arial" w:hAnsiTheme="minorHAnsi" w:cstheme="minorHAnsi"/>
          <w:color w:val="585857"/>
        </w:rPr>
        <w:t>,</w:t>
      </w:r>
    </w:p>
    <w:p w14:paraId="1FFCBB18" w14:textId="358501ED" w:rsidR="00CB456D" w:rsidRDefault="00CB456D">
      <w:pPr>
        <w:rPr>
          <w:rFonts w:asciiTheme="minorHAnsi" w:eastAsia="Arial" w:hAnsiTheme="minorHAnsi" w:cstheme="minorHAnsi"/>
          <w:color w:val="585857"/>
          <w:sz w:val="18"/>
          <w:szCs w:val="18"/>
        </w:rPr>
      </w:pPr>
      <w:r>
        <w:rPr>
          <w:rFonts w:asciiTheme="minorHAnsi" w:eastAsia="Arial" w:hAnsiTheme="minorHAnsi" w:cstheme="minorHAnsi"/>
          <w:color w:val="585857"/>
          <w:sz w:val="18"/>
          <w:szCs w:val="18"/>
        </w:rPr>
        <w:br w:type="page"/>
      </w:r>
    </w:p>
    <w:p w14:paraId="0AD50ECB" w14:textId="77777777" w:rsidR="00ED2021" w:rsidRPr="00337845" w:rsidRDefault="00ED2021" w:rsidP="00ED2021">
      <w:pPr>
        <w:ind w:right="142"/>
        <w:jc w:val="right"/>
        <w:rPr>
          <w:rFonts w:asciiTheme="minorHAnsi" w:eastAsia="Arial" w:hAnsiTheme="minorHAnsi" w:cstheme="minorHAnsi"/>
          <w:color w:val="585857"/>
          <w:sz w:val="18"/>
          <w:szCs w:val="18"/>
        </w:rPr>
      </w:pPr>
      <w:r w:rsidRPr="00337845">
        <w:rPr>
          <w:rFonts w:asciiTheme="minorHAnsi" w:hAnsiTheme="minorHAnsi" w:cstheme="minorHAnsi"/>
          <w:noProof/>
          <w:sz w:val="18"/>
          <w:szCs w:val="18"/>
        </w:rPr>
        <w:lastRenderedPageBreak/>
        <w:drawing>
          <wp:anchor distT="0" distB="0" distL="114300" distR="114300" simplePos="0" relativeHeight="251673600" behindDoc="1" locked="0" layoutInCell="1" allowOverlap="1" wp14:anchorId="6151AC13" wp14:editId="635AC551">
            <wp:simplePos x="0" y="0"/>
            <wp:positionH relativeFrom="margin">
              <wp:align>right</wp:align>
            </wp:positionH>
            <wp:positionV relativeFrom="page">
              <wp:posOffset>781050</wp:posOffset>
            </wp:positionV>
            <wp:extent cx="1268730" cy="575945"/>
            <wp:effectExtent l="0" t="0" r="7620" b="0"/>
            <wp:wrapThrough wrapText="bothSides">
              <wp:wrapPolygon edited="0">
                <wp:start x="0" y="0"/>
                <wp:lineTo x="0" y="20719"/>
                <wp:lineTo x="21405" y="20719"/>
                <wp:lineTo x="214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8730" cy="575945"/>
                    </a:xfrm>
                    <a:prstGeom prst="rect">
                      <a:avLst/>
                    </a:prstGeom>
                    <a:noFill/>
                  </pic:spPr>
                </pic:pic>
              </a:graphicData>
            </a:graphic>
            <wp14:sizeRelH relativeFrom="page">
              <wp14:pctWidth>0</wp14:pctWidth>
            </wp14:sizeRelH>
            <wp14:sizeRelV relativeFrom="page">
              <wp14:pctHeight>0</wp14:pctHeight>
            </wp14:sizeRelV>
          </wp:anchor>
        </w:drawing>
      </w:r>
    </w:p>
    <w:p w14:paraId="2AA53513" w14:textId="77777777" w:rsidR="00ED2021" w:rsidRPr="00337845" w:rsidRDefault="00ED2021" w:rsidP="00ED2021">
      <w:pPr>
        <w:ind w:right="142"/>
        <w:jc w:val="right"/>
        <w:rPr>
          <w:rFonts w:asciiTheme="minorHAnsi" w:eastAsia="Arial" w:hAnsiTheme="minorHAnsi" w:cstheme="minorHAnsi"/>
          <w:color w:val="585857"/>
          <w:sz w:val="18"/>
          <w:szCs w:val="18"/>
        </w:rPr>
      </w:pPr>
    </w:p>
    <w:p w14:paraId="1EF1DDA4" w14:textId="77777777" w:rsidR="00ED2021" w:rsidRPr="00337845" w:rsidRDefault="00ED2021" w:rsidP="00ED2021">
      <w:pPr>
        <w:ind w:right="142"/>
        <w:jc w:val="right"/>
        <w:rPr>
          <w:rFonts w:asciiTheme="minorHAnsi" w:eastAsia="Arial" w:hAnsiTheme="minorHAnsi" w:cstheme="minorHAnsi"/>
          <w:color w:val="585857"/>
          <w:sz w:val="18"/>
          <w:szCs w:val="18"/>
        </w:rPr>
      </w:pPr>
    </w:p>
    <w:p w14:paraId="3FD097D9" w14:textId="77777777" w:rsidR="00ED2021" w:rsidRPr="00337845" w:rsidRDefault="00ED2021" w:rsidP="00ED2021">
      <w:pPr>
        <w:ind w:right="142"/>
        <w:jc w:val="right"/>
        <w:rPr>
          <w:rFonts w:asciiTheme="minorHAnsi" w:eastAsia="Arial" w:hAnsiTheme="minorHAnsi" w:cstheme="minorHAnsi"/>
          <w:color w:val="585857"/>
          <w:sz w:val="18"/>
          <w:szCs w:val="18"/>
        </w:rPr>
      </w:pPr>
    </w:p>
    <w:p w14:paraId="08170CCE" w14:textId="77777777" w:rsidR="009C200C" w:rsidRDefault="009C200C" w:rsidP="00ED2021">
      <w:pPr>
        <w:ind w:right="142"/>
        <w:jc w:val="right"/>
        <w:rPr>
          <w:rFonts w:asciiTheme="minorHAnsi" w:eastAsia="Arial" w:hAnsiTheme="minorHAnsi" w:cstheme="minorHAnsi"/>
          <w:color w:val="585857"/>
        </w:rPr>
      </w:pPr>
    </w:p>
    <w:p w14:paraId="405E2D4F" w14:textId="1310D70F" w:rsidR="00ED2021" w:rsidRPr="009C200C" w:rsidRDefault="00ED2021" w:rsidP="00ED2021">
      <w:pPr>
        <w:ind w:right="142"/>
        <w:jc w:val="right"/>
        <w:rPr>
          <w:rFonts w:asciiTheme="minorHAnsi" w:eastAsia="Arial" w:hAnsiTheme="minorHAnsi" w:cstheme="minorHAnsi"/>
        </w:rPr>
      </w:pP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k</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l</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rPr>
        <w:t>In</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rPr>
        <w:t xml:space="preserve"> </w:t>
      </w:r>
      <w:r w:rsidRPr="009C200C">
        <w:rPr>
          <w:rFonts w:asciiTheme="minorHAnsi" w:eastAsia="Arial" w:hAnsiTheme="minorHAnsi" w:cstheme="minorHAnsi"/>
          <w:color w:val="585857"/>
          <w:spacing w:val="2"/>
        </w:rPr>
        <w:t>L</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9"/>
        </w:rPr>
        <w:t>m</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3"/>
        </w:rPr>
        <w:t>e</w:t>
      </w:r>
      <w:r w:rsidRPr="009C200C">
        <w:rPr>
          <w:rFonts w:asciiTheme="minorHAnsi" w:eastAsia="Arial" w:hAnsiTheme="minorHAnsi" w:cstheme="minorHAnsi"/>
          <w:color w:val="585857"/>
        </w:rPr>
        <w:t>d</w:t>
      </w:r>
    </w:p>
    <w:p w14:paraId="77FD027E" w14:textId="77777777" w:rsidR="00ED2021" w:rsidRPr="009C200C" w:rsidRDefault="00ED2021" w:rsidP="00ED2021">
      <w:pPr>
        <w:ind w:right="142"/>
        <w:jc w:val="right"/>
        <w:rPr>
          <w:rFonts w:asciiTheme="minorHAnsi" w:eastAsia="Arial" w:hAnsiTheme="minorHAnsi" w:cstheme="minorHAnsi"/>
        </w:rPr>
      </w:pPr>
      <w:r w:rsidRPr="009C200C">
        <w:rPr>
          <w:rFonts w:asciiTheme="minorHAnsi" w:eastAsia="Arial" w:hAnsiTheme="minorHAnsi" w:cstheme="minorHAnsi"/>
          <w:color w:val="585857"/>
        </w:rPr>
        <w:t>Waterloo General Office</w:t>
      </w:r>
    </w:p>
    <w:p w14:paraId="405590F6" w14:textId="77777777" w:rsidR="00ED2021" w:rsidRPr="009C200C" w:rsidRDefault="00ED2021" w:rsidP="00ED2021">
      <w:pPr>
        <w:ind w:right="142"/>
        <w:jc w:val="right"/>
        <w:rPr>
          <w:rFonts w:asciiTheme="minorHAnsi" w:eastAsia="Arial" w:hAnsiTheme="minorHAnsi" w:cstheme="minorHAnsi"/>
          <w:color w:val="585857"/>
          <w:spacing w:val="17"/>
          <w:position w:val="-1"/>
        </w:rPr>
      </w:pPr>
      <w:proofErr w:type="gramStart"/>
      <w:r w:rsidRPr="009C200C">
        <w:rPr>
          <w:rFonts w:asciiTheme="minorHAnsi" w:eastAsia="Arial" w:hAnsiTheme="minorHAnsi" w:cstheme="minorHAnsi"/>
          <w:color w:val="585857"/>
          <w:spacing w:val="2"/>
          <w:position w:val="-1"/>
        </w:rPr>
        <w:t>L</w:t>
      </w:r>
      <w:r w:rsidRPr="009C200C">
        <w:rPr>
          <w:rFonts w:asciiTheme="minorHAnsi" w:eastAsia="Arial" w:hAnsiTheme="minorHAnsi" w:cstheme="minorHAnsi"/>
          <w:color w:val="585857"/>
          <w:position w:val="-1"/>
        </w:rPr>
        <w:t>o</w:t>
      </w:r>
      <w:r w:rsidRPr="009C200C">
        <w:rPr>
          <w:rFonts w:asciiTheme="minorHAnsi" w:eastAsia="Arial" w:hAnsiTheme="minorHAnsi" w:cstheme="minorHAnsi"/>
          <w:color w:val="585857"/>
          <w:spacing w:val="2"/>
          <w:position w:val="-1"/>
        </w:rPr>
        <w:t>nd</w:t>
      </w:r>
      <w:r w:rsidRPr="009C200C">
        <w:rPr>
          <w:rFonts w:asciiTheme="minorHAnsi" w:eastAsia="Arial" w:hAnsiTheme="minorHAnsi" w:cstheme="minorHAnsi"/>
          <w:color w:val="585857"/>
          <w:spacing w:val="3"/>
          <w:position w:val="-1"/>
        </w:rPr>
        <w:t>o</w:t>
      </w:r>
      <w:r w:rsidRPr="009C200C">
        <w:rPr>
          <w:rFonts w:asciiTheme="minorHAnsi" w:eastAsia="Arial" w:hAnsiTheme="minorHAnsi" w:cstheme="minorHAnsi"/>
          <w:color w:val="585857"/>
          <w:position w:val="-1"/>
        </w:rPr>
        <w:t xml:space="preserve">n  </w:t>
      </w:r>
      <w:r w:rsidRPr="009C200C">
        <w:rPr>
          <w:rFonts w:asciiTheme="minorHAnsi" w:eastAsia="Arial" w:hAnsiTheme="minorHAnsi" w:cstheme="minorHAnsi"/>
          <w:color w:val="585857"/>
          <w:spacing w:val="17"/>
          <w:position w:val="-1"/>
        </w:rPr>
        <w:t>SE</w:t>
      </w:r>
      <w:proofErr w:type="gramEnd"/>
      <w:r w:rsidRPr="009C200C">
        <w:rPr>
          <w:rFonts w:asciiTheme="minorHAnsi" w:eastAsia="Arial" w:hAnsiTheme="minorHAnsi" w:cstheme="minorHAnsi"/>
          <w:color w:val="585857"/>
          <w:spacing w:val="17"/>
          <w:position w:val="-1"/>
        </w:rPr>
        <w:t>1 8SW</w:t>
      </w:r>
    </w:p>
    <w:p w14:paraId="2BDFA22D" w14:textId="77777777" w:rsidR="00ED2021" w:rsidRPr="009C200C" w:rsidRDefault="00ED2021" w:rsidP="00ED2021">
      <w:pPr>
        <w:ind w:right="142"/>
        <w:rPr>
          <w:rFonts w:asciiTheme="minorHAnsi" w:eastAsia="Arial" w:hAnsiTheme="minorHAnsi" w:cstheme="minorHAnsi"/>
          <w:b/>
          <w:bCs/>
          <w:color w:val="984806" w:themeColor="accent6" w:themeShade="80"/>
          <w:spacing w:val="-6"/>
        </w:rPr>
      </w:pPr>
      <w:r w:rsidRPr="009C200C">
        <w:rPr>
          <w:rFonts w:asciiTheme="minorHAnsi" w:eastAsia="Arial" w:hAnsiTheme="minorHAnsi" w:cstheme="minorHAnsi"/>
          <w:b/>
          <w:bCs/>
          <w:color w:val="984806" w:themeColor="accent6" w:themeShade="80"/>
        </w:rPr>
        <w:t>[</w:t>
      </w:r>
      <w:r w:rsidRPr="009C200C">
        <w:rPr>
          <w:rFonts w:asciiTheme="minorHAnsi" w:eastAsia="Arial" w:hAnsiTheme="minorHAnsi" w:cstheme="minorHAnsi"/>
          <w:b/>
          <w:bCs/>
          <w:color w:val="984806" w:themeColor="accent6" w:themeShade="80"/>
          <w:spacing w:val="4"/>
        </w:rPr>
        <w:t>r</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2"/>
        </w:rPr>
        <w:t>g</w:t>
      </w:r>
      <w:r w:rsidRPr="009C200C">
        <w:rPr>
          <w:rFonts w:asciiTheme="minorHAnsi" w:eastAsia="Arial" w:hAnsiTheme="minorHAnsi" w:cstheme="minorHAnsi"/>
          <w:b/>
          <w:bCs/>
          <w:color w:val="984806" w:themeColor="accent6" w:themeShade="80"/>
          <w:spacing w:val="-1"/>
        </w:rPr>
        <w:t>i</w:t>
      </w:r>
      <w:r w:rsidRPr="009C200C">
        <w:rPr>
          <w:rFonts w:asciiTheme="minorHAnsi" w:eastAsia="Arial" w:hAnsiTheme="minorHAnsi" w:cstheme="minorHAnsi"/>
          <w:b/>
          <w:bCs/>
          <w:color w:val="984806" w:themeColor="accent6" w:themeShade="80"/>
          <w:spacing w:val="4"/>
        </w:rPr>
        <w:t>s</w:t>
      </w:r>
      <w:r w:rsidRPr="009C200C">
        <w:rPr>
          <w:rFonts w:asciiTheme="minorHAnsi" w:eastAsia="Arial" w:hAnsiTheme="minorHAnsi" w:cstheme="minorHAnsi"/>
          <w:b/>
          <w:bCs/>
          <w:color w:val="984806" w:themeColor="accent6" w:themeShade="80"/>
          <w:spacing w:val="2"/>
        </w:rPr>
        <w:t>t</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3"/>
        </w:rPr>
        <w:t>r</w:t>
      </w:r>
      <w:r w:rsidRPr="009C200C">
        <w:rPr>
          <w:rFonts w:asciiTheme="minorHAnsi" w:eastAsia="Arial" w:hAnsiTheme="minorHAnsi" w:cstheme="minorHAnsi"/>
          <w:b/>
          <w:bCs/>
          <w:color w:val="984806" w:themeColor="accent6" w:themeShade="80"/>
        </w:rPr>
        <w:t>ed</w:t>
      </w:r>
      <w:r w:rsidRPr="009C200C">
        <w:rPr>
          <w:rFonts w:asciiTheme="minorHAnsi" w:eastAsia="Arial" w:hAnsiTheme="minorHAnsi" w:cstheme="minorHAnsi"/>
          <w:b/>
          <w:bCs/>
          <w:color w:val="984806" w:themeColor="accent6" w:themeShade="80"/>
          <w:spacing w:val="-12"/>
        </w:rPr>
        <w:t xml:space="preserve"> </w:t>
      </w:r>
      <w:r w:rsidRPr="009C200C">
        <w:rPr>
          <w:rFonts w:asciiTheme="minorHAnsi" w:eastAsia="Arial" w:hAnsiTheme="minorHAnsi" w:cstheme="minorHAnsi"/>
          <w:b/>
          <w:bCs/>
          <w:color w:val="984806" w:themeColor="accent6" w:themeShade="80"/>
          <w:spacing w:val="2"/>
        </w:rPr>
        <w:t>ad</w:t>
      </w:r>
      <w:r w:rsidRPr="009C200C">
        <w:rPr>
          <w:rFonts w:asciiTheme="minorHAnsi" w:eastAsia="Arial" w:hAnsiTheme="minorHAnsi" w:cstheme="minorHAnsi"/>
          <w:b/>
          <w:bCs/>
          <w:color w:val="984806" w:themeColor="accent6" w:themeShade="80"/>
        </w:rPr>
        <w:t>d</w:t>
      </w:r>
      <w:r w:rsidRPr="009C200C">
        <w:rPr>
          <w:rFonts w:asciiTheme="minorHAnsi" w:eastAsia="Arial" w:hAnsiTheme="minorHAnsi" w:cstheme="minorHAnsi"/>
          <w:b/>
          <w:bCs/>
          <w:color w:val="984806" w:themeColor="accent6" w:themeShade="80"/>
          <w:spacing w:val="3"/>
        </w:rPr>
        <w:t>r</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b/>
          <w:bCs/>
          <w:color w:val="984806" w:themeColor="accent6" w:themeShade="80"/>
        </w:rPr>
        <w:t>s</w:t>
      </w:r>
      <w:r w:rsidRPr="009C200C">
        <w:rPr>
          <w:rFonts w:asciiTheme="minorHAnsi" w:eastAsia="Arial" w:hAnsiTheme="minorHAnsi" w:cstheme="minorHAnsi"/>
          <w:b/>
          <w:bCs/>
          <w:color w:val="984806" w:themeColor="accent6" w:themeShade="80"/>
          <w:spacing w:val="-6"/>
        </w:rPr>
        <w:t xml:space="preserve"> </w:t>
      </w:r>
    </w:p>
    <w:p w14:paraId="230AB3E6" w14:textId="77777777" w:rsidR="00ED2021" w:rsidRPr="009C200C" w:rsidRDefault="00ED2021" w:rsidP="00ED2021">
      <w:pPr>
        <w:ind w:right="142"/>
        <w:rPr>
          <w:rFonts w:asciiTheme="minorHAnsi" w:eastAsia="Arial" w:hAnsiTheme="minorHAnsi" w:cstheme="minorHAnsi"/>
          <w:b/>
          <w:bCs/>
          <w:color w:val="984806" w:themeColor="accent6" w:themeShade="80"/>
          <w:spacing w:val="-2"/>
        </w:rPr>
      </w:pPr>
      <w:r w:rsidRPr="009C200C">
        <w:rPr>
          <w:rFonts w:asciiTheme="minorHAnsi" w:eastAsia="Arial" w:hAnsiTheme="minorHAnsi" w:cstheme="minorHAnsi"/>
          <w:b/>
          <w:bCs/>
          <w:color w:val="984806" w:themeColor="accent6" w:themeShade="80"/>
        </w:rPr>
        <w:t>of</w:t>
      </w:r>
      <w:r w:rsidRPr="009C200C">
        <w:rPr>
          <w:rFonts w:asciiTheme="minorHAnsi" w:eastAsia="Arial" w:hAnsiTheme="minorHAnsi" w:cstheme="minorHAnsi"/>
          <w:b/>
          <w:bCs/>
          <w:color w:val="984806" w:themeColor="accent6" w:themeShade="80"/>
          <w:spacing w:val="-2"/>
        </w:rPr>
        <w:t xml:space="preserve"> </w:t>
      </w:r>
      <w:proofErr w:type="gramStart"/>
      <w:r w:rsidRPr="009C200C">
        <w:rPr>
          <w:rFonts w:asciiTheme="minorHAnsi" w:eastAsia="Arial" w:hAnsiTheme="minorHAnsi" w:cstheme="minorHAnsi"/>
          <w:b/>
          <w:bCs/>
          <w:color w:val="984806" w:themeColor="accent6" w:themeShade="80"/>
          <w:spacing w:val="-2"/>
        </w:rPr>
        <w:t>affected</w:t>
      </w:r>
      <w:proofErr w:type="gramEnd"/>
      <w:r w:rsidRPr="009C200C">
        <w:rPr>
          <w:rFonts w:asciiTheme="minorHAnsi" w:eastAsia="Arial" w:hAnsiTheme="minorHAnsi" w:cstheme="minorHAnsi"/>
          <w:b/>
          <w:bCs/>
          <w:color w:val="984806" w:themeColor="accent6" w:themeShade="80"/>
          <w:spacing w:val="-2"/>
        </w:rPr>
        <w:t xml:space="preserve"> </w:t>
      </w:r>
    </w:p>
    <w:p w14:paraId="42B666D8" w14:textId="6CA435B3" w:rsidR="00ED2021" w:rsidRPr="009C200C" w:rsidRDefault="00ED2021" w:rsidP="00ED2021">
      <w:pPr>
        <w:ind w:right="142"/>
        <w:rPr>
          <w:rFonts w:asciiTheme="minorHAnsi" w:eastAsia="Arial" w:hAnsiTheme="minorHAnsi" w:cstheme="minorHAnsi"/>
          <w:b/>
          <w:bCs/>
          <w:color w:val="984806" w:themeColor="accent6" w:themeShade="80"/>
        </w:rPr>
      </w:pPr>
      <w:r w:rsidRPr="009C200C">
        <w:rPr>
          <w:rFonts w:asciiTheme="minorHAnsi" w:eastAsia="Arial" w:hAnsiTheme="minorHAnsi" w:cstheme="minorHAnsi"/>
          <w:b/>
          <w:bCs/>
          <w:color w:val="984806" w:themeColor="accent6" w:themeShade="80"/>
          <w:spacing w:val="-2"/>
        </w:rPr>
        <w:t>person</w:t>
      </w:r>
      <w:r w:rsidRPr="009C200C">
        <w:rPr>
          <w:rFonts w:asciiTheme="minorHAnsi" w:eastAsia="Arial" w:hAnsiTheme="minorHAnsi" w:cstheme="minorHAnsi"/>
          <w:b/>
          <w:bCs/>
          <w:color w:val="984806" w:themeColor="accent6" w:themeShade="80"/>
        </w:rPr>
        <w:t>]</w:t>
      </w:r>
    </w:p>
    <w:p w14:paraId="2DA70A81" w14:textId="507B7D21" w:rsidR="00ED2021" w:rsidRPr="009C200C" w:rsidRDefault="00ED2021" w:rsidP="00ED2021">
      <w:pPr>
        <w:ind w:right="142"/>
        <w:rPr>
          <w:rFonts w:asciiTheme="minorHAnsi" w:eastAsia="Arial" w:hAnsiTheme="minorHAnsi" w:cstheme="minorHAnsi"/>
          <w:color w:val="585857"/>
        </w:rPr>
      </w:pPr>
    </w:p>
    <w:p w14:paraId="7C4AC83B" w14:textId="77777777" w:rsidR="00ED2021" w:rsidRPr="009C200C" w:rsidRDefault="00ED2021" w:rsidP="00ED2021">
      <w:pPr>
        <w:ind w:right="142"/>
        <w:jc w:val="right"/>
        <w:rPr>
          <w:rFonts w:asciiTheme="minorHAnsi" w:hAnsiTheme="minorHAnsi" w:cstheme="minorHAnsi"/>
        </w:rPr>
      </w:pPr>
      <w:r w:rsidRPr="009C200C">
        <w:rPr>
          <w:rFonts w:asciiTheme="minorHAnsi" w:eastAsia="Arial" w:hAnsiTheme="minorHAnsi" w:cstheme="minorHAnsi"/>
          <w:b/>
          <w:bCs/>
          <w:color w:val="984806" w:themeColor="accent6" w:themeShade="80"/>
          <w:spacing w:val="2"/>
        </w:rPr>
        <w:t>[date]</w:t>
      </w:r>
    </w:p>
    <w:p w14:paraId="15D9A3EE" w14:textId="62221667" w:rsidR="00ED2021" w:rsidRPr="009C200C" w:rsidRDefault="00ED2021" w:rsidP="00ED2021">
      <w:pPr>
        <w:ind w:right="142"/>
        <w:jc w:val="both"/>
        <w:rPr>
          <w:rFonts w:asciiTheme="minorHAnsi" w:eastAsia="Arial" w:hAnsiTheme="minorHAnsi" w:cstheme="minorHAnsi"/>
          <w:color w:val="585857"/>
        </w:rPr>
      </w:pPr>
      <w:r w:rsidRPr="009C200C">
        <w:rPr>
          <w:rFonts w:asciiTheme="minorHAnsi" w:eastAsia="Arial" w:hAnsiTheme="minorHAnsi" w:cstheme="minorHAnsi"/>
          <w:b/>
          <w:bCs/>
          <w:color w:val="585857"/>
        </w:rPr>
        <w:t>UR</w:t>
      </w:r>
      <w:r w:rsidRPr="009C200C">
        <w:rPr>
          <w:rFonts w:asciiTheme="minorHAnsi" w:eastAsia="Arial" w:hAnsiTheme="minorHAnsi" w:cstheme="minorHAnsi"/>
          <w:b/>
          <w:bCs/>
          <w:color w:val="585857"/>
          <w:spacing w:val="4"/>
        </w:rPr>
        <w:t>G</w:t>
      </w:r>
      <w:r w:rsidRPr="009C200C">
        <w:rPr>
          <w:rFonts w:asciiTheme="minorHAnsi" w:eastAsia="Arial" w:hAnsiTheme="minorHAnsi" w:cstheme="minorHAnsi"/>
          <w:b/>
          <w:bCs/>
          <w:color w:val="585857"/>
          <w:spacing w:val="2"/>
        </w:rPr>
        <w:t>E</w:t>
      </w:r>
      <w:r w:rsidRPr="009C200C">
        <w:rPr>
          <w:rFonts w:asciiTheme="minorHAnsi" w:eastAsia="Arial" w:hAnsiTheme="minorHAnsi" w:cstheme="minorHAnsi"/>
          <w:b/>
          <w:bCs/>
          <w:color w:val="585857"/>
        </w:rPr>
        <w:t>N</w:t>
      </w:r>
      <w:r w:rsidRPr="009C200C">
        <w:rPr>
          <w:rFonts w:asciiTheme="minorHAnsi" w:eastAsia="Arial" w:hAnsiTheme="minorHAnsi" w:cstheme="minorHAnsi"/>
          <w:b/>
          <w:bCs/>
          <w:color w:val="585857"/>
          <w:spacing w:val="5"/>
        </w:rPr>
        <w:t>T</w:t>
      </w:r>
      <w:r w:rsidRPr="009C200C">
        <w:rPr>
          <w:rFonts w:asciiTheme="minorHAnsi" w:eastAsia="Arial" w:hAnsiTheme="minorHAnsi" w:cstheme="minorHAnsi"/>
          <w:b/>
          <w:bCs/>
          <w:color w:val="585857"/>
        </w:rPr>
        <w:t>:</w:t>
      </w:r>
      <w:r w:rsidRPr="009C200C">
        <w:rPr>
          <w:rFonts w:asciiTheme="minorHAnsi" w:eastAsia="Arial" w:hAnsiTheme="minorHAnsi" w:cstheme="minorHAnsi"/>
          <w:b/>
          <w:bCs/>
          <w:color w:val="585857"/>
          <w:spacing w:val="-14"/>
        </w:rPr>
        <w:t xml:space="preserve">  </w:t>
      </w:r>
      <w:r w:rsidRPr="009C200C">
        <w:rPr>
          <w:rFonts w:asciiTheme="minorHAnsi" w:eastAsia="Arial" w:hAnsiTheme="minorHAnsi" w:cstheme="minorHAnsi"/>
          <w:color w:val="585857"/>
        </w:rPr>
        <w:t xml:space="preserve">ATTENTION the Company Secretary </w:t>
      </w:r>
    </w:p>
    <w:p w14:paraId="5972ADA9" w14:textId="77777777" w:rsidR="00ED2021" w:rsidRPr="009C200C" w:rsidRDefault="00ED2021" w:rsidP="00ED2021">
      <w:pPr>
        <w:ind w:left="720" w:right="142"/>
        <w:jc w:val="both"/>
        <w:rPr>
          <w:rFonts w:asciiTheme="minorHAnsi" w:eastAsia="Arial" w:hAnsiTheme="minorHAnsi" w:cstheme="minorHAnsi"/>
          <w:color w:val="585857"/>
          <w:spacing w:val="-20"/>
        </w:rPr>
      </w:pPr>
    </w:p>
    <w:p w14:paraId="71B1605A" w14:textId="77777777" w:rsidR="00EF2860" w:rsidRPr="009C200C" w:rsidRDefault="00EF2860" w:rsidP="00ED2021">
      <w:pPr>
        <w:ind w:left="720" w:right="142"/>
        <w:jc w:val="both"/>
        <w:rPr>
          <w:rFonts w:asciiTheme="minorHAnsi" w:eastAsia="Arial" w:hAnsiTheme="minorHAnsi" w:cstheme="minorHAnsi"/>
          <w:color w:val="585857"/>
          <w:spacing w:val="-20"/>
        </w:rPr>
      </w:pPr>
    </w:p>
    <w:p w14:paraId="1F7D222F" w14:textId="3F311CBF" w:rsidR="00ED2021" w:rsidRPr="009C200C" w:rsidRDefault="00ED2021" w:rsidP="00ED2021">
      <w:pPr>
        <w:ind w:right="142"/>
        <w:jc w:val="both"/>
        <w:rPr>
          <w:rFonts w:asciiTheme="minorHAnsi" w:eastAsia="Arial" w:hAnsiTheme="minorHAnsi" w:cstheme="minorHAnsi"/>
          <w:b/>
          <w:bCs/>
          <w:color w:val="585857"/>
          <w:u w:val="single"/>
        </w:rPr>
      </w:pPr>
      <w:r w:rsidRPr="009C200C">
        <w:rPr>
          <w:rFonts w:asciiTheme="minorHAnsi" w:eastAsia="Arial" w:hAnsiTheme="minorHAnsi" w:cstheme="minorHAnsi"/>
          <w:b/>
          <w:bCs/>
          <w:color w:val="585857"/>
          <w:u w:val="single"/>
        </w:rPr>
        <w:t xml:space="preserve">Network Code Condition J3:  Notice to Affected Person  </w:t>
      </w:r>
    </w:p>
    <w:p w14:paraId="1E952D3C" w14:textId="77777777" w:rsidR="00ED2021" w:rsidRPr="009C200C" w:rsidRDefault="00ED2021" w:rsidP="00ED2021">
      <w:pPr>
        <w:ind w:right="142"/>
        <w:rPr>
          <w:rFonts w:asciiTheme="minorHAnsi" w:hAnsiTheme="minorHAnsi" w:cstheme="minorHAnsi"/>
        </w:rPr>
      </w:pPr>
    </w:p>
    <w:p w14:paraId="07801C6D" w14:textId="77777777" w:rsidR="00EF2860" w:rsidRPr="00D35664" w:rsidRDefault="00ED2021" w:rsidP="00D35664">
      <w:pPr>
        <w:spacing w:line="276" w:lineRule="auto"/>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 xml:space="preserve">Pursuant to Network Code Condition </w:t>
      </w:r>
      <w:r w:rsidR="008144B5" w:rsidRPr="00D35664">
        <w:rPr>
          <w:rFonts w:asciiTheme="minorHAnsi" w:eastAsia="Arial" w:hAnsiTheme="minorHAnsi" w:cstheme="minorHAnsi"/>
          <w:color w:val="585857"/>
        </w:rPr>
        <w:t>J</w:t>
      </w:r>
      <w:r w:rsidRPr="00D35664">
        <w:rPr>
          <w:rFonts w:asciiTheme="minorHAnsi" w:eastAsia="Arial" w:hAnsiTheme="minorHAnsi" w:cstheme="minorHAnsi"/>
          <w:color w:val="585857"/>
        </w:rPr>
        <w:t>3.4.1 t</w:t>
      </w:r>
      <w:r w:rsidRPr="009C200C">
        <w:rPr>
          <w:rFonts w:asciiTheme="minorHAnsi" w:eastAsia="Arial" w:hAnsiTheme="minorHAnsi" w:cstheme="minorHAnsi"/>
          <w:color w:val="585857"/>
        </w:rPr>
        <w:t>h</w:t>
      </w:r>
      <w:r w:rsidRPr="00D35664">
        <w:rPr>
          <w:rFonts w:asciiTheme="minorHAnsi" w:eastAsia="Arial" w:hAnsiTheme="minorHAnsi" w:cstheme="minorHAnsi"/>
          <w:color w:val="585857"/>
        </w:rPr>
        <w:t>i</w:t>
      </w:r>
      <w:r w:rsidRPr="009C200C">
        <w:rPr>
          <w:rFonts w:asciiTheme="minorHAnsi" w:eastAsia="Arial" w:hAnsiTheme="minorHAnsi" w:cstheme="minorHAnsi"/>
          <w:color w:val="585857"/>
        </w:rPr>
        <w:t>s</w:t>
      </w:r>
      <w:r w:rsidRPr="00D35664">
        <w:rPr>
          <w:rFonts w:asciiTheme="minorHAnsi" w:eastAsia="Arial" w:hAnsiTheme="minorHAnsi" w:cstheme="minorHAnsi"/>
          <w:color w:val="585857"/>
        </w:rPr>
        <w:t xml:space="preserve"> letter </w:t>
      </w:r>
      <w:r w:rsidR="00852FB8" w:rsidRPr="00D35664">
        <w:rPr>
          <w:rFonts w:asciiTheme="minorHAnsi" w:eastAsia="Arial" w:hAnsiTheme="minorHAnsi" w:cstheme="minorHAnsi"/>
          <w:color w:val="585857"/>
        </w:rPr>
        <w:t>is to provide you with notice</w:t>
      </w:r>
      <w:r w:rsidR="008144B5" w:rsidRPr="00D35664">
        <w:rPr>
          <w:rFonts w:asciiTheme="minorHAnsi" w:eastAsia="Arial" w:hAnsiTheme="minorHAnsi" w:cstheme="minorHAnsi"/>
          <w:color w:val="585857"/>
        </w:rPr>
        <w:t xml:space="preserve"> that </w:t>
      </w:r>
      <w:r w:rsidR="008B2298" w:rsidRPr="00D35664">
        <w:rPr>
          <w:rFonts w:asciiTheme="minorHAnsi" w:eastAsia="Arial" w:hAnsiTheme="minorHAnsi" w:cstheme="minorHAnsi"/>
          <w:color w:val="585857"/>
        </w:rPr>
        <w:t xml:space="preserve">we have </w:t>
      </w:r>
      <w:r w:rsidR="008144B5" w:rsidRPr="00D35664">
        <w:rPr>
          <w:rFonts w:asciiTheme="minorHAnsi" w:eastAsia="Arial" w:hAnsiTheme="minorHAnsi" w:cstheme="minorHAnsi"/>
          <w:color w:val="585857"/>
        </w:rPr>
        <w:t>received an election pursuant to Condition J3.2.1 from a Part J Access Beneficiary</w:t>
      </w:r>
      <w:r w:rsidR="008B2298" w:rsidRPr="00D35664">
        <w:rPr>
          <w:rFonts w:asciiTheme="minorHAnsi" w:eastAsia="Arial" w:hAnsiTheme="minorHAnsi" w:cstheme="minorHAnsi"/>
          <w:color w:val="585857"/>
        </w:rPr>
        <w:t xml:space="preserve"> and that we have grounds for a belief of the kind referred to in Condition J3.1</w:t>
      </w:r>
      <w:r w:rsidR="008144B5" w:rsidRPr="00D35664">
        <w:rPr>
          <w:rFonts w:asciiTheme="minorHAnsi" w:eastAsia="Arial" w:hAnsiTheme="minorHAnsi" w:cstheme="minorHAnsi"/>
          <w:color w:val="585857"/>
        </w:rPr>
        <w:t xml:space="preserve">.   </w:t>
      </w:r>
    </w:p>
    <w:p w14:paraId="3B1E2C82" w14:textId="77777777" w:rsidR="00EF2860" w:rsidRPr="00D35664" w:rsidRDefault="00EF2860" w:rsidP="00D35664">
      <w:pPr>
        <w:spacing w:line="276" w:lineRule="auto"/>
        <w:ind w:right="142"/>
        <w:jc w:val="both"/>
        <w:rPr>
          <w:rFonts w:asciiTheme="minorHAnsi" w:eastAsia="Arial" w:hAnsiTheme="minorHAnsi" w:cstheme="minorHAnsi"/>
          <w:color w:val="585857"/>
        </w:rPr>
      </w:pPr>
    </w:p>
    <w:p w14:paraId="6FFA2688" w14:textId="58CF28C9" w:rsidR="00ED2021" w:rsidRPr="00D35664" w:rsidRDefault="008144B5" w:rsidP="00D35664">
      <w:pPr>
        <w:spacing w:line="276" w:lineRule="auto"/>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 xml:space="preserve">You are an Affected Person and Network Rail is therefore giving you notice </w:t>
      </w:r>
      <w:bookmarkStart w:id="0" w:name="_Hlk160096190"/>
      <w:r w:rsidR="00ED2021" w:rsidRPr="00D35664">
        <w:rPr>
          <w:rFonts w:asciiTheme="minorHAnsi" w:eastAsia="Arial" w:hAnsiTheme="minorHAnsi" w:cstheme="minorHAnsi"/>
          <w:color w:val="585857"/>
        </w:rPr>
        <w:t xml:space="preserve">that </w:t>
      </w:r>
      <w:r w:rsidR="008B2298" w:rsidRPr="00D35664">
        <w:rPr>
          <w:rFonts w:asciiTheme="minorHAnsi" w:eastAsia="Arial" w:hAnsiTheme="minorHAnsi" w:cstheme="minorHAnsi"/>
          <w:color w:val="585857"/>
        </w:rPr>
        <w:t xml:space="preserve">we </w:t>
      </w:r>
      <w:r w:rsidR="002A4439" w:rsidRPr="00D35664">
        <w:rPr>
          <w:rFonts w:asciiTheme="minorHAnsi" w:eastAsia="Arial" w:hAnsiTheme="minorHAnsi" w:cstheme="minorHAnsi"/>
          <w:color w:val="585857"/>
        </w:rPr>
        <w:t xml:space="preserve"> hav</w:t>
      </w:r>
      <w:r w:rsidR="008B2298" w:rsidRPr="00D35664">
        <w:rPr>
          <w:rFonts w:asciiTheme="minorHAnsi" w:eastAsia="Arial" w:hAnsiTheme="minorHAnsi" w:cstheme="minorHAnsi"/>
          <w:color w:val="585857"/>
        </w:rPr>
        <w:t>e</w:t>
      </w:r>
      <w:r w:rsidR="002A4439" w:rsidRPr="00D35664">
        <w:rPr>
          <w:rFonts w:asciiTheme="minorHAnsi" w:eastAsia="Arial" w:hAnsiTheme="minorHAnsi" w:cstheme="minorHAnsi"/>
          <w:color w:val="585857"/>
        </w:rPr>
        <w:t xml:space="preserve"> received a Relevant Enquiry </w:t>
      </w:r>
      <w:r w:rsidR="008B2298" w:rsidRPr="00D35664">
        <w:rPr>
          <w:rFonts w:asciiTheme="minorHAnsi" w:eastAsia="Arial" w:hAnsiTheme="minorHAnsi" w:cstheme="minorHAnsi"/>
          <w:color w:val="585857"/>
        </w:rPr>
        <w:t>and have</w:t>
      </w:r>
      <w:r w:rsidR="00ED2021" w:rsidRPr="00D35664">
        <w:rPr>
          <w:rFonts w:asciiTheme="minorHAnsi" w:eastAsia="Arial" w:hAnsiTheme="minorHAnsi" w:cstheme="minorHAnsi"/>
          <w:color w:val="585857"/>
        </w:rPr>
        <w:t xml:space="preserve"> grounds for belie</w:t>
      </w:r>
      <w:r w:rsidR="008B2298" w:rsidRPr="00D35664">
        <w:rPr>
          <w:rFonts w:asciiTheme="minorHAnsi" w:eastAsia="Arial" w:hAnsiTheme="minorHAnsi" w:cstheme="minorHAnsi"/>
          <w:color w:val="585857"/>
        </w:rPr>
        <w:t>ving</w:t>
      </w:r>
      <w:r w:rsidR="00ED2021" w:rsidRPr="00D35664">
        <w:rPr>
          <w:rFonts w:asciiTheme="minorHAnsi" w:eastAsia="Arial" w:hAnsiTheme="minorHAnsi" w:cstheme="minorHAnsi"/>
          <w:color w:val="585857"/>
        </w:rPr>
        <w:t xml:space="preserve"> that in order to provide a Relevant Response it is necessary </w:t>
      </w:r>
      <w:r w:rsidR="008B2298" w:rsidRPr="00D35664">
        <w:rPr>
          <w:rFonts w:asciiTheme="minorHAnsi" w:eastAsia="Arial" w:hAnsiTheme="minorHAnsi" w:cstheme="minorHAnsi"/>
          <w:color w:val="585857"/>
        </w:rPr>
        <w:t xml:space="preserve">for us </w:t>
      </w:r>
      <w:r w:rsidR="00ED2021" w:rsidRPr="00D35664">
        <w:rPr>
          <w:rFonts w:asciiTheme="minorHAnsi" w:eastAsia="Arial" w:hAnsiTheme="minorHAnsi" w:cstheme="minorHAnsi"/>
          <w:color w:val="585857"/>
        </w:rPr>
        <w:t xml:space="preserve">to disclose </w:t>
      </w:r>
      <w:r w:rsidR="008B2298" w:rsidRPr="00D35664">
        <w:rPr>
          <w:rFonts w:asciiTheme="minorHAnsi" w:eastAsia="Arial" w:hAnsiTheme="minorHAnsi" w:cstheme="minorHAnsi"/>
          <w:color w:val="585857"/>
        </w:rPr>
        <w:t xml:space="preserve">to the Part J Access Beneficiary any </w:t>
      </w:r>
      <w:r w:rsidR="00ED2021" w:rsidRPr="00D35664">
        <w:rPr>
          <w:rFonts w:asciiTheme="minorHAnsi" w:eastAsia="Arial" w:hAnsiTheme="minorHAnsi" w:cstheme="minorHAnsi"/>
          <w:color w:val="585857"/>
        </w:rPr>
        <w:t xml:space="preserve">Qualifying Information and that such disclosure would or might, in </w:t>
      </w:r>
      <w:r w:rsidR="002A4439" w:rsidRPr="00D35664">
        <w:rPr>
          <w:rFonts w:asciiTheme="minorHAnsi" w:eastAsia="Arial" w:hAnsiTheme="minorHAnsi" w:cstheme="minorHAnsi"/>
          <w:color w:val="585857"/>
        </w:rPr>
        <w:t>our</w:t>
      </w:r>
      <w:r w:rsidR="00ED2021" w:rsidRPr="00D35664">
        <w:rPr>
          <w:rFonts w:asciiTheme="minorHAnsi" w:eastAsia="Arial" w:hAnsiTheme="minorHAnsi" w:cstheme="minorHAnsi"/>
          <w:color w:val="585857"/>
        </w:rPr>
        <w:t xml:space="preserve"> reasonable opinion, seriously and prejudicially affect </w:t>
      </w:r>
      <w:r w:rsidR="00852FB8" w:rsidRPr="00D35664">
        <w:rPr>
          <w:rFonts w:asciiTheme="minorHAnsi" w:eastAsia="Arial" w:hAnsiTheme="minorHAnsi" w:cstheme="minorHAnsi"/>
          <w:color w:val="585857"/>
        </w:rPr>
        <w:t>y</w:t>
      </w:r>
      <w:r w:rsidR="00ED2021" w:rsidRPr="00D35664">
        <w:rPr>
          <w:rFonts w:asciiTheme="minorHAnsi" w:eastAsia="Arial" w:hAnsiTheme="minorHAnsi" w:cstheme="minorHAnsi"/>
          <w:color w:val="585857"/>
        </w:rPr>
        <w:t>our interests</w:t>
      </w:r>
      <w:r w:rsidR="008B2298" w:rsidRPr="00D35664">
        <w:rPr>
          <w:rFonts w:asciiTheme="minorHAnsi" w:eastAsia="Arial" w:hAnsiTheme="minorHAnsi" w:cstheme="minorHAnsi"/>
          <w:color w:val="585857"/>
        </w:rPr>
        <w:t xml:space="preserve"> as an Affected Person</w:t>
      </w:r>
      <w:bookmarkEnd w:id="0"/>
      <w:r w:rsidR="00ED2021" w:rsidRPr="00D35664">
        <w:rPr>
          <w:rFonts w:asciiTheme="minorHAnsi" w:eastAsia="Arial" w:hAnsiTheme="minorHAnsi" w:cstheme="minorHAnsi"/>
          <w:color w:val="585857"/>
        </w:rPr>
        <w:t xml:space="preserve">.  </w:t>
      </w:r>
    </w:p>
    <w:p w14:paraId="46D273C5" w14:textId="77777777" w:rsidR="00EF2860" w:rsidRPr="00D35664" w:rsidRDefault="00EF2860" w:rsidP="00D35664">
      <w:pPr>
        <w:spacing w:line="276" w:lineRule="auto"/>
        <w:ind w:right="142"/>
        <w:jc w:val="both"/>
        <w:rPr>
          <w:rFonts w:asciiTheme="minorHAnsi" w:eastAsia="Arial" w:hAnsiTheme="minorHAnsi" w:cstheme="minorHAnsi"/>
          <w:color w:val="585857"/>
        </w:rPr>
      </w:pPr>
    </w:p>
    <w:p w14:paraId="5FF577F6" w14:textId="7975BBB7" w:rsidR="00852FB8" w:rsidRPr="00D35664" w:rsidRDefault="00852FB8" w:rsidP="00D35664">
      <w:pPr>
        <w:spacing w:line="276" w:lineRule="auto"/>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 xml:space="preserve">A statement of the information which Network Rail considers it necessary to disclose accompanies this notice. Pursuant to Network Code Condition </w:t>
      </w:r>
      <w:r w:rsidR="004160A5" w:rsidRPr="00D35664">
        <w:rPr>
          <w:rFonts w:asciiTheme="minorHAnsi" w:eastAsia="Arial" w:hAnsiTheme="minorHAnsi" w:cstheme="minorHAnsi"/>
          <w:color w:val="585857"/>
        </w:rPr>
        <w:t>J</w:t>
      </w:r>
      <w:r w:rsidRPr="00D35664">
        <w:rPr>
          <w:rFonts w:asciiTheme="minorHAnsi" w:eastAsia="Arial" w:hAnsiTheme="minorHAnsi" w:cstheme="minorHAnsi"/>
          <w:color w:val="585857"/>
        </w:rPr>
        <w:t>3.5.1(b), unless you give notice to Network Rail within 15 Working Days of your receipt of this notice that you object to the disclosure in question, you shall have lost the right to object to its disclosure</w:t>
      </w:r>
      <w:r w:rsidR="004160A5" w:rsidRPr="00D35664">
        <w:rPr>
          <w:rFonts w:asciiTheme="minorHAnsi" w:eastAsia="Arial" w:hAnsiTheme="minorHAnsi" w:cstheme="minorHAnsi"/>
          <w:color w:val="585857"/>
        </w:rPr>
        <w:t xml:space="preserve"> and in accordance with Condition J3.6.1 we shall be entitled to include the Qualifying Information in the Relevant Response.</w:t>
      </w:r>
    </w:p>
    <w:p w14:paraId="010C0778" w14:textId="77777777" w:rsidR="00EF2860" w:rsidRPr="00D35664" w:rsidRDefault="00EF2860" w:rsidP="00D35664">
      <w:pPr>
        <w:spacing w:line="276" w:lineRule="auto"/>
        <w:ind w:right="142"/>
        <w:jc w:val="both"/>
        <w:rPr>
          <w:rFonts w:asciiTheme="minorHAnsi" w:eastAsia="Arial" w:hAnsiTheme="minorHAnsi" w:cstheme="minorHAnsi"/>
          <w:color w:val="585857"/>
        </w:rPr>
      </w:pPr>
    </w:p>
    <w:p w14:paraId="1EB12E5D" w14:textId="47AFA6BC" w:rsidR="00ED2021" w:rsidRPr="00D35664" w:rsidRDefault="00ED2021" w:rsidP="00D35664">
      <w:pPr>
        <w:spacing w:line="276" w:lineRule="auto"/>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In accordance with Condition J11.2.1, Network Rail shall publish an accurate and up-to-date copy or statement of this not</w:t>
      </w:r>
      <w:r w:rsidR="008B2298" w:rsidRPr="00D35664">
        <w:rPr>
          <w:rFonts w:asciiTheme="minorHAnsi" w:eastAsia="Arial" w:hAnsiTheme="minorHAnsi" w:cstheme="minorHAnsi"/>
          <w:color w:val="585857"/>
        </w:rPr>
        <w:t>ice</w:t>
      </w:r>
      <w:r w:rsidRPr="00D35664">
        <w:rPr>
          <w:rFonts w:asciiTheme="minorHAnsi" w:eastAsia="Arial" w:hAnsiTheme="minorHAnsi" w:cstheme="minorHAnsi"/>
          <w:color w:val="585857"/>
        </w:rPr>
        <w:t xml:space="preserve">. </w:t>
      </w:r>
    </w:p>
    <w:p w14:paraId="44912F03" w14:textId="77777777" w:rsidR="00EF2860" w:rsidRPr="009C200C" w:rsidRDefault="00EF2860" w:rsidP="002A4439">
      <w:pPr>
        <w:ind w:right="142"/>
        <w:jc w:val="both"/>
        <w:rPr>
          <w:rFonts w:asciiTheme="minorHAnsi" w:eastAsia="Arial" w:hAnsiTheme="minorHAnsi" w:cstheme="minorHAnsi"/>
          <w:color w:val="585857"/>
          <w:spacing w:val="14"/>
        </w:rPr>
      </w:pPr>
    </w:p>
    <w:p w14:paraId="230065E4" w14:textId="77777777" w:rsidR="00ED2021" w:rsidRPr="00D35664" w:rsidRDefault="00ED2021" w:rsidP="00D35664">
      <w:pPr>
        <w:spacing w:line="276" w:lineRule="auto"/>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Yours faithfully,</w:t>
      </w:r>
    </w:p>
    <w:p w14:paraId="4AA7BBB0" w14:textId="77777777" w:rsidR="007915A5" w:rsidRDefault="007915A5" w:rsidP="007915A5">
      <w:pPr>
        <w:ind w:right="142"/>
        <w:rPr>
          <w:rFonts w:asciiTheme="minorHAnsi" w:eastAsia="Arial" w:hAnsiTheme="minorHAnsi" w:cstheme="minorHAnsi"/>
          <w:color w:val="585857"/>
          <w:sz w:val="18"/>
          <w:szCs w:val="18"/>
        </w:rPr>
      </w:pPr>
    </w:p>
    <w:p w14:paraId="4059A638" w14:textId="77777777" w:rsidR="00CB456D" w:rsidRDefault="00CB456D" w:rsidP="007915A5">
      <w:pPr>
        <w:ind w:right="142"/>
        <w:rPr>
          <w:rFonts w:asciiTheme="minorHAnsi" w:eastAsia="Arial" w:hAnsiTheme="minorHAnsi" w:cstheme="minorHAnsi"/>
          <w:color w:val="585857"/>
          <w:sz w:val="18"/>
          <w:szCs w:val="18"/>
        </w:rPr>
      </w:pPr>
    </w:p>
    <w:p w14:paraId="27C2E654" w14:textId="7B0AE241" w:rsidR="00CB456D" w:rsidRDefault="00CB456D">
      <w:pPr>
        <w:rPr>
          <w:rFonts w:asciiTheme="minorHAnsi" w:eastAsia="Arial" w:hAnsiTheme="minorHAnsi" w:cstheme="minorHAnsi"/>
          <w:color w:val="585857"/>
          <w:sz w:val="18"/>
          <w:szCs w:val="18"/>
        </w:rPr>
      </w:pPr>
      <w:r>
        <w:rPr>
          <w:rFonts w:asciiTheme="minorHAnsi" w:eastAsia="Arial" w:hAnsiTheme="minorHAnsi" w:cstheme="minorHAnsi"/>
          <w:color w:val="585857"/>
          <w:sz w:val="18"/>
          <w:szCs w:val="18"/>
        </w:rPr>
        <w:br w:type="page"/>
      </w:r>
    </w:p>
    <w:p w14:paraId="11B7890A" w14:textId="77777777" w:rsidR="00CB456D" w:rsidRPr="00337845" w:rsidRDefault="00CB456D" w:rsidP="00CB456D">
      <w:pPr>
        <w:ind w:right="142"/>
        <w:jc w:val="right"/>
        <w:rPr>
          <w:rFonts w:asciiTheme="minorHAnsi" w:eastAsia="Arial" w:hAnsiTheme="minorHAnsi" w:cstheme="minorHAnsi"/>
          <w:b/>
          <w:bCs/>
          <w:color w:val="984806" w:themeColor="accent6" w:themeShade="80"/>
          <w:sz w:val="18"/>
          <w:szCs w:val="18"/>
        </w:rPr>
      </w:pPr>
      <w:r w:rsidRPr="00337845">
        <w:rPr>
          <w:rFonts w:asciiTheme="minorHAnsi" w:eastAsia="Arial" w:hAnsiTheme="minorHAnsi" w:cstheme="minorHAnsi"/>
          <w:b/>
          <w:bCs/>
          <w:color w:val="984806" w:themeColor="accent6" w:themeShade="80"/>
          <w:sz w:val="18"/>
          <w:szCs w:val="18"/>
        </w:rPr>
        <w:lastRenderedPageBreak/>
        <w:t>[LOGO]</w:t>
      </w:r>
    </w:p>
    <w:p w14:paraId="4910FEC7" w14:textId="77777777" w:rsidR="00CB456D" w:rsidRPr="00337845" w:rsidRDefault="00CB456D" w:rsidP="00CB456D">
      <w:pPr>
        <w:ind w:right="142"/>
        <w:jc w:val="right"/>
        <w:rPr>
          <w:rFonts w:asciiTheme="minorHAnsi" w:eastAsia="Arial" w:hAnsiTheme="minorHAnsi" w:cstheme="minorHAnsi"/>
          <w:sz w:val="18"/>
          <w:szCs w:val="18"/>
        </w:rPr>
      </w:pPr>
    </w:p>
    <w:p w14:paraId="2C0AF056" w14:textId="77777777" w:rsidR="00CB456D" w:rsidRPr="00337845" w:rsidRDefault="00CB456D" w:rsidP="00CB456D">
      <w:pPr>
        <w:ind w:right="142"/>
        <w:jc w:val="right"/>
        <w:rPr>
          <w:rFonts w:asciiTheme="minorHAnsi" w:eastAsia="Arial" w:hAnsiTheme="minorHAnsi" w:cstheme="minorHAnsi"/>
          <w:sz w:val="18"/>
          <w:szCs w:val="18"/>
        </w:rPr>
      </w:pPr>
    </w:p>
    <w:p w14:paraId="3AB2D721" w14:textId="77777777" w:rsidR="00CB456D" w:rsidRPr="009C200C" w:rsidRDefault="00CB456D" w:rsidP="00CB456D">
      <w:pPr>
        <w:ind w:right="142"/>
        <w:jc w:val="right"/>
        <w:rPr>
          <w:rFonts w:asciiTheme="minorHAnsi" w:eastAsia="Arial" w:hAnsiTheme="minorHAnsi" w:cstheme="minorHAnsi"/>
          <w:b/>
          <w:bCs/>
          <w:color w:val="984806" w:themeColor="accent6" w:themeShade="80"/>
          <w:spacing w:val="-6"/>
        </w:rPr>
      </w:pPr>
      <w:r w:rsidRPr="009C200C">
        <w:rPr>
          <w:rFonts w:asciiTheme="minorHAnsi" w:eastAsia="Arial" w:hAnsiTheme="minorHAnsi" w:cstheme="minorHAnsi"/>
          <w:b/>
          <w:bCs/>
          <w:color w:val="984806" w:themeColor="accent6" w:themeShade="80"/>
        </w:rPr>
        <w:t>[</w:t>
      </w:r>
      <w:r w:rsidRPr="009C200C">
        <w:rPr>
          <w:rFonts w:asciiTheme="minorHAnsi" w:eastAsia="Arial" w:hAnsiTheme="minorHAnsi" w:cstheme="minorHAnsi"/>
          <w:b/>
          <w:bCs/>
          <w:color w:val="984806" w:themeColor="accent6" w:themeShade="80"/>
          <w:spacing w:val="4"/>
        </w:rPr>
        <w:t>r</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2"/>
        </w:rPr>
        <w:t>g</w:t>
      </w:r>
      <w:r w:rsidRPr="009C200C">
        <w:rPr>
          <w:rFonts w:asciiTheme="minorHAnsi" w:eastAsia="Arial" w:hAnsiTheme="minorHAnsi" w:cstheme="minorHAnsi"/>
          <w:b/>
          <w:bCs/>
          <w:color w:val="984806" w:themeColor="accent6" w:themeShade="80"/>
          <w:spacing w:val="-1"/>
        </w:rPr>
        <w:t>i</w:t>
      </w:r>
      <w:r w:rsidRPr="009C200C">
        <w:rPr>
          <w:rFonts w:asciiTheme="minorHAnsi" w:eastAsia="Arial" w:hAnsiTheme="minorHAnsi" w:cstheme="minorHAnsi"/>
          <w:b/>
          <w:bCs/>
          <w:color w:val="984806" w:themeColor="accent6" w:themeShade="80"/>
          <w:spacing w:val="4"/>
        </w:rPr>
        <w:t>s</w:t>
      </w:r>
      <w:r w:rsidRPr="009C200C">
        <w:rPr>
          <w:rFonts w:asciiTheme="minorHAnsi" w:eastAsia="Arial" w:hAnsiTheme="minorHAnsi" w:cstheme="minorHAnsi"/>
          <w:b/>
          <w:bCs/>
          <w:color w:val="984806" w:themeColor="accent6" w:themeShade="80"/>
          <w:spacing w:val="2"/>
        </w:rPr>
        <w:t>t</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3"/>
        </w:rPr>
        <w:t>r</w:t>
      </w:r>
      <w:r w:rsidRPr="009C200C">
        <w:rPr>
          <w:rFonts w:asciiTheme="minorHAnsi" w:eastAsia="Arial" w:hAnsiTheme="minorHAnsi" w:cstheme="minorHAnsi"/>
          <w:b/>
          <w:bCs/>
          <w:color w:val="984806" w:themeColor="accent6" w:themeShade="80"/>
        </w:rPr>
        <w:t>ed</w:t>
      </w:r>
      <w:r w:rsidRPr="009C200C">
        <w:rPr>
          <w:rFonts w:asciiTheme="minorHAnsi" w:eastAsia="Arial" w:hAnsiTheme="minorHAnsi" w:cstheme="minorHAnsi"/>
          <w:b/>
          <w:bCs/>
          <w:color w:val="984806" w:themeColor="accent6" w:themeShade="80"/>
          <w:spacing w:val="-12"/>
        </w:rPr>
        <w:t xml:space="preserve"> </w:t>
      </w:r>
      <w:r w:rsidRPr="009C200C">
        <w:rPr>
          <w:rFonts w:asciiTheme="minorHAnsi" w:eastAsia="Arial" w:hAnsiTheme="minorHAnsi" w:cstheme="minorHAnsi"/>
          <w:b/>
          <w:bCs/>
          <w:color w:val="984806" w:themeColor="accent6" w:themeShade="80"/>
          <w:spacing w:val="2"/>
        </w:rPr>
        <w:t>ad</w:t>
      </w:r>
      <w:r w:rsidRPr="009C200C">
        <w:rPr>
          <w:rFonts w:asciiTheme="minorHAnsi" w:eastAsia="Arial" w:hAnsiTheme="minorHAnsi" w:cstheme="minorHAnsi"/>
          <w:b/>
          <w:bCs/>
          <w:color w:val="984806" w:themeColor="accent6" w:themeShade="80"/>
        </w:rPr>
        <w:t>d</w:t>
      </w:r>
      <w:r w:rsidRPr="009C200C">
        <w:rPr>
          <w:rFonts w:asciiTheme="minorHAnsi" w:eastAsia="Arial" w:hAnsiTheme="minorHAnsi" w:cstheme="minorHAnsi"/>
          <w:b/>
          <w:bCs/>
          <w:color w:val="984806" w:themeColor="accent6" w:themeShade="80"/>
          <w:spacing w:val="3"/>
        </w:rPr>
        <w:t>r</w:t>
      </w:r>
      <w:r w:rsidRPr="009C200C">
        <w:rPr>
          <w:rFonts w:asciiTheme="minorHAnsi" w:eastAsia="Arial" w:hAnsiTheme="minorHAnsi" w:cstheme="minorHAnsi"/>
          <w:b/>
          <w:bCs/>
          <w:color w:val="984806" w:themeColor="accent6" w:themeShade="80"/>
        </w:rPr>
        <w:t>e</w:t>
      </w:r>
      <w:r w:rsidRPr="009C200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b/>
          <w:bCs/>
          <w:color w:val="984806" w:themeColor="accent6" w:themeShade="80"/>
        </w:rPr>
        <w:t>s</w:t>
      </w:r>
      <w:r w:rsidRPr="009C200C">
        <w:rPr>
          <w:rFonts w:asciiTheme="minorHAnsi" w:eastAsia="Arial" w:hAnsiTheme="minorHAnsi" w:cstheme="minorHAnsi"/>
          <w:b/>
          <w:bCs/>
          <w:color w:val="984806" w:themeColor="accent6" w:themeShade="80"/>
          <w:spacing w:val="-6"/>
        </w:rPr>
        <w:t xml:space="preserve"> </w:t>
      </w:r>
    </w:p>
    <w:p w14:paraId="79F3D631" w14:textId="77777777" w:rsidR="00CB456D" w:rsidRPr="009C200C" w:rsidRDefault="00CB456D" w:rsidP="00CB456D">
      <w:pPr>
        <w:ind w:right="142"/>
        <w:jc w:val="right"/>
        <w:rPr>
          <w:rFonts w:asciiTheme="minorHAnsi" w:eastAsia="Arial" w:hAnsiTheme="minorHAnsi" w:cstheme="minorHAnsi"/>
          <w:b/>
          <w:bCs/>
          <w:color w:val="984806" w:themeColor="accent6" w:themeShade="80"/>
          <w:spacing w:val="-7"/>
        </w:rPr>
      </w:pPr>
      <w:r w:rsidRPr="009C200C">
        <w:rPr>
          <w:rFonts w:asciiTheme="minorHAnsi" w:eastAsia="Arial" w:hAnsiTheme="minorHAnsi" w:cstheme="minorHAnsi"/>
          <w:b/>
          <w:bCs/>
          <w:color w:val="984806" w:themeColor="accent6" w:themeShade="80"/>
        </w:rPr>
        <w:t>of</w:t>
      </w:r>
      <w:r w:rsidRPr="009C200C">
        <w:rPr>
          <w:rFonts w:asciiTheme="minorHAnsi" w:eastAsia="Arial" w:hAnsiTheme="minorHAnsi" w:cstheme="minorHAnsi"/>
          <w:b/>
          <w:bCs/>
          <w:color w:val="984806" w:themeColor="accent6" w:themeShade="80"/>
          <w:spacing w:val="-2"/>
        </w:rPr>
        <w:t xml:space="preserve"> </w:t>
      </w:r>
      <w:r w:rsidRPr="009C200C">
        <w:rPr>
          <w:rFonts w:asciiTheme="minorHAnsi" w:eastAsia="Arial" w:hAnsiTheme="minorHAnsi" w:cstheme="minorHAnsi"/>
          <w:b/>
          <w:bCs/>
          <w:color w:val="984806" w:themeColor="accent6" w:themeShade="80"/>
          <w:spacing w:val="4"/>
        </w:rPr>
        <w:t>c</w:t>
      </w:r>
      <w:r w:rsidRPr="009C200C">
        <w:rPr>
          <w:rFonts w:asciiTheme="minorHAnsi" w:eastAsia="Arial" w:hAnsiTheme="minorHAnsi" w:cstheme="minorHAnsi"/>
          <w:b/>
          <w:bCs/>
          <w:color w:val="984806" w:themeColor="accent6" w:themeShade="80"/>
        </w:rPr>
        <w:t>o</w:t>
      </w:r>
      <w:r w:rsidRPr="009C200C">
        <w:rPr>
          <w:rFonts w:asciiTheme="minorHAnsi" w:eastAsia="Arial" w:hAnsiTheme="minorHAnsi" w:cstheme="minorHAnsi"/>
          <w:b/>
          <w:bCs/>
          <w:color w:val="984806" w:themeColor="accent6" w:themeShade="80"/>
          <w:spacing w:val="4"/>
        </w:rPr>
        <w:t>m</w:t>
      </w:r>
      <w:r w:rsidRPr="009C200C">
        <w:rPr>
          <w:rFonts w:asciiTheme="minorHAnsi" w:eastAsia="Arial" w:hAnsiTheme="minorHAnsi" w:cstheme="minorHAnsi"/>
          <w:b/>
          <w:bCs/>
          <w:color w:val="984806" w:themeColor="accent6" w:themeShade="80"/>
          <w:spacing w:val="2"/>
        </w:rPr>
        <w:t>p</w:t>
      </w:r>
      <w:r w:rsidRPr="009C200C">
        <w:rPr>
          <w:rFonts w:asciiTheme="minorHAnsi" w:eastAsia="Arial" w:hAnsiTheme="minorHAnsi" w:cstheme="minorHAnsi"/>
          <w:b/>
          <w:bCs/>
          <w:color w:val="984806" w:themeColor="accent6" w:themeShade="80"/>
        </w:rPr>
        <w:t>any</w:t>
      </w:r>
      <w:r w:rsidRPr="009C200C">
        <w:rPr>
          <w:rFonts w:asciiTheme="minorHAnsi" w:eastAsia="Arial" w:hAnsiTheme="minorHAnsi" w:cstheme="minorHAnsi"/>
          <w:b/>
          <w:bCs/>
          <w:color w:val="984806" w:themeColor="accent6" w:themeShade="80"/>
          <w:spacing w:val="-7"/>
        </w:rPr>
        <w:t xml:space="preserve"> </w:t>
      </w:r>
      <w:r w:rsidRPr="009C200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b/>
          <w:bCs/>
          <w:color w:val="984806" w:themeColor="accent6" w:themeShade="80"/>
          <w:spacing w:val="2"/>
        </w:rPr>
        <w:t>e</w:t>
      </w:r>
      <w:r w:rsidRPr="009C200C">
        <w:rPr>
          <w:rFonts w:asciiTheme="minorHAnsi" w:eastAsia="Arial" w:hAnsiTheme="minorHAnsi" w:cstheme="minorHAnsi"/>
          <w:b/>
          <w:bCs/>
          <w:color w:val="984806" w:themeColor="accent6" w:themeShade="80"/>
          <w:spacing w:val="1"/>
        </w:rPr>
        <w:t>r</w:t>
      </w:r>
      <w:r w:rsidRPr="009C200C">
        <w:rPr>
          <w:rFonts w:asciiTheme="minorHAnsi" w:eastAsia="Arial" w:hAnsiTheme="minorHAnsi" w:cstheme="minorHAnsi"/>
          <w:b/>
          <w:bCs/>
          <w:color w:val="984806" w:themeColor="accent6" w:themeShade="80"/>
          <w:spacing w:val="4"/>
        </w:rPr>
        <w:t>v</w:t>
      </w:r>
      <w:r w:rsidRPr="009C200C">
        <w:rPr>
          <w:rFonts w:asciiTheme="minorHAnsi" w:eastAsia="Arial" w:hAnsiTheme="minorHAnsi" w:cstheme="minorHAnsi"/>
          <w:b/>
          <w:bCs/>
          <w:color w:val="984806" w:themeColor="accent6" w:themeShade="80"/>
          <w:spacing w:val="-3"/>
        </w:rPr>
        <w:t>i</w:t>
      </w:r>
      <w:r w:rsidRPr="009C200C">
        <w:rPr>
          <w:rFonts w:asciiTheme="minorHAnsi" w:eastAsia="Arial" w:hAnsiTheme="minorHAnsi" w:cstheme="minorHAnsi"/>
          <w:b/>
          <w:bCs/>
          <w:color w:val="984806" w:themeColor="accent6" w:themeShade="80"/>
          <w:spacing w:val="2"/>
        </w:rPr>
        <w:t>n</w:t>
      </w:r>
      <w:r w:rsidRPr="009C200C">
        <w:rPr>
          <w:rFonts w:asciiTheme="minorHAnsi" w:eastAsia="Arial" w:hAnsiTheme="minorHAnsi" w:cstheme="minorHAnsi"/>
          <w:b/>
          <w:bCs/>
          <w:color w:val="984806" w:themeColor="accent6" w:themeShade="80"/>
        </w:rPr>
        <w:t>g</w:t>
      </w:r>
      <w:r w:rsidRPr="009C200C">
        <w:rPr>
          <w:rFonts w:asciiTheme="minorHAnsi" w:eastAsia="Arial" w:hAnsiTheme="minorHAnsi" w:cstheme="minorHAnsi"/>
          <w:b/>
          <w:bCs/>
          <w:color w:val="984806" w:themeColor="accent6" w:themeShade="80"/>
          <w:spacing w:val="-7"/>
        </w:rPr>
        <w:t xml:space="preserve"> </w:t>
      </w:r>
    </w:p>
    <w:p w14:paraId="1A6D0167" w14:textId="2AB642F6" w:rsidR="00CB456D" w:rsidRPr="009C200C" w:rsidRDefault="00CB456D" w:rsidP="00CB456D">
      <w:pPr>
        <w:ind w:right="142"/>
        <w:jc w:val="right"/>
        <w:rPr>
          <w:rFonts w:asciiTheme="minorHAnsi" w:eastAsia="Arial" w:hAnsiTheme="minorHAnsi" w:cstheme="minorHAnsi"/>
          <w:b/>
          <w:bCs/>
          <w:color w:val="984806" w:themeColor="accent6" w:themeShade="80"/>
        </w:rPr>
      </w:pPr>
      <w:r w:rsidRPr="009C200C">
        <w:rPr>
          <w:rFonts w:asciiTheme="minorHAnsi" w:eastAsia="Arial" w:hAnsiTheme="minorHAnsi" w:cstheme="minorHAnsi"/>
          <w:b/>
          <w:bCs/>
          <w:color w:val="984806" w:themeColor="accent6" w:themeShade="80"/>
          <w:spacing w:val="2"/>
        </w:rPr>
        <w:t>t</w:t>
      </w:r>
      <w:r w:rsidRPr="009C200C">
        <w:rPr>
          <w:rFonts w:asciiTheme="minorHAnsi" w:eastAsia="Arial" w:hAnsiTheme="minorHAnsi" w:cstheme="minorHAnsi"/>
          <w:b/>
          <w:bCs/>
          <w:color w:val="984806" w:themeColor="accent6" w:themeShade="80"/>
        </w:rPr>
        <w:t xml:space="preserve">he </w:t>
      </w:r>
      <w:r w:rsidRPr="009C200C">
        <w:rPr>
          <w:rFonts w:asciiTheme="minorHAnsi" w:eastAsia="Arial" w:hAnsiTheme="minorHAnsi" w:cstheme="minorHAnsi"/>
          <w:b/>
          <w:bCs/>
          <w:color w:val="984806" w:themeColor="accent6" w:themeShade="80"/>
          <w:spacing w:val="2"/>
        </w:rPr>
        <w:t>not</w:t>
      </w:r>
      <w:r w:rsidRPr="009C200C">
        <w:rPr>
          <w:rFonts w:asciiTheme="minorHAnsi" w:eastAsia="Arial" w:hAnsiTheme="minorHAnsi" w:cstheme="minorHAnsi"/>
          <w:b/>
          <w:bCs/>
          <w:color w:val="984806" w:themeColor="accent6" w:themeShade="80"/>
          <w:spacing w:val="-1"/>
        </w:rPr>
        <w:t>i</w:t>
      </w:r>
      <w:r w:rsidRPr="009C200C">
        <w:rPr>
          <w:rFonts w:asciiTheme="minorHAnsi" w:eastAsia="Arial" w:hAnsiTheme="minorHAnsi" w:cstheme="minorHAnsi"/>
          <w:b/>
          <w:bCs/>
          <w:color w:val="984806" w:themeColor="accent6" w:themeShade="80"/>
          <w:spacing w:val="1"/>
        </w:rPr>
        <w:t>c</w:t>
      </w:r>
      <w:r w:rsidRPr="009C200C">
        <w:rPr>
          <w:rFonts w:asciiTheme="minorHAnsi" w:eastAsia="Arial" w:hAnsiTheme="minorHAnsi" w:cstheme="minorHAnsi"/>
          <w:b/>
          <w:bCs/>
          <w:color w:val="984806" w:themeColor="accent6" w:themeShade="80"/>
          <w:spacing w:val="4"/>
        </w:rPr>
        <w:t>e of objection</w:t>
      </w:r>
      <w:r w:rsidRPr="009C200C">
        <w:rPr>
          <w:rFonts w:asciiTheme="minorHAnsi" w:eastAsia="Arial" w:hAnsiTheme="minorHAnsi" w:cstheme="minorHAnsi"/>
          <w:b/>
          <w:bCs/>
          <w:color w:val="984806" w:themeColor="accent6" w:themeShade="80"/>
        </w:rPr>
        <w:t>]</w:t>
      </w:r>
    </w:p>
    <w:p w14:paraId="62DB7999" w14:textId="77777777" w:rsidR="00CB456D" w:rsidRPr="009C200C" w:rsidRDefault="00CB456D" w:rsidP="00CB456D">
      <w:pPr>
        <w:ind w:right="142"/>
        <w:rPr>
          <w:rFonts w:asciiTheme="minorHAnsi" w:eastAsia="Arial" w:hAnsiTheme="minorHAnsi" w:cstheme="minorHAnsi"/>
        </w:rPr>
      </w:pP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k</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l</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rPr>
        <w:t>In</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rPr>
        <w:t xml:space="preserve"> </w:t>
      </w:r>
      <w:r w:rsidRPr="009C200C">
        <w:rPr>
          <w:rFonts w:asciiTheme="minorHAnsi" w:eastAsia="Arial" w:hAnsiTheme="minorHAnsi" w:cstheme="minorHAnsi"/>
          <w:color w:val="585857"/>
          <w:spacing w:val="2"/>
        </w:rPr>
        <w:t>L</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9"/>
        </w:rPr>
        <w:t>m</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3"/>
        </w:rPr>
        <w:t>e</w:t>
      </w:r>
      <w:r w:rsidRPr="009C200C">
        <w:rPr>
          <w:rFonts w:asciiTheme="minorHAnsi" w:eastAsia="Arial" w:hAnsiTheme="minorHAnsi" w:cstheme="minorHAnsi"/>
          <w:color w:val="585857"/>
        </w:rPr>
        <w:t>d</w:t>
      </w:r>
    </w:p>
    <w:p w14:paraId="18D4D0BB" w14:textId="77777777" w:rsidR="00CB456D" w:rsidRPr="009C200C" w:rsidRDefault="00CB456D" w:rsidP="00CB456D">
      <w:pPr>
        <w:ind w:right="142"/>
        <w:rPr>
          <w:rFonts w:asciiTheme="minorHAnsi" w:eastAsia="Arial" w:hAnsiTheme="minorHAnsi" w:cstheme="minorHAnsi"/>
        </w:rPr>
      </w:pPr>
      <w:r w:rsidRPr="009C200C">
        <w:rPr>
          <w:rFonts w:asciiTheme="minorHAnsi" w:eastAsia="Arial" w:hAnsiTheme="minorHAnsi" w:cstheme="minorHAnsi"/>
          <w:color w:val="585857"/>
        </w:rPr>
        <w:t>Waterloo General Office</w:t>
      </w:r>
    </w:p>
    <w:p w14:paraId="375849DC" w14:textId="77777777" w:rsidR="00CB456D" w:rsidRPr="009C200C" w:rsidRDefault="00CB456D" w:rsidP="00CB456D">
      <w:pPr>
        <w:ind w:right="142"/>
        <w:rPr>
          <w:rFonts w:asciiTheme="minorHAnsi" w:eastAsia="Arial" w:hAnsiTheme="minorHAnsi" w:cstheme="minorHAnsi"/>
          <w:color w:val="585857"/>
          <w:spacing w:val="-17"/>
          <w:position w:val="-1"/>
        </w:rPr>
      </w:pPr>
      <w:r w:rsidRPr="009C200C">
        <w:rPr>
          <w:rFonts w:asciiTheme="minorHAnsi" w:eastAsia="Arial" w:hAnsiTheme="minorHAnsi" w:cstheme="minorHAnsi"/>
          <w:color w:val="585857"/>
          <w:spacing w:val="2"/>
          <w:position w:val="-1"/>
        </w:rPr>
        <w:t>L</w:t>
      </w:r>
      <w:r w:rsidRPr="009C200C">
        <w:rPr>
          <w:rFonts w:asciiTheme="minorHAnsi" w:eastAsia="Arial" w:hAnsiTheme="minorHAnsi" w:cstheme="minorHAnsi"/>
          <w:color w:val="585857"/>
          <w:position w:val="-1"/>
        </w:rPr>
        <w:t>o</w:t>
      </w:r>
      <w:r w:rsidRPr="009C200C">
        <w:rPr>
          <w:rFonts w:asciiTheme="minorHAnsi" w:eastAsia="Arial" w:hAnsiTheme="minorHAnsi" w:cstheme="minorHAnsi"/>
          <w:color w:val="585857"/>
          <w:spacing w:val="2"/>
          <w:position w:val="-1"/>
        </w:rPr>
        <w:t>nd</w:t>
      </w:r>
      <w:r w:rsidRPr="009C200C">
        <w:rPr>
          <w:rFonts w:asciiTheme="minorHAnsi" w:eastAsia="Arial" w:hAnsiTheme="minorHAnsi" w:cstheme="minorHAnsi"/>
          <w:color w:val="585857"/>
          <w:spacing w:val="3"/>
          <w:position w:val="-1"/>
        </w:rPr>
        <w:t>o</w:t>
      </w:r>
      <w:r w:rsidRPr="009C200C">
        <w:rPr>
          <w:rFonts w:asciiTheme="minorHAnsi" w:eastAsia="Arial" w:hAnsiTheme="minorHAnsi" w:cstheme="minorHAnsi"/>
          <w:color w:val="585857"/>
          <w:position w:val="-1"/>
        </w:rPr>
        <w:t>n</w:t>
      </w:r>
      <w:r w:rsidRPr="009C200C">
        <w:rPr>
          <w:rFonts w:asciiTheme="minorHAnsi" w:eastAsia="Arial" w:hAnsiTheme="minorHAnsi" w:cstheme="minorHAnsi"/>
          <w:color w:val="585857"/>
          <w:spacing w:val="-17"/>
          <w:position w:val="-1"/>
        </w:rPr>
        <w:t xml:space="preserve"> </w:t>
      </w:r>
    </w:p>
    <w:p w14:paraId="5116520A" w14:textId="77777777" w:rsidR="00CB456D" w:rsidRPr="009C200C" w:rsidRDefault="00CB456D" w:rsidP="00CB456D">
      <w:pPr>
        <w:ind w:right="142"/>
        <w:rPr>
          <w:rFonts w:asciiTheme="minorHAnsi" w:eastAsia="Arial" w:hAnsiTheme="minorHAnsi" w:cstheme="minorHAnsi"/>
          <w:color w:val="585857"/>
          <w:spacing w:val="17"/>
          <w:position w:val="-1"/>
        </w:rPr>
      </w:pPr>
      <w:r w:rsidRPr="009C200C">
        <w:rPr>
          <w:rFonts w:asciiTheme="minorHAnsi" w:eastAsia="Arial" w:hAnsiTheme="minorHAnsi" w:cstheme="minorHAnsi"/>
          <w:color w:val="585857"/>
          <w:spacing w:val="17"/>
          <w:position w:val="-1"/>
        </w:rPr>
        <w:t>SE1 8SW</w:t>
      </w:r>
    </w:p>
    <w:p w14:paraId="605630A8" w14:textId="77777777" w:rsidR="00CB456D" w:rsidRPr="009C200C" w:rsidRDefault="00CB456D" w:rsidP="00CB456D">
      <w:pPr>
        <w:ind w:right="142"/>
        <w:jc w:val="right"/>
        <w:rPr>
          <w:rFonts w:asciiTheme="minorHAnsi" w:hAnsiTheme="minorHAnsi" w:cstheme="minorHAnsi"/>
        </w:rPr>
      </w:pPr>
      <w:r w:rsidRPr="009C200C">
        <w:rPr>
          <w:rFonts w:asciiTheme="minorHAnsi" w:eastAsia="Arial" w:hAnsiTheme="minorHAnsi" w:cstheme="minorHAnsi"/>
          <w:b/>
          <w:bCs/>
          <w:color w:val="984806" w:themeColor="accent6" w:themeShade="80"/>
          <w:spacing w:val="2"/>
        </w:rPr>
        <w:t>[date]</w:t>
      </w:r>
    </w:p>
    <w:p w14:paraId="659593DE" w14:textId="77777777" w:rsidR="00CB456D" w:rsidRPr="009C200C" w:rsidRDefault="00CB456D" w:rsidP="00CB456D">
      <w:pPr>
        <w:ind w:right="142"/>
        <w:jc w:val="both"/>
        <w:rPr>
          <w:rFonts w:asciiTheme="minorHAnsi" w:eastAsia="Arial" w:hAnsiTheme="minorHAnsi" w:cstheme="minorHAnsi"/>
          <w:color w:val="585857"/>
        </w:rPr>
      </w:pPr>
      <w:r w:rsidRPr="009C200C">
        <w:rPr>
          <w:rFonts w:asciiTheme="minorHAnsi" w:eastAsia="Arial" w:hAnsiTheme="minorHAnsi" w:cstheme="minorHAnsi"/>
          <w:b/>
          <w:bCs/>
          <w:color w:val="585857"/>
        </w:rPr>
        <w:t>UR</w:t>
      </w:r>
      <w:r w:rsidRPr="009C200C">
        <w:rPr>
          <w:rFonts w:asciiTheme="minorHAnsi" w:eastAsia="Arial" w:hAnsiTheme="minorHAnsi" w:cstheme="minorHAnsi"/>
          <w:b/>
          <w:bCs/>
          <w:color w:val="585857"/>
          <w:spacing w:val="4"/>
        </w:rPr>
        <w:t>G</w:t>
      </w:r>
      <w:r w:rsidRPr="009C200C">
        <w:rPr>
          <w:rFonts w:asciiTheme="minorHAnsi" w:eastAsia="Arial" w:hAnsiTheme="minorHAnsi" w:cstheme="minorHAnsi"/>
          <w:b/>
          <w:bCs/>
          <w:color w:val="585857"/>
          <w:spacing w:val="2"/>
        </w:rPr>
        <w:t>E</w:t>
      </w:r>
      <w:r w:rsidRPr="009C200C">
        <w:rPr>
          <w:rFonts w:asciiTheme="minorHAnsi" w:eastAsia="Arial" w:hAnsiTheme="minorHAnsi" w:cstheme="minorHAnsi"/>
          <w:b/>
          <w:bCs/>
          <w:color w:val="585857"/>
        </w:rPr>
        <w:t>N</w:t>
      </w:r>
      <w:r w:rsidRPr="009C200C">
        <w:rPr>
          <w:rFonts w:asciiTheme="minorHAnsi" w:eastAsia="Arial" w:hAnsiTheme="minorHAnsi" w:cstheme="minorHAnsi"/>
          <w:b/>
          <w:bCs/>
          <w:color w:val="585857"/>
          <w:spacing w:val="5"/>
        </w:rPr>
        <w:t>T</w:t>
      </w:r>
      <w:r w:rsidRPr="009C200C">
        <w:rPr>
          <w:rFonts w:asciiTheme="minorHAnsi" w:eastAsia="Arial" w:hAnsiTheme="minorHAnsi" w:cstheme="minorHAnsi"/>
          <w:b/>
          <w:bCs/>
          <w:color w:val="585857"/>
        </w:rPr>
        <w:t>:</w:t>
      </w:r>
      <w:r w:rsidRPr="009C200C">
        <w:rPr>
          <w:rFonts w:asciiTheme="minorHAnsi" w:eastAsia="Arial" w:hAnsiTheme="minorHAnsi" w:cstheme="minorHAnsi"/>
          <w:b/>
          <w:bCs/>
          <w:color w:val="585857"/>
          <w:spacing w:val="-14"/>
        </w:rPr>
        <w:t xml:space="preserve">  </w:t>
      </w:r>
      <w:r w:rsidRPr="009C200C">
        <w:rPr>
          <w:rFonts w:asciiTheme="minorHAnsi" w:eastAsia="Arial" w:hAnsiTheme="minorHAnsi" w:cstheme="minorHAnsi"/>
          <w:color w:val="585857"/>
        </w:rPr>
        <w:t xml:space="preserve">ATTENTION the Company Secretary (Network Rail) </w:t>
      </w:r>
    </w:p>
    <w:p w14:paraId="365688A3" w14:textId="77777777" w:rsidR="00CB456D" w:rsidRPr="009C200C" w:rsidRDefault="00CB456D" w:rsidP="00CB456D">
      <w:pPr>
        <w:ind w:left="720" w:right="142"/>
        <w:jc w:val="both"/>
        <w:rPr>
          <w:rFonts w:asciiTheme="minorHAnsi" w:eastAsia="Arial" w:hAnsiTheme="minorHAnsi" w:cstheme="minorHAnsi"/>
          <w:color w:val="585857"/>
          <w:spacing w:val="-20"/>
        </w:rPr>
      </w:pPr>
    </w:p>
    <w:p w14:paraId="7464BA1E" w14:textId="77777777" w:rsidR="00EF2860" w:rsidRPr="009C200C" w:rsidRDefault="00EF2860" w:rsidP="00CB456D">
      <w:pPr>
        <w:ind w:left="720" w:right="142"/>
        <w:jc w:val="both"/>
        <w:rPr>
          <w:rFonts w:asciiTheme="minorHAnsi" w:eastAsia="Arial" w:hAnsiTheme="minorHAnsi" w:cstheme="minorHAnsi"/>
          <w:color w:val="585857"/>
          <w:spacing w:val="-20"/>
        </w:rPr>
      </w:pPr>
    </w:p>
    <w:p w14:paraId="30C498A7" w14:textId="78B894A4" w:rsidR="00CB456D" w:rsidRPr="009C200C" w:rsidRDefault="00CB456D" w:rsidP="00CB456D">
      <w:pPr>
        <w:ind w:right="142"/>
        <w:jc w:val="both"/>
        <w:rPr>
          <w:rFonts w:asciiTheme="minorHAnsi" w:eastAsia="Arial" w:hAnsiTheme="minorHAnsi" w:cstheme="minorHAnsi"/>
          <w:b/>
          <w:bCs/>
          <w:color w:val="585857"/>
          <w:u w:val="single"/>
        </w:rPr>
      </w:pPr>
      <w:r w:rsidRPr="009C200C">
        <w:rPr>
          <w:rFonts w:asciiTheme="minorHAnsi" w:eastAsia="Arial" w:hAnsiTheme="minorHAnsi" w:cstheme="minorHAnsi"/>
          <w:b/>
          <w:bCs/>
          <w:color w:val="585857"/>
          <w:u w:val="single"/>
        </w:rPr>
        <w:t xml:space="preserve">Network Code Condition J3:  Notification of Objection  </w:t>
      </w:r>
    </w:p>
    <w:p w14:paraId="199D9FD4" w14:textId="77777777" w:rsidR="00EF2860" w:rsidRPr="009C200C" w:rsidRDefault="00EF2860" w:rsidP="00CB456D">
      <w:pPr>
        <w:ind w:right="142"/>
        <w:rPr>
          <w:rFonts w:asciiTheme="minorHAnsi" w:hAnsiTheme="minorHAnsi" w:cstheme="minorHAnsi"/>
        </w:rPr>
      </w:pPr>
    </w:p>
    <w:p w14:paraId="2D0117F1" w14:textId="743D5D83" w:rsidR="00ED2021" w:rsidRPr="00D35664" w:rsidRDefault="00194717" w:rsidP="00CB456D">
      <w:pPr>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 xml:space="preserve">We have received </w:t>
      </w:r>
      <w:r w:rsidR="009D0964" w:rsidRPr="00D35664">
        <w:rPr>
          <w:rFonts w:asciiTheme="minorHAnsi" w:eastAsia="Arial" w:hAnsiTheme="minorHAnsi" w:cstheme="minorHAnsi"/>
          <w:color w:val="585857"/>
        </w:rPr>
        <w:t>n</w:t>
      </w:r>
      <w:r w:rsidRPr="00D35664">
        <w:rPr>
          <w:rFonts w:asciiTheme="minorHAnsi" w:eastAsia="Arial" w:hAnsiTheme="minorHAnsi" w:cstheme="minorHAnsi"/>
          <w:color w:val="585857"/>
        </w:rPr>
        <w:t>otice</w:t>
      </w:r>
      <w:r w:rsidR="00ED2021" w:rsidRPr="00D35664">
        <w:rPr>
          <w:rFonts w:asciiTheme="minorHAnsi" w:eastAsia="Arial" w:hAnsiTheme="minorHAnsi" w:cstheme="minorHAnsi"/>
          <w:color w:val="585857"/>
        </w:rPr>
        <w:t xml:space="preserve"> </w:t>
      </w:r>
      <w:r w:rsidR="009D0964" w:rsidRPr="00D35664">
        <w:rPr>
          <w:rFonts w:asciiTheme="minorHAnsi" w:eastAsia="Arial" w:hAnsiTheme="minorHAnsi" w:cstheme="minorHAnsi"/>
          <w:color w:val="585857"/>
        </w:rPr>
        <w:t xml:space="preserve">from you </w:t>
      </w:r>
      <w:r w:rsidRPr="00D35664">
        <w:rPr>
          <w:rFonts w:asciiTheme="minorHAnsi" w:eastAsia="Arial" w:hAnsiTheme="minorHAnsi" w:cstheme="minorHAnsi"/>
          <w:color w:val="585857"/>
        </w:rPr>
        <w:t xml:space="preserve">dated </w:t>
      </w:r>
      <w:r w:rsidRPr="00D35664">
        <w:rPr>
          <w:rFonts w:asciiTheme="minorHAnsi" w:eastAsia="Arial" w:hAnsiTheme="minorHAnsi" w:cstheme="minorHAnsi"/>
          <w:b/>
          <w:bCs/>
          <w:color w:val="984806" w:themeColor="accent6" w:themeShade="80"/>
        </w:rPr>
        <w:t>[date]</w:t>
      </w:r>
      <w:r w:rsidRPr="00D35664">
        <w:rPr>
          <w:rFonts w:asciiTheme="minorHAnsi" w:eastAsia="Arial" w:hAnsiTheme="minorHAnsi" w:cstheme="minorHAnsi"/>
          <w:color w:val="984806" w:themeColor="accent6" w:themeShade="80"/>
        </w:rPr>
        <w:t xml:space="preserve"> </w:t>
      </w:r>
      <w:r w:rsidR="009D0964" w:rsidRPr="00D35664">
        <w:rPr>
          <w:rFonts w:asciiTheme="minorHAnsi" w:eastAsia="Arial" w:hAnsiTheme="minorHAnsi" w:cstheme="minorHAnsi"/>
          <w:color w:val="585857"/>
        </w:rPr>
        <w:t xml:space="preserve">under </w:t>
      </w:r>
      <w:r w:rsidRPr="00D35664">
        <w:rPr>
          <w:rFonts w:asciiTheme="minorHAnsi" w:eastAsia="Arial" w:hAnsiTheme="minorHAnsi" w:cstheme="minorHAnsi"/>
          <w:color w:val="585857"/>
        </w:rPr>
        <w:t xml:space="preserve">Network Code Condition </w:t>
      </w:r>
      <w:r w:rsidR="009D0964" w:rsidRPr="00D35664">
        <w:rPr>
          <w:rFonts w:asciiTheme="minorHAnsi" w:eastAsia="Arial" w:hAnsiTheme="minorHAnsi" w:cstheme="minorHAnsi"/>
          <w:color w:val="585857"/>
        </w:rPr>
        <w:t>J</w:t>
      </w:r>
      <w:r w:rsidRPr="00D35664">
        <w:rPr>
          <w:rFonts w:asciiTheme="minorHAnsi" w:eastAsia="Arial" w:hAnsiTheme="minorHAnsi" w:cstheme="minorHAnsi"/>
          <w:color w:val="585857"/>
        </w:rPr>
        <w:t xml:space="preserve">3.4 </w:t>
      </w:r>
      <w:r w:rsidR="00ED2021" w:rsidRPr="00D35664">
        <w:rPr>
          <w:rFonts w:asciiTheme="minorHAnsi" w:eastAsia="Arial" w:hAnsiTheme="minorHAnsi" w:cstheme="minorHAnsi"/>
          <w:color w:val="585857"/>
        </w:rPr>
        <w:t>informing us</w:t>
      </w:r>
      <w:r w:rsidRPr="00D35664">
        <w:rPr>
          <w:rFonts w:asciiTheme="minorHAnsi" w:eastAsia="Arial" w:hAnsiTheme="minorHAnsi" w:cstheme="minorHAnsi"/>
          <w:color w:val="585857"/>
        </w:rPr>
        <w:t xml:space="preserve"> that </w:t>
      </w:r>
      <w:r w:rsidR="009D0964" w:rsidRPr="00D35664">
        <w:rPr>
          <w:rFonts w:asciiTheme="minorHAnsi" w:eastAsia="Arial" w:hAnsiTheme="minorHAnsi" w:cstheme="minorHAnsi"/>
          <w:color w:val="585857"/>
        </w:rPr>
        <w:t>you</w:t>
      </w:r>
      <w:r w:rsidRPr="00D35664">
        <w:rPr>
          <w:rFonts w:asciiTheme="minorHAnsi" w:eastAsia="Arial" w:hAnsiTheme="minorHAnsi" w:cstheme="minorHAnsi"/>
          <w:color w:val="585857"/>
        </w:rPr>
        <w:t xml:space="preserve"> ha</w:t>
      </w:r>
      <w:r w:rsidR="009D0964" w:rsidRPr="00D35664">
        <w:rPr>
          <w:rFonts w:asciiTheme="minorHAnsi" w:eastAsia="Arial" w:hAnsiTheme="minorHAnsi" w:cstheme="minorHAnsi"/>
          <w:color w:val="585857"/>
        </w:rPr>
        <w:t>ve received a Relevant Enquiry and have grounds for believing that in order to provide a Relevant Response it is necessary for you to disclose to the Part J Access Beneficiary any Qualifying Information and that such disclosure would or might, in your reasonable opinion, seriously and prejudicially affect our interests as an Affected Person</w:t>
      </w:r>
      <w:r w:rsidR="00562286" w:rsidRPr="00D35664">
        <w:rPr>
          <w:rFonts w:asciiTheme="minorHAnsi" w:eastAsia="Arial" w:hAnsiTheme="minorHAnsi" w:cstheme="minorHAnsi"/>
          <w:color w:val="585857"/>
        </w:rPr>
        <w:t xml:space="preserve"> and we object to that disclosure.</w:t>
      </w:r>
    </w:p>
    <w:p w14:paraId="2465E636" w14:textId="77777777" w:rsidR="00EF2860" w:rsidRPr="00D35664" w:rsidRDefault="00EF2860" w:rsidP="00CB456D">
      <w:pPr>
        <w:ind w:right="142"/>
        <w:jc w:val="both"/>
        <w:rPr>
          <w:rFonts w:asciiTheme="minorHAnsi" w:eastAsia="Arial" w:hAnsiTheme="minorHAnsi" w:cstheme="minorHAnsi"/>
          <w:color w:val="585857"/>
        </w:rPr>
      </w:pPr>
    </w:p>
    <w:p w14:paraId="6AB3A78E" w14:textId="0B4FB694" w:rsidR="00CB456D" w:rsidRPr="00D35664" w:rsidRDefault="00562286" w:rsidP="00CB456D">
      <w:pPr>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 xml:space="preserve">Pursuant to Network Code Condition J3.5.1(b) this letter constitutes a </w:t>
      </w:r>
      <w:r w:rsidRPr="00D35664">
        <w:rPr>
          <w:rFonts w:asciiTheme="minorHAnsi" w:eastAsia="Arial" w:hAnsiTheme="minorHAnsi" w:cstheme="minorHAnsi"/>
          <w:b/>
          <w:bCs/>
          <w:color w:val="585857"/>
        </w:rPr>
        <w:t>Notice of Objection</w:t>
      </w:r>
      <w:r w:rsidRPr="00D35664">
        <w:rPr>
          <w:rFonts w:asciiTheme="minorHAnsi" w:eastAsia="Arial" w:hAnsiTheme="minorHAnsi" w:cstheme="minorHAnsi"/>
          <w:color w:val="585857"/>
        </w:rPr>
        <w:t xml:space="preserve"> from us as an Affected Person</w:t>
      </w:r>
      <w:r w:rsidR="00CB456D" w:rsidRPr="00D35664">
        <w:rPr>
          <w:rFonts w:asciiTheme="minorHAnsi" w:eastAsia="Arial" w:hAnsiTheme="minorHAnsi" w:cstheme="minorHAnsi"/>
          <w:color w:val="585857"/>
        </w:rPr>
        <w:t>.</w:t>
      </w:r>
    </w:p>
    <w:p w14:paraId="29E7D604" w14:textId="77777777" w:rsidR="00EF2860" w:rsidRPr="00D35664" w:rsidRDefault="00EF2860" w:rsidP="00CB456D">
      <w:pPr>
        <w:ind w:right="142"/>
        <w:jc w:val="both"/>
        <w:rPr>
          <w:rFonts w:asciiTheme="minorHAnsi" w:eastAsia="Arial" w:hAnsiTheme="minorHAnsi" w:cstheme="minorHAnsi"/>
          <w:color w:val="585857"/>
        </w:rPr>
      </w:pPr>
    </w:p>
    <w:p w14:paraId="76F5B8B0" w14:textId="6AACBAF9" w:rsidR="00CB456D" w:rsidRPr="00D35664" w:rsidRDefault="00CB456D" w:rsidP="00CB456D">
      <w:pPr>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 xml:space="preserve">In accordance with Condition J11.2.1, </w:t>
      </w:r>
      <w:r w:rsidR="009D0964" w:rsidRPr="00D35664">
        <w:rPr>
          <w:rFonts w:asciiTheme="minorHAnsi" w:eastAsia="Arial" w:hAnsiTheme="minorHAnsi" w:cstheme="minorHAnsi"/>
          <w:color w:val="585857"/>
        </w:rPr>
        <w:t>we acknowledge that you</w:t>
      </w:r>
      <w:r w:rsidRPr="00D35664">
        <w:rPr>
          <w:rFonts w:asciiTheme="minorHAnsi" w:eastAsia="Arial" w:hAnsiTheme="minorHAnsi" w:cstheme="minorHAnsi"/>
          <w:color w:val="585857"/>
        </w:rPr>
        <w:t xml:space="preserve"> </w:t>
      </w:r>
      <w:r w:rsidR="009D0964" w:rsidRPr="00D35664">
        <w:rPr>
          <w:rFonts w:asciiTheme="minorHAnsi" w:eastAsia="Arial" w:hAnsiTheme="minorHAnsi" w:cstheme="minorHAnsi"/>
          <w:color w:val="585857"/>
        </w:rPr>
        <w:t>may</w:t>
      </w:r>
      <w:r w:rsidRPr="00D35664">
        <w:rPr>
          <w:rFonts w:asciiTheme="minorHAnsi" w:eastAsia="Arial" w:hAnsiTheme="minorHAnsi" w:cstheme="minorHAnsi"/>
          <w:color w:val="585857"/>
        </w:rPr>
        <w:t xml:space="preserve"> publish an accurate and up-to-date copy or statement of this </w:t>
      </w:r>
      <w:r w:rsidR="00BE11AA" w:rsidRPr="00D35664">
        <w:rPr>
          <w:rFonts w:asciiTheme="minorHAnsi" w:eastAsia="Arial" w:hAnsiTheme="minorHAnsi" w:cstheme="minorHAnsi"/>
          <w:color w:val="585857"/>
        </w:rPr>
        <w:t>n</w:t>
      </w:r>
      <w:r w:rsidRPr="00D35664">
        <w:rPr>
          <w:rFonts w:asciiTheme="minorHAnsi" w:eastAsia="Arial" w:hAnsiTheme="minorHAnsi" w:cstheme="minorHAnsi"/>
          <w:color w:val="585857"/>
        </w:rPr>
        <w:t xml:space="preserve">otification. </w:t>
      </w:r>
    </w:p>
    <w:p w14:paraId="3FE8A058" w14:textId="77777777" w:rsidR="00EF2860" w:rsidRPr="00D35664" w:rsidRDefault="00EF2860" w:rsidP="00EF2860">
      <w:pPr>
        <w:ind w:right="142"/>
        <w:jc w:val="both"/>
        <w:rPr>
          <w:rFonts w:asciiTheme="minorHAnsi" w:eastAsia="Arial" w:hAnsiTheme="minorHAnsi" w:cstheme="minorHAnsi"/>
          <w:color w:val="585857"/>
        </w:rPr>
      </w:pPr>
    </w:p>
    <w:p w14:paraId="6526D446" w14:textId="77777777" w:rsidR="00CB456D" w:rsidRPr="00D35664" w:rsidRDefault="00CB456D" w:rsidP="00EF2860">
      <w:pPr>
        <w:ind w:right="142"/>
        <w:jc w:val="both"/>
        <w:rPr>
          <w:rFonts w:asciiTheme="minorHAnsi" w:eastAsia="Arial" w:hAnsiTheme="minorHAnsi" w:cstheme="minorHAnsi"/>
          <w:color w:val="585857"/>
        </w:rPr>
      </w:pPr>
      <w:r w:rsidRPr="00D35664">
        <w:rPr>
          <w:rFonts w:asciiTheme="minorHAnsi" w:eastAsia="Arial" w:hAnsiTheme="minorHAnsi" w:cstheme="minorHAnsi"/>
          <w:color w:val="585857"/>
        </w:rPr>
        <w:t>Yours faithfully,</w:t>
      </w:r>
    </w:p>
    <w:p w14:paraId="16DA5809" w14:textId="6D0B1639" w:rsidR="00A60006" w:rsidRPr="009C200C" w:rsidRDefault="00A60006">
      <w:pPr>
        <w:rPr>
          <w:rFonts w:asciiTheme="minorHAnsi" w:eastAsia="Arial" w:hAnsiTheme="minorHAnsi" w:cstheme="minorHAnsi"/>
          <w:color w:val="585857"/>
        </w:rPr>
      </w:pPr>
      <w:r w:rsidRPr="009C200C">
        <w:rPr>
          <w:rFonts w:asciiTheme="minorHAnsi" w:eastAsia="Arial" w:hAnsiTheme="minorHAnsi" w:cstheme="minorHAnsi"/>
          <w:color w:val="585857"/>
        </w:rPr>
        <w:br w:type="page"/>
      </w:r>
    </w:p>
    <w:p w14:paraId="54D6FE00" w14:textId="292B6A59" w:rsidR="00A60006" w:rsidRPr="00337845" w:rsidRDefault="00A60006" w:rsidP="00B821E1">
      <w:pPr>
        <w:ind w:right="142"/>
        <w:jc w:val="right"/>
        <w:rPr>
          <w:rFonts w:asciiTheme="minorHAnsi" w:eastAsia="Arial" w:hAnsiTheme="minorHAnsi" w:cstheme="minorHAnsi"/>
          <w:color w:val="585857"/>
          <w:sz w:val="18"/>
          <w:szCs w:val="18"/>
        </w:rPr>
      </w:pPr>
    </w:p>
    <w:p w14:paraId="57FF6BE7" w14:textId="019BB3AC" w:rsidR="00470D0C" w:rsidRPr="00337845" w:rsidRDefault="00470D0C" w:rsidP="00B821E1">
      <w:pPr>
        <w:ind w:right="142"/>
        <w:jc w:val="right"/>
        <w:rPr>
          <w:rFonts w:asciiTheme="minorHAnsi" w:eastAsia="Arial" w:hAnsiTheme="minorHAnsi" w:cstheme="minorHAnsi"/>
          <w:color w:val="585857"/>
          <w:sz w:val="18"/>
          <w:szCs w:val="18"/>
        </w:rPr>
      </w:pPr>
      <w:r w:rsidRPr="00337845">
        <w:rPr>
          <w:rFonts w:asciiTheme="minorHAnsi" w:hAnsiTheme="minorHAnsi" w:cstheme="minorHAnsi"/>
          <w:noProof/>
          <w:sz w:val="18"/>
          <w:szCs w:val="18"/>
        </w:rPr>
        <w:drawing>
          <wp:anchor distT="0" distB="0" distL="114300" distR="114300" simplePos="0" relativeHeight="251657728" behindDoc="1" locked="0" layoutInCell="1" allowOverlap="1" wp14:anchorId="3CCC9A1F" wp14:editId="613903FC">
            <wp:simplePos x="0" y="0"/>
            <wp:positionH relativeFrom="margin">
              <wp:align>right</wp:align>
            </wp:positionH>
            <wp:positionV relativeFrom="page">
              <wp:posOffset>923925</wp:posOffset>
            </wp:positionV>
            <wp:extent cx="1306830" cy="593090"/>
            <wp:effectExtent l="0" t="0" r="7620" b="0"/>
            <wp:wrapThrough wrapText="bothSides">
              <wp:wrapPolygon edited="0">
                <wp:start x="0" y="0"/>
                <wp:lineTo x="0" y="20814"/>
                <wp:lineTo x="21411" y="20814"/>
                <wp:lineTo x="2141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6830" cy="593090"/>
                    </a:xfrm>
                    <a:prstGeom prst="rect">
                      <a:avLst/>
                    </a:prstGeom>
                    <a:noFill/>
                  </pic:spPr>
                </pic:pic>
              </a:graphicData>
            </a:graphic>
            <wp14:sizeRelH relativeFrom="page">
              <wp14:pctWidth>0</wp14:pctWidth>
            </wp14:sizeRelH>
            <wp14:sizeRelV relativeFrom="page">
              <wp14:pctHeight>0</wp14:pctHeight>
            </wp14:sizeRelV>
          </wp:anchor>
        </w:drawing>
      </w:r>
    </w:p>
    <w:p w14:paraId="05BBC0BB" w14:textId="77777777" w:rsidR="00470D0C" w:rsidRPr="00337845" w:rsidRDefault="00470D0C" w:rsidP="00B821E1">
      <w:pPr>
        <w:ind w:right="142"/>
        <w:jc w:val="right"/>
        <w:rPr>
          <w:rFonts w:asciiTheme="minorHAnsi" w:eastAsia="Arial" w:hAnsiTheme="minorHAnsi" w:cstheme="minorHAnsi"/>
          <w:color w:val="585857"/>
          <w:sz w:val="18"/>
          <w:szCs w:val="18"/>
        </w:rPr>
      </w:pPr>
    </w:p>
    <w:p w14:paraId="606DCF7D" w14:textId="77777777" w:rsidR="00470D0C" w:rsidRPr="00337845" w:rsidRDefault="00470D0C" w:rsidP="00B821E1">
      <w:pPr>
        <w:ind w:right="142"/>
        <w:jc w:val="right"/>
        <w:rPr>
          <w:rFonts w:asciiTheme="minorHAnsi" w:eastAsia="Arial" w:hAnsiTheme="minorHAnsi" w:cstheme="minorHAnsi"/>
          <w:color w:val="585857"/>
          <w:sz w:val="18"/>
          <w:szCs w:val="18"/>
        </w:rPr>
      </w:pPr>
    </w:p>
    <w:p w14:paraId="61AEEEC7" w14:textId="77777777" w:rsidR="00470D0C" w:rsidRPr="00337845" w:rsidRDefault="00470D0C" w:rsidP="00B821E1">
      <w:pPr>
        <w:ind w:right="142"/>
        <w:jc w:val="right"/>
        <w:rPr>
          <w:rFonts w:asciiTheme="minorHAnsi" w:eastAsia="Arial" w:hAnsiTheme="minorHAnsi" w:cstheme="minorHAnsi"/>
          <w:color w:val="585857"/>
          <w:sz w:val="18"/>
          <w:szCs w:val="18"/>
        </w:rPr>
      </w:pPr>
    </w:p>
    <w:p w14:paraId="67D61CF8" w14:textId="77777777" w:rsidR="009C200C" w:rsidRDefault="009C200C" w:rsidP="009C200C">
      <w:pPr>
        <w:ind w:right="142"/>
        <w:jc w:val="right"/>
        <w:rPr>
          <w:rFonts w:asciiTheme="minorHAnsi" w:eastAsia="Arial" w:hAnsiTheme="minorHAnsi" w:cstheme="minorHAnsi"/>
          <w:color w:val="585857"/>
        </w:rPr>
      </w:pPr>
    </w:p>
    <w:p w14:paraId="5CD64C1F" w14:textId="77777777" w:rsidR="009C200C" w:rsidRDefault="009C200C" w:rsidP="009C200C">
      <w:pPr>
        <w:ind w:right="142"/>
        <w:jc w:val="right"/>
        <w:rPr>
          <w:rFonts w:asciiTheme="minorHAnsi" w:eastAsia="Arial" w:hAnsiTheme="minorHAnsi" w:cstheme="minorHAnsi"/>
          <w:color w:val="585857"/>
        </w:rPr>
      </w:pPr>
      <w:r>
        <w:rPr>
          <w:rFonts w:asciiTheme="minorHAnsi" w:eastAsia="Arial" w:hAnsiTheme="minorHAnsi" w:cstheme="minorHAnsi"/>
          <w:color w:val="585857"/>
        </w:rPr>
        <w:t>Network Rail Infrastructure Limited</w:t>
      </w:r>
    </w:p>
    <w:p w14:paraId="73CBA9DC" w14:textId="372D3851" w:rsidR="007A35D1" w:rsidRPr="009C200C" w:rsidRDefault="007A35D1" w:rsidP="009C200C">
      <w:pPr>
        <w:ind w:right="142"/>
        <w:jc w:val="right"/>
        <w:rPr>
          <w:rFonts w:asciiTheme="minorHAnsi" w:eastAsia="Arial" w:hAnsiTheme="minorHAnsi" w:cstheme="minorHAnsi"/>
        </w:rPr>
      </w:pPr>
      <w:r w:rsidRPr="009C200C">
        <w:rPr>
          <w:rFonts w:asciiTheme="minorHAnsi" w:eastAsia="Arial" w:hAnsiTheme="minorHAnsi" w:cstheme="minorHAnsi"/>
          <w:color w:val="585857"/>
        </w:rPr>
        <w:t xml:space="preserve">Waterloo General </w:t>
      </w:r>
      <w:r w:rsidR="003A6465" w:rsidRPr="009C200C">
        <w:rPr>
          <w:rFonts w:asciiTheme="minorHAnsi" w:eastAsia="Arial" w:hAnsiTheme="minorHAnsi" w:cstheme="minorHAnsi"/>
          <w:color w:val="585857"/>
        </w:rPr>
        <w:t>O</w:t>
      </w:r>
      <w:r w:rsidRPr="009C200C">
        <w:rPr>
          <w:rFonts w:asciiTheme="minorHAnsi" w:eastAsia="Arial" w:hAnsiTheme="minorHAnsi" w:cstheme="minorHAnsi"/>
          <w:color w:val="585857"/>
        </w:rPr>
        <w:t>ffice</w:t>
      </w:r>
    </w:p>
    <w:p w14:paraId="296FBB53" w14:textId="5B3E3C9A" w:rsidR="007A35D1" w:rsidRPr="009C200C" w:rsidRDefault="007A35D1" w:rsidP="009C200C">
      <w:pPr>
        <w:ind w:right="142"/>
        <w:jc w:val="right"/>
        <w:rPr>
          <w:rFonts w:asciiTheme="minorHAnsi" w:eastAsia="Arial" w:hAnsiTheme="minorHAnsi" w:cstheme="minorHAnsi"/>
        </w:rPr>
      </w:pPr>
      <w:r w:rsidRPr="009C200C">
        <w:rPr>
          <w:rFonts w:asciiTheme="minorHAnsi" w:eastAsia="Arial" w:hAnsiTheme="minorHAnsi" w:cstheme="minorHAnsi"/>
          <w:color w:val="585857"/>
          <w:spacing w:val="2"/>
        </w:rPr>
        <w:t>L</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2"/>
        </w:rPr>
        <w:t>ndon</w:t>
      </w:r>
      <w:r w:rsidR="009C200C">
        <w:rPr>
          <w:rFonts w:asciiTheme="minorHAnsi" w:eastAsia="Arial" w:hAnsiTheme="minorHAnsi" w:cstheme="minorHAnsi"/>
        </w:rPr>
        <w:t xml:space="preserve"> </w:t>
      </w:r>
      <w:r w:rsidRPr="009C200C">
        <w:rPr>
          <w:rFonts w:asciiTheme="minorHAnsi" w:eastAsia="Arial" w:hAnsiTheme="minorHAnsi" w:cstheme="minorHAnsi"/>
          <w:color w:val="585857"/>
          <w:spacing w:val="-7"/>
          <w:position w:val="-1"/>
        </w:rPr>
        <w:t>SE1 8SW</w:t>
      </w:r>
    </w:p>
    <w:p w14:paraId="7E88D02C" w14:textId="77777777" w:rsidR="003A6465" w:rsidRPr="009C200C" w:rsidRDefault="003B1D92" w:rsidP="009C200C">
      <w:pPr>
        <w:ind w:right="142"/>
        <w:jc w:val="both"/>
        <w:rPr>
          <w:rFonts w:asciiTheme="minorHAnsi" w:eastAsia="Arial" w:hAnsiTheme="minorHAnsi" w:cstheme="minorHAnsi"/>
          <w:b/>
          <w:bCs/>
          <w:i/>
          <w:iCs/>
          <w:color w:val="984806" w:themeColor="accent6" w:themeShade="80"/>
          <w:spacing w:val="-6"/>
        </w:rPr>
      </w:pPr>
      <w:r w:rsidRPr="009C200C">
        <w:rPr>
          <w:rFonts w:asciiTheme="minorHAnsi" w:eastAsia="Arial" w:hAnsiTheme="minorHAnsi" w:cstheme="minorHAnsi"/>
          <w:b/>
          <w:bCs/>
          <w:i/>
          <w:iCs/>
          <w:color w:val="984806" w:themeColor="accent6" w:themeShade="80"/>
        </w:rPr>
        <w:t>[</w:t>
      </w:r>
      <w:r w:rsidRPr="009C200C">
        <w:rPr>
          <w:rFonts w:asciiTheme="minorHAnsi" w:eastAsia="Arial" w:hAnsiTheme="minorHAnsi" w:cstheme="minorHAnsi"/>
          <w:b/>
          <w:bCs/>
          <w:i/>
          <w:iCs/>
          <w:color w:val="984806" w:themeColor="accent6" w:themeShade="80"/>
          <w:spacing w:val="3"/>
        </w:rPr>
        <w:t>r</w:t>
      </w:r>
      <w:r w:rsidRPr="009C200C">
        <w:rPr>
          <w:rFonts w:asciiTheme="minorHAnsi" w:eastAsia="Arial" w:hAnsiTheme="minorHAnsi" w:cstheme="minorHAnsi"/>
          <w:b/>
          <w:bCs/>
          <w:i/>
          <w:iCs/>
          <w:color w:val="984806" w:themeColor="accent6" w:themeShade="80"/>
        </w:rPr>
        <w:t>e</w:t>
      </w:r>
      <w:r w:rsidRPr="009C200C">
        <w:rPr>
          <w:rFonts w:asciiTheme="minorHAnsi" w:eastAsia="Arial" w:hAnsiTheme="minorHAnsi" w:cstheme="minorHAnsi"/>
          <w:b/>
          <w:bCs/>
          <w:i/>
          <w:iCs/>
          <w:color w:val="984806" w:themeColor="accent6" w:themeShade="80"/>
          <w:spacing w:val="2"/>
        </w:rPr>
        <w:t>g</w:t>
      </w:r>
      <w:r w:rsidRPr="009C200C">
        <w:rPr>
          <w:rFonts w:asciiTheme="minorHAnsi" w:eastAsia="Arial" w:hAnsiTheme="minorHAnsi" w:cstheme="minorHAnsi"/>
          <w:b/>
          <w:bCs/>
          <w:i/>
          <w:iCs/>
          <w:color w:val="984806" w:themeColor="accent6" w:themeShade="80"/>
          <w:spacing w:val="-1"/>
        </w:rPr>
        <w:t>i</w:t>
      </w:r>
      <w:r w:rsidRPr="009C200C">
        <w:rPr>
          <w:rFonts w:asciiTheme="minorHAnsi" w:eastAsia="Arial" w:hAnsiTheme="minorHAnsi" w:cstheme="minorHAnsi"/>
          <w:b/>
          <w:bCs/>
          <w:i/>
          <w:iCs/>
          <w:color w:val="984806" w:themeColor="accent6" w:themeShade="80"/>
          <w:spacing w:val="4"/>
        </w:rPr>
        <w:t>s</w:t>
      </w:r>
      <w:r w:rsidRPr="009C200C">
        <w:rPr>
          <w:rFonts w:asciiTheme="minorHAnsi" w:eastAsia="Arial" w:hAnsiTheme="minorHAnsi" w:cstheme="minorHAnsi"/>
          <w:b/>
          <w:bCs/>
          <w:i/>
          <w:iCs/>
          <w:color w:val="984806" w:themeColor="accent6" w:themeShade="80"/>
          <w:spacing w:val="2"/>
        </w:rPr>
        <w:t>t</w:t>
      </w:r>
      <w:r w:rsidRPr="009C200C">
        <w:rPr>
          <w:rFonts w:asciiTheme="minorHAnsi" w:eastAsia="Arial" w:hAnsiTheme="minorHAnsi" w:cstheme="minorHAnsi"/>
          <w:b/>
          <w:bCs/>
          <w:i/>
          <w:iCs/>
          <w:color w:val="984806" w:themeColor="accent6" w:themeShade="80"/>
        </w:rPr>
        <w:t>e</w:t>
      </w:r>
      <w:r w:rsidRPr="009C200C">
        <w:rPr>
          <w:rFonts w:asciiTheme="minorHAnsi" w:eastAsia="Arial" w:hAnsiTheme="minorHAnsi" w:cstheme="minorHAnsi"/>
          <w:b/>
          <w:bCs/>
          <w:i/>
          <w:iCs/>
          <w:color w:val="984806" w:themeColor="accent6" w:themeShade="80"/>
          <w:spacing w:val="3"/>
        </w:rPr>
        <w:t>r</w:t>
      </w:r>
      <w:r w:rsidRPr="009C200C">
        <w:rPr>
          <w:rFonts w:asciiTheme="minorHAnsi" w:eastAsia="Arial" w:hAnsiTheme="minorHAnsi" w:cstheme="minorHAnsi"/>
          <w:b/>
          <w:bCs/>
          <w:i/>
          <w:iCs/>
          <w:color w:val="984806" w:themeColor="accent6" w:themeShade="80"/>
        </w:rPr>
        <w:t>ed</w:t>
      </w:r>
      <w:r w:rsidRPr="009C200C">
        <w:rPr>
          <w:rFonts w:asciiTheme="minorHAnsi" w:eastAsia="Arial" w:hAnsiTheme="minorHAnsi" w:cstheme="minorHAnsi"/>
          <w:b/>
          <w:bCs/>
          <w:i/>
          <w:iCs/>
          <w:color w:val="984806" w:themeColor="accent6" w:themeShade="80"/>
          <w:spacing w:val="-12"/>
        </w:rPr>
        <w:t xml:space="preserve"> </w:t>
      </w:r>
      <w:r w:rsidRPr="009C200C">
        <w:rPr>
          <w:rFonts w:asciiTheme="minorHAnsi" w:eastAsia="Arial" w:hAnsiTheme="minorHAnsi" w:cstheme="minorHAnsi"/>
          <w:b/>
          <w:bCs/>
          <w:i/>
          <w:iCs/>
          <w:color w:val="984806" w:themeColor="accent6" w:themeShade="80"/>
        </w:rPr>
        <w:t>a</w:t>
      </w:r>
      <w:r w:rsidRPr="009C200C">
        <w:rPr>
          <w:rFonts w:asciiTheme="minorHAnsi" w:eastAsia="Arial" w:hAnsiTheme="minorHAnsi" w:cstheme="minorHAnsi"/>
          <w:b/>
          <w:bCs/>
          <w:i/>
          <w:iCs/>
          <w:color w:val="984806" w:themeColor="accent6" w:themeShade="80"/>
          <w:spacing w:val="2"/>
        </w:rPr>
        <w:t>d</w:t>
      </w:r>
      <w:r w:rsidRPr="009C200C">
        <w:rPr>
          <w:rFonts w:asciiTheme="minorHAnsi" w:eastAsia="Arial" w:hAnsiTheme="minorHAnsi" w:cstheme="minorHAnsi"/>
          <w:b/>
          <w:bCs/>
          <w:i/>
          <w:iCs/>
          <w:color w:val="984806" w:themeColor="accent6" w:themeShade="80"/>
        </w:rPr>
        <w:t>d</w:t>
      </w:r>
      <w:r w:rsidRPr="009C200C">
        <w:rPr>
          <w:rFonts w:asciiTheme="minorHAnsi" w:eastAsia="Arial" w:hAnsiTheme="minorHAnsi" w:cstheme="minorHAnsi"/>
          <w:b/>
          <w:bCs/>
          <w:i/>
          <w:iCs/>
          <w:color w:val="984806" w:themeColor="accent6" w:themeShade="80"/>
          <w:spacing w:val="3"/>
        </w:rPr>
        <w:t>r</w:t>
      </w:r>
      <w:r w:rsidRPr="009C200C">
        <w:rPr>
          <w:rFonts w:asciiTheme="minorHAnsi" w:eastAsia="Arial" w:hAnsiTheme="minorHAnsi" w:cstheme="minorHAnsi"/>
          <w:b/>
          <w:bCs/>
          <w:i/>
          <w:iCs/>
          <w:color w:val="984806" w:themeColor="accent6" w:themeShade="80"/>
        </w:rPr>
        <w:t>e</w:t>
      </w:r>
      <w:r w:rsidRPr="009C200C">
        <w:rPr>
          <w:rFonts w:asciiTheme="minorHAnsi" w:eastAsia="Arial" w:hAnsiTheme="minorHAnsi" w:cstheme="minorHAnsi"/>
          <w:b/>
          <w:bCs/>
          <w:i/>
          <w:iCs/>
          <w:color w:val="984806" w:themeColor="accent6" w:themeShade="80"/>
          <w:spacing w:val="1"/>
        </w:rPr>
        <w:t>s</w:t>
      </w:r>
      <w:r w:rsidRPr="009C200C">
        <w:rPr>
          <w:rFonts w:asciiTheme="minorHAnsi" w:eastAsia="Arial" w:hAnsiTheme="minorHAnsi" w:cstheme="minorHAnsi"/>
          <w:b/>
          <w:bCs/>
          <w:i/>
          <w:iCs/>
          <w:color w:val="984806" w:themeColor="accent6" w:themeShade="80"/>
        </w:rPr>
        <w:t>s</w:t>
      </w:r>
      <w:r w:rsidRPr="009C200C">
        <w:rPr>
          <w:rFonts w:asciiTheme="minorHAnsi" w:eastAsia="Arial" w:hAnsiTheme="minorHAnsi" w:cstheme="minorHAnsi"/>
          <w:b/>
          <w:bCs/>
          <w:i/>
          <w:iCs/>
          <w:color w:val="984806" w:themeColor="accent6" w:themeShade="80"/>
          <w:spacing w:val="-6"/>
        </w:rPr>
        <w:t xml:space="preserve"> </w:t>
      </w:r>
    </w:p>
    <w:p w14:paraId="61DACC7F" w14:textId="77777777" w:rsidR="003A6465" w:rsidRPr="009C200C" w:rsidRDefault="003B1D92" w:rsidP="009C200C">
      <w:pPr>
        <w:ind w:right="142"/>
        <w:jc w:val="both"/>
        <w:rPr>
          <w:rFonts w:asciiTheme="minorHAnsi" w:eastAsia="Arial" w:hAnsiTheme="minorHAnsi" w:cstheme="minorHAnsi"/>
          <w:b/>
          <w:bCs/>
          <w:i/>
          <w:iCs/>
          <w:color w:val="984806" w:themeColor="accent6" w:themeShade="80"/>
          <w:spacing w:val="-8"/>
        </w:rPr>
      </w:pPr>
      <w:r w:rsidRPr="009C200C">
        <w:rPr>
          <w:rFonts w:asciiTheme="minorHAnsi" w:eastAsia="Arial" w:hAnsiTheme="minorHAnsi" w:cstheme="minorHAnsi"/>
          <w:b/>
          <w:bCs/>
          <w:i/>
          <w:iCs/>
          <w:color w:val="984806" w:themeColor="accent6" w:themeShade="80"/>
        </w:rPr>
        <w:t>of</w:t>
      </w:r>
      <w:r w:rsidRPr="009C200C">
        <w:rPr>
          <w:rFonts w:asciiTheme="minorHAnsi" w:eastAsia="Arial" w:hAnsiTheme="minorHAnsi" w:cstheme="minorHAnsi"/>
          <w:b/>
          <w:bCs/>
          <w:i/>
          <w:iCs/>
          <w:color w:val="984806" w:themeColor="accent6" w:themeShade="80"/>
          <w:spacing w:val="-7"/>
        </w:rPr>
        <w:t xml:space="preserve"> </w:t>
      </w:r>
      <w:r w:rsidRPr="009C200C">
        <w:rPr>
          <w:rFonts w:asciiTheme="minorHAnsi" w:eastAsia="Arial" w:hAnsiTheme="minorHAnsi" w:cstheme="minorHAnsi"/>
          <w:b/>
          <w:bCs/>
          <w:i/>
          <w:iCs/>
          <w:color w:val="984806" w:themeColor="accent6" w:themeShade="80"/>
          <w:spacing w:val="4"/>
        </w:rPr>
        <w:t>c</w:t>
      </w:r>
      <w:r w:rsidRPr="009C200C">
        <w:rPr>
          <w:rFonts w:asciiTheme="minorHAnsi" w:eastAsia="Arial" w:hAnsiTheme="minorHAnsi" w:cstheme="minorHAnsi"/>
          <w:b/>
          <w:bCs/>
          <w:i/>
          <w:iCs/>
          <w:color w:val="984806" w:themeColor="accent6" w:themeShade="80"/>
        </w:rPr>
        <w:t>o</w:t>
      </w:r>
      <w:r w:rsidRPr="009C200C">
        <w:rPr>
          <w:rFonts w:asciiTheme="minorHAnsi" w:eastAsia="Arial" w:hAnsiTheme="minorHAnsi" w:cstheme="minorHAnsi"/>
          <w:b/>
          <w:bCs/>
          <w:i/>
          <w:iCs/>
          <w:color w:val="984806" w:themeColor="accent6" w:themeShade="80"/>
          <w:spacing w:val="2"/>
        </w:rPr>
        <w:t>m</w:t>
      </w:r>
      <w:r w:rsidRPr="009C200C">
        <w:rPr>
          <w:rFonts w:asciiTheme="minorHAnsi" w:eastAsia="Arial" w:hAnsiTheme="minorHAnsi" w:cstheme="minorHAnsi"/>
          <w:b/>
          <w:bCs/>
          <w:i/>
          <w:iCs/>
          <w:color w:val="984806" w:themeColor="accent6" w:themeShade="80"/>
          <w:spacing w:val="3"/>
        </w:rPr>
        <w:t>p</w:t>
      </w:r>
      <w:r w:rsidRPr="009C200C">
        <w:rPr>
          <w:rFonts w:asciiTheme="minorHAnsi" w:eastAsia="Arial" w:hAnsiTheme="minorHAnsi" w:cstheme="minorHAnsi"/>
          <w:b/>
          <w:bCs/>
          <w:i/>
          <w:iCs/>
          <w:color w:val="984806" w:themeColor="accent6" w:themeShade="80"/>
        </w:rPr>
        <w:t>any</w:t>
      </w:r>
      <w:r w:rsidRPr="009C200C">
        <w:rPr>
          <w:rFonts w:asciiTheme="minorHAnsi" w:eastAsia="Arial" w:hAnsiTheme="minorHAnsi" w:cstheme="minorHAnsi"/>
          <w:b/>
          <w:bCs/>
          <w:i/>
          <w:iCs/>
          <w:color w:val="984806" w:themeColor="accent6" w:themeShade="80"/>
          <w:spacing w:val="-7"/>
        </w:rPr>
        <w:t xml:space="preserve"> </w:t>
      </w:r>
      <w:r w:rsidRPr="009C200C">
        <w:rPr>
          <w:rFonts w:asciiTheme="minorHAnsi" w:eastAsia="Arial" w:hAnsiTheme="minorHAnsi" w:cstheme="minorHAnsi"/>
          <w:b/>
          <w:bCs/>
          <w:i/>
          <w:iCs/>
          <w:color w:val="984806" w:themeColor="accent6" w:themeShade="80"/>
        </w:rPr>
        <w:t>b</w:t>
      </w:r>
      <w:r w:rsidRPr="009C200C">
        <w:rPr>
          <w:rFonts w:asciiTheme="minorHAnsi" w:eastAsia="Arial" w:hAnsiTheme="minorHAnsi" w:cstheme="minorHAnsi"/>
          <w:b/>
          <w:bCs/>
          <w:i/>
          <w:iCs/>
          <w:color w:val="984806" w:themeColor="accent6" w:themeShade="80"/>
          <w:spacing w:val="2"/>
        </w:rPr>
        <w:t>e</w:t>
      </w:r>
      <w:r w:rsidRPr="009C200C">
        <w:rPr>
          <w:rFonts w:asciiTheme="minorHAnsi" w:eastAsia="Arial" w:hAnsiTheme="minorHAnsi" w:cstheme="minorHAnsi"/>
          <w:b/>
          <w:bCs/>
          <w:i/>
          <w:iCs/>
          <w:color w:val="984806" w:themeColor="accent6" w:themeShade="80"/>
          <w:spacing w:val="-1"/>
        </w:rPr>
        <w:t>i</w:t>
      </w:r>
      <w:r w:rsidRPr="009C200C">
        <w:rPr>
          <w:rFonts w:asciiTheme="minorHAnsi" w:eastAsia="Arial" w:hAnsiTheme="minorHAnsi" w:cstheme="minorHAnsi"/>
          <w:b/>
          <w:bCs/>
          <w:i/>
          <w:iCs/>
          <w:color w:val="984806" w:themeColor="accent6" w:themeShade="80"/>
          <w:spacing w:val="2"/>
        </w:rPr>
        <w:t>n</w:t>
      </w:r>
      <w:r w:rsidRPr="009C200C">
        <w:rPr>
          <w:rFonts w:asciiTheme="minorHAnsi" w:eastAsia="Arial" w:hAnsiTheme="minorHAnsi" w:cstheme="minorHAnsi"/>
          <w:b/>
          <w:bCs/>
          <w:i/>
          <w:iCs/>
          <w:color w:val="984806" w:themeColor="accent6" w:themeShade="80"/>
        </w:rPr>
        <w:t>g</w:t>
      </w:r>
      <w:r w:rsidRPr="009C200C">
        <w:rPr>
          <w:rFonts w:asciiTheme="minorHAnsi" w:eastAsia="Arial" w:hAnsiTheme="minorHAnsi" w:cstheme="minorHAnsi"/>
          <w:b/>
          <w:bCs/>
          <w:i/>
          <w:iCs/>
          <w:color w:val="984806" w:themeColor="accent6" w:themeShade="80"/>
          <w:spacing w:val="-8"/>
        </w:rPr>
        <w:t xml:space="preserve"> </w:t>
      </w:r>
    </w:p>
    <w:p w14:paraId="1EB2E64A" w14:textId="3DAF2FC1" w:rsidR="00C117FF" w:rsidRPr="009C200C" w:rsidRDefault="003B1D92" w:rsidP="009C200C">
      <w:pPr>
        <w:ind w:right="142"/>
        <w:jc w:val="both"/>
        <w:rPr>
          <w:rFonts w:asciiTheme="minorHAnsi" w:eastAsia="Arial" w:hAnsiTheme="minorHAnsi" w:cstheme="minorHAnsi"/>
          <w:b/>
          <w:bCs/>
          <w:i/>
          <w:iCs/>
          <w:color w:val="984806" w:themeColor="accent6" w:themeShade="80"/>
        </w:rPr>
      </w:pPr>
      <w:r w:rsidRPr="009C200C">
        <w:rPr>
          <w:rFonts w:asciiTheme="minorHAnsi" w:eastAsia="Arial" w:hAnsiTheme="minorHAnsi" w:cstheme="minorHAnsi"/>
          <w:b/>
          <w:bCs/>
          <w:i/>
          <w:iCs/>
          <w:color w:val="984806" w:themeColor="accent6" w:themeShade="80"/>
          <w:spacing w:val="1"/>
        </w:rPr>
        <w:t>s</w:t>
      </w:r>
      <w:r w:rsidRPr="009C200C">
        <w:rPr>
          <w:rFonts w:asciiTheme="minorHAnsi" w:eastAsia="Arial" w:hAnsiTheme="minorHAnsi" w:cstheme="minorHAnsi"/>
          <w:b/>
          <w:bCs/>
          <w:i/>
          <w:iCs/>
          <w:color w:val="984806" w:themeColor="accent6" w:themeShade="80"/>
          <w:spacing w:val="2"/>
        </w:rPr>
        <w:t>e</w:t>
      </w:r>
      <w:r w:rsidRPr="009C200C">
        <w:rPr>
          <w:rFonts w:asciiTheme="minorHAnsi" w:eastAsia="Arial" w:hAnsiTheme="minorHAnsi" w:cstheme="minorHAnsi"/>
          <w:b/>
          <w:bCs/>
          <w:i/>
          <w:iCs/>
          <w:color w:val="984806" w:themeColor="accent6" w:themeShade="80"/>
          <w:spacing w:val="1"/>
        </w:rPr>
        <w:t>rv</w:t>
      </w:r>
      <w:r w:rsidRPr="009C200C">
        <w:rPr>
          <w:rFonts w:asciiTheme="minorHAnsi" w:eastAsia="Arial" w:hAnsiTheme="minorHAnsi" w:cstheme="minorHAnsi"/>
          <w:b/>
          <w:bCs/>
          <w:i/>
          <w:iCs/>
          <w:color w:val="984806" w:themeColor="accent6" w:themeShade="80"/>
          <w:spacing w:val="2"/>
        </w:rPr>
        <w:t>e</w:t>
      </w:r>
      <w:r w:rsidRPr="009C200C">
        <w:rPr>
          <w:rFonts w:asciiTheme="minorHAnsi" w:eastAsia="Arial" w:hAnsiTheme="minorHAnsi" w:cstheme="minorHAnsi"/>
          <w:b/>
          <w:bCs/>
          <w:i/>
          <w:iCs/>
          <w:color w:val="984806" w:themeColor="accent6" w:themeShade="80"/>
        </w:rPr>
        <w:t>d</w:t>
      </w:r>
      <w:r w:rsidR="00EF3606">
        <w:rPr>
          <w:rFonts w:asciiTheme="minorHAnsi" w:eastAsia="Arial" w:hAnsiTheme="minorHAnsi" w:cstheme="minorHAnsi"/>
          <w:b/>
          <w:bCs/>
          <w:i/>
          <w:iCs/>
          <w:color w:val="984806" w:themeColor="accent6" w:themeShade="80"/>
        </w:rPr>
        <w:t xml:space="preserve"> </w:t>
      </w:r>
      <w:r w:rsidRPr="009C200C">
        <w:rPr>
          <w:rFonts w:asciiTheme="minorHAnsi" w:eastAsia="Arial" w:hAnsiTheme="minorHAnsi" w:cstheme="minorHAnsi"/>
          <w:b/>
          <w:bCs/>
          <w:i/>
          <w:iCs/>
          <w:color w:val="984806" w:themeColor="accent6" w:themeShade="80"/>
          <w:spacing w:val="2"/>
        </w:rPr>
        <w:t>t</w:t>
      </w:r>
      <w:r w:rsidRPr="009C200C">
        <w:rPr>
          <w:rFonts w:asciiTheme="minorHAnsi" w:eastAsia="Arial" w:hAnsiTheme="minorHAnsi" w:cstheme="minorHAnsi"/>
          <w:b/>
          <w:bCs/>
          <w:i/>
          <w:iCs/>
          <w:color w:val="984806" w:themeColor="accent6" w:themeShade="80"/>
        </w:rPr>
        <w:t>he</w:t>
      </w:r>
      <w:r w:rsidRPr="009C200C">
        <w:rPr>
          <w:rFonts w:asciiTheme="minorHAnsi" w:eastAsia="Arial" w:hAnsiTheme="minorHAnsi" w:cstheme="minorHAnsi"/>
          <w:b/>
          <w:bCs/>
          <w:i/>
          <w:iCs/>
          <w:color w:val="984806" w:themeColor="accent6" w:themeShade="80"/>
          <w:spacing w:val="-4"/>
        </w:rPr>
        <w:t xml:space="preserve"> </w:t>
      </w:r>
      <w:r w:rsidRPr="009C200C">
        <w:rPr>
          <w:rFonts w:asciiTheme="minorHAnsi" w:eastAsia="Arial" w:hAnsiTheme="minorHAnsi" w:cstheme="minorHAnsi"/>
          <w:b/>
          <w:bCs/>
          <w:i/>
          <w:iCs/>
          <w:color w:val="984806" w:themeColor="accent6" w:themeShade="80"/>
          <w:spacing w:val="2"/>
        </w:rPr>
        <w:t>n</w:t>
      </w:r>
      <w:r w:rsidRPr="009C200C">
        <w:rPr>
          <w:rFonts w:asciiTheme="minorHAnsi" w:eastAsia="Arial" w:hAnsiTheme="minorHAnsi" w:cstheme="minorHAnsi"/>
          <w:b/>
          <w:bCs/>
          <w:i/>
          <w:iCs/>
          <w:color w:val="984806" w:themeColor="accent6" w:themeShade="80"/>
        </w:rPr>
        <w:t>o</w:t>
      </w:r>
      <w:r w:rsidRPr="009C200C">
        <w:rPr>
          <w:rFonts w:asciiTheme="minorHAnsi" w:eastAsia="Arial" w:hAnsiTheme="minorHAnsi" w:cstheme="minorHAnsi"/>
          <w:b/>
          <w:bCs/>
          <w:i/>
          <w:iCs/>
          <w:color w:val="984806" w:themeColor="accent6" w:themeShade="80"/>
          <w:spacing w:val="5"/>
        </w:rPr>
        <w:t>t</w:t>
      </w:r>
      <w:r w:rsidRPr="009C200C">
        <w:rPr>
          <w:rFonts w:asciiTheme="minorHAnsi" w:eastAsia="Arial" w:hAnsiTheme="minorHAnsi" w:cstheme="minorHAnsi"/>
          <w:b/>
          <w:bCs/>
          <w:i/>
          <w:iCs/>
          <w:color w:val="984806" w:themeColor="accent6" w:themeShade="80"/>
          <w:spacing w:val="1"/>
        </w:rPr>
        <w:t>ic</w:t>
      </w:r>
      <w:r w:rsidRPr="009C200C">
        <w:rPr>
          <w:rFonts w:asciiTheme="minorHAnsi" w:eastAsia="Arial" w:hAnsiTheme="minorHAnsi" w:cstheme="minorHAnsi"/>
          <w:b/>
          <w:bCs/>
          <w:i/>
          <w:iCs/>
          <w:color w:val="984806" w:themeColor="accent6" w:themeShade="80"/>
        </w:rPr>
        <w:t>e]</w:t>
      </w:r>
    </w:p>
    <w:p w14:paraId="7A232634" w14:textId="77777777" w:rsidR="009C62F5" w:rsidRPr="009C200C" w:rsidRDefault="009C62F5" w:rsidP="009C200C">
      <w:pPr>
        <w:ind w:right="142"/>
        <w:jc w:val="right"/>
        <w:rPr>
          <w:rFonts w:asciiTheme="minorHAnsi" w:hAnsiTheme="minorHAnsi" w:cstheme="minorHAnsi"/>
          <w:b/>
          <w:bCs/>
          <w:color w:val="984806" w:themeColor="accent6" w:themeShade="80"/>
        </w:rPr>
      </w:pPr>
      <w:r w:rsidRPr="009C200C">
        <w:rPr>
          <w:rFonts w:asciiTheme="minorHAnsi" w:hAnsiTheme="minorHAnsi" w:cstheme="minorHAnsi"/>
          <w:b/>
          <w:bCs/>
          <w:color w:val="984806" w:themeColor="accent6" w:themeShade="80"/>
        </w:rPr>
        <w:t>[DATE]</w:t>
      </w:r>
    </w:p>
    <w:p w14:paraId="3DB5A7FD" w14:textId="37C43FCD" w:rsidR="00C117FF" w:rsidRPr="009C200C" w:rsidRDefault="003B1D92" w:rsidP="009C200C">
      <w:pPr>
        <w:ind w:right="142"/>
        <w:jc w:val="both"/>
        <w:rPr>
          <w:rFonts w:asciiTheme="minorHAnsi" w:eastAsia="Arial" w:hAnsiTheme="minorHAnsi" w:cstheme="minorHAnsi"/>
        </w:rPr>
      </w:pPr>
      <w:r w:rsidRPr="009C200C">
        <w:rPr>
          <w:rFonts w:asciiTheme="minorHAnsi" w:eastAsia="Arial" w:hAnsiTheme="minorHAnsi" w:cstheme="minorHAnsi"/>
          <w:b/>
          <w:bCs/>
          <w:color w:val="585857"/>
        </w:rPr>
        <w:t>UR</w:t>
      </w:r>
      <w:r w:rsidRPr="009C200C">
        <w:rPr>
          <w:rFonts w:asciiTheme="minorHAnsi" w:eastAsia="Arial" w:hAnsiTheme="minorHAnsi" w:cstheme="minorHAnsi"/>
          <w:b/>
          <w:bCs/>
          <w:color w:val="585857"/>
          <w:spacing w:val="3"/>
        </w:rPr>
        <w:t>G</w:t>
      </w:r>
      <w:r w:rsidRPr="009C200C">
        <w:rPr>
          <w:rFonts w:asciiTheme="minorHAnsi" w:eastAsia="Arial" w:hAnsiTheme="minorHAnsi" w:cstheme="minorHAnsi"/>
          <w:b/>
          <w:bCs/>
          <w:color w:val="585857"/>
          <w:spacing w:val="2"/>
        </w:rPr>
        <w:t>E</w:t>
      </w:r>
      <w:r w:rsidRPr="009C200C">
        <w:rPr>
          <w:rFonts w:asciiTheme="minorHAnsi" w:eastAsia="Arial" w:hAnsiTheme="minorHAnsi" w:cstheme="minorHAnsi"/>
          <w:b/>
          <w:bCs/>
          <w:color w:val="585857"/>
        </w:rPr>
        <w:t>N</w:t>
      </w:r>
      <w:r w:rsidRPr="009C200C">
        <w:rPr>
          <w:rFonts w:asciiTheme="minorHAnsi" w:eastAsia="Arial" w:hAnsiTheme="minorHAnsi" w:cstheme="minorHAnsi"/>
          <w:b/>
          <w:bCs/>
          <w:color w:val="585857"/>
          <w:spacing w:val="5"/>
        </w:rPr>
        <w:t>T</w:t>
      </w:r>
      <w:r w:rsidRPr="009C200C">
        <w:rPr>
          <w:rFonts w:asciiTheme="minorHAnsi" w:eastAsia="Arial" w:hAnsiTheme="minorHAnsi" w:cstheme="minorHAnsi"/>
          <w:b/>
          <w:bCs/>
          <w:color w:val="585857"/>
        </w:rPr>
        <w:t>:</w:t>
      </w:r>
      <w:r w:rsidRPr="009C200C">
        <w:rPr>
          <w:rFonts w:asciiTheme="minorHAnsi" w:eastAsia="Arial" w:hAnsiTheme="minorHAnsi" w:cstheme="minorHAnsi"/>
          <w:color w:val="585857"/>
          <w:spacing w:val="-17"/>
        </w:rPr>
        <w:t xml:space="preserve"> </w:t>
      </w:r>
      <w:r w:rsidR="003A6465" w:rsidRPr="009C200C">
        <w:rPr>
          <w:rFonts w:asciiTheme="minorHAnsi" w:eastAsia="Arial" w:hAnsiTheme="minorHAnsi" w:cstheme="minorHAnsi"/>
          <w:color w:val="585857"/>
          <w:spacing w:val="-17"/>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5"/>
        </w:rPr>
        <w:t>TT</w:t>
      </w:r>
      <w:r w:rsidRPr="009C200C">
        <w:rPr>
          <w:rFonts w:asciiTheme="minorHAnsi" w:eastAsia="Arial" w:hAnsiTheme="minorHAnsi" w:cstheme="minorHAnsi"/>
          <w:color w:val="585857"/>
          <w:spacing w:val="-1"/>
        </w:rPr>
        <w:t>E</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I</w:t>
      </w:r>
      <w:r w:rsidRPr="009C200C">
        <w:rPr>
          <w:rFonts w:asciiTheme="minorHAnsi" w:eastAsia="Arial" w:hAnsiTheme="minorHAnsi" w:cstheme="minorHAnsi"/>
          <w:color w:val="585857"/>
          <w:spacing w:val="3"/>
        </w:rPr>
        <w:t>O</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18"/>
        </w:rPr>
        <w:t xml:space="preserve"> </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5"/>
        </w:rPr>
        <w:t xml:space="preserve"> </w:t>
      </w:r>
      <w:r w:rsidRPr="009C200C">
        <w:rPr>
          <w:rFonts w:asciiTheme="minorHAnsi" w:eastAsia="Arial" w:hAnsiTheme="minorHAnsi" w:cstheme="minorHAnsi"/>
          <w:color w:val="585857"/>
          <w:spacing w:val="3"/>
          <w:w w:val="99"/>
        </w:rPr>
        <w:t>C</w:t>
      </w:r>
      <w:r w:rsidRPr="009C200C">
        <w:rPr>
          <w:rFonts w:asciiTheme="minorHAnsi" w:eastAsia="Arial" w:hAnsiTheme="minorHAnsi" w:cstheme="minorHAnsi"/>
          <w:color w:val="585857"/>
          <w:spacing w:val="-3"/>
          <w:w w:val="99"/>
        </w:rPr>
        <w:t>o</w:t>
      </w:r>
      <w:r w:rsidRPr="009C200C">
        <w:rPr>
          <w:rFonts w:asciiTheme="minorHAnsi" w:eastAsia="Arial" w:hAnsiTheme="minorHAnsi" w:cstheme="minorHAnsi"/>
          <w:color w:val="585857"/>
          <w:spacing w:val="9"/>
          <w:w w:val="99"/>
        </w:rPr>
        <w:t>m</w:t>
      </w:r>
      <w:r w:rsidRPr="009C200C">
        <w:rPr>
          <w:rFonts w:asciiTheme="minorHAnsi" w:eastAsia="Arial" w:hAnsiTheme="minorHAnsi" w:cstheme="minorHAnsi"/>
          <w:color w:val="585857"/>
          <w:w w:val="99"/>
        </w:rPr>
        <w:t>p</w:t>
      </w:r>
      <w:r w:rsidRPr="009C200C">
        <w:rPr>
          <w:rFonts w:asciiTheme="minorHAnsi" w:eastAsia="Arial" w:hAnsiTheme="minorHAnsi" w:cstheme="minorHAnsi"/>
          <w:color w:val="585857"/>
          <w:spacing w:val="2"/>
          <w:w w:val="99"/>
        </w:rPr>
        <w:t>a</w:t>
      </w:r>
      <w:r w:rsidRPr="009C200C">
        <w:rPr>
          <w:rFonts w:asciiTheme="minorHAnsi" w:eastAsia="Arial" w:hAnsiTheme="minorHAnsi" w:cstheme="minorHAnsi"/>
          <w:color w:val="585857"/>
          <w:spacing w:val="7"/>
          <w:w w:val="99"/>
        </w:rPr>
        <w:t>n</w:t>
      </w:r>
      <w:r w:rsidRPr="009C200C">
        <w:rPr>
          <w:rFonts w:asciiTheme="minorHAnsi" w:eastAsia="Arial" w:hAnsiTheme="minorHAnsi" w:cstheme="minorHAnsi"/>
          <w:color w:val="585857"/>
          <w:w w:val="99"/>
        </w:rPr>
        <w:t>y</w:t>
      </w:r>
      <w:r w:rsidRPr="009C200C">
        <w:rPr>
          <w:rFonts w:asciiTheme="minorHAnsi" w:eastAsia="Arial" w:hAnsiTheme="minorHAnsi" w:cstheme="minorHAnsi"/>
          <w:color w:val="585857"/>
          <w:spacing w:val="-15"/>
          <w:w w:val="99"/>
        </w:rPr>
        <w:t xml:space="preserve"> </w:t>
      </w:r>
      <w:r w:rsidRPr="009C200C">
        <w:rPr>
          <w:rFonts w:asciiTheme="minorHAnsi" w:eastAsia="Arial" w:hAnsiTheme="minorHAnsi" w:cstheme="minorHAnsi"/>
          <w:color w:val="585857"/>
          <w:spacing w:val="2"/>
        </w:rPr>
        <w:t>Se</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8"/>
        </w:rPr>
        <w:t>r</w:t>
      </w:r>
      <w:r w:rsidRPr="009C200C">
        <w:rPr>
          <w:rFonts w:asciiTheme="minorHAnsi" w:eastAsia="Arial" w:hAnsiTheme="minorHAnsi" w:cstheme="minorHAnsi"/>
          <w:color w:val="585857"/>
        </w:rPr>
        <w:t>y</w:t>
      </w:r>
    </w:p>
    <w:p w14:paraId="7CFA59D7" w14:textId="77777777" w:rsidR="00C117FF" w:rsidRPr="009C200C" w:rsidRDefault="00C117FF" w:rsidP="009C200C">
      <w:pPr>
        <w:ind w:right="142"/>
        <w:jc w:val="both"/>
        <w:rPr>
          <w:rFonts w:asciiTheme="minorHAnsi" w:hAnsiTheme="minorHAnsi" w:cstheme="minorHAnsi"/>
        </w:rPr>
      </w:pPr>
    </w:p>
    <w:p w14:paraId="2B559181" w14:textId="2890FB51" w:rsidR="00C117FF" w:rsidRPr="009C200C" w:rsidRDefault="003B1D92" w:rsidP="009C200C">
      <w:pPr>
        <w:ind w:right="142"/>
        <w:jc w:val="both"/>
        <w:rPr>
          <w:rFonts w:asciiTheme="minorHAnsi" w:eastAsia="Arial" w:hAnsiTheme="minorHAnsi" w:cstheme="minorHAnsi"/>
          <w:b/>
          <w:bCs/>
          <w:u w:val="single"/>
        </w:rPr>
      </w:pPr>
      <w:r w:rsidRPr="009C200C">
        <w:rPr>
          <w:rFonts w:asciiTheme="minorHAnsi" w:eastAsia="Arial" w:hAnsiTheme="minorHAnsi" w:cstheme="minorHAnsi"/>
          <w:b/>
          <w:bCs/>
          <w:color w:val="585857"/>
          <w:u w:val="single"/>
        </w:rPr>
        <w:t>N</w:t>
      </w:r>
      <w:r w:rsidRPr="009C200C">
        <w:rPr>
          <w:rFonts w:asciiTheme="minorHAnsi" w:eastAsia="Arial" w:hAnsiTheme="minorHAnsi" w:cstheme="minorHAnsi"/>
          <w:b/>
          <w:bCs/>
          <w:color w:val="585857"/>
          <w:spacing w:val="2"/>
          <w:u w:val="single"/>
        </w:rPr>
        <w:t>e</w:t>
      </w:r>
      <w:r w:rsidRPr="009C200C">
        <w:rPr>
          <w:rFonts w:asciiTheme="minorHAnsi" w:eastAsia="Arial" w:hAnsiTheme="minorHAnsi" w:cstheme="minorHAnsi"/>
          <w:b/>
          <w:bCs/>
          <w:color w:val="585857"/>
          <w:spacing w:val="5"/>
          <w:u w:val="single"/>
        </w:rPr>
        <w:t>t</w:t>
      </w:r>
      <w:r w:rsidRPr="009C200C">
        <w:rPr>
          <w:rFonts w:asciiTheme="minorHAnsi" w:eastAsia="Arial" w:hAnsiTheme="minorHAnsi" w:cstheme="minorHAnsi"/>
          <w:b/>
          <w:bCs/>
          <w:color w:val="585857"/>
          <w:spacing w:val="-2"/>
          <w:u w:val="single"/>
        </w:rPr>
        <w:t>w</w:t>
      </w:r>
      <w:r w:rsidRPr="009C200C">
        <w:rPr>
          <w:rFonts w:asciiTheme="minorHAnsi" w:eastAsia="Arial" w:hAnsiTheme="minorHAnsi" w:cstheme="minorHAnsi"/>
          <w:b/>
          <w:bCs/>
          <w:color w:val="585857"/>
          <w:u w:val="single"/>
        </w:rPr>
        <w:t>o</w:t>
      </w:r>
      <w:r w:rsidRPr="009C200C">
        <w:rPr>
          <w:rFonts w:asciiTheme="minorHAnsi" w:eastAsia="Arial" w:hAnsiTheme="minorHAnsi" w:cstheme="minorHAnsi"/>
          <w:b/>
          <w:bCs/>
          <w:color w:val="585857"/>
          <w:spacing w:val="1"/>
          <w:u w:val="single"/>
        </w:rPr>
        <w:t>r</w:t>
      </w:r>
      <w:r w:rsidRPr="009C200C">
        <w:rPr>
          <w:rFonts w:asciiTheme="minorHAnsi" w:eastAsia="Arial" w:hAnsiTheme="minorHAnsi" w:cstheme="minorHAnsi"/>
          <w:b/>
          <w:bCs/>
          <w:color w:val="585857"/>
          <w:u w:val="single"/>
        </w:rPr>
        <w:t>k</w:t>
      </w:r>
      <w:r w:rsidRPr="009C200C">
        <w:rPr>
          <w:rFonts w:asciiTheme="minorHAnsi" w:eastAsia="Arial" w:hAnsiTheme="minorHAnsi" w:cstheme="minorHAnsi"/>
          <w:b/>
          <w:bCs/>
          <w:color w:val="585857"/>
          <w:spacing w:val="-6"/>
          <w:u w:val="single"/>
        </w:rPr>
        <w:t xml:space="preserve"> </w:t>
      </w:r>
      <w:r w:rsidRPr="009C200C">
        <w:rPr>
          <w:rFonts w:asciiTheme="minorHAnsi" w:eastAsia="Arial" w:hAnsiTheme="minorHAnsi" w:cstheme="minorHAnsi"/>
          <w:b/>
          <w:bCs/>
          <w:color w:val="585857"/>
          <w:spacing w:val="3"/>
          <w:u w:val="single"/>
        </w:rPr>
        <w:t>C</w:t>
      </w:r>
      <w:r w:rsidRPr="009C200C">
        <w:rPr>
          <w:rFonts w:asciiTheme="minorHAnsi" w:eastAsia="Arial" w:hAnsiTheme="minorHAnsi" w:cstheme="minorHAnsi"/>
          <w:b/>
          <w:bCs/>
          <w:color w:val="585857"/>
          <w:u w:val="single"/>
        </w:rPr>
        <w:t>o</w:t>
      </w:r>
      <w:r w:rsidRPr="009C200C">
        <w:rPr>
          <w:rFonts w:asciiTheme="minorHAnsi" w:eastAsia="Arial" w:hAnsiTheme="minorHAnsi" w:cstheme="minorHAnsi"/>
          <w:b/>
          <w:bCs/>
          <w:color w:val="585857"/>
          <w:spacing w:val="2"/>
          <w:u w:val="single"/>
        </w:rPr>
        <w:t>d</w:t>
      </w:r>
      <w:r w:rsidRPr="009C200C">
        <w:rPr>
          <w:rFonts w:asciiTheme="minorHAnsi" w:eastAsia="Arial" w:hAnsiTheme="minorHAnsi" w:cstheme="minorHAnsi"/>
          <w:b/>
          <w:bCs/>
          <w:color w:val="585857"/>
          <w:u w:val="single"/>
        </w:rPr>
        <w:t>e</w:t>
      </w:r>
      <w:r w:rsidRPr="009C200C">
        <w:rPr>
          <w:rFonts w:asciiTheme="minorHAnsi" w:eastAsia="Arial" w:hAnsiTheme="minorHAnsi" w:cstheme="minorHAnsi"/>
          <w:b/>
          <w:bCs/>
          <w:color w:val="585857"/>
          <w:spacing w:val="-10"/>
          <w:u w:val="single"/>
        </w:rPr>
        <w:t xml:space="preserve"> </w:t>
      </w:r>
      <w:r w:rsidRPr="009C200C">
        <w:rPr>
          <w:rFonts w:asciiTheme="minorHAnsi" w:eastAsia="Arial" w:hAnsiTheme="minorHAnsi" w:cstheme="minorHAnsi"/>
          <w:b/>
          <w:bCs/>
          <w:color w:val="585857"/>
          <w:spacing w:val="2"/>
          <w:u w:val="single"/>
        </w:rPr>
        <w:t>Con</w:t>
      </w:r>
      <w:r w:rsidRPr="009C200C">
        <w:rPr>
          <w:rFonts w:asciiTheme="minorHAnsi" w:eastAsia="Arial" w:hAnsiTheme="minorHAnsi" w:cstheme="minorHAnsi"/>
          <w:b/>
          <w:bCs/>
          <w:color w:val="585857"/>
          <w:u w:val="single"/>
        </w:rPr>
        <w:t>d</w:t>
      </w:r>
      <w:r w:rsidRPr="009C200C">
        <w:rPr>
          <w:rFonts w:asciiTheme="minorHAnsi" w:eastAsia="Arial" w:hAnsiTheme="minorHAnsi" w:cstheme="minorHAnsi"/>
          <w:b/>
          <w:bCs/>
          <w:color w:val="585857"/>
          <w:spacing w:val="-1"/>
          <w:u w:val="single"/>
        </w:rPr>
        <w:t>i</w:t>
      </w:r>
      <w:r w:rsidRPr="009C200C">
        <w:rPr>
          <w:rFonts w:asciiTheme="minorHAnsi" w:eastAsia="Arial" w:hAnsiTheme="minorHAnsi" w:cstheme="minorHAnsi"/>
          <w:b/>
          <w:bCs/>
          <w:color w:val="585857"/>
          <w:spacing w:val="5"/>
          <w:u w:val="single"/>
        </w:rPr>
        <w:t>t</w:t>
      </w:r>
      <w:r w:rsidRPr="009C200C">
        <w:rPr>
          <w:rFonts w:asciiTheme="minorHAnsi" w:eastAsia="Arial" w:hAnsiTheme="minorHAnsi" w:cstheme="minorHAnsi"/>
          <w:b/>
          <w:bCs/>
          <w:color w:val="585857"/>
          <w:spacing w:val="-1"/>
          <w:u w:val="single"/>
        </w:rPr>
        <w:t>i</w:t>
      </w:r>
      <w:r w:rsidRPr="009C200C">
        <w:rPr>
          <w:rFonts w:asciiTheme="minorHAnsi" w:eastAsia="Arial" w:hAnsiTheme="minorHAnsi" w:cstheme="minorHAnsi"/>
          <w:b/>
          <w:bCs/>
          <w:color w:val="585857"/>
          <w:spacing w:val="2"/>
          <w:u w:val="single"/>
        </w:rPr>
        <w:t>o</w:t>
      </w:r>
      <w:r w:rsidRPr="009C200C">
        <w:rPr>
          <w:rFonts w:asciiTheme="minorHAnsi" w:eastAsia="Arial" w:hAnsiTheme="minorHAnsi" w:cstheme="minorHAnsi"/>
          <w:b/>
          <w:bCs/>
          <w:color w:val="585857"/>
          <w:u w:val="single"/>
        </w:rPr>
        <w:t>n</w:t>
      </w:r>
      <w:r w:rsidRPr="009C200C">
        <w:rPr>
          <w:rFonts w:asciiTheme="minorHAnsi" w:eastAsia="Arial" w:hAnsiTheme="minorHAnsi" w:cstheme="minorHAnsi"/>
          <w:b/>
          <w:bCs/>
          <w:color w:val="585857"/>
          <w:spacing w:val="-13"/>
          <w:u w:val="single"/>
        </w:rPr>
        <w:t xml:space="preserve"> </w:t>
      </w:r>
      <w:r w:rsidRPr="009C200C">
        <w:rPr>
          <w:rFonts w:asciiTheme="minorHAnsi" w:eastAsia="Arial" w:hAnsiTheme="minorHAnsi" w:cstheme="minorHAnsi"/>
          <w:b/>
          <w:bCs/>
          <w:color w:val="585857"/>
          <w:spacing w:val="4"/>
          <w:u w:val="single"/>
        </w:rPr>
        <w:t>J</w:t>
      </w:r>
      <w:r w:rsidRPr="009C200C">
        <w:rPr>
          <w:rFonts w:asciiTheme="minorHAnsi" w:eastAsia="Arial" w:hAnsiTheme="minorHAnsi" w:cstheme="minorHAnsi"/>
          <w:b/>
          <w:bCs/>
          <w:color w:val="585857"/>
          <w:spacing w:val="3"/>
          <w:u w:val="single"/>
        </w:rPr>
        <w:t>4</w:t>
      </w:r>
      <w:r w:rsidRPr="009C200C">
        <w:rPr>
          <w:rFonts w:asciiTheme="minorHAnsi" w:eastAsia="Arial" w:hAnsiTheme="minorHAnsi" w:cstheme="minorHAnsi"/>
          <w:b/>
          <w:bCs/>
          <w:color w:val="585857"/>
          <w:u w:val="single"/>
        </w:rPr>
        <w:t>:</w:t>
      </w:r>
      <w:r w:rsidRPr="009C200C">
        <w:rPr>
          <w:rFonts w:asciiTheme="minorHAnsi" w:eastAsia="Arial" w:hAnsiTheme="minorHAnsi" w:cstheme="minorHAnsi"/>
          <w:b/>
          <w:bCs/>
          <w:color w:val="585857"/>
          <w:spacing w:val="-8"/>
          <w:u w:val="single"/>
        </w:rPr>
        <w:t xml:space="preserve"> </w:t>
      </w:r>
      <w:r w:rsidR="00B821E1" w:rsidRPr="009C200C">
        <w:rPr>
          <w:rFonts w:asciiTheme="minorHAnsi" w:eastAsia="Arial" w:hAnsiTheme="minorHAnsi" w:cstheme="minorHAnsi"/>
          <w:b/>
          <w:bCs/>
          <w:color w:val="585857"/>
          <w:spacing w:val="-8"/>
          <w:u w:val="single"/>
        </w:rPr>
        <w:t xml:space="preserve"> </w:t>
      </w:r>
      <w:r w:rsidRPr="009C200C">
        <w:rPr>
          <w:rFonts w:asciiTheme="minorHAnsi" w:eastAsia="Arial" w:hAnsiTheme="minorHAnsi" w:cstheme="minorHAnsi"/>
          <w:b/>
          <w:bCs/>
          <w:color w:val="585857"/>
          <w:spacing w:val="3"/>
          <w:u w:val="single"/>
        </w:rPr>
        <w:t>F</w:t>
      </w:r>
      <w:r w:rsidRPr="009C200C">
        <w:rPr>
          <w:rFonts w:asciiTheme="minorHAnsi" w:eastAsia="Arial" w:hAnsiTheme="minorHAnsi" w:cstheme="minorHAnsi"/>
          <w:b/>
          <w:bCs/>
          <w:color w:val="585857"/>
          <w:spacing w:val="2"/>
          <w:u w:val="single"/>
        </w:rPr>
        <w:t>a</w:t>
      </w:r>
      <w:r w:rsidRPr="009C200C">
        <w:rPr>
          <w:rFonts w:asciiTheme="minorHAnsi" w:eastAsia="Arial" w:hAnsiTheme="minorHAnsi" w:cstheme="minorHAnsi"/>
          <w:b/>
          <w:bCs/>
          <w:color w:val="585857"/>
          <w:spacing w:val="1"/>
          <w:u w:val="single"/>
        </w:rPr>
        <w:t>i</w:t>
      </w:r>
      <w:r w:rsidRPr="009C200C">
        <w:rPr>
          <w:rFonts w:asciiTheme="minorHAnsi" w:eastAsia="Arial" w:hAnsiTheme="minorHAnsi" w:cstheme="minorHAnsi"/>
          <w:b/>
          <w:bCs/>
          <w:color w:val="585857"/>
          <w:spacing w:val="-1"/>
          <w:u w:val="single"/>
        </w:rPr>
        <w:t>l</w:t>
      </w:r>
      <w:r w:rsidRPr="009C200C">
        <w:rPr>
          <w:rFonts w:asciiTheme="minorHAnsi" w:eastAsia="Arial" w:hAnsiTheme="minorHAnsi" w:cstheme="minorHAnsi"/>
          <w:b/>
          <w:bCs/>
          <w:color w:val="585857"/>
          <w:u w:val="single"/>
        </w:rPr>
        <w:t>u</w:t>
      </w:r>
      <w:r w:rsidRPr="009C200C">
        <w:rPr>
          <w:rFonts w:asciiTheme="minorHAnsi" w:eastAsia="Arial" w:hAnsiTheme="minorHAnsi" w:cstheme="minorHAnsi"/>
          <w:b/>
          <w:bCs/>
          <w:color w:val="585857"/>
          <w:spacing w:val="6"/>
          <w:u w:val="single"/>
        </w:rPr>
        <w:t>r</w:t>
      </w:r>
      <w:r w:rsidRPr="009C200C">
        <w:rPr>
          <w:rFonts w:asciiTheme="minorHAnsi" w:eastAsia="Arial" w:hAnsiTheme="minorHAnsi" w:cstheme="minorHAnsi"/>
          <w:b/>
          <w:bCs/>
          <w:color w:val="585857"/>
          <w:u w:val="single"/>
        </w:rPr>
        <w:t>e</w:t>
      </w:r>
      <w:r w:rsidRPr="009C200C">
        <w:rPr>
          <w:rFonts w:asciiTheme="minorHAnsi" w:eastAsia="Arial" w:hAnsiTheme="minorHAnsi" w:cstheme="minorHAnsi"/>
          <w:b/>
          <w:bCs/>
          <w:color w:val="585857"/>
          <w:spacing w:val="-11"/>
          <w:u w:val="single"/>
        </w:rPr>
        <w:t xml:space="preserve"> </w:t>
      </w:r>
      <w:r w:rsidRPr="009C200C">
        <w:rPr>
          <w:rFonts w:asciiTheme="minorHAnsi" w:eastAsia="Arial" w:hAnsiTheme="minorHAnsi" w:cstheme="minorHAnsi"/>
          <w:b/>
          <w:bCs/>
          <w:color w:val="585857"/>
          <w:u w:val="single"/>
        </w:rPr>
        <w:t>to</w:t>
      </w:r>
      <w:r w:rsidRPr="009C200C">
        <w:rPr>
          <w:rFonts w:asciiTheme="minorHAnsi" w:eastAsia="Arial" w:hAnsiTheme="minorHAnsi" w:cstheme="minorHAnsi"/>
          <w:b/>
          <w:bCs/>
          <w:color w:val="585857"/>
          <w:spacing w:val="-5"/>
          <w:u w:val="single"/>
        </w:rPr>
        <w:t xml:space="preserve"> </w:t>
      </w:r>
      <w:r w:rsidRPr="009C200C">
        <w:rPr>
          <w:rFonts w:asciiTheme="minorHAnsi" w:eastAsia="Arial" w:hAnsiTheme="minorHAnsi" w:cstheme="minorHAnsi"/>
          <w:b/>
          <w:bCs/>
          <w:color w:val="585857"/>
          <w:u w:val="single"/>
        </w:rPr>
        <w:t>U</w:t>
      </w:r>
      <w:r w:rsidRPr="009C200C">
        <w:rPr>
          <w:rFonts w:asciiTheme="minorHAnsi" w:eastAsia="Arial" w:hAnsiTheme="minorHAnsi" w:cstheme="minorHAnsi"/>
          <w:b/>
          <w:bCs/>
          <w:color w:val="585857"/>
          <w:spacing w:val="6"/>
          <w:u w:val="single"/>
        </w:rPr>
        <w:t>s</w:t>
      </w:r>
      <w:r w:rsidRPr="009C200C">
        <w:rPr>
          <w:rFonts w:asciiTheme="minorHAnsi" w:eastAsia="Arial" w:hAnsiTheme="minorHAnsi" w:cstheme="minorHAnsi"/>
          <w:b/>
          <w:bCs/>
          <w:color w:val="585857"/>
          <w:u w:val="single"/>
        </w:rPr>
        <w:t>e</w:t>
      </w:r>
      <w:r w:rsidRPr="009C200C">
        <w:rPr>
          <w:rFonts w:asciiTheme="minorHAnsi" w:eastAsia="Arial" w:hAnsiTheme="minorHAnsi" w:cstheme="minorHAnsi"/>
          <w:b/>
          <w:bCs/>
          <w:color w:val="585857"/>
          <w:spacing w:val="-9"/>
          <w:u w:val="single"/>
        </w:rPr>
        <w:t xml:space="preserve"> </w:t>
      </w:r>
      <w:r w:rsidRPr="009C200C">
        <w:rPr>
          <w:rFonts w:asciiTheme="minorHAnsi" w:eastAsia="Arial" w:hAnsiTheme="minorHAnsi" w:cstheme="minorHAnsi"/>
          <w:b/>
          <w:bCs/>
          <w:color w:val="585857"/>
          <w:u w:val="single"/>
        </w:rPr>
        <w:t>N</w:t>
      </w:r>
      <w:r w:rsidRPr="009C200C">
        <w:rPr>
          <w:rFonts w:asciiTheme="minorHAnsi" w:eastAsia="Arial" w:hAnsiTheme="minorHAnsi" w:cstheme="minorHAnsi"/>
          <w:b/>
          <w:bCs/>
          <w:color w:val="585857"/>
          <w:spacing w:val="2"/>
          <w:u w:val="single"/>
        </w:rPr>
        <w:t>ot</w:t>
      </w:r>
      <w:r w:rsidRPr="009C200C">
        <w:rPr>
          <w:rFonts w:asciiTheme="minorHAnsi" w:eastAsia="Arial" w:hAnsiTheme="minorHAnsi" w:cstheme="minorHAnsi"/>
          <w:b/>
          <w:bCs/>
          <w:color w:val="585857"/>
          <w:spacing w:val="-1"/>
          <w:u w:val="single"/>
        </w:rPr>
        <w:t>i</w:t>
      </w:r>
      <w:r w:rsidRPr="009C200C">
        <w:rPr>
          <w:rFonts w:asciiTheme="minorHAnsi" w:eastAsia="Arial" w:hAnsiTheme="minorHAnsi" w:cstheme="minorHAnsi"/>
          <w:b/>
          <w:bCs/>
          <w:color w:val="585857"/>
          <w:spacing w:val="4"/>
          <w:u w:val="single"/>
        </w:rPr>
        <w:t>c</w:t>
      </w:r>
      <w:r w:rsidRPr="009C200C">
        <w:rPr>
          <w:rFonts w:asciiTheme="minorHAnsi" w:eastAsia="Arial" w:hAnsiTheme="minorHAnsi" w:cstheme="minorHAnsi"/>
          <w:b/>
          <w:bCs/>
          <w:color w:val="585857"/>
          <w:u w:val="single"/>
        </w:rPr>
        <w:t>e</w:t>
      </w:r>
    </w:p>
    <w:p w14:paraId="0CBBDA35" w14:textId="77777777" w:rsidR="00C117FF" w:rsidRPr="009C200C" w:rsidRDefault="00C117FF" w:rsidP="009C200C">
      <w:pPr>
        <w:ind w:right="142"/>
        <w:jc w:val="both"/>
        <w:rPr>
          <w:rFonts w:asciiTheme="minorHAnsi" w:hAnsiTheme="minorHAnsi" w:cstheme="minorHAnsi"/>
        </w:rPr>
      </w:pPr>
    </w:p>
    <w:p w14:paraId="6194E3A5" w14:textId="77777777" w:rsidR="007A35D1" w:rsidRPr="009C200C" w:rsidRDefault="003B1D92" w:rsidP="009C200C">
      <w:pPr>
        <w:spacing w:line="276" w:lineRule="auto"/>
        <w:ind w:right="142"/>
        <w:jc w:val="both"/>
        <w:rPr>
          <w:rFonts w:asciiTheme="minorHAnsi" w:eastAsia="Arial" w:hAnsiTheme="minorHAnsi" w:cstheme="minorHAnsi"/>
          <w:bCs/>
          <w:color w:val="585857"/>
        </w:rPr>
      </w:pPr>
      <w:r w:rsidRPr="009C200C">
        <w:rPr>
          <w:rFonts w:asciiTheme="minorHAnsi" w:eastAsia="Arial" w:hAnsiTheme="minorHAnsi" w:cstheme="minorHAnsi"/>
          <w:bCs/>
          <w:color w:val="585857"/>
          <w:spacing w:val="5"/>
        </w:rPr>
        <w:t>T</w:t>
      </w:r>
      <w:r w:rsidRPr="009C200C">
        <w:rPr>
          <w:rFonts w:asciiTheme="minorHAnsi" w:eastAsia="Arial" w:hAnsiTheme="minorHAnsi" w:cstheme="minorHAnsi"/>
          <w:bCs/>
          <w:color w:val="585857"/>
          <w:spacing w:val="1"/>
        </w:rPr>
        <w:t>h</w:t>
      </w:r>
      <w:r w:rsidRPr="009C200C">
        <w:rPr>
          <w:rFonts w:asciiTheme="minorHAnsi" w:eastAsia="Arial" w:hAnsiTheme="minorHAnsi" w:cstheme="minorHAnsi"/>
          <w:bCs/>
          <w:color w:val="585857"/>
        </w:rPr>
        <w:t>is</w:t>
      </w:r>
      <w:r w:rsidRPr="009C200C">
        <w:rPr>
          <w:rFonts w:asciiTheme="minorHAnsi" w:eastAsia="Arial" w:hAnsiTheme="minorHAnsi" w:cstheme="minorHAnsi"/>
          <w:bCs/>
          <w:color w:val="585857"/>
          <w:spacing w:val="3"/>
        </w:rPr>
        <w:t xml:space="preserve"> </w:t>
      </w:r>
      <w:r w:rsidRPr="009C200C">
        <w:rPr>
          <w:rFonts w:asciiTheme="minorHAnsi" w:eastAsia="Arial" w:hAnsiTheme="minorHAnsi" w:cstheme="minorHAnsi"/>
          <w:bCs/>
          <w:color w:val="585857"/>
          <w:spacing w:val="2"/>
        </w:rPr>
        <w:t>l</w:t>
      </w:r>
      <w:r w:rsidRPr="009C200C">
        <w:rPr>
          <w:rFonts w:asciiTheme="minorHAnsi" w:eastAsia="Arial" w:hAnsiTheme="minorHAnsi" w:cstheme="minorHAnsi"/>
          <w:bCs/>
          <w:color w:val="585857"/>
          <w:spacing w:val="-3"/>
        </w:rPr>
        <w:t>e</w:t>
      </w:r>
      <w:r w:rsidRPr="009C200C">
        <w:rPr>
          <w:rFonts w:asciiTheme="minorHAnsi" w:eastAsia="Arial" w:hAnsiTheme="minorHAnsi" w:cstheme="minorHAnsi"/>
          <w:bCs/>
          <w:color w:val="585857"/>
          <w:spacing w:val="1"/>
        </w:rPr>
        <w:t>t</w:t>
      </w:r>
      <w:r w:rsidRPr="009C200C">
        <w:rPr>
          <w:rFonts w:asciiTheme="minorHAnsi" w:eastAsia="Arial" w:hAnsiTheme="minorHAnsi" w:cstheme="minorHAnsi"/>
          <w:bCs/>
          <w:color w:val="585857"/>
          <w:spacing w:val="3"/>
        </w:rPr>
        <w:t>t</w:t>
      </w:r>
      <w:r w:rsidRPr="009C200C">
        <w:rPr>
          <w:rFonts w:asciiTheme="minorHAnsi" w:eastAsia="Arial" w:hAnsiTheme="minorHAnsi" w:cstheme="minorHAnsi"/>
          <w:bCs/>
          <w:color w:val="585857"/>
          <w:spacing w:val="2"/>
        </w:rPr>
        <w:t>e</w:t>
      </w:r>
      <w:r w:rsidRPr="009C200C">
        <w:rPr>
          <w:rFonts w:asciiTheme="minorHAnsi" w:eastAsia="Arial" w:hAnsiTheme="minorHAnsi" w:cstheme="minorHAnsi"/>
          <w:bCs/>
          <w:color w:val="585857"/>
        </w:rPr>
        <w:t>r</w:t>
      </w:r>
      <w:r w:rsidRPr="009C200C">
        <w:rPr>
          <w:rFonts w:asciiTheme="minorHAnsi" w:eastAsia="Arial" w:hAnsiTheme="minorHAnsi" w:cstheme="minorHAnsi"/>
          <w:bCs/>
          <w:color w:val="585857"/>
          <w:spacing w:val="1"/>
        </w:rPr>
        <w:t xml:space="preserve"> </w:t>
      </w:r>
      <w:r w:rsidRPr="009C200C">
        <w:rPr>
          <w:rFonts w:asciiTheme="minorHAnsi" w:eastAsia="Arial" w:hAnsiTheme="minorHAnsi" w:cstheme="minorHAnsi"/>
          <w:bCs/>
          <w:color w:val="585857"/>
        </w:rPr>
        <w:t>c</w:t>
      </w:r>
      <w:r w:rsidRPr="009C200C">
        <w:rPr>
          <w:rFonts w:asciiTheme="minorHAnsi" w:eastAsia="Arial" w:hAnsiTheme="minorHAnsi" w:cstheme="minorHAnsi"/>
          <w:bCs/>
          <w:color w:val="585857"/>
          <w:spacing w:val="1"/>
        </w:rPr>
        <w:t>o</w:t>
      </w:r>
      <w:r w:rsidRPr="009C200C">
        <w:rPr>
          <w:rFonts w:asciiTheme="minorHAnsi" w:eastAsia="Arial" w:hAnsiTheme="minorHAnsi" w:cstheme="minorHAnsi"/>
          <w:bCs/>
          <w:color w:val="585857"/>
          <w:spacing w:val="3"/>
        </w:rPr>
        <w:t>n</w:t>
      </w:r>
      <w:r w:rsidRPr="009C200C">
        <w:rPr>
          <w:rFonts w:asciiTheme="minorHAnsi" w:eastAsia="Arial" w:hAnsiTheme="minorHAnsi" w:cstheme="minorHAnsi"/>
          <w:bCs/>
          <w:color w:val="585857"/>
        </w:rPr>
        <w:t>s</w:t>
      </w:r>
      <w:r w:rsidRPr="009C200C">
        <w:rPr>
          <w:rFonts w:asciiTheme="minorHAnsi" w:eastAsia="Arial" w:hAnsiTheme="minorHAnsi" w:cstheme="minorHAnsi"/>
          <w:bCs/>
          <w:color w:val="585857"/>
          <w:spacing w:val="3"/>
        </w:rPr>
        <w:t>t</w:t>
      </w:r>
      <w:r w:rsidRPr="009C200C">
        <w:rPr>
          <w:rFonts w:asciiTheme="minorHAnsi" w:eastAsia="Arial" w:hAnsiTheme="minorHAnsi" w:cstheme="minorHAnsi"/>
          <w:bCs/>
          <w:color w:val="585857"/>
        </w:rPr>
        <w:t>i</w:t>
      </w:r>
      <w:r w:rsidRPr="009C200C">
        <w:rPr>
          <w:rFonts w:asciiTheme="minorHAnsi" w:eastAsia="Arial" w:hAnsiTheme="minorHAnsi" w:cstheme="minorHAnsi"/>
          <w:bCs/>
          <w:color w:val="585857"/>
          <w:spacing w:val="1"/>
        </w:rPr>
        <w:t>tu</w:t>
      </w:r>
      <w:r w:rsidRPr="009C200C">
        <w:rPr>
          <w:rFonts w:asciiTheme="minorHAnsi" w:eastAsia="Arial" w:hAnsiTheme="minorHAnsi" w:cstheme="minorHAnsi"/>
          <w:bCs/>
          <w:color w:val="585857"/>
          <w:spacing w:val="3"/>
        </w:rPr>
        <w:t>t</w:t>
      </w:r>
      <w:r w:rsidRPr="009C200C">
        <w:rPr>
          <w:rFonts w:asciiTheme="minorHAnsi" w:eastAsia="Arial" w:hAnsiTheme="minorHAnsi" w:cstheme="minorHAnsi"/>
          <w:bCs/>
          <w:color w:val="585857"/>
          <w:spacing w:val="2"/>
        </w:rPr>
        <w:t>e</w:t>
      </w:r>
      <w:r w:rsidRPr="009C200C">
        <w:rPr>
          <w:rFonts w:asciiTheme="minorHAnsi" w:eastAsia="Arial" w:hAnsiTheme="minorHAnsi" w:cstheme="minorHAnsi"/>
          <w:bCs/>
          <w:color w:val="585857"/>
        </w:rPr>
        <w:t>s</w:t>
      </w:r>
      <w:r w:rsidRPr="009C200C">
        <w:rPr>
          <w:rFonts w:asciiTheme="minorHAnsi" w:eastAsia="Arial" w:hAnsiTheme="minorHAnsi" w:cstheme="minorHAnsi"/>
          <w:bCs/>
          <w:color w:val="585857"/>
          <w:spacing w:val="-4"/>
        </w:rPr>
        <w:t xml:space="preserve"> </w:t>
      </w:r>
      <w:r w:rsidRPr="009C200C">
        <w:rPr>
          <w:rFonts w:asciiTheme="minorHAnsi" w:eastAsia="Arial" w:hAnsiTheme="minorHAnsi" w:cstheme="minorHAnsi"/>
          <w:bCs/>
          <w:color w:val="585857"/>
        </w:rPr>
        <w:t>a</w:t>
      </w:r>
      <w:r w:rsidRPr="009C200C">
        <w:rPr>
          <w:rFonts w:asciiTheme="minorHAnsi" w:eastAsia="Arial" w:hAnsiTheme="minorHAnsi" w:cstheme="minorHAnsi"/>
          <w:bCs/>
          <w:color w:val="585857"/>
          <w:spacing w:val="8"/>
        </w:rPr>
        <w:t xml:space="preserve"> </w:t>
      </w:r>
      <w:r w:rsidRPr="009C200C">
        <w:rPr>
          <w:rFonts w:asciiTheme="minorHAnsi" w:eastAsia="Arial" w:hAnsiTheme="minorHAnsi" w:cstheme="minorHAnsi"/>
          <w:b/>
          <w:color w:val="585857"/>
          <w:spacing w:val="1"/>
        </w:rPr>
        <w:t>F</w:t>
      </w:r>
      <w:r w:rsidRPr="009C200C">
        <w:rPr>
          <w:rFonts w:asciiTheme="minorHAnsi" w:eastAsia="Arial" w:hAnsiTheme="minorHAnsi" w:cstheme="minorHAnsi"/>
          <w:b/>
          <w:color w:val="585857"/>
          <w:spacing w:val="2"/>
        </w:rPr>
        <w:t>a</w:t>
      </w:r>
      <w:r w:rsidRPr="009C200C">
        <w:rPr>
          <w:rFonts w:asciiTheme="minorHAnsi" w:eastAsia="Arial" w:hAnsiTheme="minorHAnsi" w:cstheme="minorHAnsi"/>
          <w:b/>
          <w:color w:val="585857"/>
        </w:rPr>
        <w:t>i</w:t>
      </w:r>
      <w:r w:rsidRPr="009C200C">
        <w:rPr>
          <w:rFonts w:asciiTheme="minorHAnsi" w:eastAsia="Arial" w:hAnsiTheme="minorHAnsi" w:cstheme="minorHAnsi"/>
          <w:b/>
          <w:color w:val="585857"/>
          <w:spacing w:val="2"/>
        </w:rPr>
        <w:t>l</w:t>
      </w:r>
      <w:r w:rsidRPr="009C200C">
        <w:rPr>
          <w:rFonts w:asciiTheme="minorHAnsi" w:eastAsia="Arial" w:hAnsiTheme="minorHAnsi" w:cstheme="minorHAnsi"/>
          <w:b/>
          <w:color w:val="585857"/>
          <w:spacing w:val="1"/>
        </w:rPr>
        <w:t>u</w:t>
      </w:r>
      <w:r w:rsidRPr="009C200C">
        <w:rPr>
          <w:rFonts w:asciiTheme="minorHAnsi" w:eastAsia="Arial" w:hAnsiTheme="minorHAnsi" w:cstheme="minorHAnsi"/>
          <w:b/>
          <w:color w:val="585857"/>
          <w:spacing w:val="-1"/>
        </w:rPr>
        <w:t>r</w:t>
      </w:r>
      <w:r w:rsidRPr="009C200C">
        <w:rPr>
          <w:rFonts w:asciiTheme="minorHAnsi" w:eastAsia="Arial" w:hAnsiTheme="minorHAnsi" w:cstheme="minorHAnsi"/>
          <w:b/>
          <w:color w:val="585857"/>
        </w:rPr>
        <w:t xml:space="preserve">e </w:t>
      </w:r>
      <w:r w:rsidRPr="009C200C">
        <w:rPr>
          <w:rFonts w:asciiTheme="minorHAnsi" w:eastAsia="Arial" w:hAnsiTheme="minorHAnsi" w:cstheme="minorHAnsi"/>
          <w:b/>
          <w:color w:val="585857"/>
          <w:spacing w:val="1"/>
        </w:rPr>
        <w:t>t</w:t>
      </w:r>
      <w:r w:rsidRPr="009C200C">
        <w:rPr>
          <w:rFonts w:asciiTheme="minorHAnsi" w:eastAsia="Arial" w:hAnsiTheme="minorHAnsi" w:cstheme="minorHAnsi"/>
          <w:b/>
          <w:color w:val="585857"/>
        </w:rPr>
        <w:t>o</w:t>
      </w:r>
      <w:r w:rsidRPr="009C200C">
        <w:rPr>
          <w:rFonts w:asciiTheme="minorHAnsi" w:eastAsia="Arial" w:hAnsiTheme="minorHAnsi" w:cstheme="minorHAnsi"/>
          <w:b/>
          <w:color w:val="585857"/>
          <w:spacing w:val="8"/>
        </w:rPr>
        <w:t xml:space="preserve"> </w:t>
      </w:r>
      <w:r w:rsidRPr="009C200C">
        <w:rPr>
          <w:rFonts w:asciiTheme="minorHAnsi" w:eastAsia="Arial" w:hAnsiTheme="minorHAnsi" w:cstheme="minorHAnsi"/>
          <w:b/>
          <w:color w:val="585857"/>
          <w:spacing w:val="3"/>
        </w:rPr>
        <w:t>U</w:t>
      </w:r>
      <w:r w:rsidRPr="009C200C">
        <w:rPr>
          <w:rFonts w:asciiTheme="minorHAnsi" w:eastAsia="Arial" w:hAnsiTheme="minorHAnsi" w:cstheme="minorHAnsi"/>
          <w:b/>
          <w:color w:val="585857"/>
        </w:rPr>
        <w:t>se</w:t>
      </w:r>
      <w:r w:rsidRPr="009C200C">
        <w:rPr>
          <w:rFonts w:asciiTheme="minorHAnsi" w:eastAsia="Arial" w:hAnsiTheme="minorHAnsi" w:cstheme="minorHAnsi"/>
          <w:b/>
          <w:color w:val="585857"/>
          <w:spacing w:val="3"/>
        </w:rPr>
        <w:t xml:space="preserve"> </w:t>
      </w:r>
      <w:r w:rsidRPr="009C200C">
        <w:rPr>
          <w:rFonts w:asciiTheme="minorHAnsi" w:eastAsia="Arial" w:hAnsiTheme="minorHAnsi" w:cstheme="minorHAnsi"/>
          <w:b/>
          <w:color w:val="585857"/>
        </w:rPr>
        <w:t>N</w:t>
      </w:r>
      <w:r w:rsidRPr="009C200C">
        <w:rPr>
          <w:rFonts w:asciiTheme="minorHAnsi" w:eastAsia="Arial" w:hAnsiTheme="minorHAnsi" w:cstheme="minorHAnsi"/>
          <w:b/>
          <w:color w:val="585857"/>
          <w:spacing w:val="1"/>
        </w:rPr>
        <w:t>o</w:t>
      </w:r>
      <w:r w:rsidRPr="009C200C">
        <w:rPr>
          <w:rFonts w:asciiTheme="minorHAnsi" w:eastAsia="Arial" w:hAnsiTheme="minorHAnsi" w:cstheme="minorHAnsi"/>
          <w:b/>
          <w:color w:val="585857"/>
          <w:spacing w:val="3"/>
        </w:rPr>
        <w:t>t</w:t>
      </w:r>
      <w:r w:rsidRPr="009C200C">
        <w:rPr>
          <w:rFonts w:asciiTheme="minorHAnsi" w:eastAsia="Arial" w:hAnsiTheme="minorHAnsi" w:cstheme="minorHAnsi"/>
          <w:b/>
          <w:color w:val="585857"/>
          <w:spacing w:val="2"/>
        </w:rPr>
        <w:t>i</w:t>
      </w:r>
      <w:r w:rsidRPr="009C200C">
        <w:rPr>
          <w:rFonts w:asciiTheme="minorHAnsi" w:eastAsia="Arial" w:hAnsiTheme="minorHAnsi" w:cstheme="minorHAnsi"/>
          <w:b/>
          <w:color w:val="585857"/>
        </w:rPr>
        <w:t>ce</w:t>
      </w:r>
      <w:r w:rsidRPr="009C200C">
        <w:rPr>
          <w:rFonts w:asciiTheme="minorHAnsi" w:eastAsia="Arial" w:hAnsiTheme="minorHAnsi" w:cstheme="minorHAnsi"/>
          <w:bCs/>
          <w:color w:val="585857"/>
          <w:spacing w:val="3"/>
        </w:rPr>
        <w:t xml:space="preserve"> </w:t>
      </w:r>
      <w:r w:rsidRPr="009C200C">
        <w:rPr>
          <w:rFonts w:asciiTheme="minorHAnsi" w:eastAsia="Arial" w:hAnsiTheme="minorHAnsi" w:cstheme="minorHAnsi"/>
          <w:bCs/>
          <w:color w:val="585857"/>
        </w:rPr>
        <w:t>a</w:t>
      </w:r>
      <w:r w:rsidRPr="009C200C">
        <w:rPr>
          <w:rFonts w:asciiTheme="minorHAnsi" w:eastAsia="Arial" w:hAnsiTheme="minorHAnsi" w:cstheme="minorHAnsi"/>
          <w:bCs/>
          <w:color w:val="585857"/>
          <w:spacing w:val="3"/>
        </w:rPr>
        <w:t>n</w:t>
      </w:r>
      <w:r w:rsidRPr="009C200C">
        <w:rPr>
          <w:rFonts w:asciiTheme="minorHAnsi" w:eastAsia="Arial" w:hAnsiTheme="minorHAnsi" w:cstheme="minorHAnsi"/>
          <w:bCs/>
          <w:color w:val="585857"/>
        </w:rPr>
        <w:t>d</w:t>
      </w:r>
      <w:r w:rsidRPr="009C200C">
        <w:rPr>
          <w:rFonts w:asciiTheme="minorHAnsi" w:eastAsia="Arial" w:hAnsiTheme="minorHAnsi" w:cstheme="minorHAnsi"/>
          <w:bCs/>
          <w:color w:val="585857"/>
          <w:spacing w:val="6"/>
        </w:rPr>
        <w:t xml:space="preserve"> </w:t>
      </w:r>
      <w:r w:rsidRPr="009C200C">
        <w:rPr>
          <w:rFonts w:asciiTheme="minorHAnsi" w:eastAsia="Arial" w:hAnsiTheme="minorHAnsi" w:cstheme="minorHAnsi"/>
          <w:bCs/>
          <w:color w:val="585857"/>
        </w:rPr>
        <w:t>is</w:t>
      </w:r>
      <w:r w:rsidRPr="009C200C">
        <w:rPr>
          <w:rFonts w:asciiTheme="minorHAnsi" w:eastAsia="Arial" w:hAnsiTheme="minorHAnsi" w:cstheme="minorHAnsi"/>
          <w:bCs/>
          <w:color w:val="585857"/>
          <w:spacing w:val="5"/>
        </w:rPr>
        <w:t xml:space="preserve"> </w:t>
      </w:r>
      <w:r w:rsidRPr="009C200C">
        <w:rPr>
          <w:rFonts w:asciiTheme="minorHAnsi" w:eastAsia="Arial" w:hAnsiTheme="minorHAnsi" w:cstheme="minorHAnsi"/>
          <w:bCs/>
          <w:color w:val="585857"/>
          <w:spacing w:val="2"/>
        </w:rPr>
        <w:t>se</w:t>
      </w:r>
      <w:r w:rsidRPr="009C200C">
        <w:rPr>
          <w:rFonts w:asciiTheme="minorHAnsi" w:eastAsia="Arial" w:hAnsiTheme="minorHAnsi" w:cstheme="minorHAnsi"/>
          <w:bCs/>
          <w:color w:val="585857"/>
          <w:spacing w:val="-1"/>
        </w:rPr>
        <w:t>r</w:t>
      </w:r>
      <w:r w:rsidRPr="009C200C">
        <w:rPr>
          <w:rFonts w:asciiTheme="minorHAnsi" w:eastAsia="Arial" w:hAnsiTheme="minorHAnsi" w:cstheme="minorHAnsi"/>
          <w:bCs/>
          <w:color w:val="585857"/>
          <w:spacing w:val="4"/>
        </w:rPr>
        <w:t>v</w:t>
      </w:r>
      <w:r w:rsidRPr="009C200C">
        <w:rPr>
          <w:rFonts w:asciiTheme="minorHAnsi" w:eastAsia="Arial" w:hAnsiTheme="minorHAnsi" w:cstheme="minorHAnsi"/>
          <w:bCs/>
          <w:color w:val="585857"/>
          <w:spacing w:val="2"/>
        </w:rPr>
        <w:t>e</w:t>
      </w:r>
      <w:r w:rsidRPr="009C200C">
        <w:rPr>
          <w:rFonts w:asciiTheme="minorHAnsi" w:eastAsia="Arial" w:hAnsiTheme="minorHAnsi" w:cstheme="minorHAnsi"/>
          <w:bCs/>
          <w:color w:val="585857"/>
        </w:rPr>
        <w:t>d</w:t>
      </w:r>
      <w:r w:rsidRPr="009C200C">
        <w:rPr>
          <w:rFonts w:asciiTheme="minorHAnsi" w:eastAsia="Arial" w:hAnsiTheme="minorHAnsi" w:cstheme="minorHAnsi"/>
          <w:bCs/>
          <w:color w:val="585857"/>
          <w:spacing w:val="2"/>
        </w:rPr>
        <w:t xml:space="preserve"> </w:t>
      </w:r>
      <w:r w:rsidRPr="009C200C">
        <w:rPr>
          <w:rFonts w:asciiTheme="minorHAnsi" w:eastAsia="Arial" w:hAnsiTheme="minorHAnsi" w:cstheme="minorHAnsi"/>
          <w:bCs/>
          <w:color w:val="585857"/>
          <w:spacing w:val="1"/>
        </w:rPr>
        <w:t>p</w:t>
      </w:r>
      <w:r w:rsidRPr="009C200C">
        <w:rPr>
          <w:rFonts w:asciiTheme="minorHAnsi" w:eastAsia="Arial" w:hAnsiTheme="minorHAnsi" w:cstheme="minorHAnsi"/>
          <w:bCs/>
          <w:color w:val="585857"/>
          <w:spacing w:val="3"/>
        </w:rPr>
        <w:t>u</w:t>
      </w:r>
      <w:r w:rsidRPr="009C200C">
        <w:rPr>
          <w:rFonts w:asciiTheme="minorHAnsi" w:eastAsia="Arial" w:hAnsiTheme="minorHAnsi" w:cstheme="minorHAnsi"/>
          <w:bCs/>
          <w:color w:val="585857"/>
          <w:spacing w:val="-1"/>
        </w:rPr>
        <w:t>r</w:t>
      </w:r>
      <w:r w:rsidRPr="009C200C">
        <w:rPr>
          <w:rFonts w:asciiTheme="minorHAnsi" w:eastAsia="Arial" w:hAnsiTheme="minorHAnsi" w:cstheme="minorHAnsi"/>
          <w:bCs/>
          <w:color w:val="585857"/>
        </w:rPr>
        <w:t>s</w:t>
      </w:r>
      <w:r w:rsidRPr="009C200C">
        <w:rPr>
          <w:rFonts w:asciiTheme="minorHAnsi" w:eastAsia="Arial" w:hAnsiTheme="minorHAnsi" w:cstheme="minorHAnsi"/>
          <w:bCs/>
          <w:color w:val="585857"/>
          <w:spacing w:val="3"/>
        </w:rPr>
        <w:t>u</w:t>
      </w:r>
      <w:r w:rsidRPr="009C200C">
        <w:rPr>
          <w:rFonts w:asciiTheme="minorHAnsi" w:eastAsia="Arial" w:hAnsiTheme="minorHAnsi" w:cstheme="minorHAnsi"/>
          <w:bCs/>
          <w:color w:val="585857"/>
        </w:rPr>
        <w:t>a</w:t>
      </w:r>
      <w:r w:rsidRPr="009C200C">
        <w:rPr>
          <w:rFonts w:asciiTheme="minorHAnsi" w:eastAsia="Arial" w:hAnsiTheme="minorHAnsi" w:cstheme="minorHAnsi"/>
          <w:bCs/>
          <w:color w:val="585857"/>
          <w:spacing w:val="1"/>
        </w:rPr>
        <w:t>n</w:t>
      </w:r>
      <w:r w:rsidRPr="009C200C">
        <w:rPr>
          <w:rFonts w:asciiTheme="minorHAnsi" w:eastAsia="Arial" w:hAnsiTheme="minorHAnsi" w:cstheme="minorHAnsi"/>
          <w:bCs/>
          <w:color w:val="585857"/>
        </w:rPr>
        <w:t>t</w:t>
      </w:r>
      <w:r w:rsidRPr="009C200C">
        <w:rPr>
          <w:rFonts w:asciiTheme="minorHAnsi" w:eastAsia="Arial" w:hAnsiTheme="minorHAnsi" w:cstheme="minorHAnsi"/>
          <w:bCs/>
          <w:color w:val="585857"/>
          <w:spacing w:val="-1"/>
        </w:rPr>
        <w:t xml:space="preserve"> </w:t>
      </w:r>
      <w:r w:rsidRPr="009C200C">
        <w:rPr>
          <w:rFonts w:asciiTheme="minorHAnsi" w:eastAsia="Arial" w:hAnsiTheme="minorHAnsi" w:cstheme="minorHAnsi"/>
          <w:bCs/>
          <w:color w:val="585857"/>
          <w:spacing w:val="1"/>
        </w:rPr>
        <w:t>t</w:t>
      </w:r>
      <w:r w:rsidRPr="009C200C">
        <w:rPr>
          <w:rFonts w:asciiTheme="minorHAnsi" w:eastAsia="Arial" w:hAnsiTheme="minorHAnsi" w:cstheme="minorHAnsi"/>
          <w:bCs/>
          <w:color w:val="585857"/>
        </w:rPr>
        <w:t>o</w:t>
      </w:r>
      <w:r w:rsidRPr="009C200C">
        <w:rPr>
          <w:rFonts w:asciiTheme="minorHAnsi" w:eastAsia="Arial" w:hAnsiTheme="minorHAnsi" w:cstheme="minorHAnsi"/>
          <w:bCs/>
          <w:color w:val="585857"/>
          <w:spacing w:val="8"/>
        </w:rPr>
        <w:t xml:space="preserve"> </w:t>
      </w:r>
      <w:r w:rsidRPr="009C200C">
        <w:rPr>
          <w:rFonts w:asciiTheme="minorHAnsi" w:eastAsia="Arial" w:hAnsiTheme="minorHAnsi" w:cstheme="minorHAnsi"/>
          <w:bCs/>
          <w:color w:val="585857"/>
        </w:rPr>
        <w:t>C</w:t>
      </w:r>
      <w:r w:rsidRPr="009C200C">
        <w:rPr>
          <w:rFonts w:asciiTheme="minorHAnsi" w:eastAsia="Arial" w:hAnsiTheme="minorHAnsi" w:cstheme="minorHAnsi"/>
          <w:bCs/>
          <w:color w:val="585857"/>
          <w:spacing w:val="3"/>
        </w:rPr>
        <w:t>on</w:t>
      </w:r>
      <w:r w:rsidRPr="009C200C">
        <w:rPr>
          <w:rFonts w:asciiTheme="minorHAnsi" w:eastAsia="Arial" w:hAnsiTheme="minorHAnsi" w:cstheme="minorHAnsi"/>
          <w:bCs/>
          <w:color w:val="585857"/>
          <w:spacing w:val="1"/>
        </w:rPr>
        <w:t>d</w:t>
      </w:r>
      <w:r w:rsidRPr="009C200C">
        <w:rPr>
          <w:rFonts w:asciiTheme="minorHAnsi" w:eastAsia="Arial" w:hAnsiTheme="minorHAnsi" w:cstheme="minorHAnsi"/>
          <w:bCs/>
          <w:color w:val="585857"/>
        </w:rPr>
        <w:t>i</w:t>
      </w:r>
      <w:r w:rsidRPr="009C200C">
        <w:rPr>
          <w:rFonts w:asciiTheme="minorHAnsi" w:eastAsia="Arial" w:hAnsiTheme="minorHAnsi" w:cstheme="minorHAnsi"/>
          <w:bCs/>
          <w:color w:val="585857"/>
          <w:spacing w:val="3"/>
        </w:rPr>
        <w:t>t</w:t>
      </w:r>
      <w:r w:rsidRPr="009C200C">
        <w:rPr>
          <w:rFonts w:asciiTheme="minorHAnsi" w:eastAsia="Arial" w:hAnsiTheme="minorHAnsi" w:cstheme="minorHAnsi"/>
          <w:bCs/>
          <w:color w:val="585857"/>
        </w:rPr>
        <w:t>i</w:t>
      </w:r>
      <w:r w:rsidRPr="009C200C">
        <w:rPr>
          <w:rFonts w:asciiTheme="minorHAnsi" w:eastAsia="Arial" w:hAnsiTheme="minorHAnsi" w:cstheme="minorHAnsi"/>
          <w:bCs/>
          <w:color w:val="585857"/>
          <w:spacing w:val="3"/>
        </w:rPr>
        <w:t>o</w:t>
      </w:r>
      <w:r w:rsidRPr="009C200C">
        <w:rPr>
          <w:rFonts w:asciiTheme="minorHAnsi" w:eastAsia="Arial" w:hAnsiTheme="minorHAnsi" w:cstheme="minorHAnsi"/>
          <w:bCs/>
          <w:color w:val="585857"/>
        </w:rPr>
        <w:t>n</w:t>
      </w:r>
      <w:r w:rsidRPr="009C200C">
        <w:rPr>
          <w:rFonts w:asciiTheme="minorHAnsi" w:eastAsia="Arial" w:hAnsiTheme="minorHAnsi" w:cstheme="minorHAnsi"/>
          <w:bCs/>
          <w:color w:val="585857"/>
          <w:spacing w:val="-1"/>
        </w:rPr>
        <w:t xml:space="preserve"> </w:t>
      </w:r>
      <w:r w:rsidRPr="009C200C">
        <w:rPr>
          <w:rFonts w:asciiTheme="minorHAnsi" w:eastAsia="Arial" w:hAnsiTheme="minorHAnsi" w:cstheme="minorHAnsi"/>
          <w:bCs/>
          <w:color w:val="585857"/>
          <w:spacing w:val="2"/>
        </w:rPr>
        <w:t>J</w:t>
      </w:r>
      <w:r w:rsidRPr="009C200C">
        <w:rPr>
          <w:rFonts w:asciiTheme="minorHAnsi" w:eastAsia="Arial" w:hAnsiTheme="minorHAnsi" w:cstheme="minorHAnsi"/>
          <w:bCs/>
          <w:color w:val="585857"/>
        </w:rPr>
        <w:t>4</w:t>
      </w:r>
      <w:r w:rsidRPr="009C200C">
        <w:rPr>
          <w:rFonts w:asciiTheme="minorHAnsi" w:eastAsia="Arial" w:hAnsiTheme="minorHAnsi" w:cstheme="minorHAnsi"/>
          <w:bCs/>
          <w:color w:val="585857"/>
          <w:spacing w:val="2"/>
        </w:rPr>
        <w:t>.</w:t>
      </w:r>
      <w:r w:rsidRPr="009C200C">
        <w:rPr>
          <w:rFonts w:asciiTheme="minorHAnsi" w:eastAsia="Arial" w:hAnsiTheme="minorHAnsi" w:cstheme="minorHAnsi"/>
          <w:bCs/>
          <w:color w:val="585857"/>
        </w:rPr>
        <w:t>4</w:t>
      </w:r>
      <w:r w:rsidRPr="009C200C">
        <w:rPr>
          <w:rFonts w:asciiTheme="minorHAnsi" w:eastAsia="Arial" w:hAnsiTheme="minorHAnsi" w:cstheme="minorHAnsi"/>
          <w:bCs/>
          <w:color w:val="585857"/>
          <w:spacing w:val="3"/>
        </w:rPr>
        <w:t xml:space="preserve"> </w:t>
      </w:r>
      <w:r w:rsidRPr="009C200C">
        <w:rPr>
          <w:rFonts w:asciiTheme="minorHAnsi" w:eastAsia="Arial" w:hAnsiTheme="minorHAnsi" w:cstheme="minorHAnsi"/>
          <w:bCs/>
          <w:color w:val="585857"/>
          <w:spacing w:val="1"/>
        </w:rPr>
        <w:t>o</w:t>
      </w:r>
      <w:r w:rsidRPr="009C200C">
        <w:rPr>
          <w:rFonts w:asciiTheme="minorHAnsi" w:eastAsia="Arial" w:hAnsiTheme="minorHAnsi" w:cstheme="minorHAnsi"/>
          <w:bCs/>
          <w:color w:val="585857"/>
        </w:rPr>
        <w:t>f</w:t>
      </w:r>
      <w:r w:rsidRPr="009C200C">
        <w:rPr>
          <w:rFonts w:asciiTheme="minorHAnsi" w:eastAsia="Arial" w:hAnsiTheme="minorHAnsi" w:cstheme="minorHAnsi"/>
          <w:bCs/>
          <w:color w:val="585857"/>
          <w:spacing w:val="6"/>
        </w:rPr>
        <w:t xml:space="preserve"> </w:t>
      </w:r>
      <w:r w:rsidRPr="009C200C">
        <w:rPr>
          <w:rFonts w:asciiTheme="minorHAnsi" w:eastAsia="Arial" w:hAnsiTheme="minorHAnsi" w:cstheme="minorHAnsi"/>
          <w:bCs/>
          <w:color w:val="585857"/>
          <w:spacing w:val="3"/>
        </w:rPr>
        <w:t>th</w:t>
      </w:r>
      <w:r w:rsidRPr="009C200C">
        <w:rPr>
          <w:rFonts w:asciiTheme="minorHAnsi" w:eastAsia="Arial" w:hAnsiTheme="minorHAnsi" w:cstheme="minorHAnsi"/>
          <w:bCs/>
          <w:color w:val="585857"/>
        </w:rPr>
        <w:t>e</w:t>
      </w:r>
      <w:r w:rsidR="007A35D1" w:rsidRPr="009C200C">
        <w:rPr>
          <w:rFonts w:asciiTheme="minorHAnsi" w:eastAsia="Arial" w:hAnsiTheme="minorHAnsi" w:cstheme="minorHAnsi"/>
          <w:bCs/>
        </w:rPr>
        <w:t xml:space="preserve"> </w:t>
      </w:r>
      <w:r w:rsidRPr="009C200C">
        <w:rPr>
          <w:rFonts w:asciiTheme="minorHAnsi" w:eastAsia="Arial" w:hAnsiTheme="minorHAnsi" w:cstheme="minorHAnsi"/>
          <w:bCs/>
          <w:color w:val="585857"/>
        </w:rPr>
        <w:t>N</w:t>
      </w:r>
      <w:r w:rsidRPr="009C200C">
        <w:rPr>
          <w:rFonts w:asciiTheme="minorHAnsi" w:eastAsia="Arial" w:hAnsiTheme="minorHAnsi" w:cstheme="minorHAnsi"/>
          <w:bCs/>
          <w:color w:val="585857"/>
          <w:spacing w:val="2"/>
        </w:rPr>
        <w:t>e</w:t>
      </w:r>
      <w:r w:rsidRPr="009C200C">
        <w:rPr>
          <w:rFonts w:asciiTheme="minorHAnsi" w:eastAsia="Arial" w:hAnsiTheme="minorHAnsi" w:cstheme="minorHAnsi"/>
          <w:bCs/>
          <w:color w:val="585857"/>
          <w:spacing w:val="1"/>
        </w:rPr>
        <w:t>t</w:t>
      </w:r>
      <w:r w:rsidRPr="009C200C">
        <w:rPr>
          <w:rFonts w:asciiTheme="minorHAnsi" w:eastAsia="Arial" w:hAnsiTheme="minorHAnsi" w:cstheme="minorHAnsi"/>
          <w:bCs/>
          <w:color w:val="585857"/>
          <w:spacing w:val="6"/>
        </w:rPr>
        <w:t>w</w:t>
      </w:r>
      <w:r w:rsidRPr="009C200C">
        <w:rPr>
          <w:rFonts w:asciiTheme="minorHAnsi" w:eastAsia="Arial" w:hAnsiTheme="minorHAnsi" w:cstheme="minorHAnsi"/>
          <w:bCs/>
          <w:color w:val="585857"/>
          <w:spacing w:val="1"/>
        </w:rPr>
        <w:t>o</w:t>
      </w:r>
      <w:r w:rsidRPr="009C200C">
        <w:rPr>
          <w:rFonts w:asciiTheme="minorHAnsi" w:eastAsia="Arial" w:hAnsiTheme="minorHAnsi" w:cstheme="minorHAnsi"/>
          <w:bCs/>
          <w:color w:val="585857"/>
          <w:spacing w:val="-1"/>
        </w:rPr>
        <w:t>r</w:t>
      </w:r>
      <w:r w:rsidRPr="009C200C">
        <w:rPr>
          <w:rFonts w:asciiTheme="minorHAnsi" w:eastAsia="Arial" w:hAnsiTheme="minorHAnsi" w:cstheme="minorHAnsi"/>
          <w:bCs/>
          <w:color w:val="585857"/>
        </w:rPr>
        <w:t>k</w:t>
      </w:r>
      <w:r w:rsidRPr="009C200C">
        <w:rPr>
          <w:rFonts w:asciiTheme="minorHAnsi" w:eastAsia="Arial" w:hAnsiTheme="minorHAnsi" w:cstheme="minorHAnsi"/>
          <w:bCs/>
          <w:color w:val="585857"/>
          <w:spacing w:val="-21"/>
        </w:rPr>
        <w:t xml:space="preserve"> </w:t>
      </w:r>
      <w:r w:rsidRPr="009C200C">
        <w:rPr>
          <w:rFonts w:asciiTheme="minorHAnsi" w:eastAsia="Arial" w:hAnsiTheme="minorHAnsi" w:cstheme="minorHAnsi"/>
          <w:bCs/>
          <w:color w:val="585857"/>
        </w:rPr>
        <w:t>C</w:t>
      </w:r>
      <w:r w:rsidRPr="009C200C">
        <w:rPr>
          <w:rFonts w:asciiTheme="minorHAnsi" w:eastAsia="Arial" w:hAnsiTheme="minorHAnsi" w:cstheme="minorHAnsi"/>
          <w:bCs/>
          <w:color w:val="585857"/>
          <w:spacing w:val="3"/>
        </w:rPr>
        <w:t>o</w:t>
      </w:r>
      <w:r w:rsidRPr="009C200C">
        <w:rPr>
          <w:rFonts w:asciiTheme="minorHAnsi" w:eastAsia="Arial" w:hAnsiTheme="minorHAnsi" w:cstheme="minorHAnsi"/>
          <w:bCs/>
          <w:color w:val="585857"/>
          <w:spacing w:val="1"/>
        </w:rPr>
        <w:t>d</w:t>
      </w:r>
      <w:r w:rsidRPr="009C200C">
        <w:rPr>
          <w:rFonts w:asciiTheme="minorHAnsi" w:eastAsia="Arial" w:hAnsiTheme="minorHAnsi" w:cstheme="minorHAnsi"/>
          <w:bCs/>
          <w:color w:val="585857"/>
          <w:spacing w:val="2"/>
        </w:rPr>
        <w:t>e</w:t>
      </w:r>
      <w:r w:rsidRPr="009C200C">
        <w:rPr>
          <w:rFonts w:asciiTheme="minorHAnsi" w:eastAsia="Arial" w:hAnsiTheme="minorHAnsi" w:cstheme="minorHAnsi"/>
          <w:bCs/>
          <w:color w:val="585857"/>
        </w:rPr>
        <w:t xml:space="preserve">. </w:t>
      </w:r>
    </w:p>
    <w:p w14:paraId="7328E06D" w14:textId="77777777" w:rsidR="007A35D1" w:rsidRPr="009C200C" w:rsidRDefault="007A35D1" w:rsidP="009C200C">
      <w:pPr>
        <w:spacing w:line="276" w:lineRule="auto"/>
        <w:ind w:right="142"/>
        <w:jc w:val="both"/>
        <w:rPr>
          <w:rFonts w:asciiTheme="minorHAnsi" w:eastAsia="Arial" w:hAnsiTheme="minorHAnsi" w:cstheme="minorHAnsi"/>
          <w:b/>
          <w:color w:val="585857"/>
        </w:rPr>
      </w:pPr>
    </w:p>
    <w:p w14:paraId="5853AB63" w14:textId="4DAF796F" w:rsidR="00C117FF" w:rsidRPr="009C200C" w:rsidRDefault="003B1D92" w:rsidP="009C200C">
      <w:pPr>
        <w:spacing w:line="276" w:lineRule="auto"/>
        <w:ind w:right="142"/>
        <w:jc w:val="both"/>
        <w:rPr>
          <w:rFonts w:asciiTheme="minorHAnsi" w:eastAsia="Arial" w:hAnsiTheme="minorHAnsi" w:cstheme="minorHAnsi"/>
          <w:b/>
          <w:color w:val="585857"/>
        </w:rPr>
      </w:pPr>
      <w:r w:rsidRPr="009C200C">
        <w:rPr>
          <w:rFonts w:asciiTheme="minorHAnsi" w:eastAsia="Arial" w:hAnsiTheme="minorHAnsi" w:cstheme="minorHAnsi"/>
          <w:b/>
          <w:color w:val="585857"/>
          <w:spacing w:val="1"/>
        </w:rPr>
        <w:t>F</w:t>
      </w:r>
      <w:r w:rsidRPr="009C200C">
        <w:rPr>
          <w:rFonts w:asciiTheme="minorHAnsi" w:eastAsia="Arial" w:hAnsiTheme="minorHAnsi" w:cstheme="minorHAnsi"/>
          <w:b/>
          <w:color w:val="585857"/>
          <w:spacing w:val="2"/>
        </w:rPr>
        <w:t>a</w:t>
      </w:r>
      <w:r w:rsidRPr="009C200C">
        <w:rPr>
          <w:rFonts w:asciiTheme="minorHAnsi" w:eastAsia="Arial" w:hAnsiTheme="minorHAnsi" w:cstheme="minorHAnsi"/>
          <w:b/>
          <w:color w:val="585857"/>
        </w:rPr>
        <w:t>i</w:t>
      </w:r>
      <w:r w:rsidRPr="009C200C">
        <w:rPr>
          <w:rFonts w:asciiTheme="minorHAnsi" w:eastAsia="Arial" w:hAnsiTheme="minorHAnsi" w:cstheme="minorHAnsi"/>
          <w:b/>
          <w:color w:val="585857"/>
          <w:spacing w:val="2"/>
        </w:rPr>
        <w:t>l</w:t>
      </w:r>
      <w:r w:rsidRPr="009C200C">
        <w:rPr>
          <w:rFonts w:asciiTheme="minorHAnsi" w:eastAsia="Arial" w:hAnsiTheme="minorHAnsi" w:cstheme="minorHAnsi"/>
          <w:b/>
          <w:color w:val="585857"/>
          <w:spacing w:val="1"/>
        </w:rPr>
        <w:t>u</w:t>
      </w:r>
      <w:r w:rsidRPr="009C200C">
        <w:rPr>
          <w:rFonts w:asciiTheme="minorHAnsi" w:eastAsia="Arial" w:hAnsiTheme="minorHAnsi" w:cstheme="minorHAnsi"/>
          <w:b/>
          <w:color w:val="585857"/>
          <w:spacing w:val="-1"/>
        </w:rPr>
        <w:t>r</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12"/>
        </w:rPr>
        <w:t xml:space="preserve"> </w:t>
      </w:r>
      <w:r w:rsidRPr="009C200C">
        <w:rPr>
          <w:rFonts w:asciiTheme="minorHAnsi" w:eastAsia="Arial" w:hAnsiTheme="minorHAnsi" w:cstheme="minorHAnsi"/>
          <w:b/>
          <w:color w:val="585857"/>
          <w:spacing w:val="1"/>
        </w:rPr>
        <w:t>t</w:t>
      </w:r>
      <w:r w:rsidRPr="009C200C">
        <w:rPr>
          <w:rFonts w:asciiTheme="minorHAnsi" w:eastAsia="Arial" w:hAnsiTheme="minorHAnsi" w:cstheme="minorHAnsi"/>
          <w:b/>
          <w:color w:val="585857"/>
        </w:rPr>
        <w:t>o</w:t>
      </w:r>
      <w:r w:rsidRPr="009C200C">
        <w:rPr>
          <w:rFonts w:asciiTheme="minorHAnsi" w:eastAsia="Arial" w:hAnsiTheme="minorHAnsi" w:cstheme="minorHAnsi"/>
          <w:b/>
          <w:color w:val="585857"/>
          <w:spacing w:val="-6"/>
        </w:rPr>
        <w:t xml:space="preserve"> </w:t>
      </w:r>
      <w:r w:rsidRPr="009C200C">
        <w:rPr>
          <w:rFonts w:asciiTheme="minorHAnsi" w:eastAsia="Arial" w:hAnsiTheme="minorHAnsi" w:cstheme="minorHAnsi"/>
          <w:b/>
          <w:color w:val="585857"/>
          <w:spacing w:val="2"/>
        </w:rPr>
        <w:t>Us</w:t>
      </w:r>
      <w:r w:rsidRPr="009C200C">
        <w:rPr>
          <w:rFonts w:asciiTheme="minorHAnsi" w:eastAsia="Arial" w:hAnsiTheme="minorHAnsi" w:cstheme="minorHAnsi"/>
          <w:b/>
          <w:color w:val="585857"/>
        </w:rPr>
        <w:t>e</w:t>
      </w:r>
    </w:p>
    <w:p w14:paraId="1CE2E210" w14:textId="31829A3C" w:rsidR="00C117FF" w:rsidRPr="009C200C" w:rsidRDefault="003B1D92" w:rsidP="009C200C">
      <w:pPr>
        <w:spacing w:line="276" w:lineRule="auto"/>
        <w:ind w:right="142"/>
        <w:jc w:val="both"/>
        <w:rPr>
          <w:rFonts w:asciiTheme="minorHAnsi" w:eastAsia="Arial" w:hAnsiTheme="minorHAnsi" w:cstheme="minorHAnsi"/>
        </w:rPr>
      </w:pP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k</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l</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2"/>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color w:val="585857"/>
          <w:spacing w:val="2"/>
        </w:rPr>
        <w:t>L</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9"/>
        </w:rPr>
        <w:t>m</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te</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4"/>
        </w:rPr>
        <w:t xml:space="preserve"> </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2"/>
        </w:rPr>
        <w:t>ha</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2"/>
        </w:rPr>
        <w:t>th</w:t>
      </w:r>
      <w:r w:rsidRPr="009C200C">
        <w:rPr>
          <w:rFonts w:asciiTheme="minorHAnsi" w:eastAsia="Arial" w:hAnsiTheme="minorHAnsi" w:cstheme="minorHAnsi"/>
          <w:color w:val="585857"/>
          <w:spacing w:val="4"/>
        </w:rPr>
        <w:t>e</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rPr>
        <w:t>as</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spacing w:val="2"/>
        </w:rPr>
        <w:t>b</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spacing w:val="3"/>
        </w:rPr>
        <w:t>F</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3"/>
        </w:rPr>
        <w:t>l</w:t>
      </w:r>
      <w:r w:rsidRPr="009C200C">
        <w:rPr>
          <w:rFonts w:asciiTheme="minorHAnsi" w:eastAsia="Arial" w:hAnsiTheme="minorHAnsi" w:cstheme="minorHAnsi"/>
          <w:color w:val="585857"/>
          <w:spacing w:val="2"/>
        </w:rPr>
        <w:t>u</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spacing w:val="3"/>
        </w:rPr>
        <w:t>U</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7"/>
        </w:rPr>
        <w:t>b</w:t>
      </w:r>
      <w:r w:rsidRPr="009C200C">
        <w:rPr>
          <w:rFonts w:asciiTheme="minorHAnsi" w:eastAsia="Arial" w:hAnsiTheme="minorHAnsi" w:cstheme="minorHAnsi"/>
          <w:color w:val="585857"/>
        </w:rPr>
        <w:t>y</w:t>
      </w:r>
      <w:r w:rsidRPr="009C200C">
        <w:rPr>
          <w:rFonts w:asciiTheme="minorHAnsi" w:eastAsia="Arial" w:hAnsiTheme="minorHAnsi" w:cstheme="minorHAnsi"/>
          <w:b/>
          <w:bCs/>
          <w:color w:val="585857"/>
          <w:spacing w:val="4"/>
        </w:rPr>
        <w:t xml:space="preserve"> </w:t>
      </w:r>
      <w:r w:rsidRPr="009C200C">
        <w:rPr>
          <w:rFonts w:asciiTheme="minorHAnsi" w:eastAsia="Arial" w:hAnsiTheme="minorHAnsi" w:cstheme="minorHAnsi"/>
          <w:b/>
          <w:bCs/>
          <w:iCs/>
          <w:color w:val="974705"/>
          <w:spacing w:val="2"/>
        </w:rPr>
        <w:t>[</w:t>
      </w:r>
      <w:r w:rsidRPr="009C200C">
        <w:rPr>
          <w:rFonts w:asciiTheme="minorHAnsi" w:eastAsia="Arial" w:hAnsiTheme="minorHAnsi" w:cstheme="minorHAnsi"/>
          <w:b/>
          <w:bCs/>
          <w:iCs/>
          <w:color w:val="974705"/>
        </w:rPr>
        <w:t>n</w:t>
      </w:r>
      <w:r w:rsidRPr="009C200C">
        <w:rPr>
          <w:rFonts w:asciiTheme="minorHAnsi" w:eastAsia="Arial" w:hAnsiTheme="minorHAnsi" w:cstheme="minorHAnsi"/>
          <w:b/>
          <w:bCs/>
          <w:iCs/>
          <w:color w:val="974705"/>
          <w:spacing w:val="2"/>
        </w:rPr>
        <w:t>am</w:t>
      </w:r>
      <w:r w:rsidRPr="009C200C">
        <w:rPr>
          <w:rFonts w:asciiTheme="minorHAnsi" w:eastAsia="Arial" w:hAnsiTheme="minorHAnsi" w:cstheme="minorHAnsi"/>
          <w:b/>
          <w:bCs/>
          <w:iCs/>
          <w:color w:val="974705"/>
        </w:rPr>
        <w:t>e</w:t>
      </w:r>
      <w:r w:rsidRPr="009C200C">
        <w:rPr>
          <w:rFonts w:asciiTheme="minorHAnsi" w:eastAsia="Arial" w:hAnsiTheme="minorHAnsi" w:cstheme="minorHAnsi"/>
          <w:b/>
          <w:bCs/>
          <w:iCs/>
          <w:color w:val="974705"/>
          <w:spacing w:val="5"/>
        </w:rPr>
        <w:t xml:space="preserve"> </w:t>
      </w:r>
      <w:r w:rsidRPr="009C200C">
        <w:rPr>
          <w:rFonts w:asciiTheme="minorHAnsi" w:eastAsia="Arial" w:hAnsiTheme="minorHAnsi" w:cstheme="minorHAnsi"/>
          <w:b/>
          <w:bCs/>
          <w:iCs/>
          <w:color w:val="974705"/>
          <w:spacing w:val="2"/>
        </w:rPr>
        <w:t>o</w:t>
      </w:r>
      <w:r w:rsidRPr="009C200C">
        <w:rPr>
          <w:rFonts w:asciiTheme="minorHAnsi" w:eastAsia="Arial" w:hAnsiTheme="minorHAnsi" w:cstheme="minorHAnsi"/>
          <w:b/>
          <w:bCs/>
          <w:iCs/>
          <w:color w:val="974705"/>
        </w:rPr>
        <w:t>f</w:t>
      </w:r>
      <w:r w:rsidRPr="009C200C">
        <w:rPr>
          <w:rFonts w:asciiTheme="minorHAnsi" w:eastAsia="Arial" w:hAnsiTheme="minorHAnsi" w:cstheme="minorHAnsi"/>
          <w:b/>
          <w:bCs/>
          <w:iCs/>
          <w:color w:val="974705"/>
          <w:spacing w:val="10"/>
        </w:rPr>
        <w:t xml:space="preserve"> </w:t>
      </w:r>
      <w:r w:rsidRPr="009C200C">
        <w:rPr>
          <w:rFonts w:asciiTheme="minorHAnsi" w:eastAsia="Arial" w:hAnsiTheme="minorHAnsi" w:cstheme="minorHAnsi"/>
          <w:b/>
          <w:bCs/>
          <w:iCs/>
          <w:color w:val="974705"/>
          <w:spacing w:val="2"/>
        </w:rPr>
        <w:t>p</w:t>
      </w:r>
      <w:r w:rsidRPr="009C200C">
        <w:rPr>
          <w:rFonts w:asciiTheme="minorHAnsi" w:eastAsia="Arial" w:hAnsiTheme="minorHAnsi" w:cstheme="minorHAnsi"/>
          <w:b/>
          <w:bCs/>
          <w:iCs/>
          <w:color w:val="974705"/>
        </w:rPr>
        <w:t>a</w:t>
      </w:r>
      <w:r w:rsidRPr="009C200C">
        <w:rPr>
          <w:rFonts w:asciiTheme="minorHAnsi" w:eastAsia="Arial" w:hAnsiTheme="minorHAnsi" w:cstheme="minorHAnsi"/>
          <w:b/>
          <w:bCs/>
          <w:iCs/>
          <w:color w:val="974705"/>
          <w:spacing w:val="1"/>
        </w:rPr>
        <w:t>r</w:t>
      </w:r>
      <w:r w:rsidRPr="009C200C">
        <w:rPr>
          <w:rFonts w:asciiTheme="minorHAnsi" w:eastAsia="Arial" w:hAnsiTheme="minorHAnsi" w:cstheme="minorHAnsi"/>
          <w:b/>
          <w:bCs/>
          <w:iCs/>
          <w:color w:val="974705"/>
        </w:rPr>
        <w:t xml:space="preserve">ty </w:t>
      </w:r>
      <w:r w:rsidRPr="009C200C">
        <w:rPr>
          <w:rFonts w:asciiTheme="minorHAnsi" w:eastAsia="Arial" w:hAnsiTheme="minorHAnsi" w:cstheme="minorHAnsi"/>
          <w:b/>
          <w:bCs/>
          <w:iCs/>
          <w:color w:val="974705"/>
          <w:spacing w:val="2"/>
        </w:rPr>
        <w:t>o</w:t>
      </w:r>
      <w:r w:rsidRPr="009C200C">
        <w:rPr>
          <w:rFonts w:asciiTheme="minorHAnsi" w:eastAsia="Arial" w:hAnsiTheme="minorHAnsi" w:cstheme="minorHAnsi"/>
          <w:b/>
          <w:bCs/>
          <w:iCs/>
          <w:color w:val="974705"/>
        </w:rPr>
        <w:t>n</w:t>
      </w:r>
      <w:r w:rsidRPr="009C200C">
        <w:rPr>
          <w:rFonts w:asciiTheme="minorHAnsi" w:eastAsia="Arial" w:hAnsiTheme="minorHAnsi" w:cstheme="minorHAnsi"/>
          <w:b/>
          <w:bCs/>
          <w:iCs/>
          <w:color w:val="974705"/>
          <w:spacing w:val="-3"/>
        </w:rPr>
        <w:t xml:space="preserve"> </w:t>
      </w:r>
      <w:r w:rsidRPr="009C200C">
        <w:rPr>
          <w:rFonts w:asciiTheme="minorHAnsi" w:eastAsia="Arial" w:hAnsiTheme="minorHAnsi" w:cstheme="minorHAnsi"/>
          <w:b/>
          <w:bCs/>
          <w:iCs/>
          <w:color w:val="974705"/>
          <w:spacing w:val="2"/>
        </w:rPr>
        <w:t>wh</w:t>
      </w:r>
      <w:r w:rsidRPr="009C200C">
        <w:rPr>
          <w:rFonts w:asciiTheme="minorHAnsi" w:eastAsia="Arial" w:hAnsiTheme="minorHAnsi" w:cstheme="minorHAnsi"/>
          <w:b/>
          <w:bCs/>
          <w:iCs/>
          <w:color w:val="974705"/>
          <w:spacing w:val="5"/>
        </w:rPr>
        <w:t>o</w:t>
      </w:r>
      <w:r w:rsidRPr="009C200C">
        <w:rPr>
          <w:rFonts w:asciiTheme="minorHAnsi" w:eastAsia="Arial" w:hAnsiTheme="minorHAnsi" w:cstheme="minorHAnsi"/>
          <w:b/>
          <w:bCs/>
          <w:iCs/>
          <w:color w:val="974705"/>
        </w:rPr>
        <w:t>m</w:t>
      </w:r>
      <w:r w:rsidRPr="009C200C">
        <w:rPr>
          <w:rFonts w:asciiTheme="minorHAnsi" w:eastAsia="Arial" w:hAnsiTheme="minorHAnsi" w:cstheme="minorHAnsi"/>
          <w:b/>
          <w:bCs/>
          <w:iCs/>
          <w:color w:val="974705"/>
          <w:spacing w:val="-3"/>
        </w:rPr>
        <w:t xml:space="preserve"> </w:t>
      </w:r>
      <w:r w:rsidRPr="009C200C">
        <w:rPr>
          <w:rFonts w:asciiTheme="minorHAnsi" w:eastAsia="Arial" w:hAnsiTheme="minorHAnsi" w:cstheme="minorHAnsi"/>
          <w:b/>
          <w:bCs/>
          <w:iCs/>
          <w:color w:val="974705"/>
          <w:spacing w:val="2"/>
        </w:rPr>
        <w:t>th</w:t>
      </w:r>
      <w:r w:rsidRPr="009C200C">
        <w:rPr>
          <w:rFonts w:asciiTheme="minorHAnsi" w:eastAsia="Arial" w:hAnsiTheme="minorHAnsi" w:cstheme="minorHAnsi"/>
          <w:b/>
          <w:bCs/>
          <w:iCs/>
          <w:color w:val="974705"/>
        </w:rPr>
        <w:t>e</w:t>
      </w:r>
      <w:r w:rsidRPr="009C200C">
        <w:rPr>
          <w:rFonts w:asciiTheme="minorHAnsi" w:eastAsia="Arial" w:hAnsiTheme="minorHAnsi" w:cstheme="minorHAnsi"/>
          <w:b/>
          <w:bCs/>
          <w:iCs/>
          <w:color w:val="974705"/>
          <w:spacing w:val="1"/>
        </w:rPr>
        <w:t xml:space="preserve"> </w:t>
      </w:r>
      <w:r w:rsidRPr="009C200C">
        <w:rPr>
          <w:rFonts w:asciiTheme="minorHAnsi" w:eastAsia="Arial" w:hAnsiTheme="minorHAnsi" w:cstheme="minorHAnsi"/>
          <w:b/>
          <w:bCs/>
          <w:iCs/>
          <w:color w:val="974705"/>
        </w:rPr>
        <w:t>n</w:t>
      </w:r>
      <w:r w:rsidRPr="009C200C">
        <w:rPr>
          <w:rFonts w:asciiTheme="minorHAnsi" w:eastAsia="Arial" w:hAnsiTheme="minorHAnsi" w:cstheme="minorHAnsi"/>
          <w:b/>
          <w:bCs/>
          <w:iCs/>
          <w:color w:val="974705"/>
          <w:spacing w:val="2"/>
        </w:rPr>
        <w:t>ot</w:t>
      </w:r>
      <w:r w:rsidRPr="009C200C">
        <w:rPr>
          <w:rFonts w:asciiTheme="minorHAnsi" w:eastAsia="Arial" w:hAnsiTheme="minorHAnsi" w:cstheme="minorHAnsi"/>
          <w:b/>
          <w:bCs/>
          <w:iCs/>
          <w:color w:val="974705"/>
          <w:spacing w:val="-3"/>
        </w:rPr>
        <w:t>i</w:t>
      </w:r>
      <w:r w:rsidRPr="009C200C">
        <w:rPr>
          <w:rFonts w:asciiTheme="minorHAnsi" w:eastAsia="Arial" w:hAnsiTheme="minorHAnsi" w:cstheme="minorHAnsi"/>
          <w:b/>
          <w:bCs/>
          <w:iCs/>
          <w:color w:val="974705"/>
          <w:spacing w:val="6"/>
        </w:rPr>
        <w:t>c</w:t>
      </w:r>
      <w:r w:rsidRPr="009C200C">
        <w:rPr>
          <w:rFonts w:asciiTheme="minorHAnsi" w:eastAsia="Arial" w:hAnsiTheme="minorHAnsi" w:cstheme="minorHAnsi"/>
          <w:b/>
          <w:bCs/>
          <w:iCs/>
          <w:color w:val="974705"/>
        </w:rPr>
        <w:t>e</w:t>
      </w:r>
      <w:r w:rsidRPr="009C200C">
        <w:rPr>
          <w:rFonts w:asciiTheme="minorHAnsi" w:eastAsia="Arial" w:hAnsiTheme="minorHAnsi" w:cstheme="minorHAnsi"/>
          <w:b/>
          <w:bCs/>
          <w:iCs/>
          <w:color w:val="974705"/>
          <w:spacing w:val="-1"/>
        </w:rPr>
        <w:t xml:space="preserve"> i</w:t>
      </w:r>
      <w:r w:rsidRPr="009C200C">
        <w:rPr>
          <w:rFonts w:asciiTheme="minorHAnsi" w:eastAsia="Arial" w:hAnsiTheme="minorHAnsi" w:cstheme="minorHAnsi"/>
          <w:b/>
          <w:bCs/>
          <w:iCs/>
          <w:color w:val="974705"/>
        </w:rPr>
        <w:t>s</w:t>
      </w:r>
      <w:r w:rsidRPr="009C200C">
        <w:rPr>
          <w:rFonts w:asciiTheme="minorHAnsi" w:eastAsia="Arial" w:hAnsiTheme="minorHAnsi" w:cstheme="minorHAnsi"/>
          <w:b/>
          <w:bCs/>
          <w:iCs/>
          <w:color w:val="974705"/>
          <w:spacing w:val="5"/>
        </w:rPr>
        <w:t xml:space="preserve"> </w:t>
      </w:r>
      <w:r w:rsidRPr="009C200C">
        <w:rPr>
          <w:rFonts w:asciiTheme="minorHAnsi" w:eastAsia="Arial" w:hAnsiTheme="minorHAnsi" w:cstheme="minorHAnsi"/>
          <w:b/>
          <w:bCs/>
          <w:iCs/>
          <w:color w:val="974705"/>
        </w:rPr>
        <w:t>b</w:t>
      </w:r>
      <w:r w:rsidRPr="009C200C">
        <w:rPr>
          <w:rFonts w:asciiTheme="minorHAnsi" w:eastAsia="Arial" w:hAnsiTheme="minorHAnsi" w:cstheme="minorHAnsi"/>
          <w:b/>
          <w:bCs/>
          <w:iCs/>
          <w:color w:val="974705"/>
          <w:spacing w:val="2"/>
        </w:rPr>
        <w:t>e</w:t>
      </w:r>
      <w:r w:rsidRPr="009C200C">
        <w:rPr>
          <w:rFonts w:asciiTheme="minorHAnsi" w:eastAsia="Arial" w:hAnsiTheme="minorHAnsi" w:cstheme="minorHAnsi"/>
          <w:b/>
          <w:bCs/>
          <w:iCs/>
          <w:color w:val="974705"/>
          <w:spacing w:val="-1"/>
        </w:rPr>
        <w:t>i</w:t>
      </w:r>
      <w:r w:rsidRPr="009C200C">
        <w:rPr>
          <w:rFonts w:asciiTheme="minorHAnsi" w:eastAsia="Arial" w:hAnsiTheme="minorHAnsi" w:cstheme="minorHAnsi"/>
          <w:b/>
          <w:bCs/>
          <w:iCs/>
          <w:color w:val="974705"/>
          <w:spacing w:val="5"/>
        </w:rPr>
        <w:t>n</w:t>
      </w:r>
      <w:r w:rsidRPr="009C200C">
        <w:rPr>
          <w:rFonts w:asciiTheme="minorHAnsi" w:eastAsia="Arial" w:hAnsiTheme="minorHAnsi" w:cstheme="minorHAnsi"/>
          <w:b/>
          <w:bCs/>
          <w:iCs/>
          <w:color w:val="974705"/>
        </w:rPr>
        <w:t>g</w:t>
      </w:r>
      <w:r w:rsidRPr="009C200C">
        <w:rPr>
          <w:rFonts w:asciiTheme="minorHAnsi" w:eastAsia="Arial" w:hAnsiTheme="minorHAnsi" w:cstheme="minorHAnsi"/>
          <w:b/>
          <w:bCs/>
          <w:iCs/>
          <w:color w:val="974705"/>
          <w:spacing w:val="-3"/>
        </w:rPr>
        <w:t xml:space="preserve"> </w:t>
      </w:r>
      <w:r w:rsidRPr="009C200C">
        <w:rPr>
          <w:rFonts w:asciiTheme="minorHAnsi" w:eastAsia="Arial" w:hAnsiTheme="minorHAnsi" w:cstheme="minorHAnsi"/>
          <w:b/>
          <w:bCs/>
          <w:iCs/>
          <w:color w:val="974705"/>
          <w:spacing w:val="4"/>
        </w:rPr>
        <w:t>s</w:t>
      </w:r>
      <w:r w:rsidRPr="009C200C">
        <w:rPr>
          <w:rFonts w:asciiTheme="minorHAnsi" w:eastAsia="Arial" w:hAnsiTheme="minorHAnsi" w:cstheme="minorHAnsi"/>
          <w:b/>
          <w:bCs/>
          <w:iCs/>
          <w:color w:val="974705"/>
        </w:rPr>
        <w:t>e</w:t>
      </w:r>
      <w:r w:rsidRPr="009C200C">
        <w:rPr>
          <w:rFonts w:asciiTheme="minorHAnsi" w:eastAsia="Arial" w:hAnsiTheme="minorHAnsi" w:cstheme="minorHAnsi"/>
          <w:b/>
          <w:bCs/>
          <w:iCs/>
          <w:color w:val="974705"/>
          <w:spacing w:val="1"/>
        </w:rPr>
        <w:t>r</w:t>
      </w:r>
      <w:r w:rsidRPr="009C200C">
        <w:rPr>
          <w:rFonts w:asciiTheme="minorHAnsi" w:eastAsia="Arial" w:hAnsiTheme="minorHAnsi" w:cstheme="minorHAnsi"/>
          <w:b/>
          <w:bCs/>
          <w:iCs/>
          <w:color w:val="974705"/>
          <w:spacing w:val="4"/>
        </w:rPr>
        <w:t>v</w:t>
      </w:r>
      <w:r w:rsidRPr="009C200C">
        <w:rPr>
          <w:rFonts w:asciiTheme="minorHAnsi" w:eastAsia="Arial" w:hAnsiTheme="minorHAnsi" w:cstheme="minorHAnsi"/>
          <w:b/>
          <w:bCs/>
          <w:iCs/>
          <w:color w:val="974705"/>
        </w:rPr>
        <w:t>e</w:t>
      </w:r>
      <w:r w:rsidRPr="009C200C">
        <w:rPr>
          <w:rFonts w:asciiTheme="minorHAnsi" w:eastAsia="Arial" w:hAnsiTheme="minorHAnsi" w:cstheme="minorHAnsi"/>
          <w:b/>
          <w:bCs/>
          <w:iCs/>
          <w:color w:val="974705"/>
          <w:spacing w:val="2"/>
        </w:rPr>
        <w:t>d</w:t>
      </w:r>
      <w:r w:rsidRPr="009C200C">
        <w:rPr>
          <w:rFonts w:asciiTheme="minorHAnsi" w:eastAsia="Arial" w:hAnsiTheme="minorHAnsi" w:cstheme="minorHAnsi"/>
          <w:b/>
          <w:bCs/>
          <w:iCs/>
          <w:color w:val="974705"/>
        </w:rPr>
        <w:t>]</w:t>
      </w:r>
      <w:r w:rsidRPr="009C200C">
        <w:rPr>
          <w:rFonts w:asciiTheme="minorHAnsi" w:eastAsia="Arial" w:hAnsiTheme="minorHAnsi" w:cstheme="minorHAnsi"/>
          <w:i/>
          <w:color w:val="974705"/>
          <w:spacing w:val="-3"/>
        </w:rPr>
        <w:t xml:space="preserve"> </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 xml:space="preserve">n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4"/>
        </w:rPr>
        <w:t>e</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spacing w:val="-1"/>
        </w:rPr>
        <w:t>ll</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g</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3"/>
        </w:rPr>
        <w:t>Q</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a</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tum</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g</w:t>
      </w:r>
      <w:r w:rsidRPr="009C200C">
        <w:rPr>
          <w:rFonts w:asciiTheme="minorHAnsi" w:eastAsia="Arial" w:hAnsiTheme="minorHAnsi" w:cstheme="minorHAnsi"/>
          <w:color w:val="585857"/>
          <w:spacing w:val="3"/>
        </w:rPr>
        <w:t>h</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b/>
          <w:bCs/>
          <w:color w:val="974705"/>
        </w:rPr>
        <w:t>[</w:t>
      </w:r>
      <w:r w:rsidRPr="009C200C">
        <w:rPr>
          <w:rFonts w:asciiTheme="minorHAnsi" w:eastAsia="Arial" w:hAnsiTheme="minorHAnsi" w:cstheme="minorHAnsi"/>
          <w:b/>
          <w:bCs/>
          <w:color w:val="974705"/>
          <w:spacing w:val="2"/>
        </w:rPr>
        <w:t>g</w:t>
      </w:r>
      <w:r w:rsidRPr="009C200C">
        <w:rPr>
          <w:rFonts w:asciiTheme="minorHAnsi" w:eastAsia="Arial" w:hAnsiTheme="minorHAnsi" w:cstheme="minorHAnsi"/>
          <w:b/>
          <w:bCs/>
          <w:color w:val="974705"/>
          <w:spacing w:val="1"/>
        </w:rPr>
        <w:t>iv</w:t>
      </w:r>
      <w:r w:rsidRPr="009C200C">
        <w:rPr>
          <w:rFonts w:asciiTheme="minorHAnsi" w:eastAsia="Arial" w:hAnsiTheme="minorHAnsi" w:cstheme="minorHAnsi"/>
          <w:b/>
          <w:bCs/>
          <w:color w:val="974705"/>
        </w:rPr>
        <w:t xml:space="preserve">e </w:t>
      </w:r>
      <w:r w:rsidRPr="009C200C">
        <w:rPr>
          <w:rFonts w:asciiTheme="minorHAnsi" w:eastAsia="Arial" w:hAnsiTheme="minorHAnsi" w:cstheme="minorHAnsi"/>
          <w:b/>
          <w:bCs/>
          <w:color w:val="974705"/>
          <w:spacing w:val="2"/>
        </w:rPr>
        <w:t>d</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2"/>
        </w:rPr>
        <w:t>ta</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spacing w:val="1"/>
        </w:rPr>
        <w:t>l</w:t>
      </w:r>
      <w:r w:rsidRPr="009C200C">
        <w:rPr>
          <w:rFonts w:asciiTheme="minorHAnsi" w:eastAsia="Arial" w:hAnsiTheme="minorHAnsi" w:cstheme="minorHAnsi"/>
          <w:b/>
          <w:bCs/>
          <w:color w:val="974705"/>
        </w:rPr>
        <w:t>s of</w:t>
      </w:r>
      <w:r w:rsidRPr="009C200C">
        <w:rPr>
          <w:rFonts w:asciiTheme="minorHAnsi" w:eastAsia="Arial" w:hAnsiTheme="minorHAnsi" w:cstheme="minorHAnsi"/>
          <w:b/>
          <w:bCs/>
          <w:color w:val="974705"/>
          <w:spacing w:val="-7"/>
        </w:rPr>
        <w:t xml:space="preserve"> </w:t>
      </w:r>
      <w:r w:rsidRPr="009C200C">
        <w:rPr>
          <w:rFonts w:asciiTheme="minorHAnsi" w:eastAsia="Arial" w:hAnsiTheme="minorHAnsi" w:cstheme="minorHAnsi"/>
          <w:b/>
          <w:bCs/>
          <w:color w:val="974705"/>
          <w:spacing w:val="2"/>
        </w:rPr>
        <w:t>th</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8"/>
        </w:rPr>
        <w:t xml:space="preserve"> </w:t>
      </w:r>
      <w:r w:rsidRPr="009C200C">
        <w:rPr>
          <w:rFonts w:asciiTheme="minorHAnsi" w:eastAsia="Arial" w:hAnsiTheme="minorHAnsi" w:cstheme="minorHAnsi"/>
          <w:b/>
          <w:bCs/>
          <w:color w:val="974705"/>
          <w:spacing w:val="3"/>
        </w:rPr>
        <w:t>r</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spacing w:val="2"/>
        </w:rPr>
        <w:t>gh</w:t>
      </w:r>
      <w:r w:rsidRPr="009C200C">
        <w:rPr>
          <w:rFonts w:asciiTheme="minorHAnsi" w:eastAsia="Arial" w:hAnsiTheme="minorHAnsi" w:cstheme="minorHAnsi"/>
          <w:b/>
          <w:bCs/>
          <w:color w:val="974705"/>
        </w:rPr>
        <w:t>t</w:t>
      </w:r>
      <w:r w:rsidRPr="009C200C">
        <w:rPr>
          <w:rFonts w:asciiTheme="minorHAnsi" w:eastAsia="Arial" w:hAnsiTheme="minorHAnsi" w:cstheme="minorHAnsi"/>
          <w:b/>
          <w:bCs/>
          <w:color w:val="974705"/>
          <w:spacing w:val="1"/>
        </w:rPr>
        <w:t>s</w:t>
      </w:r>
      <w:r w:rsidRPr="009C200C">
        <w:rPr>
          <w:rFonts w:asciiTheme="minorHAnsi" w:eastAsia="Arial" w:hAnsiTheme="minorHAnsi" w:cstheme="minorHAnsi"/>
          <w:b/>
          <w:bCs/>
          <w:color w:val="974705"/>
        </w:rPr>
        <w:t>]</w:t>
      </w:r>
      <w:r w:rsidRPr="009C200C">
        <w:rPr>
          <w:rFonts w:asciiTheme="minorHAnsi" w:eastAsia="Arial" w:hAnsiTheme="minorHAnsi" w:cstheme="minorHAnsi"/>
          <w:color w:val="974705"/>
          <w:spacing w:val="-10"/>
        </w:rPr>
        <w:t xml:space="preserve"> </w:t>
      </w:r>
      <w:r w:rsidRPr="009C200C">
        <w:rPr>
          <w:rFonts w:asciiTheme="minorHAnsi" w:eastAsia="Arial" w:hAnsiTheme="minorHAnsi" w:cstheme="minorHAnsi"/>
          <w:color w:val="585857"/>
          <w:spacing w:val="1"/>
        </w:rPr>
        <w:t>(</w:t>
      </w:r>
      <w:r w:rsidRPr="009C200C">
        <w:rPr>
          <w:rFonts w:asciiTheme="minorHAnsi" w:eastAsia="Arial" w:hAnsiTheme="minorHAnsi" w:cstheme="minorHAnsi"/>
          <w:color w:val="585857"/>
          <w:spacing w:val="3"/>
        </w:rPr>
        <w:t>“</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he</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spacing w:val="3"/>
        </w:rPr>
        <w:t>Q</w:t>
      </w:r>
      <w:r w:rsidRPr="009C200C">
        <w:rPr>
          <w:rFonts w:asciiTheme="minorHAnsi" w:eastAsia="Arial" w:hAnsiTheme="minorHAnsi" w:cstheme="minorHAnsi"/>
          <w:color w:val="585857"/>
          <w:spacing w:val="2"/>
        </w:rPr>
        <w:t>ua</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tu</w:t>
      </w:r>
      <w:r w:rsidRPr="009C200C">
        <w:rPr>
          <w:rFonts w:asciiTheme="minorHAnsi" w:eastAsia="Arial" w:hAnsiTheme="minorHAnsi" w:cstheme="minorHAnsi"/>
          <w:color w:val="585857"/>
        </w:rPr>
        <w:t>m</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gh</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color w:val="585857"/>
          <w:spacing w:val="3"/>
        </w:rPr>
        <w:t>”</w:t>
      </w:r>
      <w:r w:rsidRPr="009C200C">
        <w:rPr>
          <w:rFonts w:asciiTheme="minorHAnsi" w:eastAsia="Arial" w:hAnsiTheme="minorHAnsi" w:cstheme="minorHAnsi"/>
          <w:color w:val="585857"/>
        </w:rPr>
        <w:t>)</w:t>
      </w:r>
      <w:r w:rsidRPr="009C200C">
        <w:rPr>
          <w:rFonts w:asciiTheme="minorHAnsi" w:eastAsia="Arial" w:hAnsiTheme="minorHAnsi" w:cstheme="minorHAnsi"/>
          <w:color w:val="585857"/>
          <w:spacing w:val="-10"/>
        </w:rPr>
        <w:t xml:space="preserve"> </w:t>
      </w:r>
      <w:proofErr w:type="gramStart"/>
      <w:r w:rsidRPr="009C200C">
        <w:rPr>
          <w:rFonts w:asciiTheme="minorHAnsi" w:eastAsia="Arial" w:hAnsiTheme="minorHAnsi" w:cstheme="minorHAnsi"/>
          <w:color w:val="585857"/>
          <w:spacing w:val="2"/>
        </w:rPr>
        <w:t>b</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2"/>
        </w:rPr>
        <w:t>au</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e</w:t>
      </w:r>
      <w:proofErr w:type="gramEnd"/>
    </w:p>
    <w:p w14:paraId="7CF95083" w14:textId="0278400F" w:rsidR="00C117FF" w:rsidRPr="009C200C" w:rsidRDefault="003A6465" w:rsidP="009C200C">
      <w:pPr>
        <w:spacing w:line="276" w:lineRule="auto"/>
        <w:ind w:right="142"/>
        <w:jc w:val="both"/>
        <w:rPr>
          <w:rFonts w:asciiTheme="minorHAnsi" w:eastAsia="Arial" w:hAnsiTheme="minorHAnsi" w:cstheme="minorHAnsi"/>
          <w:b/>
          <w:bCs/>
          <w:i/>
          <w:iCs/>
        </w:rPr>
      </w:pPr>
      <w:r w:rsidRPr="009C200C">
        <w:rPr>
          <w:rFonts w:asciiTheme="minorHAnsi" w:eastAsia="Arial" w:hAnsiTheme="minorHAnsi" w:cstheme="minorHAnsi"/>
          <w:b/>
          <w:bCs/>
          <w:i/>
          <w:iCs/>
          <w:color w:val="974705"/>
          <w:w w:val="94"/>
        </w:rPr>
        <w:t>Either</w:t>
      </w:r>
      <w:r w:rsidR="003B1D92" w:rsidRPr="009C200C">
        <w:rPr>
          <w:rFonts w:asciiTheme="minorHAnsi" w:eastAsia="Arial" w:hAnsiTheme="minorHAnsi" w:cstheme="minorHAnsi"/>
          <w:b/>
          <w:bCs/>
          <w:i/>
          <w:iCs/>
          <w:color w:val="974705"/>
          <w:w w:val="94"/>
        </w:rPr>
        <w:t>:</w:t>
      </w:r>
    </w:p>
    <w:p w14:paraId="2EEC3CC9" w14:textId="77777777" w:rsidR="00C117FF" w:rsidRPr="009C200C" w:rsidRDefault="003B1D92" w:rsidP="009C200C">
      <w:pPr>
        <w:spacing w:line="276" w:lineRule="auto"/>
        <w:ind w:right="142"/>
        <w:jc w:val="both"/>
        <w:rPr>
          <w:rFonts w:asciiTheme="minorHAnsi" w:eastAsia="Arial" w:hAnsiTheme="minorHAnsi" w:cstheme="minorHAnsi"/>
        </w:rPr>
      </w:pPr>
      <w:r w:rsidRPr="009C200C">
        <w:rPr>
          <w:rFonts w:asciiTheme="minorHAnsi" w:eastAsia="Arial" w:hAnsiTheme="minorHAnsi" w:cstheme="minorHAnsi"/>
          <w:color w:val="585857"/>
          <w:spacing w:val="-6"/>
        </w:rPr>
        <w:t>y</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2"/>
        </w:rPr>
        <w:t xml:space="preserve"> </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spacing w:val="4"/>
        </w:rPr>
        <w:t>a</w:t>
      </w:r>
      <w:r w:rsidRPr="009C200C">
        <w:rPr>
          <w:rFonts w:asciiTheme="minorHAnsi" w:eastAsia="Arial" w:hAnsiTheme="minorHAnsi" w:cstheme="minorHAnsi"/>
          <w:color w:val="585857"/>
          <w:spacing w:val="1"/>
        </w:rPr>
        <w:t>v</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38"/>
        </w:rPr>
        <w:t xml:space="preserve"> </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38"/>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41"/>
        </w:rPr>
        <w:t xml:space="preserve"> </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2"/>
        </w:rPr>
        <w:t xml:space="preserve"> </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0"/>
        </w:rPr>
        <w:t xml:space="preserve"> </w:t>
      </w:r>
      <w:r w:rsidRPr="009C200C">
        <w:rPr>
          <w:rFonts w:asciiTheme="minorHAnsi" w:eastAsia="Arial" w:hAnsiTheme="minorHAnsi" w:cstheme="minorHAnsi"/>
          <w:color w:val="585857"/>
          <w:spacing w:val="2"/>
        </w:rPr>
        <w:t>qu</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2"/>
        </w:rPr>
        <w:t>nt</w:t>
      </w:r>
      <w:r w:rsidRPr="009C200C">
        <w:rPr>
          <w:rFonts w:asciiTheme="minorHAnsi" w:eastAsia="Arial" w:hAnsiTheme="minorHAnsi" w:cstheme="minorHAnsi"/>
          <w:color w:val="585857"/>
        </w:rPr>
        <w:t>um</w:t>
      </w:r>
      <w:r w:rsidRPr="009C200C">
        <w:rPr>
          <w:rFonts w:asciiTheme="minorHAnsi" w:eastAsia="Arial" w:hAnsiTheme="minorHAnsi" w:cstheme="minorHAnsi"/>
          <w:color w:val="585857"/>
          <w:spacing w:val="42"/>
        </w:rPr>
        <w:t xml:space="preserve"> </w:t>
      </w:r>
      <w:r w:rsidRPr="009C200C">
        <w:rPr>
          <w:rFonts w:asciiTheme="minorHAnsi" w:eastAsia="Arial" w:hAnsiTheme="minorHAnsi" w:cstheme="minorHAnsi"/>
          <w:color w:val="585857"/>
          <w:spacing w:val="-3"/>
        </w:rPr>
        <w:t>o</w:t>
      </w:r>
      <w:r w:rsidRPr="009C200C">
        <w:rPr>
          <w:rFonts w:asciiTheme="minorHAnsi" w:eastAsia="Arial" w:hAnsiTheme="minorHAnsi" w:cstheme="minorHAnsi"/>
          <w:color w:val="585857"/>
        </w:rPr>
        <w:t>f</w:t>
      </w:r>
      <w:r w:rsidRPr="009C200C">
        <w:rPr>
          <w:rFonts w:asciiTheme="minorHAnsi" w:eastAsia="Arial" w:hAnsiTheme="minorHAnsi" w:cstheme="minorHAnsi"/>
          <w:color w:val="585857"/>
          <w:spacing w:val="41"/>
        </w:rPr>
        <w:t xml:space="preserve"> </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41"/>
        </w:rPr>
        <w:t xml:space="preserve"> </w:t>
      </w:r>
      <w:r w:rsidRPr="009C200C">
        <w:rPr>
          <w:rFonts w:asciiTheme="minorHAnsi" w:eastAsia="Arial" w:hAnsiTheme="minorHAnsi" w:cstheme="minorHAnsi"/>
          <w:color w:val="585857"/>
          <w:spacing w:val="2"/>
        </w:rPr>
        <w:t>S</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rPr>
        <w:t>ots</w:t>
      </w:r>
      <w:r w:rsidRPr="009C200C">
        <w:rPr>
          <w:rFonts w:asciiTheme="minorHAnsi" w:eastAsia="Arial" w:hAnsiTheme="minorHAnsi" w:cstheme="minorHAnsi"/>
          <w:color w:val="585857"/>
          <w:spacing w:val="42"/>
        </w:rPr>
        <w:t xml:space="preserve"> </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41"/>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he</w:t>
      </w:r>
      <w:r w:rsidRPr="009C200C">
        <w:rPr>
          <w:rFonts w:asciiTheme="minorHAnsi" w:eastAsia="Arial" w:hAnsiTheme="minorHAnsi" w:cstheme="minorHAnsi"/>
          <w:color w:val="585857"/>
          <w:spacing w:val="43"/>
        </w:rPr>
        <w:t xml:space="preserve"> </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4"/>
        </w:rPr>
        <w:t>e</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32"/>
        </w:rPr>
        <w:t xml:space="preserve"> </w:t>
      </w:r>
      <w:r w:rsidRPr="009C200C">
        <w:rPr>
          <w:rFonts w:asciiTheme="minorHAnsi" w:eastAsia="Arial" w:hAnsiTheme="minorHAnsi" w:cstheme="minorHAnsi"/>
          <w:color w:val="585857"/>
          <w:spacing w:val="16"/>
        </w:rPr>
        <w:t>W</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2"/>
        </w:rPr>
        <w:t>r</w:t>
      </w:r>
      <w:r w:rsidRPr="009C200C">
        <w:rPr>
          <w:rFonts w:asciiTheme="minorHAnsi" w:eastAsia="Arial" w:hAnsiTheme="minorHAnsi" w:cstheme="minorHAnsi"/>
          <w:color w:val="585857"/>
          <w:spacing w:val="6"/>
        </w:rPr>
        <w:t>k</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ng</w:t>
      </w:r>
      <w:r w:rsidRPr="009C200C">
        <w:rPr>
          <w:rFonts w:asciiTheme="minorHAnsi" w:eastAsia="Arial" w:hAnsiTheme="minorHAnsi" w:cstheme="minorHAnsi"/>
          <w:color w:val="585857"/>
          <w:spacing w:val="35"/>
        </w:rPr>
        <w:t xml:space="preserve"> </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7"/>
        </w:rPr>
        <w:t>m</w:t>
      </w:r>
      <w:r w:rsidRPr="009C200C">
        <w:rPr>
          <w:rFonts w:asciiTheme="minorHAnsi" w:eastAsia="Arial" w:hAnsiTheme="minorHAnsi" w:cstheme="minorHAnsi"/>
          <w:color w:val="585857"/>
        </w:rPr>
        <w:t>et</w:t>
      </w:r>
      <w:r w:rsidRPr="009C200C">
        <w:rPr>
          <w:rFonts w:asciiTheme="minorHAnsi" w:eastAsia="Arial" w:hAnsiTheme="minorHAnsi" w:cstheme="minorHAnsi"/>
          <w:color w:val="585857"/>
          <w:spacing w:val="2"/>
        </w:rPr>
        <w:t>ab</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39"/>
        </w:rPr>
        <w:t xml:space="preserve"> </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40"/>
        </w:rPr>
        <w:t xml:space="preserve"> </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4"/>
        </w:rPr>
        <w:t>h</w:t>
      </w:r>
      <w:r w:rsidRPr="009C200C">
        <w:rPr>
          <w:rFonts w:asciiTheme="minorHAnsi" w:eastAsia="Arial" w:hAnsiTheme="minorHAnsi" w:cstheme="minorHAnsi"/>
          <w:color w:val="585857"/>
        </w:rPr>
        <w:t>e</w:t>
      </w:r>
    </w:p>
    <w:p w14:paraId="13DCD75F" w14:textId="77777777" w:rsidR="00B821E1" w:rsidRPr="009C200C" w:rsidRDefault="003B1D92" w:rsidP="009C200C">
      <w:pPr>
        <w:spacing w:line="276" w:lineRule="auto"/>
        <w:ind w:right="142"/>
        <w:jc w:val="both"/>
        <w:rPr>
          <w:rFonts w:asciiTheme="minorHAnsi" w:eastAsia="Arial" w:hAnsiTheme="minorHAnsi" w:cstheme="minorHAnsi"/>
          <w:b/>
          <w:bCs/>
          <w:color w:val="974705"/>
        </w:rPr>
      </w:pPr>
      <w:r w:rsidRPr="009C200C">
        <w:rPr>
          <w:rFonts w:asciiTheme="minorHAnsi" w:eastAsia="Arial" w:hAnsiTheme="minorHAnsi" w:cstheme="minorHAnsi"/>
          <w:color w:val="585857"/>
          <w:spacing w:val="1"/>
        </w:rPr>
        <w:t>Q</w:t>
      </w:r>
      <w:r w:rsidRPr="009C200C">
        <w:rPr>
          <w:rFonts w:asciiTheme="minorHAnsi" w:eastAsia="Arial" w:hAnsiTheme="minorHAnsi" w:cstheme="minorHAnsi"/>
          <w:color w:val="585857"/>
          <w:spacing w:val="2"/>
        </w:rPr>
        <w:t>ua</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um</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gh</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3"/>
        </w:rPr>
        <w:t>p</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2"/>
        </w:rPr>
        <w:t>r</w:t>
      </w:r>
      <w:r w:rsidRPr="009C200C">
        <w:rPr>
          <w:rFonts w:asciiTheme="minorHAnsi" w:eastAsia="Arial" w:hAnsiTheme="minorHAnsi" w:cstheme="minorHAnsi"/>
          <w:color w:val="585857"/>
          <w:spacing w:val="9"/>
        </w:rPr>
        <w:t>m</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b/>
          <w:bCs/>
          <w:color w:val="974705"/>
          <w:spacing w:val="2"/>
        </w:rPr>
        <w:t>[</w:t>
      </w:r>
      <w:r w:rsidRPr="009C200C">
        <w:rPr>
          <w:rFonts w:asciiTheme="minorHAnsi" w:eastAsia="Arial" w:hAnsiTheme="minorHAnsi" w:cstheme="minorHAnsi"/>
          <w:b/>
          <w:bCs/>
          <w:color w:val="974705"/>
          <w:spacing w:val="4"/>
        </w:rPr>
        <w:t>g</w:t>
      </w:r>
      <w:r w:rsidRPr="009C200C">
        <w:rPr>
          <w:rFonts w:asciiTheme="minorHAnsi" w:eastAsia="Arial" w:hAnsiTheme="minorHAnsi" w:cstheme="minorHAnsi"/>
          <w:b/>
          <w:bCs/>
          <w:color w:val="974705"/>
          <w:spacing w:val="1"/>
        </w:rPr>
        <w:t>iv</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9"/>
        </w:rPr>
        <w:t xml:space="preserve"> </w:t>
      </w:r>
      <w:r w:rsidRPr="009C200C">
        <w:rPr>
          <w:rFonts w:asciiTheme="minorHAnsi" w:eastAsia="Arial" w:hAnsiTheme="minorHAnsi" w:cstheme="minorHAnsi"/>
          <w:b/>
          <w:bCs/>
          <w:color w:val="974705"/>
          <w:spacing w:val="2"/>
        </w:rPr>
        <w:t>d</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5"/>
        </w:rPr>
        <w:t>t</w:t>
      </w:r>
      <w:r w:rsidRPr="009C200C">
        <w:rPr>
          <w:rFonts w:asciiTheme="minorHAnsi" w:eastAsia="Arial" w:hAnsiTheme="minorHAnsi" w:cstheme="minorHAnsi"/>
          <w:b/>
          <w:bCs/>
          <w:color w:val="974705"/>
          <w:spacing w:val="2"/>
        </w:rPr>
        <w:t>a</w:t>
      </w:r>
      <w:r w:rsidRPr="009C200C">
        <w:rPr>
          <w:rFonts w:asciiTheme="minorHAnsi" w:eastAsia="Arial" w:hAnsiTheme="minorHAnsi" w:cstheme="minorHAnsi"/>
          <w:b/>
          <w:bCs/>
          <w:color w:val="974705"/>
          <w:spacing w:val="1"/>
        </w:rPr>
        <w:t>il</w:t>
      </w:r>
      <w:r w:rsidRPr="009C200C">
        <w:rPr>
          <w:rFonts w:asciiTheme="minorHAnsi" w:eastAsia="Arial" w:hAnsiTheme="minorHAnsi" w:cstheme="minorHAnsi"/>
          <w:b/>
          <w:bCs/>
          <w:color w:val="974705"/>
        </w:rPr>
        <w:t>s</w:t>
      </w:r>
      <w:r w:rsidRPr="009C200C">
        <w:rPr>
          <w:rFonts w:asciiTheme="minorHAnsi" w:eastAsia="Arial" w:hAnsiTheme="minorHAnsi" w:cstheme="minorHAnsi"/>
          <w:b/>
          <w:bCs/>
          <w:color w:val="974705"/>
          <w:spacing w:val="-12"/>
        </w:rPr>
        <w:t xml:space="preserve"> </w:t>
      </w:r>
      <w:r w:rsidRPr="009C200C">
        <w:rPr>
          <w:rFonts w:asciiTheme="minorHAnsi" w:eastAsia="Arial" w:hAnsiTheme="minorHAnsi" w:cstheme="minorHAnsi"/>
          <w:b/>
          <w:bCs/>
          <w:color w:val="974705"/>
        </w:rPr>
        <w:t xml:space="preserve">of </w:t>
      </w:r>
      <w:r w:rsidRPr="009C200C">
        <w:rPr>
          <w:rFonts w:asciiTheme="minorHAnsi" w:eastAsia="Arial" w:hAnsiTheme="minorHAnsi" w:cstheme="minorHAnsi"/>
          <w:b/>
          <w:bCs/>
          <w:color w:val="974705"/>
          <w:spacing w:val="-2"/>
        </w:rPr>
        <w:t>w</w:t>
      </w:r>
      <w:r w:rsidRPr="009C200C">
        <w:rPr>
          <w:rFonts w:asciiTheme="minorHAnsi" w:eastAsia="Arial" w:hAnsiTheme="minorHAnsi" w:cstheme="minorHAnsi"/>
          <w:b/>
          <w:bCs/>
          <w:color w:val="974705"/>
          <w:spacing w:val="2"/>
        </w:rPr>
        <w:t>h</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spacing w:val="4"/>
        </w:rPr>
        <w:t>c</w:t>
      </w:r>
      <w:r w:rsidRPr="009C200C">
        <w:rPr>
          <w:rFonts w:asciiTheme="minorHAnsi" w:eastAsia="Arial" w:hAnsiTheme="minorHAnsi" w:cstheme="minorHAnsi"/>
          <w:b/>
          <w:bCs/>
          <w:color w:val="974705"/>
        </w:rPr>
        <w:t>h</w:t>
      </w:r>
      <w:r w:rsidRPr="009C200C">
        <w:rPr>
          <w:rFonts w:asciiTheme="minorHAnsi" w:eastAsia="Arial" w:hAnsiTheme="minorHAnsi" w:cstheme="minorHAnsi"/>
          <w:b/>
          <w:bCs/>
          <w:color w:val="974705"/>
          <w:spacing w:val="-10"/>
        </w:rPr>
        <w:t xml:space="preserve"> </w:t>
      </w:r>
      <w:r w:rsidRPr="009C200C">
        <w:rPr>
          <w:rFonts w:asciiTheme="minorHAnsi" w:eastAsia="Arial" w:hAnsiTheme="minorHAnsi" w:cstheme="minorHAnsi"/>
          <w:b/>
          <w:bCs/>
          <w:color w:val="974705"/>
          <w:spacing w:val="5"/>
        </w:rPr>
        <w:t>T</w:t>
      </w:r>
      <w:r w:rsidRPr="009C200C">
        <w:rPr>
          <w:rFonts w:asciiTheme="minorHAnsi" w:eastAsia="Arial" w:hAnsiTheme="minorHAnsi" w:cstheme="minorHAnsi"/>
          <w:b/>
          <w:bCs/>
          <w:color w:val="974705"/>
          <w:spacing w:val="3"/>
        </w:rPr>
        <w:t>r</w:t>
      </w:r>
      <w:r w:rsidRPr="009C200C">
        <w:rPr>
          <w:rFonts w:asciiTheme="minorHAnsi" w:eastAsia="Arial" w:hAnsiTheme="minorHAnsi" w:cstheme="minorHAnsi"/>
          <w:b/>
          <w:bCs/>
          <w:color w:val="974705"/>
        </w:rPr>
        <w:t>a</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rPr>
        <w:t>n</w:t>
      </w:r>
      <w:r w:rsidRPr="009C200C">
        <w:rPr>
          <w:rFonts w:asciiTheme="minorHAnsi" w:eastAsia="Arial" w:hAnsiTheme="minorHAnsi" w:cstheme="minorHAnsi"/>
          <w:b/>
          <w:bCs/>
          <w:color w:val="974705"/>
          <w:spacing w:val="-3"/>
        </w:rPr>
        <w:t xml:space="preserve"> </w:t>
      </w:r>
      <w:r w:rsidRPr="009C200C">
        <w:rPr>
          <w:rFonts w:asciiTheme="minorHAnsi" w:eastAsia="Arial" w:hAnsiTheme="minorHAnsi" w:cstheme="minorHAnsi"/>
          <w:b/>
          <w:bCs/>
          <w:color w:val="974705"/>
          <w:spacing w:val="2"/>
        </w:rPr>
        <w:t>S</w:t>
      </w:r>
      <w:r w:rsidRPr="009C200C">
        <w:rPr>
          <w:rFonts w:asciiTheme="minorHAnsi" w:eastAsia="Arial" w:hAnsiTheme="minorHAnsi" w:cstheme="minorHAnsi"/>
          <w:b/>
          <w:bCs/>
          <w:color w:val="974705"/>
          <w:spacing w:val="-1"/>
        </w:rPr>
        <w:t>l</w:t>
      </w:r>
      <w:r w:rsidRPr="009C200C">
        <w:rPr>
          <w:rFonts w:asciiTheme="minorHAnsi" w:eastAsia="Arial" w:hAnsiTheme="minorHAnsi" w:cstheme="minorHAnsi"/>
          <w:b/>
          <w:bCs/>
          <w:color w:val="974705"/>
        </w:rPr>
        <w:t>ot</w:t>
      </w:r>
      <w:r w:rsidRPr="009C200C">
        <w:rPr>
          <w:rFonts w:asciiTheme="minorHAnsi" w:eastAsia="Arial" w:hAnsiTheme="minorHAnsi" w:cstheme="minorHAnsi"/>
          <w:b/>
          <w:bCs/>
          <w:color w:val="974705"/>
          <w:spacing w:val="1"/>
        </w:rPr>
        <w:t>(</w:t>
      </w:r>
      <w:r w:rsidRPr="009C200C">
        <w:rPr>
          <w:rFonts w:asciiTheme="minorHAnsi" w:eastAsia="Arial" w:hAnsiTheme="minorHAnsi" w:cstheme="minorHAnsi"/>
          <w:b/>
          <w:bCs/>
          <w:color w:val="974705"/>
          <w:spacing w:val="4"/>
        </w:rPr>
        <w:t>s</w:t>
      </w:r>
      <w:r w:rsidRPr="009C200C">
        <w:rPr>
          <w:rFonts w:asciiTheme="minorHAnsi" w:eastAsia="Arial" w:hAnsiTheme="minorHAnsi" w:cstheme="minorHAnsi"/>
          <w:b/>
          <w:bCs/>
          <w:color w:val="974705"/>
        </w:rPr>
        <w:t>)</w:t>
      </w:r>
      <w:r w:rsidRPr="009C200C">
        <w:rPr>
          <w:rFonts w:asciiTheme="minorHAnsi" w:eastAsia="Arial" w:hAnsiTheme="minorHAnsi" w:cstheme="minorHAnsi"/>
          <w:b/>
          <w:bCs/>
          <w:color w:val="974705"/>
          <w:spacing w:val="-10"/>
        </w:rPr>
        <w:t xml:space="preserve"> </w:t>
      </w:r>
      <w:r w:rsidRPr="009C200C">
        <w:rPr>
          <w:rFonts w:asciiTheme="minorHAnsi" w:eastAsia="Arial" w:hAnsiTheme="minorHAnsi" w:cstheme="minorHAnsi"/>
          <w:b/>
          <w:bCs/>
          <w:color w:val="974705"/>
        </w:rPr>
        <w:t>w</w:t>
      </w:r>
      <w:r w:rsidRPr="009C200C">
        <w:rPr>
          <w:rFonts w:asciiTheme="minorHAnsi" w:eastAsia="Arial" w:hAnsiTheme="minorHAnsi" w:cstheme="minorHAnsi"/>
          <w:b/>
          <w:bCs/>
          <w:color w:val="974705"/>
          <w:spacing w:val="2"/>
        </w:rPr>
        <w:t>a</w:t>
      </w:r>
      <w:r w:rsidRPr="009C200C">
        <w:rPr>
          <w:rFonts w:asciiTheme="minorHAnsi" w:eastAsia="Arial" w:hAnsiTheme="minorHAnsi" w:cstheme="minorHAnsi"/>
          <w:b/>
          <w:bCs/>
          <w:color w:val="974705"/>
          <w:spacing w:val="4"/>
        </w:rPr>
        <w:t>s</w:t>
      </w:r>
      <w:r w:rsidRPr="009C200C">
        <w:rPr>
          <w:rFonts w:asciiTheme="minorHAnsi" w:eastAsia="Arial" w:hAnsiTheme="minorHAnsi" w:cstheme="minorHAnsi"/>
          <w:b/>
          <w:bCs/>
          <w:color w:val="974705"/>
          <w:spacing w:val="2"/>
        </w:rPr>
        <w:t>/</w:t>
      </w:r>
      <w:r w:rsidRPr="009C200C">
        <w:rPr>
          <w:rFonts w:asciiTheme="minorHAnsi" w:eastAsia="Arial" w:hAnsiTheme="minorHAnsi" w:cstheme="minorHAnsi"/>
          <w:b/>
          <w:bCs/>
          <w:color w:val="974705"/>
          <w:spacing w:val="-2"/>
        </w:rPr>
        <w:t>w</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3"/>
        </w:rPr>
        <w:t>r</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11"/>
        </w:rPr>
        <w:t xml:space="preserve"> </w:t>
      </w:r>
      <w:r w:rsidRPr="009C200C">
        <w:rPr>
          <w:rFonts w:asciiTheme="minorHAnsi" w:eastAsia="Arial" w:hAnsiTheme="minorHAnsi" w:cstheme="minorHAnsi"/>
          <w:b/>
          <w:bCs/>
          <w:color w:val="974705"/>
          <w:spacing w:val="2"/>
        </w:rPr>
        <w:t>no</w:t>
      </w:r>
      <w:r w:rsidRPr="009C200C">
        <w:rPr>
          <w:rFonts w:asciiTheme="minorHAnsi" w:eastAsia="Arial" w:hAnsiTheme="minorHAnsi" w:cstheme="minorHAnsi"/>
          <w:b/>
          <w:bCs/>
          <w:color w:val="974705"/>
        </w:rPr>
        <w:t>t</w:t>
      </w:r>
      <w:r w:rsidRPr="009C200C">
        <w:rPr>
          <w:rFonts w:asciiTheme="minorHAnsi" w:eastAsia="Arial" w:hAnsiTheme="minorHAnsi" w:cstheme="minorHAnsi"/>
          <w:b/>
          <w:bCs/>
          <w:color w:val="974705"/>
          <w:spacing w:val="-8"/>
        </w:rPr>
        <w:t xml:space="preserve"> </w:t>
      </w:r>
      <w:r w:rsidRPr="009C200C">
        <w:rPr>
          <w:rFonts w:asciiTheme="minorHAnsi" w:eastAsia="Arial" w:hAnsiTheme="minorHAnsi" w:cstheme="minorHAnsi"/>
          <w:b/>
          <w:bCs/>
          <w:color w:val="974705"/>
          <w:spacing w:val="4"/>
        </w:rPr>
        <w:t>s</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4"/>
        </w:rPr>
        <w:t>c</w:t>
      </w:r>
      <w:r w:rsidRPr="009C200C">
        <w:rPr>
          <w:rFonts w:asciiTheme="minorHAnsi" w:eastAsia="Arial" w:hAnsiTheme="minorHAnsi" w:cstheme="minorHAnsi"/>
          <w:b/>
          <w:bCs/>
          <w:color w:val="974705"/>
        </w:rPr>
        <w:t>u</w:t>
      </w:r>
      <w:r w:rsidRPr="009C200C">
        <w:rPr>
          <w:rFonts w:asciiTheme="minorHAnsi" w:eastAsia="Arial" w:hAnsiTheme="minorHAnsi" w:cstheme="minorHAnsi"/>
          <w:b/>
          <w:bCs/>
          <w:color w:val="974705"/>
          <w:spacing w:val="3"/>
        </w:rPr>
        <w:t>r</w:t>
      </w:r>
      <w:r w:rsidRPr="009C200C">
        <w:rPr>
          <w:rFonts w:asciiTheme="minorHAnsi" w:eastAsia="Arial" w:hAnsiTheme="minorHAnsi" w:cstheme="minorHAnsi"/>
          <w:b/>
          <w:bCs/>
          <w:color w:val="974705"/>
          <w:spacing w:val="2"/>
        </w:rPr>
        <w:t>e</w:t>
      </w:r>
      <w:r w:rsidRPr="009C200C">
        <w:rPr>
          <w:rFonts w:asciiTheme="minorHAnsi" w:eastAsia="Arial" w:hAnsiTheme="minorHAnsi" w:cstheme="minorHAnsi"/>
          <w:b/>
          <w:bCs/>
          <w:color w:val="974705"/>
        </w:rPr>
        <w:t>d]</w:t>
      </w:r>
      <w:r w:rsidR="00B821E1" w:rsidRPr="009C200C">
        <w:rPr>
          <w:rFonts w:asciiTheme="minorHAnsi" w:eastAsia="Arial" w:hAnsiTheme="minorHAnsi" w:cstheme="minorHAnsi"/>
          <w:b/>
          <w:bCs/>
          <w:color w:val="974705"/>
        </w:rPr>
        <w:t xml:space="preserve"> </w:t>
      </w:r>
    </w:p>
    <w:p w14:paraId="63817C61" w14:textId="3D18AACC" w:rsidR="00B821E1" w:rsidRPr="009C200C" w:rsidRDefault="00B821E1" w:rsidP="009C200C">
      <w:pPr>
        <w:spacing w:line="276" w:lineRule="auto"/>
        <w:ind w:right="142"/>
        <w:jc w:val="both"/>
        <w:rPr>
          <w:rFonts w:asciiTheme="minorHAnsi" w:eastAsia="Arial" w:hAnsiTheme="minorHAnsi" w:cstheme="minorHAnsi"/>
          <w:b/>
          <w:bCs/>
          <w:i/>
          <w:iCs/>
          <w:color w:val="974705"/>
        </w:rPr>
      </w:pPr>
      <w:r w:rsidRPr="009C200C">
        <w:rPr>
          <w:rFonts w:asciiTheme="minorHAnsi" w:eastAsia="Arial" w:hAnsiTheme="minorHAnsi" w:cstheme="minorHAnsi"/>
          <w:b/>
          <w:bCs/>
          <w:i/>
          <w:iCs/>
          <w:color w:val="974705"/>
        </w:rPr>
        <w:t>O</w:t>
      </w:r>
      <w:r w:rsidR="003B1D92" w:rsidRPr="009C200C">
        <w:rPr>
          <w:rFonts w:asciiTheme="minorHAnsi" w:eastAsia="Arial" w:hAnsiTheme="minorHAnsi" w:cstheme="minorHAnsi"/>
          <w:b/>
          <w:bCs/>
          <w:i/>
          <w:iCs/>
          <w:color w:val="974705"/>
        </w:rPr>
        <w:t>r:</w:t>
      </w:r>
    </w:p>
    <w:p w14:paraId="701A508D" w14:textId="77777777" w:rsidR="00B821E1" w:rsidRPr="009C200C" w:rsidRDefault="003B1D92" w:rsidP="009C200C">
      <w:pPr>
        <w:spacing w:line="276" w:lineRule="auto"/>
        <w:ind w:right="142"/>
        <w:jc w:val="both"/>
        <w:rPr>
          <w:rFonts w:asciiTheme="minorHAnsi" w:eastAsia="Arial" w:hAnsiTheme="minorHAnsi" w:cstheme="minorHAnsi"/>
          <w:color w:val="585857"/>
          <w:spacing w:val="4"/>
        </w:rPr>
      </w:pPr>
      <w:r w:rsidRPr="009C200C">
        <w:rPr>
          <w:rFonts w:asciiTheme="minorHAnsi" w:eastAsia="Arial" w:hAnsiTheme="minorHAnsi" w:cstheme="minorHAnsi"/>
          <w:color w:val="585857"/>
          <w:spacing w:val="-6"/>
        </w:rPr>
        <w:t>y</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4"/>
        </w:rPr>
        <w:t>a</w:t>
      </w:r>
      <w:r w:rsidRPr="009C200C">
        <w:rPr>
          <w:rFonts w:asciiTheme="minorHAnsi" w:eastAsia="Arial" w:hAnsiTheme="minorHAnsi" w:cstheme="minorHAnsi"/>
          <w:color w:val="585857"/>
          <w:spacing w:val="1"/>
        </w:rPr>
        <w:t>v</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7"/>
        </w:rPr>
        <w:t>f</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4"/>
        </w:rPr>
        <w:t>e</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4"/>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9"/>
        </w:rPr>
        <w:t>m</w:t>
      </w:r>
      <w:r w:rsidRPr="009C200C">
        <w:rPr>
          <w:rFonts w:asciiTheme="minorHAnsi" w:eastAsia="Arial" w:hAnsiTheme="minorHAnsi" w:cstheme="minorHAnsi"/>
          <w:color w:val="585857"/>
          <w:spacing w:val="-3"/>
        </w:rPr>
        <w:t>a</w:t>
      </w:r>
      <w:r w:rsidRPr="009C200C">
        <w:rPr>
          <w:rFonts w:asciiTheme="minorHAnsi" w:eastAsia="Arial" w:hAnsiTheme="minorHAnsi" w:cstheme="minorHAnsi"/>
          <w:color w:val="585857"/>
          <w:spacing w:val="6"/>
        </w:rPr>
        <w:t>k</w:t>
      </w:r>
      <w:r w:rsidRPr="009C200C">
        <w:rPr>
          <w:rFonts w:asciiTheme="minorHAnsi" w:eastAsia="Arial" w:hAnsiTheme="minorHAnsi" w:cstheme="minorHAnsi"/>
          <w:color w:val="585857"/>
        </w:rPr>
        <w:t>e u</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rPr>
        <w:t>of</w:t>
      </w:r>
      <w:r w:rsidRPr="009C200C">
        <w:rPr>
          <w:rFonts w:asciiTheme="minorHAnsi" w:eastAsia="Arial" w:hAnsiTheme="minorHAnsi" w:cstheme="minorHAnsi"/>
          <w:color w:val="585857"/>
          <w:spacing w:val="10"/>
        </w:rPr>
        <w:t xml:space="preserve"> </w:t>
      </w:r>
      <w:r w:rsidRPr="004949AC">
        <w:rPr>
          <w:rFonts w:asciiTheme="minorHAnsi" w:eastAsia="Arial" w:hAnsiTheme="minorHAnsi" w:cstheme="minorHAnsi"/>
          <w:b/>
          <w:bCs/>
          <w:color w:val="984806" w:themeColor="accent6" w:themeShade="80"/>
          <w:spacing w:val="1"/>
        </w:rPr>
        <w:t>(</w:t>
      </w:r>
      <w:r w:rsidRPr="004949AC">
        <w:rPr>
          <w:rFonts w:asciiTheme="minorHAnsi" w:eastAsia="Arial" w:hAnsiTheme="minorHAnsi" w:cstheme="minorHAnsi"/>
          <w:b/>
          <w:bCs/>
          <w:color w:val="984806" w:themeColor="accent6" w:themeShade="80"/>
        </w:rPr>
        <w:t>a)</w:t>
      </w:r>
      <w:r w:rsidRPr="004949AC">
        <w:rPr>
          <w:rFonts w:asciiTheme="minorHAnsi" w:eastAsia="Arial" w:hAnsiTheme="minorHAnsi" w:cstheme="minorHAnsi"/>
          <w:b/>
          <w:bCs/>
          <w:color w:val="984806" w:themeColor="accent6" w:themeShade="80"/>
          <w:spacing w:val="3"/>
        </w:rPr>
        <w:t xml:space="preserve"> </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2"/>
        </w:rPr>
        <w:t>S</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3"/>
        </w:rPr>
        <w:t>w</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2"/>
        </w:rPr>
        <w:t xml:space="preserve"> h</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spacing w:val="2"/>
        </w:rPr>
        <w:t>/</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1"/>
        </w:rPr>
        <w:t>v</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2"/>
        </w:rPr>
        <w:t>be</w:t>
      </w:r>
      <w:r w:rsidRPr="009C200C">
        <w:rPr>
          <w:rFonts w:asciiTheme="minorHAnsi" w:eastAsia="Arial" w:hAnsiTheme="minorHAnsi" w:cstheme="minorHAnsi"/>
          <w:color w:val="585857"/>
        </w:rPr>
        <w:t>en</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6"/>
        </w:rPr>
        <w:t>c</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4"/>
        </w:rPr>
        <w:t>u</w:t>
      </w:r>
      <w:r w:rsidRPr="009C200C">
        <w:rPr>
          <w:rFonts w:asciiTheme="minorHAnsi" w:eastAsia="Arial" w:hAnsiTheme="minorHAnsi" w:cstheme="minorHAnsi"/>
          <w:color w:val="585857"/>
          <w:spacing w:val="2"/>
        </w:rPr>
        <w:t>d</w:t>
      </w:r>
      <w:r w:rsidRPr="009C200C">
        <w:rPr>
          <w:rFonts w:asciiTheme="minorHAnsi" w:eastAsia="Arial" w:hAnsiTheme="minorHAnsi" w:cstheme="minorHAnsi"/>
          <w:color w:val="585857"/>
        </w:rPr>
        <w:t>ed</w:t>
      </w:r>
      <w:r w:rsidRPr="009C200C">
        <w:rPr>
          <w:rFonts w:asciiTheme="minorHAnsi" w:eastAsia="Arial" w:hAnsiTheme="minorHAnsi" w:cstheme="minorHAnsi"/>
          <w:color w:val="585857"/>
          <w:spacing w:val="1"/>
        </w:rPr>
        <w:t xml:space="preserve"> 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he</w:t>
      </w:r>
      <w:r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color w:val="585857"/>
          <w:spacing w:val="16"/>
        </w:rPr>
        <w:t>W</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2"/>
        </w:rPr>
        <w:t>r</w:t>
      </w:r>
      <w:r w:rsidRPr="009C200C">
        <w:rPr>
          <w:rFonts w:asciiTheme="minorHAnsi" w:eastAsia="Arial" w:hAnsiTheme="minorHAnsi" w:cstheme="minorHAnsi"/>
          <w:color w:val="585857"/>
          <w:spacing w:val="6"/>
        </w:rPr>
        <w:t>k</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 xml:space="preserve">ng </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7"/>
        </w:rPr>
        <w:t>m</w:t>
      </w:r>
      <w:r w:rsidRPr="009C200C">
        <w:rPr>
          <w:rFonts w:asciiTheme="minorHAnsi" w:eastAsia="Arial" w:hAnsiTheme="minorHAnsi" w:cstheme="minorHAnsi"/>
          <w:color w:val="585857"/>
        </w:rPr>
        <w:t>et</w:t>
      </w:r>
      <w:r w:rsidRPr="009C200C">
        <w:rPr>
          <w:rFonts w:asciiTheme="minorHAnsi" w:eastAsia="Arial" w:hAnsiTheme="minorHAnsi" w:cstheme="minorHAnsi"/>
          <w:color w:val="585857"/>
          <w:spacing w:val="2"/>
        </w:rPr>
        <w:t>ab</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rPr>
        <w:t>nd</w:t>
      </w:r>
      <w:r w:rsidRPr="009C200C">
        <w:rPr>
          <w:rFonts w:asciiTheme="minorHAnsi" w:eastAsia="Arial" w:hAnsiTheme="minorHAnsi" w:cstheme="minorHAnsi"/>
          <w:color w:val="585857"/>
          <w:spacing w:val="4"/>
        </w:rPr>
        <w:t xml:space="preserve"> </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spacing w:val="4"/>
        </w:rPr>
        <w:t>h</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5"/>
        </w:rPr>
        <w:t>e</w:t>
      </w:r>
      <w:r w:rsidRPr="009C200C">
        <w:rPr>
          <w:rFonts w:asciiTheme="minorHAnsi" w:eastAsia="Arial" w:hAnsiTheme="minorHAnsi" w:cstheme="minorHAnsi"/>
          <w:color w:val="585857"/>
        </w:rPr>
        <w:t xml:space="preserve">s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2"/>
        </w:rPr>
        <w:t xml:space="preserve"> t</w:t>
      </w:r>
      <w:r w:rsidRPr="009C200C">
        <w:rPr>
          <w:rFonts w:asciiTheme="minorHAnsi" w:eastAsia="Arial" w:hAnsiTheme="minorHAnsi" w:cstheme="minorHAnsi"/>
          <w:color w:val="585857"/>
        </w:rPr>
        <w:t>he</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3"/>
        </w:rPr>
        <w:t>Q</w:t>
      </w:r>
      <w:r w:rsidRPr="009C200C">
        <w:rPr>
          <w:rFonts w:asciiTheme="minorHAnsi" w:eastAsia="Arial" w:hAnsiTheme="minorHAnsi" w:cstheme="minorHAnsi"/>
          <w:color w:val="585857"/>
          <w:spacing w:val="2"/>
        </w:rPr>
        <w:t>u</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2"/>
        </w:rPr>
        <w:t>nt</w:t>
      </w:r>
      <w:r w:rsidRPr="009C200C">
        <w:rPr>
          <w:rFonts w:asciiTheme="minorHAnsi" w:eastAsia="Arial" w:hAnsiTheme="minorHAnsi" w:cstheme="minorHAnsi"/>
          <w:color w:val="585857"/>
          <w:spacing w:val="-3"/>
        </w:rPr>
        <w:t>u</w:t>
      </w:r>
      <w:r w:rsidRPr="009C200C">
        <w:rPr>
          <w:rFonts w:asciiTheme="minorHAnsi" w:eastAsia="Arial" w:hAnsiTheme="minorHAnsi" w:cstheme="minorHAnsi"/>
          <w:color w:val="585857"/>
        </w:rPr>
        <w:t>m</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 xml:space="preserve">s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gh</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w:t>
      </w:r>
      <w:r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 xml:space="preserve"> th</w:t>
      </w:r>
      <w:r w:rsidRPr="009C200C">
        <w:rPr>
          <w:rFonts w:asciiTheme="minorHAnsi" w:eastAsia="Arial" w:hAnsiTheme="minorHAnsi" w:cstheme="minorHAnsi"/>
          <w:color w:val="585857"/>
        </w:rPr>
        <w:t>at</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2"/>
        </w:rPr>
        <w:t>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 xml:space="preserve"> S</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2"/>
        </w:rPr>
        <w:t>t</w:t>
      </w:r>
      <w:r w:rsidRPr="004949AC">
        <w:rPr>
          <w:rFonts w:asciiTheme="minorHAnsi" w:eastAsia="Arial" w:hAnsiTheme="minorHAnsi" w:cstheme="minorHAnsi"/>
          <w:b/>
          <w:bCs/>
          <w:color w:val="984806" w:themeColor="accent6" w:themeShade="80"/>
          <w:spacing w:val="1"/>
        </w:rPr>
        <w:t>(</w:t>
      </w:r>
      <w:r w:rsidRPr="004949AC">
        <w:rPr>
          <w:rFonts w:asciiTheme="minorHAnsi" w:eastAsia="Arial" w:hAnsiTheme="minorHAnsi" w:cstheme="minorHAnsi"/>
          <w:b/>
          <w:bCs/>
          <w:color w:val="984806" w:themeColor="accent6" w:themeShade="80"/>
          <w:spacing w:val="2"/>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2"/>
        </w:rPr>
        <w:t>ha</w:t>
      </w:r>
      <w:r w:rsidRPr="009C200C">
        <w:rPr>
          <w:rFonts w:asciiTheme="minorHAnsi" w:eastAsia="Arial" w:hAnsiTheme="minorHAnsi" w:cstheme="minorHAnsi"/>
          <w:color w:val="585857"/>
          <w:spacing w:val="-1"/>
        </w:rPr>
        <w:t>v</w:t>
      </w:r>
      <w:r w:rsidRPr="009C200C">
        <w:rPr>
          <w:rFonts w:asciiTheme="minorHAnsi" w:eastAsia="Arial" w:hAnsiTheme="minorHAnsi" w:cstheme="minorHAnsi"/>
          <w:color w:val="585857"/>
        </w:rPr>
        <w:t xml:space="preserve">e </w:t>
      </w:r>
      <w:r w:rsidRPr="009C200C">
        <w:rPr>
          <w:rFonts w:asciiTheme="minorHAnsi" w:eastAsia="Arial" w:hAnsiTheme="minorHAnsi" w:cstheme="minorHAnsi"/>
          <w:color w:val="585857"/>
          <w:spacing w:val="2"/>
        </w:rPr>
        <w:t>bee</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 xml:space="preserve">sed </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rPr>
        <w:t>or</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1"/>
        </w:rPr>
        <w:t>Q</w:t>
      </w:r>
      <w:r w:rsidRPr="009C200C">
        <w:rPr>
          <w:rFonts w:asciiTheme="minorHAnsi" w:eastAsia="Arial" w:hAnsiTheme="minorHAnsi" w:cstheme="minorHAnsi"/>
          <w:color w:val="585857"/>
          <w:spacing w:val="2"/>
        </w:rPr>
        <w:t>uo</w:t>
      </w:r>
      <w:r w:rsidRPr="009C200C">
        <w:rPr>
          <w:rFonts w:asciiTheme="minorHAnsi" w:eastAsia="Arial" w:hAnsiTheme="minorHAnsi" w:cstheme="minorHAnsi"/>
          <w:color w:val="585857"/>
          <w:spacing w:val="3"/>
        </w:rPr>
        <w:t>t</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2"/>
        </w:rPr>
        <w:t>d</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g</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4"/>
        </w:rPr>
        <w: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4"/>
        </w:rPr>
        <w:t>e</w:t>
      </w:r>
      <w:r w:rsidRPr="009C200C">
        <w:rPr>
          <w:rFonts w:asciiTheme="minorHAnsi" w:eastAsia="Arial" w:hAnsiTheme="minorHAnsi" w:cstheme="minorHAnsi"/>
          <w:color w:val="585857"/>
          <w:spacing w:val="-1"/>
        </w:rPr>
        <w:t>v</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4"/>
        </w:rPr>
        <w:t>n</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1"/>
        </w:rPr>
        <w:t>P</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6"/>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od</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rPr>
        <w:t>C</w:t>
      </w:r>
      <w:r w:rsidRPr="009C200C">
        <w:rPr>
          <w:rFonts w:asciiTheme="minorHAnsi" w:eastAsia="Arial" w:hAnsiTheme="minorHAnsi" w:cstheme="minorHAnsi"/>
          <w:color w:val="585857"/>
          <w:spacing w:val="2"/>
        </w:rPr>
        <w:t>on</w:t>
      </w:r>
      <w:r w:rsidRPr="009C200C">
        <w:rPr>
          <w:rFonts w:asciiTheme="minorHAnsi" w:eastAsia="Arial" w:hAnsiTheme="minorHAnsi" w:cstheme="minorHAnsi"/>
          <w:color w:val="585857"/>
          <w:spacing w:val="3"/>
        </w:rPr>
        <w:t>d</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rPr>
        <w:t xml:space="preserve">n </w:t>
      </w:r>
      <w:r w:rsidRPr="009C200C">
        <w:rPr>
          <w:rFonts w:asciiTheme="minorHAnsi" w:eastAsia="Arial" w:hAnsiTheme="minorHAnsi" w:cstheme="minorHAnsi"/>
          <w:color w:val="585857"/>
          <w:spacing w:val="4"/>
        </w:rPr>
        <w:t>J</w:t>
      </w:r>
      <w:r w:rsidRPr="009C200C">
        <w:rPr>
          <w:rFonts w:asciiTheme="minorHAnsi" w:eastAsia="Arial" w:hAnsiTheme="minorHAnsi" w:cstheme="minorHAnsi"/>
          <w:color w:val="585857"/>
        </w:rPr>
        <w:t>4</w:t>
      </w:r>
      <w:r w:rsidRPr="009C200C">
        <w:rPr>
          <w:rFonts w:asciiTheme="minorHAnsi" w:eastAsia="Arial" w:hAnsiTheme="minorHAnsi" w:cstheme="minorHAnsi"/>
          <w:color w:val="585857"/>
          <w:spacing w:val="2"/>
        </w:rPr>
        <w:t>.</w:t>
      </w:r>
      <w:r w:rsidRPr="009C200C">
        <w:rPr>
          <w:rFonts w:asciiTheme="minorHAnsi" w:eastAsia="Arial" w:hAnsiTheme="minorHAnsi" w:cstheme="minorHAnsi"/>
          <w:color w:val="585857"/>
        </w:rPr>
        <w:t>2</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rPr>
        <w:t>of</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rPr>
        <w:t>e N</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k</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rPr>
        <w:t>C</w:t>
      </w:r>
      <w:r w:rsidRPr="009C200C">
        <w:rPr>
          <w:rFonts w:asciiTheme="minorHAnsi" w:eastAsia="Arial" w:hAnsiTheme="minorHAnsi" w:cstheme="minorHAnsi"/>
          <w:color w:val="585857"/>
          <w:spacing w:val="2"/>
        </w:rPr>
        <w:t>od</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 xml:space="preserve"> </w:t>
      </w:r>
      <w:r w:rsidR="007A35D1" w:rsidRPr="009C200C">
        <w:rPr>
          <w:rFonts w:asciiTheme="minorHAnsi" w:eastAsia="Arial" w:hAnsiTheme="minorHAnsi" w:cstheme="minorHAnsi"/>
          <w:color w:val="585857"/>
          <w:spacing w:val="4"/>
        </w:rPr>
        <w:t xml:space="preserve"> </w:t>
      </w:r>
    </w:p>
    <w:p w14:paraId="5D21EBF3" w14:textId="765D307E" w:rsidR="00C117FF" w:rsidRPr="009C200C" w:rsidRDefault="003B1D92" w:rsidP="009C200C">
      <w:pPr>
        <w:spacing w:line="276" w:lineRule="auto"/>
        <w:ind w:right="142"/>
        <w:jc w:val="both"/>
        <w:rPr>
          <w:rFonts w:asciiTheme="minorHAnsi" w:eastAsia="Arial" w:hAnsiTheme="minorHAnsi" w:cstheme="minorHAnsi"/>
          <w:color w:val="585857"/>
          <w:spacing w:val="4"/>
        </w:rPr>
      </w:pPr>
      <w:r w:rsidRPr="009C200C">
        <w:rPr>
          <w:rFonts w:asciiTheme="minorHAnsi" w:eastAsia="Arial" w:hAnsiTheme="minorHAnsi" w:cstheme="minorHAnsi"/>
          <w:color w:val="585857"/>
          <w:spacing w:val="8"/>
        </w:rPr>
        <w:t>T</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spacing w:val="2"/>
        </w:rPr>
        <w:t>b</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b/>
          <w:bCs/>
          <w:color w:val="974705"/>
          <w:spacing w:val="2"/>
        </w:rPr>
        <w:t>[</w:t>
      </w:r>
      <w:r w:rsidRPr="009C200C">
        <w:rPr>
          <w:rFonts w:asciiTheme="minorHAnsi" w:eastAsia="Arial" w:hAnsiTheme="minorHAnsi" w:cstheme="minorHAnsi"/>
          <w:b/>
          <w:bCs/>
          <w:color w:val="974705"/>
          <w:spacing w:val="4"/>
        </w:rPr>
        <w:t>g</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spacing w:val="-1"/>
        </w:rPr>
        <w:t>v</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7"/>
        </w:rPr>
        <w:t xml:space="preserve"> </w:t>
      </w:r>
      <w:r w:rsidRPr="009C200C">
        <w:rPr>
          <w:rFonts w:asciiTheme="minorHAnsi" w:eastAsia="Arial" w:hAnsiTheme="minorHAnsi" w:cstheme="minorHAnsi"/>
          <w:b/>
          <w:bCs/>
          <w:color w:val="974705"/>
          <w:spacing w:val="2"/>
        </w:rPr>
        <w:t>de</w:t>
      </w:r>
      <w:r w:rsidRPr="009C200C">
        <w:rPr>
          <w:rFonts w:asciiTheme="minorHAnsi" w:eastAsia="Arial" w:hAnsiTheme="minorHAnsi" w:cstheme="minorHAnsi"/>
          <w:b/>
          <w:bCs/>
          <w:color w:val="974705"/>
        </w:rPr>
        <w:t>t</w:t>
      </w:r>
      <w:r w:rsidRPr="009C200C">
        <w:rPr>
          <w:rFonts w:asciiTheme="minorHAnsi" w:eastAsia="Arial" w:hAnsiTheme="minorHAnsi" w:cstheme="minorHAnsi"/>
          <w:b/>
          <w:bCs/>
          <w:color w:val="974705"/>
          <w:spacing w:val="4"/>
        </w:rPr>
        <w:t>a</w:t>
      </w:r>
      <w:r w:rsidRPr="009C200C">
        <w:rPr>
          <w:rFonts w:asciiTheme="minorHAnsi" w:eastAsia="Arial" w:hAnsiTheme="minorHAnsi" w:cstheme="minorHAnsi"/>
          <w:b/>
          <w:bCs/>
          <w:color w:val="974705"/>
          <w:spacing w:val="-1"/>
        </w:rPr>
        <w:t>il</w:t>
      </w:r>
      <w:r w:rsidRPr="009C200C">
        <w:rPr>
          <w:rFonts w:asciiTheme="minorHAnsi" w:eastAsia="Arial" w:hAnsiTheme="minorHAnsi" w:cstheme="minorHAnsi"/>
          <w:b/>
          <w:bCs/>
          <w:color w:val="974705"/>
        </w:rPr>
        <w:t>s</w:t>
      </w:r>
      <w:r w:rsidRPr="009C200C">
        <w:rPr>
          <w:rFonts w:asciiTheme="minorHAnsi" w:eastAsia="Arial" w:hAnsiTheme="minorHAnsi" w:cstheme="minorHAnsi"/>
          <w:b/>
          <w:bCs/>
          <w:color w:val="974705"/>
          <w:spacing w:val="7"/>
        </w:rPr>
        <w:t xml:space="preserve"> </w:t>
      </w:r>
      <w:r w:rsidRPr="009C200C">
        <w:rPr>
          <w:rFonts w:asciiTheme="minorHAnsi" w:eastAsia="Arial" w:hAnsiTheme="minorHAnsi" w:cstheme="minorHAnsi"/>
          <w:b/>
          <w:bCs/>
          <w:color w:val="974705"/>
        </w:rPr>
        <w:t>of</w:t>
      </w:r>
      <w:r w:rsidRPr="009C200C">
        <w:rPr>
          <w:rFonts w:asciiTheme="minorHAnsi" w:eastAsia="Arial" w:hAnsiTheme="minorHAnsi" w:cstheme="minorHAnsi"/>
          <w:b/>
          <w:bCs/>
          <w:color w:val="974705"/>
          <w:spacing w:val="12"/>
        </w:rPr>
        <w:t xml:space="preserve"> </w:t>
      </w:r>
      <w:r w:rsidRPr="009C200C">
        <w:rPr>
          <w:rFonts w:asciiTheme="minorHAnsi" w:eastAsia="Arial" w:hAnsiTheme="minorHAnsi" w:cstheme="minorHAnsi"/>
          <w:b/>
          <w:bCs/>
          <w:color w:val="974705"/>
          <w:spacing w:val="2"/>
        </w:rPr>
        <w:t>th</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4"/>
        </w:rPr>
        <w:t xml:space="preserve"> </w:t>
      </w:r>
      <w:r w:rsidRPr="009C200C">
        <w:rPr>
          <w:rFonts w:asciiTheme="minorHAnsi" w:eastAsia="Arial" w:hAnsiTheme="minorHAnsi" w:cstheme="minorHAnsi"/>
          <w:b/>
          <w:bCs/>
          <w:color w:val="974705"/>
          <w:spacing w:val="5"/>
        </w:rPr>
        <w:t>T</w:t>
      </w:r>
      <w:r w:rsidRPr="009C200C">
        <w:rPr>
          <w:rFonts w:asciiTheme="minorHAnsi" w:eastAsia="Arial" w:hAnsiTheme="minorHAnsi" w:cstheme="minorHAnsi"/>
          <w:b/>
          <w:bCs/>
          <w:color w:val="974705"/>
          <w:spacing w:val="6"/>
        </w:rPr>
        <w:t>r</w:t>
      </w:r>
      <w:r w:rsidRPr="009C200C">
        <w:rPr>
          <w:rFonts w:asciiTheme="minorHAnsi" w:eastAsia="Arial" w:hAnsiTheme="minorHAnsi" w:cstheme="minorHAnsi"/>
          <w:b/>
          <w:bCs/>
          <w:color w:val="974705"/>
          <w:spacing w:val="2"/>
        </w:rPr>
        <w:t>a</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rPr>
        <w:t>n</w:t>
      </w:r>
      <w:r w:rsidRPr="009C200C">
        <w:rPr>
          <w:rFonts w:asciiTheme="minorHAnsi" w:eastAsia="Arial" w:hAnsiTheme="minorHAnsi" w:cstheme="minorHAnsi"/>
          <w:b/>
          <w:bCs/>
          <w:color w:val="974705"/>
          <w:spacing w:val="9"/>
        </w:rPr>
        <w:t xml:space="preserve"> </w:t>
      </w:r>
      <w:r w:rsidRPr="009C200C">
        <w:rPr>
          <w:rFonts w:asciiTheme="minorHAnsi" w:eastAsia="Arial" w:hAnsiTheme="minorHAnsi" w:cstheme="minorHAnsi"/>
          <w:b/>
          <w:bCs/>
          <w:color w:val="974705"/>
          <w:spacing w:val="2"/>
        </w:rPr>
        <w:t>S</w:t>
      </w:r>
      <w:r w:rsidRPr="009C200C">
        <w:rPr>
          <w:rFonts w:asciiTheme="minorHAnsi" w:eastAsia="Arial" w:hAnsiTheme="minorHAnsi" w:cstheme="minorHAnsi"/>
          <w:b/>
          <w:bCs/>
          <w:color w:val="974705"/>
          <w:spacing w:val="-1"/>
        </w:rPr>
        <w:t>l</w:t>
      </w:r>
      <w:r w:rsidRPr="009C200C">
        <w:rPr>
          <w:rFonts w:asciiTheme="minorHAnsi" w:eastAsia="Arial" w:hAnsiTheme="minorHAnsi" w:cstheme="minorHAnsi"/>
          <w:b/>
          <w:bCs/>
          <w:color w:val="974705"/>
        </w:rPr>
        <w:t>ot</w:t>
      </w:r>
      <w:r w:rsidRPr="009C200C">
        <w:rPr>
          <w:rFonts w:asciiTheme="minorHAnsi" w:eastAsia="Arial" w:hAnsiTheme="minorHAnsi" w:cstheme="minorHAnsi"/>
          <w:b/>
          <w:bCs/>
          <w:color w:val="974705"/>
          <w:spacing w:val="1"/>
        </w:rPr>
        <w:t>(</w:t>
      </w:r>
      <w:r w:rsidRPr="009C200C">
        <w:rPr>
          <w:rFonts w:asciiTheme="minorHAnsi" w:eastAsia="Arial" w:hAnsiTheme="minorHAnsi" w:cstheme="minorHAnsi"/>
          <w:b/>
          <w:bCs/>
          <w:color w:val="974705"/>
          <w:spacing w:val="4"/>
        </w:rPr>
        <w:t>s</w:t>
      </w:r>
      <w:r w:rsidRPr="009C200C">
        <w:rPr>
          <w:rFonts w:asciiTheme="minorHAnsi" w:eastAsia="Arial" w:hAnsiTheme="minorHAnsi" w:cstheme="minorHAnsi"/>
          <w:b/>
          <w:bCs/>
          <w:color w:val="974705"/>
        </w:rPr>
        <w:t>)</w:t>
      </w:r>
      <w:r w:rsidRPr="009C200C">
        <w:rPr>
          <w:rFonts w:asciiTheme="minorHAnsi" w:eastAsia="Arial" w:hAnsiTheme="minorHAnsi" w:cstheme="minorHAnsi"/>
          <w:b/>
          <w:bCs/>
          <w:color w:val="974705"/>
          <w:spacing w:val="4"/>
        </w:rPr>
        <w:t xml:space="preserve"> </w:t>
      </w:r>
      <w:r w:rsidRPr="009C200C">
        <w:rPr>
          <w:rFonts w:asciiTheme="minorHAnsi" w:eastAsia="Arial" w:hAnsiTheme="minorHAnsi" w:cstheme="minorHAnsi"/>
          <w:b/>
          <w:bCs/>
          <w:color w:val="974705"/>
          <w:spacing w:val="2"/>
        </w:rPr>
        <w:t>a</w:t>
      </w:r>
      <w:r w:rsidRPr="009C200C">
        <w:rPr>
          <w:rFonts w:asciiTheme="minorHAnsi" w:eastAsia="Arial" w:hAnsiTheme="minorHAnsi" w:cstheme="minorHAnsi"/>
          <w:b/>
          <w:bCs/>
          <w:color w:val="974705"/>
        </w:rPr>
        <w:t>nd</w:t>
      </w:r>
      <w:r w:rsidRPr="009C200C">
        <w:rPr>
          <w:rFonts w:asciiTheme="minorHAnsi" w:eastAsia="Arial" w:hAnsiTheme="minorHAnsi" w:cstheme="minorHAnsi"/>
          <w:b/>
          <w:bCs/>
          <w:color w:val="974705"/>
          <w:spacing w:val="11"/>
        </w:rPr>
        <w:t xml:space="preserve"> </w:t>
      </w:r>
      <w:r w:rsidRPr="009C200C">
        <w:rPr>
          <w:rFonts w:asciiTheme="minorHAnsi" w:eastAsia="Arial" w:hAnsiTheme="minorHAnsi" w:cstheme="minorHAnsi"/>
          <w:b/>
          <w:bCs/>
          <w:color w:val="974705"/>
          <w:spacing w:val="-2"/>
        </w:rPr>
        <w:t>w</w:t>
      </w:r>
      <w:r w:rsidRPr="009C200C">
        <w:rPr>
          <w:rFonts w:asciiTheme="minorHAnsi" w:eastAsia="Arial" w:hAnsiTheme="minorHAnsi" w:cstheme="minorHAnsi"/>
          <w:b/>
          <w:bCs/>
          <w:color w:val="974705"/>
          <w:spacing w:val="9"/>
        </w:rPr>
        <w:t>h</w:t>
      </w:r>
      <w:r w:rsidRPr="009C200C">
        <w:rPr>
          <w:rFonts w:asciiTheme="minorHAnsi" w:eastAsia="Arial" w:hAnsiTheme="minorHAnsi" w:cstheme="minorHAnsi"/>
          <w:b/>
          <w:bCs/>
          <w:color w:val="974705"/>
        </w:rPr>
        <w:t>y</w:t>
      </w:r>
      <w:r w:rsidRPr="009C200C">
        <w:rPr>
          <w:rFonts w:asciiTheme="minorHAnsi" w:eastAsia="Arial" w:hAnsiTheme="minorHAnsi" w:cstheme="minorHAnsi"/>
          <w:b/>
          <w:bCs/>
          <w:color w:val="974705"/>
          <w:spacing w:val="-1"/>
        </w:rPr>
        <w:t xml:space="preserve"> </w:t>
      </w:r>
      <w:r w:rsidRPr="009C200C">
        <w:rPr>
          <w:rFonts w:asciiTheme="minorHAnsi" w:eastAsia="Arial" w:hAnsiTheme="minorHAnsi" w:cstheme="minorHAnsi"/>
          <w:b/>
          <w:bCs/>
          <w:color w:val="974705"/>
          <w:spacing w:val="2"/>
        </w:rPr>
        <w:t>t</w:t>
      </w:r>
      <w:r w:rsidRPr="009C200C">
        <w:rPr>
          <w:rFonts w:asciiTheme="minorHAnsi" w:eastAsia="Arial" w:hAnsiTheme="minorHAnsi" w:cstheme="minorHAnsi"/>
          <w:b/>
          <w:bCs/>
          <w:color w:val="974705"/>
          <w:spacing w:val="4"/>
        </w:rPr>
        <w:t>h</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6"/>
        </w:rPr>
        <w:t xml:space="preserve"> </w:t>
      </w:r>
      <w:r w:rsidRPr="009C200C">
        <w:rPr>
          <w:rFonts w:asciiTheme="minorHAnsi" w:eastAsia="Arial" w:hAnsiTheme="minorHAnsi" w:cstheme="minorHAnsi"/>
          <w:b/>
          <w:bCs/>
          <w:color w:val="974705"/>
          <w:spacing w:val="-1"/>
        </w:rPr>
        <w:t>A</w:t>
      </w:r>
      <w:r w:rsidRPr="009C200C">
        <w:rPr>
          <w:rFonts w:asciiTheme="minorHAnsi" w:eastAsia="Arial" w:hAnsiTheme="minorHAnsi" w:cstheme="minorHAnsi"/>
          <w:b/>
          <w:bCs/>
          <w:color w:val="974705"/>
          <w:spacing w:val="6"/>
        </w:rPr>
        <w:t>c</w:t>
      </w:r>
      <w:r w:rsidRPr="009C200C">
        <w:rPr>
          <w:rFonts w:asciiTheme="minorHAnsi" w:eastAsia="Arial" w:hAnsiTheme="minorHAnsi" w:cstheme="minorHAnsi"/>
          <w:b/>
          <w:bCs/>
          <w:color w:val="974705"/>
          <w:spacing w:val="1"/>
        </w:rPr>
        <w:t>c</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2"/>
        </w:rPr>
        <w:t>s</w:t>
      </w:r>
      <w:r w:rsidRPr="009C200C">
        <w:rPr>
          <w:rFonts w:asciiTheme="minorHAnsi" w:eastAsia="Arial" w:hAnsiTheme="minorHAnsi" w:cstheme="minorHAnsi"/>
          <w:b/>
          <w:bCs/>
          <w:color w:val="974705"/>
        </w:rPr>
        <w:t>s</w:t>
      </w:r>
      <w:r w:rsidRPr="009C200C">
        <w:rPr>
          <w:rFonts w:asciiTheme="minorHAnsi" w:eastAsia="Arial" w:hAnsiTheme="minorHAnsi" w:cstheme="minorHAnsi"/>
          <w:b/>
          <w:bCs/>
          <w:color w:val="974705"/>
          <w:spacing w:val="7"/>
        </w:rPr>
        <w:t xml:space="preserve"> </w:t>
      </w:r>
      <w:r w:rsidRPr="009C200C">
        <w:rPr>
          <w:rFonts w:asciiTheme="minorHAnsi" w:eastAsia="Arial" w:hAnsiTheme="minorHAnsi" w:cstheme="minorHAnsi"/>
          <w:b/>
          <w:bCs/>
          <w:color w:val="974705"/>
          <w:spacing w:val="-1"/>
        </w:rPr>
        <w:t>B</w:t>
      </w:r>
      <w:r w:rsidRPr="009C200C">
        <w:rPr>
          <w:rFonts w:asciiTheme="minorHAnsi" w:eastAsia="Arial" w:hAnsiTheme="minorHAnsi" w:cstheme="minorHAnsi"/>
          <w:b/>
          <w:bCs/>
          <w:color w:val="974705"/>
          <w:spacing w:val="2"/>
        </w:rPr>
        <w:t>en</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5"/>
        </w:rPr>
        <w:t>f</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spacing w:val="4"/>
        </w:rPr>
        <w:t>c</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rPr>
        <w:t>a</w:t>
      </w:r>
      <w:r w:rsidRPr="009C200C">
        <w:rPr>
          <w:rFonts w:asciiTheme="minorHAnsi" w:eastAsia="Arial" w:hAnsiTheme="minorHAnsi" w:cstheme="minorHAnsi"/>
          <w:b/>
          <w:bCs/>
          <w:color w:val="974705"/>
          <w:spacing w:val="8"/>
        </w:rPr>
        <w:t>r</w:t>
      </w:r>
      <w:r w:rsidRPr="009C200C">
        <w:rPr>
          <w:rFonts w:asciiTheme="minorHAnsi" w:eastAsia="Arial" w:hAnsiTheme="minorHAnsi" w:cstheme="minorHAnsi"/>
          <w:b/>
          <w:bCs/>
          <w:color w:val="974705"/>
        </w:rPr>
        <w:t>y</w:t>
      </w:r>
      <w:r w:rsidRPr="009C200C">
        <w:rPr>
          <w:rFonts w:asciiTheme="minorHAnsi" w:eastAsia="Arial" w:hAnsiTheme="minorHAnsi" w:cstheme="minorHAnsi"/>
          <w:b/>
          <w:bCs/>
          <w:color w:val="974705"/>
          <w:spacing w:val="-4"/>
        </w:rPr>
        <w:t xml:space="preserve"> </w:t>
      </w:r>
      <w:r w:rsidRPr="009C200C">
        <w:rPr>
          <w:rFonts w:asciiTheme="minorHAnsi" w:eastAsia="Arial" w:hAnsiTheme="minorHAnsi" w:cstheme="minorHAnsi"/>
          <w:b/>
          <w:bCs/>
          <w:color w:val="974705"/>
          <w:spacing w:val="2"/>
        </w:rPr>
        <w:t>h</w:t>
      </w:r>
      <w:r w:rsidRPr="009C200C">
        <w:rPr>
          <w:rFonts w:asciiTheme="minorHAnsi" w:eastAsia="Arial" w:hAnsiTheme="minorHAnsi" w:cstheme="minorHAnsi"/>
          <w:b/>
          <w:bCs/>
          <w:color w:val="974705"/>
        </w:rPr>
        <w:t xml:space="preserve">as </w:t>
      </w:r>
      <w:r w:rsidRPr="009C200C">
        <w:rPr>
          <w:rFonts w:asciiTheme="minorHAnsi" w:eastAsia="Arial" w:hAnsiTheme="minorHAnsi" w:cstheme="minorHAnsi"/>
          <w:b/>
          <w:bCs/>
          <w:color w:val="974705"/>
          <w:spacing w:val="5"/>
        </w:rPr>
        <w:t>f</w:t>
      </w:r>
      <w:r w:rsidRPr="009C200C">
        <w:rPr>
          <w:rFonts w:asciiTheme="minorHAnsi" w:eastAsia="Arial" w:hAnsiTheme="minorHAnsi" w:cstheme="minorHAnsi"/>
          <w:b/>
          <w:bCs/>
          <w:color w:val="974705"/>
        </w:rPr>
        <w:t>a</w:t>
      </w:r>
      <w:r w:rsidRPr="009C200C">
        <w:rPr>
          <w:rFonts w:asciiTheme="minorHAnsi" w:eastAsia="Arial" w:hAnsiTheme="minorHAnsi" w:cstheme="minorHAnsi"/>
          <w:b/>
          <w:bCs/>
          <w:color w:val="974705"/>
          <w:spacing w:val="-1"/>
        </w:rPr>
        <w:t>il</w:t>
      </w:r>
      <w:r w:rsidRPr="009C200C">
        <w:rPr>
          <w:rFonts w:asciiTheme="minorHAnsi" w:eastAsia="Arial" w:hAnsiTheme="minorHAnsi" w:cstheme="minorHAnsi"/>
          <w:b/>
          <w:bCs/>
          <w:color w:val="974705"/>
          <w:spacing w:val="2"/>
        </w:rPr>
        <w:t>e</w:t>
      </w:r>
      <w:r w:rsidRPr="009C200C">
        <w:rPr>
          <w:rFonts w:asciiTheme="minorHAnsi" w:eastAsia="Arial" w:hAnsiTheme="minorHAnsi" w:cstheme="minorHAnsi"/>
          <w:b/>
          <w:bCs/>
          <w:color w:val="974705"/>
        </w:rPr>
        <w:t>d</w:t>
      </w:r>
      <w:r w:rsidRPr="009C200C">
        <w:rPr>
          <w:rFonts w:asciiTheme="minorHAnsi" w:eastAsia="Arial" w:hAnsiTheme="minorHAnsi" w:cstheme="minorHAnsi"/>
          <w:b/>
          <w:bCs/>
          <w:color w:val="974705"/>
          <w:spacing w:val="-10"/>
        </w:rPr>
        <w:t xml:space="preserve"> </w:t>
      </w:r>
      <w:r w:rsidRPr="009C200C">
        <w:rPr>
          <w:rFonts w:asciiTheme="minorHAnsi" w:eastAsia="Arial" w:hAnsiTheme="minorHAnsi" w:cstheme="minorHAnsi"/>
          <w:b/>
          <w:bCs/>
          <w:color w:val="974705"/>
          <w:spacing w:val="5"/>
        </w:rPr>
        <w:t>t</w:t>
      </w:r>
      <w:r w:rsidRPr="009C200C">
        <w:rPr>
          <w:rFonts w:asciiTheme="minorHAnsi" w:eastAsia="Arial" w:hAnsiTheme="minorHAnsi" w:cstheme="minorHAnsi"/>
          <w:b/>
          <w:bCs/>
          <w:color w:val="974705"/>
        </w:rPr>
        <w:t>o</w:t>
      </w:r>
      <w:r w:rsidRPr="009C200C">
        <w:rPr>
          <w:rFonts w:asciiTheme="minorHAnsi" w:eastAsia="Arial" w:hAnsiTheme="minorHAnsi" w:cstheme="minorHAnsi"/>
          <w:b/>
          <w:bCs/>
          <w:color w:val="974705"/>
          <w:spacing w:val="-10"/>
        </w:rPr>
        <w:t xml:space="preserve"> </w:t>
      </w:r>
      <w:r w:rsidRPr="009C200C">
        <w:rPr>
          <w:rFonts w:asciiTheme="minorHAnsi" w:eastAsia="Arial" w:hAnsiTheme="minorHAnsi" w:cstheme="minorHAnsi"/>
          <w:b/>
          <w:bCs/>
          <w:color w:val="974705"/>
          <w:spacing w:val="9"/>
        </w:rPr>
        <w:t>m</w:t>
      </w:r>
      <w:r w:rsidRPr="009C200C">
        <w:rPr>
          <w:rFonts w:asciiTheme="minorHAnsi" w:eastAsia="Arial" w:hAnsiTheme="minorHAnsi" w:cstheme="minorHAnsi"/>
          <w:b/>
          <w:bCs/>
          <w:color w:val="974705"/>
          <w:spacing w:val="2"/>
        </w:rPr>
        <w:t>e</w:t>
      </w:r>
      <w:r w:rsidRPr="009C200C">
        <w:rPr>
          <w:rFonts w:asciiTheme="minorHAnsi" w:eastAsia="Arial" w:hAnsiTheme="minorHAnsi" w:cstheme="minorHAnsi"/>
          <w:b/>
          <w:bCs/>
          <w:color w:val="974705"/>
        </w:rPr>
        <w:t>et</w:t>
      </w:r>
      <w:r w:rsidRPr="009C200C">
        <w:rPr>
          <w:rFonts w:asciiTheme="minorHAnsi" w:eastAsia="Arial" w:hAnsiTheme="minorHAnsi" w:cstheme="minorHAnsi"/>
          <w:b/>
          <w:bCs/>
          <w:color w:val="974705"/>
          <w:spacing w:val="-9"/>
        </w:rPr>
        <w:t xml:space="preserve"> </w:t>
      </w:r>
      <w:r w:rsidRPr="009C200C">
        <w:rPr>
          <w:rFonts w:asciiTheme="minorHAnsi" w:eastAsia="Arial" w:hAnsiTheme="minorHAnsi" w:cstheme="minorHAnsi"/>
          <w:b/>
          <w:bCs/>
          <w:color w:val="974705"/>
          <w:spacing w:val="2"/>
        </w:rPr>
        <w:t>th</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8"/>
        </w:rPr>
        <w:t xml:space="preserve"> </w:t>
      </w:r>
      <w:r w:rsidRPr="009C200C">
        <w:rPr>
          <w:rFonts w:asciiTheme="minorHAnsi" w:eastAsia="Arial" w:hAnsiTheme="minorHAnsi" w:cstheme="minorHAnsi"/>
          <w:b/>
          <w:bCs/>
          <w:color w:val="974705"/>
        </w:rPr>
        <w:t>U</w:t>
      </w:r>
      <w:r w:rsidRPr="009C200C">
        <w:rPr>
          <w:rFonts w:asciiTheme="minorHAnsi" w:eastAsia="Arial" w:hAnsiTheme="minorHAnsi" w:cstheme="minorHAnsi"/>
          <w:b/>
          <w:bCs/>
          <w:color w:val="974705"/>
          <w:spacing w:val="4"/>
        </w:rPr>
        <w:t>s</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7"/>
        </w:rPr>
        <w:t xml:space="preserve"> </w:t>
      </w:r>
      <w:r w:rsidRPr="009C200C">
        <w:rPr>
          <w:rFonts w:asciiTheme="minorHAnsi" w:eastAsia="Arial" w:hAnsiTheme="minorHAnsi" w:cstheme="minorHAnsi"/>
          <w:b/>
          <w:bCs/>
          <w:color w:val="974705"/>
          <w:spacing w:val="1"/>
        </w:rPr>
        <w:t>Q</w:t>
      </w:r>
      <w:r w:rsidRPr="009C200C">
        <w:rPr>
          <w:rFonts w:asciiTheme="minorHAnsi" w:eastAsia="Arial" w:hAnsiTheme="minorHAnsi" w:cstheme="minorHAnsi"/>
          <w:b/>
          <w:bCs/>
          <w:color w:val="974705"/>
          <w:spacing w:val="2"/>
        </w:rPr>
        <w:t>uo</w:t>
      </w:r>
      <w:r w:rsidRPr="009C200C">
        <w:rPr>
          <w:rFonts w:asciiTheme="minorHAnsi" w:eastAsia="Arial" w:hAnsiTheme="minorHAnsi" w:cstheme="minorHAnsi"/>
          <w:b/>
          <w:bCs/>
          <w:color w:val="974705"/>
          <w:spacing w:val="3"/>
        </w:rPr>
        <w:t>t</w:t>
      </w:r>
      <w:r w:rsidRPr="009C200C">
        <w:rPr>
          <w:rFonts w:asciiTheme="minorHAnsi" w:eastAsia="Arial" w:hAnsiTheme="minorHAnsi" w:cstheme="minorHAnsi"/>
          <w:b/>
          <w:bCs/>
          <w:color w:val="974705"/>
          <w:spacing w:val="2"/>
        </w:rPr>
        <w:t>a/</w:t>
      </w:r>
      <w:r w:rsidRPr="009C200C">
        <w:rPr>
          <w:rFonts w:asciiTheme="minorHAnsi" w:eastAsia="Arial" w:hAnsiTheme="minorHAnsi" w:cstheme="minorHAnsi"/>
          <w:b/>
          <w:bCs/>
          <w:color w:val="974705"/>
        </w:rPr>
        <w:t>U</w:t>
      </w:r>
      <w:r w:rsidRPr="009C200C">
        <w:rPr>
          <w:rFonts w:asciiTheme="minorHAnsi" w:eastAsia="Arial" w:hAnsiTheme="minorHAnsi" w:cstheme="minorHAnsi"/>
          <w:b/>
          <w:bCs/>
          <w:color w:val="974705"/>
          <w:spacing w:val="1"/>
        </w:rPr>
        <w:t>s</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11"/>
        </w:rPr>
        <w:t xml:space="preserve"> </w:t>
      </w:r>
      <w:r w:rsidRPr="009C200C">
        <w:rPr>
          <w:rFonts w:asciiTheme="minorHAnsi" w:eastAsia="Arial" w:hAnsiTheme="minorHAnsi" w:cstheme="minorHAnsi"/>
          <w:b/>
          <w:bCs/>
          <w:color w:val="974705"/>
          <w:spacing w:val="-1"/>
        </w:rPr>
        <w:t>P</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6"/>
        </w:rPr>
        <w:t>r</w:t>
      </w:r>
      <w:r w:rsidRPr="009C200C">
        <w:rPr>
          <w:rFonts w:asciiTheme="minorHAnsi" w:eastAsia="Arial" w:hAnsiTheme="minorHAnsi" w:cstheme="minorHAnsi"/>
          <w:b/>
          <w:bCs/>
          <w:color w:val="974705"/>
          <w:spacing w:val="-1"/>
        </w:rPr>
        <w:t>i</w:t>
      </w:r>
      <w:r w:rsidRPr="009C200C">
        <w:rPr>
          <w:rFonts w:asciiTheme="minorHAnsi" w:eastAsia="Arial" w:hAnsiTheme="minorHAnsi" w:cstheme="minorHAnsi"/>
          <w:b/>
          <w:bCs/>
          <w:color w:val="974705"/>
        </w:rPr>
        <w:t>o</w:t>
      </w:r>
      <w:r w:rsidRPr="009C200C">
        <w:rPr>
          <w:rFonts w:asciiTheme="minorHAnsi" w:eastAsia="Arial" w:hAnsiTheme="minorHAnsi" w:cstheme="minorHAnsi"/>
          <w:b/>
          <w:bCs/>
          <w:color w:val="974705"/>
          <w:spacing w:val="2"/>
        </w:rPr>
        <w:t>d</w:t>
      </w:r>
      <w:r w:rsidRPr="009C200C">
        <w:rPr>
          <w:rFonts w:asciiTheme="minorHAnsi" w:eastAsia="Arial" w:hAnsiTheme="minorHAnsi" w:cstheme="minorHAnsi"/>
          <w:b/>
          <w:bCs/>
          <w:color w:val="974705"/>
        </w:rPr>
        <w:t>]</w:t>
      </w:r>
      <w:r w:rsidRPr="009C200C">
        <w:rPr>
          <w:rFonts w:asciiTheme="minorHAnsi" w:eastAsia="Arial" w:hAnsiTheme="minorHAnsi" w:cstheme="minorHAnsi"/>
          <w:color w:val="585857"/>
        </w:rPr>
        <w:t>.</w:t>
      </w:r>
    </w:p>
    <w:p w14:paraId="79659FBE" w14:textId="77777777" w:rsidR="00C117FF" w:rsidRPr="009C200C" w:rsidRDefault="00C117FF" w:rsidP="009C200C">
      <w:pPr>
        <w:spacing w:line="276" w:lineRule="auto"/>
        <w:ind w:right="142"/>
        <w:jc w:val="both"/>
        <w:rPr>
          <w:rFonts w:asciiTheme="minorHAnsi" w:hAnsiTheme="minorHAnsi" w:cstheme="minorHAnsi"/>
        </w:rPr>
      </w:pPr>
    </w:p>
    <w:p w14:paraId="4AAE2D64" w14:textId="77777777" w:rsidR="00C117FF" w:rsidRPr="009C200C" w:rsidRDefault="003B1D92" w:rsidP="009C200C">
      <w:pPr>
        <w:spacing w:line="276" w:lineRule="auto"/>
        <w:ind w:right="142"/>
        <w:jc w:val="both"/>
        <w:rPr>
          <w:rFonts w:asciiTheme="minorHAnsi" w:eastAsia="Arial" w:hAnsiTheme="minorHAnsi" w:cstheme="minorHAnsi"/>
        </w:rPr>
      </w:pPr>
      <w:r w:rsidRPr="009C200C">
        <w:rPr>
          <w:rFonts w:asciiTheme="minorHAnsi" w:eastAsia="Arial" w:hAnsiTheme="minorHAnsi" w:cstheme="minorHAnsi"/>
          <w:b/>
          <w:color w:val="585857"/>
        </w:rPr>
        <w:t>Ri</w:t>
      </w:r>
      <w:r w:rsidRPr="009C200C">
        <w:rPr>
          <w:rFonts w:asciiTheme="minorHAnsi" w:eastAsia="Arial" w:hAnsiTheme="minorHAnsi" w:cstheme="minorHAnsi"/>
          <w:b/>
          <w:color w:val="585857"/>
          <w:spacing w:val="3"/>
        </w:rPr>
        <w:t>g</w:t>
      </w:r>
      <w:r w:rsidRPr="009C200C">
        <w:rPr>
          <w:rFonts w:asciiTheme="minorHAnsi" w:eastAsia="Arial" w:hAnsiTheme="minorHAnsi" w:cstheme="minorHAnsi"/>
          <w:b/>
          <w:color w:val="585857"/>
          <w:spacing w:val="1"/>
        </w:rPr>
        <w:t>h</w:t>
      </w:r>
      <w:r w:rsidRPr="009C200C">
        <w:rPr>
          <w:rFonts w:asciiTheme="minorHAnsi" w:eastAsia="Arial" w:hAnsiTheme="minorHAnsi" w:cstheme="minorHAnsi"/>
          <w:b/>
          <w:color w:val="585857"/>
          <w:spacing w:val="3"/>
        </w:rPr>
        <w:t>t</w:t>
      </w:r>
      <w:r w:rsidRPr="009C200C">
        <w:rPr>
          <w:rFonts w:asciiTheme="minorHAnsi" w:eastAsia="Arial" w:hAnsiTheme="minorHAnsi" w:cstheme="minorHAnsi"/>
          <w:b/>
          <w:color w:val="585857"/>
        </w:rPr>
        <w:t>s</w:t>
      </w:r>
      <w:r w:rsidRPr="009C200C">
        <w:rPr>
          <w:rFonts w:asciiTheme="minorHAnsi" w:eastAsia="Arial" w:hAnsiTheme="minorHAnsi" w:cstheme="minorHAnsi"/>
          <w:b/>
          <w:color w:val="585857"/>
          <w:spacing w:val="-14"/>
        </w:rPr>
        <w:t xml:space="preserve"> </w:t>
      </w:r>
      <w:r w:rsidRPr="009C200C">
        <w:rPr>
          <w:rFonts w:asciiTheme="minorHAnsi" w:eastAsia="Arial" w:hAnsiTheme="minorHAnsi" w:cstheme="minorHAnsi"/>
          <w:b/>
          <w:color w:val="585857"/>
          <w:spacing w:val="-1"/>
        </w:rPr>
        <w:t>S</w:t>
      </w:r>
      <w:r w:rsidRPr="009C200C">
        <w:rPr>
          <w:rFonts w:asciiTheme="minorHAnsi" w:eastAsia="Arial" w:hAnsiTheme="minorHAnsi" w:cstheme="minorHAnsi"/>
          <w:b/>
          <w:color w:val="585857"/>
          <w:spacing w:val="1"/>
        </w:rPr>
        <w:t>u</w:t>
      </w:r>
      <w:r w:rsidRPr="009C200C">
        <w:rPr>
          <w:rFonts w:asciiTheme="minorHAnsi" w:eastAsia="Arial" w:hAnsiTheme="minorHAnsi" w:cstheme="minorHAnsi"/>
          <w:b/>
          <w:color w:val="585857"/>
          <w:spacing w:val="3"/>
        </w:rPr>
        <w:t>b</w:t>
      </w:r>
      <w:r w:rsidRPr="009C200C">
        <w:rPr>
          <w:rFonts w:asciiTheme="minorHAnsi" w:eastAsia="Arial" w:hAnsiTheme="minorHAnsi" w:cstheme="minorHAnsi"/>
          <w:b/>
          <w:color w:val="585857"/>
        </w:rPr>
        <w:t>j</w:t>
      </w:r>
      <w:r w:rsidRPr="009C200C">
        <w:rPr>
          <w:rFonts w:asciiTheme="minorHAnsi" w:eastAsia="Arial" w:hAnsiTheme="minorHAnsi" w:cstheme="minorHAnsi"/>
          <w:b/>
          <w:color w:val="585857"/>
          <w:spacing w:val="2"/>
        </w:rPr>
        <w:t>e</w:t>
      </w:r>
      <w:r w:rsidRPr="009C200C">
        <w:rPr>
          <w:rFonts w:asciiTheme="minorHAnsi" w:eastAsia="Arial" w:hAnsiTheme="minorHAnsi" w:cstheme="minorHAnsi"/>
          <w:b/>
          <w:color w:val="585857"/>
        </w:rPr>
        <w:t>ct</w:t>
      </w:r>
      <w:r w:rsidRPr="009C200C">
        <w:rPr>
          <w:rFonts w:asciiTheme="minorHAnsi" w:eastAsia="Arial" w:hAnsiTheme="minorHAnsi" w:cstheme="minorHAnsi"/>
          <w:b/>
          <w:color w:val="585857"/>
          <w:spacing w:val="-14"/>
        </w:rPr>
        <w:t xml:space="preserve"> </w:t>
      </w:r>
      <w:r w:rsidRPr="009C200C">
        <w:rPr>
          <w:rFonts w:asciiTheme="minorHAnsi" w:eastAsia="Arial" w:hAnsiTheme="minorHAnsi" w:cstheme="minorHAnsi"/>
          <w:b/>
          <w:color w:val="585857"/>
          <w:spacing w:val="1"/>
        </w:rPr>
        <w:t>t</w:t>
      </w:r>
      <w:r w:rsidRPr="009C200C">
        <w:rPr>
          <w:rFonts w:asciiTheme="minorHAnsi" w:eastAsia="Arial" w:hAnsiTheme="minorHAnsi" w:cstheme="minorHAnsi"/>
          <w:b/>
          <w:color w:val="585857"/>
        </w:rPr>
        <w:t>o</w:t>
      </w:r>
      <w:r w:rsidRPr="009C200C">
        <w:rPr>
          <w:rFonts w:asciiTheme="minorHAnsi" w:eastAsia="Arial" w:hAnsiTheme="minorHAnsi" w:cstheme="minorHAnsi"/>
          <w:b/>
          <w:color w:val="585857"/>
          <w:spacing w:val="-4"/>
        </w:rPr>
        <w:t xml:space="preserve"> </w:t>
      </w:r>
      <w:r w:rsidRPr="009C200C">
        <w:rPr>
          <w:rFonts w:asciiTheme="minorHAnsi" w:eastAsia="Arial" w:hAnsiTheme="minorHAnsi" w:cstheme="minorHAnsi"/>
          <w:b/>
          <w:color w:val="585857"/>
          <w:spacing w:val="-1"/>
        </w:rPr>
        <w:t>S</w:t>
      </w:r>
      <w:r w:rsidRPr="009C200C">
        <w:rPr>
          <w:rFonts w:asciiTheme="minorHAnsi" w:eastAsia="Arial" w:hAnsiTheme="minorHAnsi" w:cstheme="minorHAnsi"/>
          <w:b/>
          <w:color w:val="585857"/>
          <w:spacing w:val="5"/>
        </w:rPr>
        <w:t>u</w:t>
      </w:r>
      <w:r w:rsidRPr="009C200C">
        <w:rPr>
          <w:rFonts w:asciiTheme="minorHAnsi" w:eastAsia="Arial" w:hAnsiTheme="minorHAnsi" w:cstheme="minorHAnsi"/>
          <w:b/>
          <w:color w:val="585857"/>
          <w:spacing w:val="2"/>
        </w:rPr>
        <w:t>r</w:t>
      </w:r>
      <w:r w:rsidRPr="009C200C">
        <w:rPr>
          <w:rFonts w:asciiTheme="minorHAnsi" w:eastAsia="Arial" w:hAnsiTheme="minorHAnsi" w:cstheme="minorHAnsi"/>
          <w:b/>
          <w:color w:val="585857"/>
          <w:spacing w:val="-1"/>
        </w:rPr>
        <w:t>r</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5"/>
        </w:rPr>
        <w:t>n</w:t>
      </w:r>
      <w:r w:rsidRPr="009C200C">
        <w:rPr>
          <w:rFonts w:asciiTheme="minorHAnsi" w:eastAsia="Arial" w:hAnsiTheme="minorHAnsi" w:cstheme="minorHAnsi"/>
          <w:b/>
          <w:color w:val="585857"/>
          <w:spacing w:val="1"/>
        </w:rPr>
        <w:t>d</w:t>
      </w:r>
      <w:r w:rsidRPr="009C200C">
        <w:rPr>
          <w:rFonts w:asciiTheme="minorHAnsi" w:eastAsia="Arial" w:hAnsiTheme="minorHAnsi" w:cstheme="minorHAnsi"/>
          <w:b/>
          <w:color w:val="585857"/>
          <w:spacing w:val="2"/>
        </w:rPr>
        <w:t>e</w:t>
      </w:r>
      <w:r w:rsidRPr="009C200C">
        <w:rPr>
          <w:rFonts w:asciiTheme="minorHAnsi" w:eastAsia="Arial" w:hAnsiTheme="minorHAnsi" w:cstheme="minorHAnsi"/>
          <w:b/>
          <w:color w:val="585857"/>
        </w:rPr>
        <w:t>r</w:t>
      </w:r>
    </w:p>
    <w:p w14:paraId="19CF1AD3" w14:textId="77777777" w:rsidR="001B5722" w:rsidRPr="009C200C" w:rsidRDefault="003B1D92" w:rsidP="009C200C">
      <w:pPr>
        <w:spacing w:line="276" w:lineRule="auto"/>
        <w:ind w:right="142"/>
        <w:jc w:val="both"/>
        <w:rPr>
          <w:rFonts w:asciiTheme="minorHAnsi" w:eastAsia="Arial" w:hAnsiTheme="minorHAnsi" w:cstheme="minorHAnsi"/>
          <w:color w:val="585857"/>
        </w:rPr>
      </w:pPr>
      <w:r w:rsidRPr="009C200C">
        <w:rPr>
          <w:rFonts w:asciiTheme="minorHAnsi" w:eastAsia="Arial" w:hAnsiTheme="minorHAnsi" w:cstheme="minorHAnsi"/>
          <w:color w:val="585857"/>
          <w:spacing w:val="14"/>
        </w:rPr>
        <w:t>W</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6"/>
        </w:rPr>
        <w:t xml:space="preserve"> </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2"/>
        </w:rPr>
        <w:t>qu</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8"/>
        </w:rPr>
        <w:t>y</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4"/>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spacing w:val="2"/>
        </w:rPr>
        <w:t>en</w:t>
      </w:r>
      <w:r w:rsidRPr="009C200C">
        <w:rPr>
          <w:rFonts w:asciiTheme="minorHAnsi" w:eastAsia="Arial" w:hAnsiTheme="minorHAnsi" w:cstheme="minorHAnsi"/>
          <w:color w:val="585857"/>
          <w:spacing w:val="4"/>
        </w:rPr>
        <w:t>d</w:t>
      </w:r>
      <w:r w:rsidRPr="009C200C">
        <w:rPr>
          <w:rFonts w:asciiTheme="minorHAnsi" w:eastAsia="Arial" w:hAnsiTheme="minorHAnsi" w:cstheme="minorHAnsi"/>
          <w:color w:val="585857"/>
          <w:spacing w:val="6"/>
        </w:rPr>
        <w:t>e</w:t>
      </w:r>
      <w:r w:rsidRPr="009C200C">
        <w:rPr>
          <w:rFonts w:asciiTheme="minorHAnsi" w:eastAsia="Arial" w:hAnsiTheme="minorHAnsi" w:cstheme="minorHAnsi"/>
          <w:color w:val="585857"/>
        </w:rPr>
        <w:t>r</w:t>
      </w:r>
      <w:r w:rsidRPr="009C200C">
        <w:rPr>
          <w:rFonts w:asciiTheme="minorHAnsi" w:eastAsia="Arial" w:hAnsiTheme="minorHAnsi" w:cstheme="minorHAnsi"/>
          <w:color w:val="585857"/>
          <w:spacing w:val="-13"/>
        </w:rPr>
        <w:t xml:space="preserve"> </w:t>
      </w:r>
      <w:r w:rsidRPr="009C200C">
        <w:rPr>
          <w:rFonts w:asciiTheme="minorHAnsi" w:eastAsia="Arial" w:hAnsiTheme="minorHAnsi" w:cstheme="minorHAnsi"/>
          <w:color w:val="585857"/>
          <w:spacing w:val="2"/>
        </w:rPr>
        <w:t>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7"/>
        </w:rPr>
        <w:t>f</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spacing w:val="-1"/>
        </w:rPr>
        <w:t>ll</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g</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5"/>
        </w:rPr>
        <w:t>R</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2"/>
        </w:rPr>
        <w:t>gh</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spacing w:val="2"/>
        </w:rPr>
        <w:t>ub</w:t>
      </w:r>
      <w:r w:rsidRPr="009C200C">
        <w:rPr>
          <w:rFonts w:asciiTheme="minorHAnsi" w:eastAsia="Arial" w:hAnsiTheme="minorHAnsi" w:cstheme="minorHAnsi"/>
          <w:color w:val="585857"/>
          <w:spacing w:val="4"/>
        </w:rPr>
        <w:t>j</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rPr>
        <w:t>to</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2"/>
        </w:rPr>
        <w:t>nd</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 xml:space="preserve">: </w:t>
      </w:r>
    </w:p>
    <w:p w14:paraId="447CE27E" w14:textId="77777777" w:rsidR="004949AC" w:rsidRPr="004949AC" w:rsidRDefault="004949AC" w:rsidP="009C200C">
      <w:pPr>
        <w:spacing w:line="276" w:lineRule="auto"/>
        <w:ind w:right="142"/>
        <w:jc w:val="both"/>
        <w:rPr>
          <w:rFonts w:asciiTheme="minorHAnsi" w:eastAsia="Arial" w:hAnsiTheme="minorHAnsi" w:cstheme="minorHAnsi"/>
          <w:color w:val="585857"/>
          <w:spacing w:val="5"/>
          <w:sz w:val="6"/>
          <w:szCs w:val="6"/>
        </w:rPr>
      </w:pPr>
    </w:p>
    <w:p w14:paraId="27B01A7A" w14:textId="5AAD46AB" w:rsidR="00C117FF" w:rsidRPr="009C200C" w:rsidRDefault="003B1D92" w:rsidP="009C200C">
      <w:pPr>
        <w:spacing w:line="276" w:lineRule="auto"/>
        <w:ind w:right="142"/>
        <w:jc w:val="both"/>
        <w:rPr>
          <w:rFonts w:asciiTheme="minorHAnsi" w:eastAsia="Arial" w:hAnsiTheme="minorHAnsi" w:cstheme="minorHAnsi"/>
        </w:rPr>
      </w:pP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he</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1"/>
        </w:rPr>
        <w:t>Q</w:t>
      </w:r>
      <w:r w:rsidRPr="009C200C">
        <w:rPr>
          <w:rFonts w:asciiTheme="minorHAnsi" w:eastAsia="Arial" w:hAnsiTheme="minorHAnsi" w:cstheme="minorHAnsi"/>
          <w:color w:val="585857"/>
          <w:spacing w:val="2"/>
        </w:rPr>
        <w:t>uan</w:t>
      </w:r>
      <w:r w:rsidRPr="009C200C">
        <w:rPr>
          <w:rFonts w:asciiTheme="minorHAnsi" w:eastAsia="Arial" w:hAnsiTheme="minorHAnsi" w:cstheme="minorHAnsi"/>
          <w:color w:val="585857"/>
        </w:rPr>
        <w:t>tum</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rPr>
        <w:t>g</w:t>
      </w:r>
      <w:r w:rsidRPr="009C200C">
        <w:rPr>
          <w:rFonts w:asciiTheme="minorHAnsi" w:eastAsia="Arial" w:hAnsiTheme="minorHAnsi" w:cstheme="minorHAnsi"/>
          <w:color w:val="585857"/>
          <w:spacing w:val="3"/>
        </w:rPr>
        <w:t>h</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2"/>
        </w:rPr>
        <w:t>and</w:t>
      </w:r>
      <w:r w:rsidR="007A35D1"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b/>
          <w:bCs/>
          <w:i/>
          <w:iCs/>
          <w:color w:val="974705"/>
        </w:rPr>
        <w:t>u</w:t>
      </w:r>
      <w:r w:rsidRPr="009C200C">
        <w:rPr>
          <w:rFonts w:asciiTheme="minorHAnsi" w:eastAsia="Arial" w:hAnsiTheme="minorHAnsi" w:cstheme="minorHAnsi"/>
          <w:b/>
          <w:bCs/>
          <w:i/>
          <w:iCs/>
          <w:color w:val="974705"/>
          <w:spacing w:val="4"/>
        </w:rPr>
        <w:t>s</w:t>
      </w:r>
      <w:r w:rsidRPr="009C200C">
        <w:rPr>
          <w:rFonts w:asciiTheme="minorHAnsi" w:eastAsia="Arial" w:hAnsiTheme="minorHAnsi" w:cstheme="minorHAnsi"/>
          <w:b/>
          <w:bCs/>
          <w:i/>
          <w:iCs/>
          <w:color w:val="974705"/>
        </w:rPr>
        <w:t>e</w:t>
      </w:r>
      <w:r w:rsidRPr="009C200C">
        <w:rPr>
          <w:rFonts w:asciiTheme="minorHAnsi" w:eastAsia="Arial" w:hAnsiTheme="minorHAnsi" w:cstheme="minorHAnsi"/>
          <w:b/>
          <w:bCs/>
          <w:i/>
          <w:iCs/>
          <w:color w:val="974705"/>
          <w:spacing w:val="-8"/>
        </w:rPr>
        <w:t xml:space="preserve"> </w:t>
      </w:r>
      <w:r w:rsidRPr="009C200C">
        <w:rPr>
          <w:rFonts w:asciiTheme="minorHAnsi" w:eastAsia="Arial" w:hAnsiTheme="minorHAnsi" w:cstheme="minorHAnsi"/>
          <w:b/>
          <w:bCs/>
          <w:i/>
          <w:iCs/>
          <w:color w:val="974705"/>
        </w:rPr>
        <w:t>w</w:t>
      </w:r>
      <w:r w:rsidRPr="009C200C">
        <w:rPr>
          <w:rFonts w:asciiTheme="minorHAnsi" w:eastAsia="Arial" w:hAnsiTheme="minorHAnsi" w:cstheme="minorHAnsi"/>
          <w:b/>
          <w:bCs/>
          <w:i/>
          <w:iCs/>
          <w:color w:val="974705"/>
          <w:spacing w:val="4"/>
        </w:rPr>
        <w:t>h</w:t>
      </w:r>
      <w:r w:rsidRPr="009C200C">
        <w:rPr>
          <w:rFonts w:asciiTheme="minorHAnsi" w:eastAsia="Arial" w:hAnsiTheme="minorHAnsi" w:cstheme="minorHAnsi"/>
          <w:b/>
          <w:bCs/>
          <w:i/>
          <w:iCs/>
          <w:color w:val="974705"/>
          <w:spacing w:val="-1"/>
        </w:rPr>
        <w:t>i</w:t>
      </w:r>
      <w:r w:rsidRPr="009C200C">
        <w:rPr>
          <w:rFonts w:asciiTheme="minorHAnsi" w:eastAsia="Arial" w:hAnsiTheme="minorHAnsi" w:cstheme="minorHAnsi"/>
          <w:b/>
          <w:bCs/>
          <w:i/>
          <w:iCs/>
          <w:color w:val="974705"/>
          <w:spacing w:val="1"/>
        </w:rPr>
        <w:t>c</w:t>
      </w:r>
      <w:r w:rsidRPr="009C200C">
        <w:rPr>
          <w:rFonts w:asciiTheme="minorHAnsi" w:eastAsia="Arial" w:hAnsiTheme="minorHAnsi" w:cstheme="minorHAnsi"/>
          <w:b/>
          <w:bCs/>
          <w:i/>
          <w:iCs/>
          <w:color w:val="974705"/>
          <w:spacing w:val="2"/>
        </w:rPr>
        <w:t>h</w:t>
      </w:r>
      <w:r w:rsidRPr="009C200C">
        <w:rPr>
          <w:rFonts w:asciiTheme="minorHAnsi" w:eastAsia="Arial" w:hAnsiTheme="minorHAnsi" w:cstheme="minorHAnsi"/>
          <w:b/>
          <w:bCs/>
          <w:i/>
          <w:iCs/>
          <w:color w:val="974705"/>
          <w:spacing w:val="4"/>
        </w:rPr>
        <w:t>e</w:t>
      </w:r>
      <w:r w:rsidRPr="009C200C">
        <w:rPr>
          <w:rFonts w:asciiTheme="minorHAnsi" w:eastAsia="Arial" w:hAnsiTheme="minorHAnsi" w:cstheme="minorHAnsi"/>
          <w:b/>
          <w:bCs/>
          <w:i/>
          <w:iCs/>
          <w:color w:val="974705"/>
          <w:spacing w:val="-1"/>
        </w:rPr>
        <w:t>v</w:t>
      </w:r>
      <w:r w:rsidRPr="009C200C">
        <w:rPr>
          <w:rFonts w:asciiTheme="minorHAnsi" w:eastAsia="Arial" w:hAnsiTheme="minorHAnsi" w:cstheme="minorHAnsi"/>
          <w:b/>
          <w:bCs/>
          <w:i/>
          <w:iCs/>
          <w:color w:val="974705"/>
        </w:rPr>
        <w:t>er</w:t>
      </w:r>
      <w:r w:rsidRPr="009C200C">
        <w:rPr>
          <w:rFonts w:asciiTheme="minorHAnsi" w:eastAsia="Arial" w:hAnsiTheme="minorHAnsi" w:cstheme="minorHAnsi"/>
          <w:b/>
          <w:bCs/>
          <w:i/>
          <w:iCs/>
          <w:color w:val="974705"/>
          <w:spacing w:val="-11"/>
        </w:rPr>
        <w:t xml:space="preserve"> </w:t>
      </w:r>
      <w:r w:rsidRPr="009C200C">
        <w:rPr>
          <w:rFonts w:asciiTheme="minorHAnsi" w:eastAsia="Arial" w:hAnsiTheme="minorHAnsi" w:cstheme="minorHAnsi"/>
          <w:b/>
          <w:bCs/>
          <w:i/>
          <w:iCs/>
          <w:color w:val="974705"/>
        </w:rPr>
        <w:t xml:space="preserve">of </w:t>
      </w:r>
      <w:r w:rsidRPr="009C200C">
        <w:rPr>
          <w:rFonts w:asciiTheme="minorHAnsi" w:eastAsia="Arial" w:hAnsiTheme="minorHAnsi" w:cstheme="minorHAnsi"/>
          <w:b/>
          <w:bCs/>
          <w:i/>
          <w:iCs/>
          <w:color w:val="974705"/>
          <w:spacing w:val="2"/>
        </w:rPr>
        <w:t>th</w:t>
      </w:r>
      <w:r w:rsidRPr="009C200C">
        <w:rPr>
          <w:rFonts w:asciiTheme="minorHAnsi" w:eastAsia="Arial" w:hAnsiTheme="minorHAnsi" w:cstheme="minorHAnsi"/>
          <w:b/>
          <w:bCs/>
          <w:i/>
          <w:iCs/>
          <w:color w:val="974705"/>
        </w:rPr>
        <w:t>e</w:t>
      </w:r>
      <w:r w:rsidRPr="009C200C">
        <w:rPr>
          <w:rFonts w:asciiTheme="minorHAnsi" w:eastAsia="Arial" w:hAnsiTheme="minorHAnsi" w:cstheme="minorHAnsi"/>
          <w:b/>
          <w:bCs/>
          <w:i/>
          <w:iCs/>
          <w:color w:val="974705"/>
          <w:spacing w:val="-8"/>
        </w:rPr>
        <w:t xml:space="preserve"> </w:t>
      </w:r>
      <w:r w:rsidRPr="009C200C">
        <w:rPr>
          <w:rFonts w:asciiTheme="minorHAnsi" w:eastAsia="Arial" w:hAnsiTheme="minorHAnsi" w:cstheme="minorHAnsi"/>
          <w:b/>
          <w:bCs/>
          <w:i/>
          <w:iCs/>
          <w:color w:val="974705"/>
          <w:spacing w:val="2"/>
        </w:rPr>
        <w:t>be</w:t>
      </w:r>
      <w:r w:rsidRPr="009C200C">
        <w:rPr>
          <w:rFonts w:asciiTheme="minorHAnsi" w:eastAsia="Arial" w:hAnsiTheme="minorHAnsi" w:cstheme="minorHAnsi"/>
          <w:b/>
          <w:bCs/>
          <w:i/>
          <w:iCs/>
          <w:color w:val="974705"/>
          <w:spacing w:val="1"/>
        </w:rPr>
        <w:t>l</w:t>
      </w:r>
      <w:r w:rsidRPr="009C200C">
        <w:rPr>
          <w:rFonts w:asciiTheme="minorHAnsi" w:eastAsia="Arial" w:hAnsiTheme="minorHAnsi" w:cstheme="minorHAnsi"/>
          <w:b/>
          <w:bCs/>
          <w:i/>
          <w:iCs/>
          <w:color w:val="974705"/>
          <w:spacing w:val="4"/>
        </w:rPr>
        <w:t>o</w:t>
      </w:r>
      <w:r w:rsidRPr="009C200C">
        <w:rPr>
          <w:rFonts w:asciiTheme="minorHAnsi" w:eastAsia="Arial" w:hAnsiTheme="minorHAnsi" w:cstheme="minorHAnsi"/>
          <w:b/>
          <w:bCs/>
          <w:i/>
          <w:iCs/>
          <w:color w:val="974705"/>
        </w:rPr>
        <w:t>w</w:t>
      </w:r>
      <w:r w:rsidRPr="009C200C">
        <w:rPr>
          <w:rFonts w:asciiTheme="minorHAnsi" w:eastAsia="Arial" w:hAnsiTheme="minorHAnsi" w:cstheme="minorHAnsi"/>
          <w:b/>
          <w:bCs/>
          <w:i/>
          <w:iCs/>
          <w:color w:val="974705"/>
          <w:spacing w:val="-12"/>
        </w:rPr>
        <w:t xml:space="preserve"> </w:t>
      </w:r>
      <w:r w:rsidRPr="009C200C">
        <w:rPr>
          <w:rFonts w:asciiTheme="minorHAnsi" w:eastAsia="Arial" w:hAnsiTheme="minorHAnsi" w:cstheme="minorHAnsi"/>
          <w:b/>
          <w:bCs/>
          <w:i/>
          <w:iCs/>
          <w:color w:val="974705"/>
          <w:spacing w:val="2"/>
        </w:rPr>
        <w:t>ap</w:t>
      </w:r>
      <w:r w:rsidRPr="009C200C">
        <w:rPr>
          <w:rFonts w:asciiTheme="minorHAnsi" w:eastAsia="Arial" w:hAnsiTheme="minorHAnsi" w:cstheme="minorHAnsi"/>
          <w:b/>
          <w:bCs/>
          <w:i/>
          <w:iCs/>
          <w:color w:val="974705"/>
          <w:spacing w:val="4"/>
        </w:rPr>
        <w:t>p</w:t>
      </w:r>
      <w:r w:rsidRPr="009C200C">
        <w:rPr>
          <w:rFonts w:asciiTheme="minorHAnsi" w:eastAsia="Arial" w:hAnsiTheme="minorHAnsi" w:cstheme="minorHAnsi"/>
          <w:b/>
          <w:bCs/>
          <w:i/>
          <w:iCs/>
          <w:color w:val="974705"/>
          <w:spacing w:val="6"/>
        </w:rPr>
        <w:t>l</w:t>
      </w:r>
      <w:r w:rsidRPr="009C200C">
        <w:rPr>
          <w:rFonts w:asciiTheme="minorHAnsi" w:eastAsia="Arial" w:hAnsiTheme="minorHAnsi" w:cstheme="minorHAnsi"/>
          <w:b/>
          <w:bCs/>
          <w:i/>
          <w:iCs/>
          <w:color w:val="974705"/>
          <w:spacing w:val="-8"/>
        </w:rPr>
        <w:t>y</w:t>
      </w:r>
      <w:r w:rsidRPr="009C200C">
        <w:rPr>
          <w:rFonts w:asciiTheme="minorHAnsi" w:eastAsia="Arial" w:hAnsiTheme="minorHAnsi" w:cstheme="minorHAnsi"/>
          <w:color w:val="585857"/>
        </w:rPr>
        <w:t>:</w:t>
      </w:r>
    </w:p>
    <w:p w14:paraId="36B50C7F" w14:textId="77777777" w:rsidR="004949AC" w:rsidRPr="004949AC" w:rsidRDefault="004949AC" w:rsidP="009C200C">
      <w:pPr>
        <w:spacing w:line="276" w:lineRule="auto"/>
        <w:ind w:left="284" w:right="142"/>
        <w:jc w:val="both"/>
        <w:rPr>
          <w:rFonts w:asciiTheme="minorHAnsi" w:eastAsia="Arial" w:hAnsiTheme="minorHAnsi" w:cstheme="minorHAnsi"/>
          <w:color w:val="585857"/>
          <w:spacing w:val="1"/>
          <w:sz w:val="6"/>
          <w:szCs w:val="6"/>
        </w:rPr>
      </w:pPr>
    </w:p>
    <w:p w14:paraId="25D96698" w14:textId="6E0E53E3" w:rsidR="00C117FF" w:rsidRPr="009C200C" w:rsidRDefault="003B1D92" w:rsidP="009C200C">
      <w:pPr>
        <w:spacing w:line="276" w:lineRule="auto"/>
        <w:ind w:left="284" w:right="142"/>
        <w:jc w:val="both"/>
        <w:rPr>
          <w:rFonts w:asciiTheme="minorHAnsi" w:eastAsia="Arial" w:hAnsiTheme="minorHAnsi" w:cstheme="minorHAnsi"/>
          <w:color w:val="585857"/>
          <w:spacing w:val="1"/>
        </w:rPr>
      </w:pPr>
      <w:r w:rsidRPr="009C200C">
        <w:rPr>
          <w:rFonts w:asciiTheme="minorHAnsi" w:eastAsia="Arial" w:hAnsiTheme="minorHAnsi" w:cstheme="minorHAnsi"/>
          <w:color w:val="585857"/>
          <w:spacing w:val="1"/>
        </w:rPr>
        <w:t>The following Train Slot</w:t>
      </w:r>
      <w:r w:rsidRPr="004949A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b/>
          <w:bCs/>
          <w:color w:val="984806" w:themeColor="accent6" w:themeShade="80"/>
          <w:spacing w:val="1"/>
        </w:rPr>
        <w:t>(including any Y-Path(s))</w:t>
      </w:r>
      <w:r w:rsidRPr="009C200C">
        <w:rPr>
          <w:rFonts w:asciiTheme="minorHAnsi" w:eastAsia="Arial" w:hAnsiTheme="minorHAnsi" w:cstheme="minorHAnsi"/>
          <w:color w:val="984806" w:themeColor="accent6" w:themeShade="80"/>
          <w:spacing w:val="1"/>
        </w:rPr>
        <w:t xml:space="preserve"> </w:t>
      </w:r>
      <w:r w:rsidRPr="009C200C">
        <w:rPr>
          <w:rFonts w:asciiTheme="minorHAnsi" w:eastAsia="Arial" w:hAnsiTheme="minorHAnsi" w:cstheme="minorHAnsi"/>
          <w:color w:val="585857"/>
          <w:spacing w:val="1"/>
        </w:rPr>
        <w:t>in the Working Timetable which relate</w:t>
      </w:r>
      <w:r w:rsidRPr="004949AC">
        <w:rPr>
          <w:rFonts w:asciiTheme="minorHAnsi" w:eastAsia="Arial" w:hAnsiTheme="minorHAnsi" w:cstheme="minorHAnsi"/>
          <w:b/>
          <w:bCs/>
          <w:color w:val="984806" w:themeColor="accent6" w:themeShade="80"/>
          <w:spacing w:val="1"/>
        </w:rPr>
        <w:t>(s)</w:t>
      </w:r>
      <w:r w:rsidRPr="009C200C">
        <w:rPr>
          <w:rFonts w:asciiTheme="minorHAnsi" w:eastAsia="Arial" w:hAnsiTheme="minorHAnsi" w:cstheme="minorHAnsi"/>
          <w:color w:val="585857"/>
          <w:spacing w:val="1"/>
        </w:rPr>
        <w:t xml:space="preserve"> to the</w:t>
      </w:r>
    </w:p>
    <w:p w14:paraId="2041AE3C" w14:textId="68A17A47" w:rsidR="00C117FF" w:rsidRPr="009C200C" w:rsidRDefault="003B1D92" w:rsidP="009C200C">
      <w:pPr>
        <w:spacing w:line="276" w:lineRule="auto"/>
        <w:ind w:left="284" w:right="142"/>
        <w:jc w:val="both"/>
        <w:rPr>
          <w:rFonts w:asciiTheme="minorHAnsi" w:eastAsia="Arial" w:hAnsiTheme="minorHAnsi" w:cstheme="minorHAnsi"/>
          <w:b/>
          <w:bCs/>
        </w:rPr>
      </w:pPr>
      <w:r w:rsidRPr="009C200C">
        <w:rPr>
          <w:rFonts w:asciiTheme="minorHAnsi" w:eastAsia="Arial" w:hAnsiTheme="minorHAnsi" w:cstheme="minorHAnsi"/>
          <w:color w:val="585857"/>
          <w:spacing w:val="1"/>
        </w:rPr>
        <w:t>Quantum Access Right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007A35D1" w:rsidRPr="009C200C">
        <w:rPr>
          <w:rFonts w:asciiTheme="minorHAnsi" w:eastAsia="Arial" w:hAnsiTheme="minorHAnsi" w:cstheme="minorHAnsi"/>
          <w:color w:val="585857"/>
        </w:rPr>
        <w:t>;</w:t>
      </w:r>
      <w:r w:rsidRPr="009C200C">
        <w:rPr>
          <w:rFonts w:asciiTheme="minorHAnsi" w:eastAsia="Arial" w:hAnsiTheme="minorHAnsi" w:cstheme="minorHAnsi"/>
          <w:b/>
          <w:bCs/>
          <w:color w:val="585857"/>
          <w:spacing w:val="-14"/>
        </w:rPr>
        <w:t xml:space="preserve"> </w:t>
      </w:r>
      <w:r w:rsidRPr="009C200C">
        <w:rPr>
          <w:rFonts w:asciiTheme="minorHAnsi" w:eastAsia="Arial" w:hAnsiTheme="minorHAnsi" w:cstheme="minorHAnsi"/>
          <w:b/>
          <w:bCs/>
          <w:color w:val="974705"/>
        </w:rPr>
        <w:t>[</w:t>
      </w:r>
      <w:r w:rsidRPr="009C200C">
        <w:rPr>
          <w:rFonts w:asciiTheme="minorHAnsi" w:eastAsia="Arial" w:hAnsiTheme="minorHAnsi" w:cstheme="minorHAnsi"/>
          <w:b/>
          <w:bCs/>
          <w:color w:val="974705"/>
          <w:spacing w:val="3"/>
        </w:rPr>
        <w:t>g</w:t>
      </w:r>
      <w:r w:rsidRPr="009C200C">
        <w:rPr>
          <w:rFonts w:asciiTheme="minorHAnsi" w:eastAsia="Arial" w:hAnsiTheme="minorHAnsi" w:cstheme="minorHAnsi"/>
          <w:b/>
          <w:bCs/>
          <w:color w:val="974705"/>
          <w:spacing w:val="1"/>
        </w:rPr>
        <w:t>iv</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12"/>
        </w:rPr>
        <w:t xml:space="preserve"> </w:t>
      </w:r>
      <w:r w:rsidRPr="009C200C">
        <w:rPr>
          <w:rFonts w:asciiTheme="minorHAnsi" w:eastAsia="Arial" w:hAnsiTheme="minorHAnsi" w:cstheme="minorHAnsi"/>
          <w:b/>
          <w:bCs/>
          <w:color w:val="974705"/>
          <w:spacing w:val="-1"/>
        </w:rPr>
        <w:t>details]</w:t>
      </w:r>
    </w:p>
    <w:p w14:paraId="108DD19F" w14:textId="77777777" w:rsidR="004949AC" w:rsidRPr="004949AC" w:rsidRDefault="004949AC" w:rsidP="009C200C">
      <w:pPr>
        <w:spacing w:line="276" w:lineRule="auto"/>
        <w:ind w:left="284" w:right="142"/>
        <w:jc w:val="both"/>
        <w:rPr>
          <w:rFonts w:asciiTheme="minorHAnsi" w:eastAsia="Arial" w:hAnsiTheme="minorHAnsi" w:cstheme="minorHAnsi"/>
          <w:color w:val="585857"/>
          <w:spacing w:val="1"/>
          <w:sz w:val="6"/>
          <w:szCs w:val="6"/>
        </w:rPr>
      </w:pPr>
    </w:p>
    <w:p w14:paraId="51CF85DA" w14:textId="14DD8040" w:rsidR="00C117FF" w:rsidRPr="009C200C" w:rsidRDefault="003B1D92" w:rsidP="009C200C">
      <w:pPr>
        <w:spacing w:line="276" w:lineRule="auto"/>
        <w:ind w:left="284" w:right="142"/>
        <w:jc w:val="both"/>
        <w:rPr>
          <w:rFonts w:asciiTheme="minorHAnsi" w:eastAsia="Arial" w:hAnsiTheme="minorHAnsi" w:cstheme="minorHAnsi"/>
        </w:rPr>
      </w:pPr>
      <w:r w:rsidRPr="009C200C">
        <w:rPr>
          <w:rFonts w:asciiTheme="minorHAnsi" w:eastAsia="Arial" w:hAnsiTheme="minorHAnsi" w:cstheme="minorHAnsi"/>
          <w:color w:val="585857"/>
          <w:spacing w:val="1"/>
        </w:rPr>
        <w:t>The following Ancillary Movements</w:t>
      </w:r>
      <w:r w:rsidRPr="009C200C">
        <w:rPr>
          <w:rFonts w:asciiTheme="minorHAnsi" w:eastAsia="Arial" w:hAnsiTheme="minorHAnsi" w:cstheme="minorHAnsi"/>
          <w:spacing w:val="5"/>
        </w:rPr>
        <w:t xml:space="preserve"> </w:t>
      </w:r>
      <w:r w:rsidRPr="009C200C">
        <w:rPr>
          <w:rFonts w:asciiTheme="minorHAnsi" w:eastAsia="Arial" w:hAnsiTheme="minorHAnsi" w:cstheme="minorHAnsi"/>
          <w:b/>
          <w:bCs/>
          <w:color w:val="974705"/>
        </w:rPr>
        <w:t>or</w:t>
      </w:r>
      <w:r w:rsidRPr="009C200C">
        <w:rPr>
          <w:rFonts w:asciiTheme="minorHAnsi" w:eastAsia="Arial" w:hAnsiTheme="minorHAnsi" w:cstheme="minorHAnsi"/>
          <w:b/>
          <w:bCs/>
          <w:color w:val="974705"/>
          <w:spacing w:val="15"/>
        </w:rPr>
        <w:t xml:space="preserve"> </w:t>
      </w:r>
      <w:r w:rsidRPr="009C200C">
        <w:rPr>
          <w:rFonts w:asciiTheme="minorHAnsi" w:eastAsia="Arial" w:hAnsiTheme="minorHAnsi" w:cstheme="minorHAnsi"/>
          <w:color w:val="585857"/>
          <w:spacing w:val="1"/>
        </w:rPr>
        <w:t>Stabling which we</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6"/>
        </w:rPr>
        <w:t>s</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d</w:t>
      </w:r>
      <w:r w:rsidRPr="009C200C">
        <w:rPr>
          <w:rFonts w:asciiTheme="minorHAnsi" w:eastAsia="Arial" w:hAnsiTheme="minorHAnsi" w:cstheme="minorHAnsi"/>
          <w:color w:val="585857"/>
        </w:rPr>
        <w:t>er</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4"/>
        </w:rPr>
        <w:t>d</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6"/>
        </w:rPr>
        <w:t>l</w:t>
      </w:r>
      <w:r w:rsidRPr="009C200C">
        <w:rPr>
          <w:rFonts w:asciiTheme="minorHAnsi" w:eastAsia="Arial" w:hAnsiTheme="minorHAnsi" w:cstheme="minorHAnsi"/>
          <w:color w:val="585857"/>
        </w:rPr>
        <w:t>y</w:t>
      </w:r>
      <w:r w:rsidRPr="009C200C">
        <w:rPr>
          <w:rFonts w:asciiTheme="minorHAnsi" w:eastAsia="Arial" w:hAnsiTheme="minorHAnsi" w:cstheme="minorHAnsi"/>
          <w:color w:val="585857"/>
          <w:spacing w:val="4"/>
        </w:rPr>
        <w:t xml:space="preserve"> </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2"/>
        </w:rPr>
        <w:t>s</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ate</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4"/>
        </w:rPr>
        <w:t xml:space="preserve"> </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spacing w:val="2"/>
        </w:rPr>
        <w:t>th</w:t>
      </w:r>
      <w:r w:rsidRPr="009C200C">
        <w:rPr>
          <w:rFonts w:asciiTheme="minorHAnsi" w:eastAsia="Arial" w:hAnsiTheme="minorHAnsi" w:cstheme="minorHAnsi"/>
          <w:color w:val="585857"/>
        </w:rPr>
        <w:t xml:space="preserve">e </w:t>
      </w:r>
      <w:r w:rsidRPr="009C200C">
        <w:rPr>
          <w:rFonts w:asciiTheme="minorHAnsi" w:eastAsia="Arial" w:hAnsiTheme="minorHAnsi" w:cstheme="minorHAnsi"/>
          <w:color w:val="585857"/>
          <w:spacing w:val="1"/>
        </w:rPr>
        <w:t>Q</w:t>
      </w:r>
      <w:r w:rsidRPr="009C200C">
        <w:rPr>
          <w:rFonts w:asciiTheme="minorHAnsi" w:eastAsia="Arial" w:hAnsiTheme="minorHAnsi" w:cstheme="minorHAnsi"/>
          <w:color w:val="585857"/>
          <w:spacing w:val="2"/>
        </w:rPr>
        <w:t>ua</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um</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3"/>
        </w:rPr>
        <w:t xml:space="preserve"> 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gh</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rPr>
        <w:t xml:space="preserve"> </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rPr>
        <w:t>nd</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rPr>
        <w:t>l</w:t>
      </w:r>
      <w:r w:rsidRPr="009C200C">
        <w:rPr>
          <w:rFonts w:asciiTheme="minorHAnsi" w:eastAsia="Arial" w:hAnsiTheme="minorHAnsi" w:cstheme="minorHAnsi"/>
          <w:color w:val="585857"/>
          <w:spacing w:val="4"/>
        </w:rPr>
        <w:t xml:space="preserve"> </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2"/>
        </w:rPr>
        <w:t>ong</w:t>
      </w:r>
      <w:r w:rsidRPr="009C200C">
        <w:rPr>
          <w:rFonts w:asciiTheme="minorHAnsi" w:eastAsia="Arial" w:hAnsiTheme="minorHAnsi" w:cstheme="minorHAnsi"/>
          <w:color w:val="585857"/>
        </w:rPr>
        <w:t>er</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4"/>
        </w:rPr>
        <w:t>b</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3"/>
        </w:rPr>
        <w:t xml:space="preserve"> r</w:t>
      </w:r>
      <w:r w:rsidRPr="009C200C">
        <w:rPr>
          <w:rFonts w:asciiTheme="minorHAnsi" w:eastAsia="Arial" w:hAnsiTheme="minorHAnsi" w:cstheme="minorHAnsi"/>
          <w:color w:val="585857"/>
          <w:spacing w:val="4"/>
        </w:rPr>
        <w:t>e</w:t>
      </w:r>
      <w:r w:rsidRPr="009C200C">
        <w:rPr>
          <w:rFonts w:asciiTheme="minorHAnsi" w:eastAsia="Arial" w:hAnsiTheme="minorHAnsi" w:cstheme="minorHAnsi"/>
          <w:color w:val="585857"/>
          <w:spacing w:val="2"/>
        </w:rPr>
        <w:t>q</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1"/>
        </w:rPr>
        <w:t xml:space="preserve"> </w:t>
      </w:r>
      <w:r w:rsidRPr="009C200C">
        <w:rPr>
          <w:rFonts w:asciiTheme="minorHAnsi" w:eastAsia="Arial" w:hAnsiTheme="minorHAnsi" w:cstheme="minorHAnsi"/>
          <w:color w:val="585857"/>
          <w:spacing w:val="9"/>
        </w:rPr>
        <w:t>b</w:t>
      </w:r>
      <w:r w:rsidRPr="009C200C">
        <w:rPr>
          <w:rFonts w:asciiTheme="minorHAnsi" w:eastAsia="Arial" w:hAnsiTheme="minorHAnsi" w:cstheme="minorHAnsi"/>
          <w:color w:val="585857"/>
        </w:rPr>
        <w:t>y</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8"/>
        </w:rPr>
        <w:t>y</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5"/>
        </w:rPr>
        <w:t xml:space="preserve"> f</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 xml:space="preserve">g </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spacing w:val="2"/>
        </w:rPr>
        <w: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3"/>
        </w:rPr>
        <w:t xml:space="preserve"> </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2"/>
        </w:rPr>
        <w:t>nd</w:t>
      </w:r>
      <w:r w:rsidRPr="009C200C">
        <w:rPr>
          <w:rFonts w:asciiTheme="minorHAnsi" w:eastAsia="Arial" w:hAnsiTheme="minorHAnsi" w:cstheme="minorHAnsi"/>
          <w:color w:val="585857"/>
        </w:rPr>
        <w:t>er of</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 xml:space="preserve">he </w:t>
      </w:r>
      <w:r w:rsidRPr="009C200C">
        <w:rPr>
          <w:rFonts w:asciiTheme="minorHAnsi" w:eastAsia="Arial" w:hAnsiTheme="minorHAnsi" w:cstheme="minorHAnsi"/>
          <w:color w:val="585857"/>
          <w:spacing w:val="1"/>
        </w:rPr>
        <w:t>Q</w:t>
      </w:r>
      <w:r w:rsidRPr="009C200C">
        <w:rPr>
          <w:rFonts w:asciiTheme="minorHAnsi" w:eastAsia="Arial" w:hAnsiTheme="minorHAnsi" w:cstheme="minorHAnsi"/>
          <w:color w:val="585857"/>
          <w:spacing w:val="2"/>
        </w:rPr>
        <w:t>ua</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um</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gh</w:t>
      </w:r>
      <w:r w:rsidRPr="009C200C">
        <w:rPr>
          <w:rFonts w:asciiTheme="minorHAnsi" w:eastAsia="Arial" w:hAnsiTheme="minorHAnsi" w:cstheme="minorHAnsi"/>
          <w:color w:val="585857"/>
        </w:rPr>
        <w:t>t</w:t>
      </w:r>
      <w:r w:rsidRPr="004949AC">
        <w:rPr>
          <w:rFonts w:asciiTheme="minorHAnsi" w:eastAsia="Arial" w:hAnsiTheme="minorHAnsi" w:cstheme="minorHAnsi"/>
          <w:b/>
          <w:bCs/>
          <w:color w:val="984806" w:themeColor="accent6" w:themeShade="80"/>
          <w:spacing w:val="1"/>
        </w:rPr>
        <w:t>(s</w:t>
      </w:r>
      <w:r w:rsidR="007A35D1" w:rsidRPr="004949AC">
        <w:rPr>
          <w:rFonts w:asciiTheme="minorHAnsi" w:eastAsia="Arial" w:hAnsiTheme="minorHAnsi" w:cstheme="minorHAnsi"/>
          <w:b/>
          <w:bCs/>
          <w:color w:val="984806" w:themeColor="accent6" w:themeShade="80"/>
          <w:spacing w:val="1"/>
        </w:rPr>
        <w:t>)</w:t>
      </w:r>
      <w:r w:rsidR="007A35D1" w:rsidRPr="009C200C">
        <w:rPr>
          <w:rFonts w:asciiTheme="minorHAnsi" w:eastAsia="Arial" w:hAnsiTheme="minorHAnsi" w:cstheme="minorHAnsi"/>
          <w:color w:val="585857"/>
          <w:spacing w:val="1"/>
        </w:rPr>
        <w:t>;</w:t>
      </w:r>
      <w:r w:rsidRPr="009C200C">
        <w:rPr>
          <w:rFonts w:asciiTheme="minorHAnsi" w:eastAsia="Arial" w:hAnsiTheme="minorHAnsi" w:cstheme="minorHAnsi"/>
          <w:color w:val="585857"/>
          <w:spacing w:val="-14"/>
        </w:rPr>
        <w:t xml:space="preserve"> </w:t>
      </w:r>
      <w:r w:rsidRPr="009C200C">
        <w:rPr>
          <w:rFonts w:asciiTheme="minorHAnsi" w:eastAsia="Arial" w:hAnsiTheme="minorHAnsi" w:cstheme="minorHAnsi"/>
          <w:b/>
          <w:bCs/>
          <w:color w:val="974705"/>
        </w:rPr>
        <w:t>[</w:t>
      </w:r>
      <w:r w:rsidRPr="009C200C">
        <w:rPr>
          <w:rFonts w:asciiTheme="minorHAnsi" w:eastAsia="Arial" w:hAnsiTheme="minorHAnsi" w:cstheme="minorHAnsi"/>
          <w:b/>
          <w:bCs/>
          <w:color w:val="974705"/>
          <w:spacing w:val="3"/>
        </w:rPr>
        <w:t>g</w:t>
      </w:r>
      <w:r w:rsidRPr="009C200C">
        <w:rPr>
          <w:rFonts w:asciiTheme="minorHAnsi" w:eastAsia="Arial" w:hAnsiTheme="minorHAnsi" w:cstheme="minorHAnsi"/>
          <w:b/>
          <w:bCs/>
          <w:color w:val="974705"/>
          <w:spacing w:val="1"/>
        </w:rPr>
        <w:t>iv</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12"/>
        </w:rPr>
        <w:t xml:space="preserve"> </w:t>
      </w:r>
      <w:r w:rsidRPr="009C200C">
        <w:rPr>
          <w:rFonts w:asciiTheme="minorHAnsi" w:eastAsia="Arial" w:hAnsiTheme="minorHAnsi" w:cstheme="minorHAnsi"/>
          <w:b/>
          <w:bCs/>
          <w:color w:val="974705"/>
          <w:spacing w:val="2"/>
        </w:rPr>
        <w:t>d</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2"/>
        </w:rPr>
        <w:t>t</w:t>
      </w:r>
      <w:r w:rsidRPr="009C200C">
        <w:rPr>
          <w:rFonts w:asciiTheme="minorHAnsi" w:eastAsia="Arial" w:hAnsiTheme="minorHAnsi" w:cstheme="minorHAnsi"/>
          <w:b/>
          <w:bCs/>
          <w:color w:val="974705"/>
          <w:spacing w:val="4"/>
        </w:rPr>
        <w:t>a</w:t>
      </w:r>
      <w:r w:rsidRPr="009C200C">
        <w:rPr>
          <w:rFonts w:asciiTheme="minorHAnsi" w:eastAsia="Arial" w:hAnsiTheme="minorHAnsi" w:cstheme="minorHAnsi"/>
          <w:b/>
          <w:bCs/>
          <w:color w:val="974705"/>
          <w:spacing w:val="-1"/>
        </w:rPr>
        <w:t>il</w:t>
      </w:r>
      <w:r w:rsidRPr="009C200C">
        <w:rPr>
          <w:rFonts w:asciiTheme="minorHAnsi" w:eastAsia="Arial" w:hAnsiTheme="minorHAnsi" w:cstheme="minorHAnsi"/>
          <w:b/>
          <w:bCs/>
          <w:color w:val="974705"/>
          <w:spacing w:val="4"/>
        </w:rPr>
        <w:t>s</w:t>
      </w:r>
      <w:r w:rsidRPr="009C200C">
        <w:rPr>
          <w:rFonts w:asciiTheme="minorHAnsi" w:eastAsia="Arial" w:hAnsiTheme="minorHAnsi" w:cstheme="minorHAnsi"/>
          <w:b/>
          <w:bCs/>
          <w:color w:val="974705"/>
        </w:rPr>
        <w:t>]</w:t>
      </w:r>
    </w:p>
    <w:p w14:paraId="07E818DC" w14:textId="77777777" w:rsidR="004949AC" w:rsidRPr="004949AC" w:rsidRDefault="004949AC" w:rsidP="009C200C">
      <w:pPr>
        <w:spacing w:line="276" w:lineRule="auto"/>
        <w:ind w:left="284" w:right="142"/>
        <w:jc w:val="both"/>
        <w:rPr>
          <w:rFonts w:asciiTheme="minorHAnsi" w:eastAsia="Arial" w:hAnsiTheme="minorHAnsi" w:cstheme="minorHAnsi"/>
          <w:color w:val="585857"/>
          <w:spacing w:val="5"/>
          <w:sz w:val="6"/>
          <w:szCs w:val="6"/>
        </w:rPr>
      </w:pPr>
    </w:p>
    <w:p w14:paraId="258729EC" w14:textId="2BAF8759" w:rsidR="00C117FF" w:rsidRPr="009C200C" w:rsidRDefault="003B1D92" w:rsidP="009C200C">
      <w:pPr>
        <w:spacing w:line="276" w:lineRule="auto"/>
        <w:ind w:left="284" w:right="142"/>
        <w:jc w:val="both"/>
        <w:rPr>
          <w:rFonts w:asciiTheme="minorHAnsi" w:eastAsia="Arial" w:hAnsiTheme="minorHAnsi" w:cstheme="minorHAnsi"/>
          <w:color w:val="585857"/>
        </w:rPr>
      </w:pP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he</w:t>
      </w:r>
      <w:r w:rsidRPr="009C200C">
        <w:rPr>
          <w:rFonts w:asciiTheme="minorHAnsi" w:eastAsia="Arial" w:hAnsiTheme="minorHAnsi" w:cstheme="minorHAnsi"/>
          <w:color w:val="585857"/>
          <w:spacing w:val="-13"/>
        </w:rPr>
        <w:t xml:space="preserve"> </w:t>
      </w:r>
      <w:r w:rsidRPr="009C200C">
        <w:rPr>
          <w:rFonts w:asciiTheme="minorHAnsi" w:eastAsia="Arial" w:hAnsiTheme="minorHAnsi" w:cstheme="minorHAnsi"/>
          <w:color w:val="585857"/>
          <w:spacing w:val="7"/>
        </w:rPr>
        <w:t>f</w:t>
      </w:r>
      <w:r w:rsidRPr="009C200C">
        <w:rPr>
          <w:rFonts w:asciiTheme="minorHAnsi" w:eastAsia="Arial" w:hAnsiTheme="minorHAnsi" w:cstheme="minorHAnsi"/>
          <w:color w:val="585857"/>
          <w:spacing w:val="2"/>
        </w:rPr>
        <w:t>o</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3"/>
        </w:rPr>
        <w:t>l</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g</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1"/>
        </w:rPr>
        <w:t>P</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4"/>
        </w:rPr>
        <w:t>p</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1"/>
        </w:rPr>
        <w:t>l</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spacing w:val="-2"/>
        </w:rPr>
        <w:t>w</w:t>
      </w:r>
      <w:r w:rsidRPr="009C200C">
        <w:rPr>
          <w:rFonts w:asciiTheme="minorHAnsi" w:eastAsia="Arial" w:hAnsiTheme="minorHAnsi" w:cstheme="minorHAnsi"/>
          <w:color w:val="585857"/>
          <w:spacing w:val="4"/>
        </w:rPr>
        <w:t>h</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13"/>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4"/>
        </w:rPr>
        <w:t>e</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rPr>
        <w:t>a</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2"/>
        </w:rPr>
        <w:t>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1"/>
        </w:rPr>
        <w:t>Q</w:t>
      </w:r>
      <w:r w:rsidRPr="009C200C">
        <w:rPr>
          <w:rFonts w:asciiTheme="minorHAnsi" w:eastAsia="Arial" w:hAnsiTheme="minorHAnsi" w:cstheme="minorHAnsi"/>
          <w:color w:val="585857"/>
          <w:spacing w:val="2"/>
        </w:rPr>
        <w:t>ua</w:t>
      </w:r>
      <w:r w:rsidRPr="009C200C">
        <w:rPr>
          <w:rFonts w:asciiTheme="minorHAnsi" w:eastAsia="Arial" w:hAnsiTheme="minorHAnsi" w:cstheme="minorHAnsi"/>
          <w:color w:val="585857"/>
        </w:rPr>
        <w:t>n</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um</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1"/>
        </w:rPr>
        <w:t>A</w:t>
      </w:r>
      <w:r w:rsidRPr="009C200C">
        <w:rPr>
          <w:rFonts w:asciiTheme="minorHAnsi" w:eastAsia="Arial" w:hAnsiTheme="minorHAnsi" w:cstheme="minorHAnsi"/>
          <w:color w:val="585857"/>
          <w:spacing w:val="1"/>
        </w:rPr>
        <w:t>c</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3"/>
        </w:rPr>
        <w:t>i</w:t>
      </w:r>
      <w:r w:rsidRPr="009C200C">
        <w:rPr>
          <w:rFonts w:asciiTheme="minorHAnsi" w:eastAsia="Arial" w:hAnsiTheme="minorHAnsi" w:cstheme="minorHAnsi"/>
          <w:color w:val="585857"/>
          <w:spacing w:val="2"/>
        </w:rPr>
        <w:t>gh</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w:t>
      </w:r>
      <w:r w:rsidR="007A35D1" w:rsidRPr="009C200C">
        <w:rPr>
          <w:rFonts w:asciiTheme="minorHAnsi" w:eastAsia="Arial" w:hAnsiTheme="minorHAnsi" w:cstheme="minorHAnsi"/>
          <w:color w:val="585857"/>
        </w:rPr>
        <w:t>;</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b/>
          <w:bCs/>
          <w:color w:val="974705"/>
          <w:spacing w:val="2"/>
        </w:rPr>
        <w:t>[g</w:t>
      </w:r>
      <w:r w:rsidRPr="009C200C">
        <w:rPr>
          <w:rFonts w:asciiTheme="minorHAnsi" w:eastAsia="Arial" w:hAnsiTheme="minorHAnsi" w:cstheme="minorHAnsi"/>
          <w:b/>
          <w:bCs/>
          <w:color w:val="974705"/>
          <w:spacing w:val="1"/>
        </w:rPr>
        <w:t>iv</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9"/>
        </w:rPr>
        <w:t xml:space="preserve"> </w:t>
      </w:r>
      <w:r w:rsidRPr="009C200C">
        <w:rPr>
          <w:rFonts w:asciiTheme="minorHAnsi" w:eastAsia="Arial" w:hAnsiTheme="minorHAnsi" w:cstheme="minorHAnsi"/>
          <w:b/>
          <w:bCs/>
          <w:color w:val="974705"/>
          <w:spacing w:val="2"/>
        </w:rPr>
        <w:t>d</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2"/>
        </w:rPr>
        <w:t>t</w:t>
      </w:r>
      <w:r w:rsidRPr="009C200C">
        <w:rPr>
          <w:rFonts w:asciiTheme="minorHAnsi" w:eastAsia="Arial" w:hAnsiTheme="minorHAnsi" w:cstheme="minorHAnsi"/>
          <w:b/>
          <w:bCs/>
          <w:color w:val="974705"/>
          <w:spacing w:val="4"/>
        </w:rPr>
        <w:t>a</w:t>
      </w:r>
      <w:r w:rsidRPr="009C200C">
        <w:rPr>
          <w:rFonts w:asciiTheme="minorHAnsi" w:eastAsia="Arial" w:hAnsiTheme="minorHAnsi" w:cstheme="minorHAnsi"/>
          <w:b/>
          <w:bCs/>
          <w:color w:val="974705"/>
          <w:spacing w:val="-1"/>
        </w:rPr>
        <w:t>il</w:t>
      </w:r>
      <w:r w:rsidRPr="009C200C">
        <w:rPr>
          <w:rFonts w:asciiTheme="minorHAnsi" w:eastAsia="Arial" w:hAnsiTheme="minorHAnsi" w:cstheme="minorHAnsi"/>
          <w:b/>
          <w:bCs/>
          <w:color w:val="974705"/>
          <w:spacing w:val="6"/>
        </w:rPr>
        <w:t>s</w:t>
      </w:r>
      <w:r w:rsidRPr="009C200C">
        <w:rPr>
          <w:rFonts w:asciiTheme="minorHAnsi" w:eastAsia="Arial" w:hAnsiTheme="minorHAnsi" w:cstheme="minorHAnsi"/>
          <w:b/>
          <w:bCs/>
          <w:color w:val="974705"/>
        </w:rPr>
        <w:t>]</w:t>
      </w:r>
      <w:r w:rsidRPr="009C200C">
        <w:rPr>
          <w:rFonts w:asciiTheme="minorHAnsi" w:eastAsia="Arial" w:hAnsiTheme="minorHAnsi" w:cstheme="minorHAnsi"/>
          <w:color w:val="585857"/>
        </w:rPr>
        <w:t>.</w:t>
      </w:r>
    </w:p>
    <w:p w14:paraId="5D7C9DEE" w14:textId="77777777" w:rsidR="00B821E1" w:rsidRPr="009C200C" w:rsidRDefault="00B821E1" w:rsidP="009C200C">
      <w:pPr>
        <w:spacing w:line="276" w:lineRule="auto"/>
        <w:ind w:left="720" w:right="142"/>
        <w:jc w:val="both"/>
        <w:rPr>
          <w:rFonts w:asciiTheme="minorHAnsi" w:hAnsiTheme="minorHAnsi" w:cstheme="minorHAnsi"/>
        </w:rPr>
      </w:pPr>
    </w:p>
    <w:p w14:paraId="4D600F16" w14:textId="77777777" w:rsidR="00C117FF" w:rsidRPr="009C200C" w:rsidRDefault="003B1D92" w:rsidP="009C200C">
      <w:pPr>
        <w:spacing w:line="276" w:lineRule="auto"/>
        <w:ind w:right="142"/>
        <w:jc w:val="both"/>
        <w:rPr>
          <w:rFonts w:asciiTheme="minorHAnsi" w:eastAsia="Arial" w:hAnsiTheme="minorHAnsi" w:cstheme="minorHAnsi"/>
        </w:rPr>
      </w:pPr>
      <w:r w:rsidRPr="009C200C">
        <w:rPr>
          <w:rFonts w:asciiTheme="minorHAnsi" w:eastAsia="Arial" w:hAnsiTheme="minorHAnsi" w:cstheme="minorHAnsi"/>
          <w:b/>
          <w:color w:val="585857"/>
        </w:rPr>
        <w:t>D</w:t>
      </w:r>
      <w:r w:rsidRPr="009C200C">
        <w:rPr>
          <w:rFonts w:asciiTheme="minorHAnsi" w:eastAsia="Arial" w:hAnsiTheme="minorHAnsi" w:cstheme="minorHAnsi"/>
          <w:b/>
          <w:color w:val="585857"/>
          <w:spacing w:val="2"/>
        </w:rPr>
        <w:t>a</w:t>
      </w:r>
      <w:r w:rsidRPr="009C200C">
        <w:rPr>
          <w:rFonts w:asciiTheme="minorHAnsi" w:eastAsia="Arial" w:hAnsiTheme="minorHAnsi" w:cstheme="minorHAnsi"/>
          <w:b/>
          <w:color w:val="585857"/>
          <w:spacing w:val="1"/>
        </w:rPr>
        <w:t>t</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12"/>
        </w:rPr>
        <w:t xml:space="preserve"> </w:t>
      </w:r>
      <w:r w:rsidRPr="009C200C">
        <w:rPr>
          <w:rFonts w:asciiTheme="minorHAnsi" w:eastAsia="Arial" w:hAnsiTheme="minorHAnsi" w:cstheme="minorHAnsi"/>
          <w:b/>
          <w:color w:val="585857"/>
          <w:spacing w:val="1"/>
        </w:rPr>
        <w:t>o</w:t>
      </w:r>
      <w:r w:rsidRPr="009C200C">
        <w:rPr>
          <w:rFonts w:asciiTheme="minorHAnsi" w:eastAsia="Arial" w:hAnsiTheme="minorHAnsi" w:cstheme="minorHAnsi"/>
          <w:b/>
          <w:color w:val="585857"/>
        </w:rPr>
        <w:t>f</w:t>
      </w:r>
      <w:r w:rsidRPr="009C200C">
        <w:rPr>
          <w:rFonts w:asciiTheme="minorHAnsi" w:eastAsia="Arial" w:hAnsiTheme="minorHAnsi" w:cstheme="minorHAnsi"/>
          <w:b/>
          <w:color w:val="585857"/>
          <w:spacing w:val="-4"/>
        </w:rPr>
        <w:t xml:space="preserve"> </w:t>
      </w:r>
      <w:r w:rsidRPr="009C200C">
        <w:rPr>
          <w:rFonts w:asciiTheme="minorHAnsi" w:eastAsia="Arial" w:hAnsiTheme="minorHAnsi" w:cstheme="minorHAnsi"/>
          <w:b/>
          <w:color w:val="585857"/>
          <w:spacing w:val="-1"/>
        </w:rPr>
        <w:t>S</w:t>
      </w:r>
      <w:r w:rsidRPr="009C200C">
        <w:rPr>
          <w:rFonts w:asciiTheme="minorHAnsi" w:eastAsia="Arial" w:hAnsiTheme="minorHAnsi" w:cstheme="minorHAnsi"/>
          <w:b/>
          <w:color w:val="585857"/>
          <w:spacing w:val="3"/>
        </w:rPr>
        <w:t>u</w:t>
      </w:r>
      <w:r w:rsidRPr="009C200C">
        <w:rPr>
          <w:rFonts w:asciiTheme="minorHAnsi" w:eastAsia="Arial" w:hAnsiTheme="minorHAnsi" w:cstheme="minorHAnsi"/>
          <w:b/>
          <w:color w:val="585857"/>
          <w:spacing w:val="2"/>
        </w:rPr>
        <w:t>r</w:t>
      </w:r>
      <w:r w:rsidRPr="009C200C">
        <w:rPr>
          <w:rFonts w:asciiTheme="minorHAnsi" w:eastAsia="Arial" w:hAnsiTheme="minorHAnsi" w:cstheme="minorHAnsi"/>
          <w:b/>
          <w:color w:val="585857"/>
          <w:spacing w:val="-1"/>
        </w:rPr>
        <w:t>r</w:t>
      </w:r>
      <w:r w:rsidRPr="009C200C">
        <w:rPr>
          <w:rFonts w:asciiTheme="minorHAnsi" w:eastAsia="Arial" w:hAnsiTheme="minorHAnsi" w:cstheme="minorHAnsi"/>
          <w:b/>
          <w:color w:val="585857"/>
        </w:rPr>
        <w:t>e</w:t>
      </w:r>
      <w:r w:rsidRPr="009C200C">
        <w:rPr>
          <w:rFonts w:asciiTheme="minorHAnsi" w:eastAsia="Arial" w:hAnsiTheme="minorHAnsi" w:cstheme="minorHAnsi"/>
          <w:b/>
          <w:color w:val="585857"/>
          <w:spacing w:val="1"/>
        </w:rPr>
        <w:t>n</w:t>
      </w:r>
      <w:r w:rsidRPr="009C200C">
        <w:rPr>
          <w:rFonts w:asciiTheme="minorHAnsi" w:eastAsia="Arial" w:hAnsiTheme="minorHAnsi" w:cstheme="minorHAnsi"/>
          <w:b/>
          <w:color w:val="585857"/>
          <w:spacing w:val="3"/>
        </w:rPr>
        <w:t>d</w:t>
      </w:r>
      <w:r w:rsidRPr="009C200C">
        <w:rPr>
          <w:rFonts w:asciiTheme="minorHAnsi" w:eastAsia="Arial" w:hAnsiTheme="minorHAnsi" w:cstheme="minorHAnsi"/>
          <w:b/>
          <w:color w:val="585857"/>
          <w:spacing w:val="4"/>
        </w:rPr>
        <w:t>e</w:t>
      </w:r>
      <w:r w:rsidRPr="009C200C">
        <w:rPr>
          <w:rFonts w:asciiTheme="minorHAnsi" w:eastAsia="Arial" w:hAnsiTheme="minorHAnsi" w:cstheme="minorHAnsi"/>
          <w:b/>
          <w:color w:val="585857"/>
        </w:rPr>
        <w:t>r</w:t>
      </w:r>
    </w:p>
    <w:p w14:paraId="4E4C5868" w14:textId="77777777" w:rsidR="007A35D1" w:rsidRPr="009C200C" w:rsidRDefault="003B1D92" w:rsidP="009C200C">
      <w:pPr>
        <w:spacing w:line="276" w:lineRule="auto"/>
        <w:ind w:right="142"/>
        <w:jc w:val="both"/>
        <w:rPr>
          <w:rFonts w:asciiTheme="minorHAnsi" w:eastAsia="Arial" w:hAnsiTheme="minorHAnsi" w:cstheme="minorHAnsi"/>
          <w:color w:val="585857"/>
        </w:rPr>
      </w:pPr>
      <w:r w:rsidRPr="009C200C">
        <w:rPr>
          <w:rFonts w:asciiTheme="minorHAnsi" w:eastAsia="Arial" w:hAnsiTheme="minorHAnsi" w:cstheme="minorHAnsi"/>
          <w:color w:val="585857"/>
          <w:spacing w:val="14"/>
        </w:rPr>
        <w:t>W</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13"/>
        </w:rPr>
        <w:t xml:space="preserve"> </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n</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2"/>
        </w:rPr>
        <w:t>en</w:t>
      </w:r>
      <w:r w:rsidRPr="009C200C">
        <w:rPr>
          <w:rFonts w:asciiTheme="minorHAnsi" w:eastAsia="Arial" w:hAnsiTheme="minorHAnsi" w:cstheme="minorHAnsi"/>
          <w:color w:val="585857"/>
        </w:rPr>
        <w:t>d</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spacing w:val="2"/>
        </w:rPr>
        <w:t>th</w:t>
      </w:r>
      <w:r w:rsidRPr="009C200C">
        <w:rPr>
          <w:rFonts w:asciiTheme="minorHAnsi" w:eastAsia="Arial" w:hAnsiTheme="minorHAnsi" w:cstheme="minorHAnsi"/>
          <w:color w:val="585857"/>
        </w:rPr>
        <w:t>at</w:t>
      </w:r>
      <w:r w:rsidRPr="009C200C">
        <w:rPr>
          <w:rFonts w:asciiTheme="minorHAnsi" w:eastAsia="Arial" w:hAnsiTheme="minorHAnsi" w:cstheme="minorHAnsi"/>
          <w:color w:val="585857"/>
          <w:spacing w:val="-8"/>
        </w:rPr>
        <w:t xml:space="preserve"> </w:t>
      </w:r>
      <w:r w:rsidRPr="009C200C">
        <w:rPr>
          <w:rFonts w:asciiTheme="minorHAnsi" w:eastAsia="Arial" w:hAnsiTheme="minorHAnsi" w:cstheme="minorHAnsi"/>
          <w:color w:val="585857"/>
          <w:spacing w:val="2"/>
        </w:rPr>
        <w:t>th</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6"/>
        </w:rPr>
        <w:t xml:space="preserve"> </w:t>
      </w:r>
      <w:r w:rsidRPr="009C200C">
        <w:rPr>
          <w:rFonts w:asciiTheme="minorHAnsi" w:eastAsia="Arial" w:hAnsiTheme="minorHAnsi" w:cstheme="minorHAnsi"/>
          <w:color w:val="585857"/>
          <w:spacing w:val="5"/>
        </w:rPr>
        <w:t>R</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g</w:t>
      </w:r>
      <w:r w:rsidRPr="009C200C">
        <w:rPr>
          <w:rFonts w:asciiTheme="minorHAnsi" w:eastAsia="Arial" w:hAnsiTheme="minorHAnsi" w:cstheme="minorHAnsi"/>
          <w:color w:val="585857"/>
        </w:rPr>
        <w:t>hts</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2"/>
        </w:rPr>
        <w:t>Su</w:t>
      </w:r>
      <w:r w:rsidRPr="009C200C">
        <w:rPr>
          <w:rFonts w:asciiTheme="minorHAnsi" w:eastAsia="Arial" w:hAnsiTheme="minorHAnsi" w:cstheme="minorHAnsi"/>
          <w:color w:val="585857"/>
        </w:rPr>
        <w:t>b</w:t>
      </w:r>
      <w:r w:rsidRPr="009C200C">
        <w:rPr>
          <w:rFonts w:asciiTheme="minorHAnsi" w:eastAsia="Arial" w:hAnsiTheme="minorHAnsi" w:cstheme="minorHAnsi"/>
          <w:color w:val="585857"/>
          <w:spacing w:val="1"/>
        </w:rPr>
        <w:t>j</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rPr>
        <w:t>o</w:t>
      </w:r>
      <w:r w:rsidRPr="009C200C">
        <w:rPr>
          <w:rFonts w:asciiTheme="minorHAnsi" w:eastAsia="Arial" w:hAnsiTheme="minorHAnsi" w:cstheme="minorHAnsi"/>
          <w:color w:val="585857"/>
          <w:spacing w:val="-5"/>
        </w:rPr>
        <w:t xml:space="preserve"> </w:t>
      </w:r>
      <w:r w:rsidRPr="009C200C">
        <w:rPr>
          <w:rFonts w:asciiTheme="minorHAnsi" w:eastAsia="Arial" w:hAnsiTheme="minorHAnsi" w:cstheme="minorHAnsi"/>
          <w:color w:val="585857"/>
          <w:spacing w:val="-1"/>
        </w:rPr>
        <w:t>S</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2"/>
        </w:rPr>
        <w:t>e</w:t>
      </w:r>
      <w:r w:rsidRPr="009C200C">
        <w:rPr>
          <w:rFonts w:asciiTheme="minorHAnsi" w:eastAsia="Arial" w:hAnsiTheme="minorHAnsi" w:cstheme="minorHAnsi"/>
          <w:color w:val="585857"/>
          <w:spacing w:val="4"/>
        </w:rPr>
        <w:t>n</w:t>
      </w:r>
      <w:r w:rsidRPr="009C200C">
        <w:rPr>
          <w:rFonts w:asciiTheme="minorHAnsi" w:eastAsia="Arial" w:hAnsiTheme="minorHAnsi" w:cstheme="minorHAnsi"/>
          <w:color w:val="585857"/>
          <w:spacing w:val="3"/>
        </w:rPr>
        <w:t>d</w:t>
      </w:r>
      <w:r w:rsidRPr="009C200C">
        <w:rPr>
          <w:rFonts w:asciiTheme="minorHAnsi" w:eastAsia="Arial" w:hAnsiTheme="minorHAnsi" w:cstheme="minorHAnsi"/>
          <w:color w:val="585857"/>
        </w:rPr>
        <w:t>er</w:t>
      </w:r>
      <w:r w:rsidRPr="009C200C">
        <w:rPr>
          <w:rFonts w:asciiTheme="minorHAnsi" w:eastAsia="Arial" w:hAnsiTheme="minorHAnsi" w:cstheme="minorHAnsi"/>
          <w:color w:val="585857"/>
          <w:spacing w:val="-11"/>
        </w:rPr>
        <w:t xml:space="preserve"> </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il</w:t>
      </w:r>
      <w:r w:rsidRPr="009C200C">
        <w:rPr>
          <w:rFonts w:asciiTheme="minorHAnsi" w:eastAsia="Arial" w:hAnsiTheme="minorHAnsi" w:cstheme="minorHAnsi"/>
          <w:color w:val="585857"/>
        </w:rPr>
        <w:t>l</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4"/>
        </w:rPr>
        <w:t>b</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7"/>
        </w:rPr>
        <w:t xml:space="preserve"> </w:t>
      </w:r>
      <w:r w:rsidRPr="009C200C">
        <w:rPr>
          <w:rFonts w:asciiTheme="minorHAnsi" w:eastAsia="Arial" w:hAnsiTheme="minorHAnsi" w:cstheme="minorHAnsi"/>
          <w:color w:val="585857"/>
          <w:spacing w:val="4"/>
        </w:rPr>
        <w:t>s</w:t>
      </w:r>
      <w:r w:rsidRPr="009C200C">
        <w:rPr>
          <w:rFonts w:asciiTheme="minorHAnsi" w:eastAsia="Arial" w:hAnsiTheme="minorHAnsi" w:cstheme="minorHAnsi"/>
          <w:color w:val="585857"/>
        </w:rPr>
        <w:t>u</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spacing w:val="2"/>
        </w:rPr>
        <w:t>end</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rPr>
        <w:t>ed</w:t>
      </w:r>
      <w:r w:rsidRPr="009C200C">
        <w:rPr>
          <w:rFonts w:asciiTheme="minorHAnsi" w:eastAsia="Arial" w:hAnsiTheme="minorHAnsi" w:cstheme="minorHAnsi"/>
          <w:color w:val="585857"/>
          <w:spacing w:val="-12"/>
        </w:rPr>
        <w:t xml:space="preserve"> </w:t>
      </w:r>
      <w:r w:rsidRPr="009C200C">
        <w:rPr>
          <w:rFonts w:asciiTheme="minorHAnsi" w:eastAsia="Arial" w:hAnsiTheme="minorHAnsi" w:cstheme="minorHAnsi"/>
          <w:color w:val="585857"/>
        </w:rPr>
        <w:t>w</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5"/>
        </w:rPr>
        <w:t>t</w:t>
      </w:r>
      <w:r w:rsidRPr="009C200C">
        <w:rPr>
          <w:rFonts w:asciiTheme="minorHAnsi" w:eastAsia="Arial" w:hAnsiTheme="minorHAnsi" w:cstheme="minorHAnsi"/>
          <w:color w:val="585857"/>
        </w:rPr>
        <w:t>h</w:t>
      </w:r>
      <w:r w:rsidRPr="009C200C">
        <w:rPr>
          <w:rFonts w:asciiTheme="minorHAnsi" w:eastAsia="Arial" w:hAnsiTheme="minorHAnsi" w:cstheme="minorHAnsi"/>
          <w:color w:val="585857"/>
          <w:spacing w:val="-9"/>
        </w:rPr>
        <w:t xml:space="preserve"> </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2"/>
        </w:rPr>
        <w:t>f</w:t>
      </w:r>
      <w:r w:rsidRPr="009C200C">
        <w:rPr>
          <w:rFonts w:asciiTheme="minorHAnsi" w:eastAsia="Arial" w:hAnsiTheme="minorHAnsi" w:cstheme="minorHAnsi"/>
          <w:color w:val="585857"/>
        </w:rPr>
        <w:t>e</w:t>
      </w:r>
      <w:r w:rsidRPr="009C200C">
        <w:rPr>
          <w:rFonts w:asciiTheme="minorHAnsi" w:eastAsia="Arial" w:hAnsiTheme="minorHAnsi" w:cstheme="minorHAnsi"/>
          <w:color w:val="585857"/>
          <w:spacing w:val="4"/>
        </w:rPr>
        <w:t>c</w:t>
      </w:r>
      <w:r w:rsidRPr="009C200C">
        <w:rPr>
          <w:rFonts w:asciiTheme="minorHAnsi" w:eastAsia="Arial" w:hAnsiTheme="minorHAnsi" w:cstheme="minorHAnsi"/>
          <w:color w:val="585857"/>
        </w:rPr>
        <w:t>t</w:t>
      </w:r>
      <w:r w:rsidRPr="009C200C">
        <w:rPr>
          <w:rFonts w:asciiTheme="minorHAnsi" w:eastAsia="Arial" w:hAnsiTheme="minorHAnsi" w:cstheme="minorHAnsi"/>
          <w:color w:val="585857"/>
          <w:spacing w:val="-10"/>
        </w:rPr>
        <w:t xml:space="preserve"> </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3"/>
        </w:rPr>
        <w:t>r</w:t>
      </w:r>
      <w:r w:rsidRPr="009C200C">
        <w:rPr>
          <w:rFonts w:asciiTheme="minorHAnsi" w:eastAsia="Arial" w:hAnsiTheme="minorHAnsi" w:cstheme="minorHAnsi"/>
          <w:color w:val="585857"/>
          <w:spacing w:val="-3"/>
        </w:rPr>
        <w:t>o</w:t>
      </w:r>
      <w:r w:rsidRPr="009C200C">
        <w:rPr>
          <w:rFonts w:asciiTheme="minorHAnsi" w:eastAsia="Arial" w:hAnsiTheme="minorHAnsi" w:cstheme="minorHAnsi"/>
          <w:color w:val="585857"/>
        </w:rPr>
        <w:t>m</w:t>
      </w:r>
      <w:r w:rsidRPr="009C200C">
        <w:rPr>
          <w:rFonts w:asciiTheme="minorHAnsi" w:eastAsia="Arial" w:hAnsiTheme="minorHAnsi" w:cstheme="minorHAnsi"/>
          <w:color w:val="585857"/>
          <w:spacing w:val="-2"/>
        </w:rPr>
        <w:t xml:space="preserve"> </w:t>
      </w:r>
      <w:r w:rsidRPr="009C200C">
        <w:rPr>
          <w:rFonts w:asciiTheme="minorHAnsi" w:eastAsia="Arial" w:hAnsiTheme="minorHAnsi" w:cstheme="minorHAnsi"/>
          <w:b/>
          <w:bCs/>
          <w:color w:val="974705"/>
          <w:spacing w:val="2"/>
        </w:rPr>
        <w:t>[</w:t>
      </w:r>
      <w:r w:rsidRPr="009C200C">
        <w:rPr>
          <w:rFonts w:asciiTheme="minorHAnsi" w:eastAsia="Arial" w:hAnsiTheme="minorHAnsi" w:cstheme="minorHAnsi"/>
          <w:b/>
          <w:bCs/>
          <w:color w:val="974705"/>
        </w:rPr>
        <w:t>d</w:t>
      </w:r>
      <w:r w:rsidRPr="009C200C">
        <w:rPr>
          <w:rFonts w:asciiTheme="minorHAnsi" w:eastAsia="Arial" w:hAnsiTheme="minorHAnsi" w:cstheme="minorHAnsi"/>
          <w:b/>
          <w:bCs/>
          <w:color w:val="974705"/>
          <w:spacing w:val="2"/>
        </w:rPr>
        <w:t>at</w:t>
      </w:r>
      <w:r w:rsidRPr="009C200C">
        <w:rPr>
          <w:rFonts w:asciiTheme="minorHAnsi" w:eastAsia="Arial" w:hAnsiTheme="minorHAnsi" w:cstheme="minorHAnsi"/>
          <w:b/>
          <w:bCs/>
          <w:color w:val="974705"/>
        </w:rPr>
        <w:t>e</w:t>
      </w:r>
      <w:r w:rsidRPr="009C200C">
        <w:rPr>
          <w:rFonts w:asciiTheme="minorHAnsi" w:eastAsia="Arial" w:hAnsiTheme="minorHAnsi" w:cstheme="minorHAnsi"/>
          <w:b/>
          <w:bCs/>
          <w:color w:val="974705"/>
          <w:spacing w:val="2"/>
        </w:rPr>
        <w:t>]</w:t>
      </w:r>
      <w:r w:rsidRPr="009C200C">
        <w:rPr>
          <w:rFonts w:asciiTheme="minorHAnsi" w:eastAsia="Arial" w:hAnsiTheme="minorHAnsi" w:cstheme="minorHAnsi"/>
          <w:color w:val="585857"/>
        </w:rPr>
        <w:t>.</w:t>
      </w:r>
    </w:p>
    <w:p w14:paraId="2EDB8DE8" w14:textId="77777777" w:rsidR="007A35D1" w:rsidRPr="009C200C" w:rsidRDefault="007A35D1" w:rsidP="009C200C">
      <w:pPr>
        <w:spacing w:line="276" w:lineRule="auto"/>
        <w:ind w:right="142"/>
        <w:jc w:val="both"/>
        <w:rPr>
          <w:rFonts w:asciiTheme="minorHAnsi" w:eastAsia="Arial" w:hAnsiTheme="minorHAnsi" w:cstheme="minorHAnsi"/>
          <w:color w:val="585857"/>
        </w:rPr>
      </w:pPr>
    </w:p>
    <w:p w14:paraId="1FC294F5" w14:textId="01C309FF" w:rsidR="00850BB5" w:rsidRPr="009C200C" w:rsidRDefault="00850BB5" w:rsidP="009C200C">
      <w:pPr>
        <w:spacing w:line="276" w:lineRule="auto"/>
        <w:ind w:right="142"/>
        <w:jc w:val="both"/>
        <w:rPr>
          <w:rFonts w:asciiTheme="minorHAnsi" w:eastAsia="Arial" w:hAnsiTheme="minorHAnsi" w:cstheme="minorHAnsi"/>
          <w:color w:val="585857"/>
        </w:rPr>
      </w:pPr>
      <w:r w:rsidRPr="009C200C">
        <w:rPr>
          <w:rFonts w:asciiTheme="minorHAnsi" w:eastAsia="Arial" w:hAnsiTheme="minorHAnsi" w:cstheme="minorHAnsi"/>
          <w:color w:val="585857"/>
        </w:rPr>
        <w:t>In accordance with Condition J4.</w:t>
      </w:r>
      <w:r w:rsidR="009F0933" w:rsidRPr="009C200C">
        <w:rPr>
          <w:rFonts w:asciiTheme="minorHAnsi" w:eastAsia="Arial" w:hAnsiTheme="minorHAnsi" w:cstheme="minorHAnsi"/>
          <w:color w:val="585857"/>
        </w:rPr>
        <w:t>8</w:t>
      </w:r>
      <w:r w:rsidRPr="009C200C">
        <w:rPr>
          <w:rFonts w:asciiTheme="minorHAnsi" w:eastAsia="Arial" w:hAnsiTheme="minorHAnsi" w:cstheme="minorHAnsi"/>
          <w:color w:val="585857"/>
        </w:rPr>
        <w:t xml:space="preserve"> </w:t>
      </w:r>
      <w:r w:rsidR="009F0933" w:rsidRPr="009C200C">
        <w:rPr>
          <w:rFonts w:asciiTheme="minorHAnsi" w:eastAsia="Arial" w:hAnsiTheme="minorHAnsi" w:cstheme="minorHAnsi"/>
          <w:color w:val="585857"/>
        </w:rPr>
        <w:t>you may</w:t>
      </w:r>
      <w:r w:rsidR="00511FC9" w:rsidRPr="009C200C">
        <w:rPr>
          <w:rFonts w:asciiTheme="minorHAnsi" w:eastAsia="Arial" w:hAnsiTheme="minorHAnsi" w:cstheme="minorHAnsi"/>
          <w:color w:val="585857"/>
        </w:rPr>
        <w:t>, within 10 working days of receipt of this Notice, issue a Counter Notice.</w:t>
      </w:r>
    </w:p>
    <w:p w14:paraId="552C529B" w14:textId="77777777" w:rsidR="00850BB5" w:rsidRPr="009C200C" w:rsidRDefault="00850BB5" w:rsidP="009C200C">
      <w:pPr>
        <w:spacing w:line="276" w:lineRule="auto"/>
        <w:ind w:right="142"/>
        <w:jc w:val="both"/>
        <w:rPr>
          <w:rFonts w:asciiTheme="minorHAnsi" w:eastAsia="Arial" w:hAnsiTheme="minorHAnsi" w:cstheme="minorHAnsi"/>
          <w:color w:val="585857"/>
        </w:rPr>
      </w:pPr>
    </w:p>
    <w:p w14:paraId="25E28008" w14:textId="258656F2" w:rsidR="007A35D1" w:rsidRPr="009C200C" w:rsidRDefault="003B1D92" w:rsidP="009C200C">
      <w:pPr>
        <w:spacing w:line="276" w:lineRule="auto"/>
        <w:ind w:right="142"/>
        <w:jc w:val="both"/>
        <w:rPr>
          <w:rFonts w:asciiTheme="minorHAnsi" w:eastAsia="Arial" w:hAnsiTheme="minorHAnsi" w:cstheme="minorHAnsi"/>
          <w:color w:val="585857"/>
        </w:rPr>
      </w:pPr>
      <w:r w:rsidRPr="009C200C">
        <w:rPr>
          <w:rFonts w:asciiTheme="minorHAnsi" w:eastAsia="Arial" w:hAnsiTheme="minorHAnsi" w:cstheme="minorHAnsi"/>
          <w:color w:val="585857"/>
        </w:rPr>
        <w:t>In accordance with Condition J1</w:t>
      </w:r>
      <w:r w:rsidR="008A0178" w:rsidRPr="009C200C">
        <w:rPr>
          <w:rFonts w:asciiTheme="minorHAnsi" w:eastAsia="Arial" w:hAnsiTheme="minorHAnsi" w:cstheme="minorHAnsi"/>
          <w:color w:val="585857"/>
        </w:rPr>
        <w:t>1</w:t>
      </w:r>
      <w:r w:rsidRPr="009C200C">
        <w:rPr>
          <w:rFonts w:asciiTheme="minorHAnsi" w:eastAsia="Arial" w:hAnsiTheme="minorHAnsi" w:cstheme="minorHAnsi"/>
          <w:color w:val="585857"/>
        </w:rPr>
        <w:t xml:space="preserve">.2.1, </w:t>
      </w:r>
      <w:r w:rsidR="00693B23" w:rsidRPr="009C200C">
        <w:rPr>
          <w:rFonts w:asciiTheme="minorHAnsi" w:eastAsia="Arial" w:hAnsiTheme="minorHAnsi" w:cstheme="minorHAnsi"/>
          <w:color w:val="585857"/>
        </w:rPr>
        <w:t>Network Rail</w:t>
      </w:r>
      <w:r w:rsidR="00BE2722" w:rsidRPr="009C200C">
        <w:rPr>
          <w:rFonts w:asciiTheme="minorHAnsi" w:eastAsia="Arial" w:hAnsiTheme="minorHAnsi" w:cstheme="minorHAnsi"/>
          <w:color w:val="585857"/>
        </w:rPr>
        <w:t xml:space="preserve"> shall publish an accurate and up-to-date copy or statement of </w:t>
      </w:r>
      <w:r w:rsidRPr="009C200C">
        <w:rPr>
          <w:rFonts w:asciiTheme="minorHAnsi" w:eastAsia="Arial" w:hAnsiTheme="minorHAnsi" w:cstheme="minorHAnsi"/>
          <w:color w:val="585857"/>
        </w:rPr>
        <w:t xml:space="preserve">this Failure to Use Notice. </w:t>
      </w:r>
    </w:p>
    <w:p w14:paraId="77F5C003" w14:textId="77777777" w:rsidR="007A35D1" w:rsidRPr="009C200C" w:rsidRDefault="007A35D1" w:rsidP="009C200C">
      <w:pPr>
        <w:spacing w:line="276" w:lineRule="auto"/>
        <w:ind w:right="142"/>
        <w:jc w:val="both"/>
        <w:rPr>
          <w:rFonts w:asciiTheme="minorHAnsi" w:eastAsia="Arial" w:hAnsiTheme="minorHAnsi" w:cstheme="minorHAnsi"/>
          <w:color w:val="585857"/>
        </w:rPr>
      </w:pPr>
    </w:p>
    <w:p w14:paraId="03121329" w14:textId="7D566F38" w:rsidR="007A35D1" w:rsidRPr="009C200C" w:rsidRDefault="003B1D92" w:rsidP="009C200C">
      <w:pPr>
        <w:spacing w:line="276" w:lineRule="auto"/>
        <w:ind w:right="142"/>
        <w:jc w:val="both"/>
        <w:rPr>
          <w:rFonts w:asciiTheme="minorHAnsi" w:eastAsia="Arial" w:hAnsiTheme="minorHAnsi" w:cstheme="minorHAnsi"/>
          <w:color w:val="585857"/>
        </w:rPr>
      </w:pPr>
      <w:r w:rsidRPr="009C200C">
        <w:rPr>
          <w:rFonts w:asciiTheme="minorHAnsi" w:eastAsia="Arial" w:hAnsiTheme="minorHAnsi" w:cstheme="minorHAnsi"/>
          <w:color w:val="585857"/>
          <w:spacing w:val="-3"/>
        </w:rPr>
        <w:t>Y</w:t>
      </w:r>
      <w:r w:rsidRPr="009C200C">
        <w:rPr>
          <w:rFonts w:asciiTheme="minorHAnsi" w:eastAsia="Arial" w:hAnsiTheme="minorHAnsi" w:cstheme="minorHAnsi"/>
          <w:color w:val="585857"/>
          <w:spacing w:val="4"/>
        </w:rPr>
        <w:t>o</w:t>
      </w:r>
      <w:r w:rsidRPr="009C200C">
        <w:rPr>
          <w:rFonts w:asciiTheme="minorHAnsi" w:eastAsia="Arial" w:hAnsiTheme="minorHAnsi" w:cstheme="minorHAnsi"/>
          <w:color w:val="585857"/>
          <w:spacing w:val="2"/>
        </w:rPr>
        <w:t>u</w:t>
      </w:r>
      <w:r w:rsidRPr="009C200C">
        <w:rPr>
          <w:rFonts w:asciiTheme="minorHAnsi" w:eastAsia="Arial" w:hAnsiTheme="minorHAnsi" w:cstheme="minorHAnsi"/>
          <w:color w:val="585857"/>
          <w:spacing w:val="1"/>
        </w:rPr>
        <w:t>r</w:t>
      </w:r>
      <w:r w:rsidRPr="009C200C">
        <w:rPr>
          <w:rFonts w:asciiTheme="minorHAnsi" w:eastAsia="Arial" w:hAnsiTheme="minorHAnsi" w:cstheme="minorHAnsi"/>
          <w:color w:val="585857"/>
        </w:rPr>
        <w:t>s</w:t>
      </w:r>
      <w:r w:rsidRPr="009C200C">
        <w:rPr>
          <w:rFonts w:asciiTheme="minorHAnsi" w:eastAsia="Arial" w:hAnsiTheme="minorHAnsi" w:cstheme="minorHAnsi"/>
          <w:color w:val="585857"/>
          <w:spacing w:val="-16"/>
        </w:rPr>
        <w:t xml:space="preserve"> </w:t>
      </w:r>
      <w:r w:rsidRPr="009C200C">
        <w:rPr>
          <w:rFonts w:asciiTheme="minorHAnsi" w:eastAsia="Arial" w:hAnsiTheme="minorHAnsi" w:cstheme="minorHAnsi"/>
          <w:color w:val="585857"/>
          <w:spacing w:val="7"/>
        </w:rPr>
        <w:t>f</w:t>
      </w:r>
      <w:r w:rsidRPr="009C200C">
        <w:rPr>
          <w:rFonts w:asciiTheme="minorHAnsi" w:eastAsia="Arial" w:hAnsiTheme="minorHAnsi" w:cstheme="minorHAnsi"/>
          <w:color w:val="585857"/>
          <w:spacing w:val="2"/>
        </w:rPr>
        <w:t>a</w:t>
      </w:r>
      <w:r w:rsidRPr="009C200C">
        <w:rPr>
          <w:rFonts w:asciiTheme="minorHAnsi" w:eastAsia="Arial" w:hAnsiTheme="minorHAnsi" w:cstheme="minorHAnsi"/>
          <w:color w:val="585857"/>
          <w:spacing w:val="-1"/>
        </w:rPr>
        <w:t>i</w:t>
      </w:r>
      <w:r w:rsidRPr="009C200C">
        <w:rPr>
          <w:rFonts w:asciiTheme="minorHAnsi" w:eastAsia="Arial" w:hAnsiTheme="minorHAnsi" w:cstheme="minorHAnsi"/>
          <w:color w:val="585857"/>
          <w:spacing w:val="2"/>
        </w:rPr>
        <w:t>t</w:t>
      </w:r>
      <w:r w:rsidRPr="009C200C">
        <w:rPr>
          <w:rFonts w:asciiTheme="minorHAnsi" w:eastAsia="Arial" w:hAnsiTheme="minorHAnsi" w:cstheme="minorHAnsi"/>
          <w:color w:val="585857"/>
          <w:spacing w:val="-3"/>
        </w:rPr>
        <w:t>h</w:t>
      </w:r>
      <w:r w:rsidRPr="009C200C">
        <w:rPr>
          <w:rFonts w:asciiTheme="minorHAnsi" w:eastAsia="Arial" w:hAnsiTheme="minorHAnsi" w:cstheme="minorHAnsi"/>
          <w:color w:val="585857"/>
          <w:spacing w:val="5"/>
        </w:rPr>
        <w:t>f</w:t>
      </w:r>
      <w:r w:rsidRPr="009C200C">
        <w:rPr>
          <w:rFonts w:asciiTheme="minorHAnsi" w:eastAsia="Arial" w:hAnsiTheme="minorHAnsi" w:cstheme="minorHAnsi"/>
          <w:color w:val="585857"/>
          <w:spacing w:val="2"/>
        </w:rPr>
        <w:t>u</w:t>
      </w:r>
      <w:r w:rsidRPr="009C200C">
        <w:rPr>
          <w:rFonts w:asciiTheme="minorHAnsi" w:eastAsia="Arial" w:hAnsiTheme="minorHAnsi" w:cstheme="minorHAnsi"/>
          <w:color w:val="585857"/>
          <w:spacing w:val="-1"/>
        </w:rPr>
        <w:t>l</w:t>
      </w:r>
      <w:r w:rsidRPr="009C200C">
        <w:rPr>
          <w:rFonts w:asciiTheme="minorHAnsi" w:eastAsia="Arial" w:hAnsiTheme="minorHAnsi" w:cstheme="minorHAnsi"/>
          <w:color w:val="585857"/>
          <w:spacing w:val="4"/>
        </w:rPr>
        <w:t>l</w:t>
      </w:r>
      <w:r w:rsidRPr="009C200C">
        <w:rPr>
          <w:rFonts w:asciiTheme="minorHAnsi" w:eastAsia="Arial" w:hAnsiTheme="minorHAnsi" w:cstheme="minorHAnsi"/>
          <w:color w:val="585857"/>
          <w:spacing w:val="-8"/>
        </w:rPr>
        <w:t>y</w:t>
      </w:r>
    </w:p>
    <w:p w14:paraId="75F76DE9" w14:textId="54F50446" w:rsidR="003A6465" w:rsidRPr="009C200C" w:rsidRDefault="003A6465" w:rsidP="009C200C">
      <w:pPr>
        <w:ind w:right="142"/>
        <w:jc w:val="both"/>
        <w:rPr>
          <w:rFonts w:asciiTheme="minorHAnsi" w:eastAsia="Arial" w:hAnsiTheme="minorHAnsi" w:cstheme="minorHAnsi"/>
          <w:color w:val="585857"/>
        </w:rPr>
      </w:pPr>
    </w:p>
    <w:p w14:paraId="56B1CA4B" w14:textId="7DAA896B" w:rsidR="003A6465" w:rsidRPr="00337845" w:rsidRDefault="003A6465" w:rsidP="00B821E1">
      <w:pPr>
        <w:ind w:right="142"/>
        <w:rPr>
          <w:rFonts w:asciiTheme="minorHAnsi" w:eastAsia="Arial" w:hAnsiTheme="minorHAnsi" w:cstheme="minorHAnsi"/>
          <w:color w:val="585857"/>
          <w:sz w:val="18"/>
          <w:szCs w:val="18"/>
        </w:rPr>
      </w:pPr>
      <w:r w:rsidRPr="00337845">
        <w:rPr>
          <w:rFonts w:asciiTheme="minorHAnsi" w:eastAsia="Arial" w:hAnsiTheme="minorHAnsi" w:cstheme="minorHAnsi"/>
          <w:color w:val="585857"/>
          <w:sz w:val="18"/>
          <w:szCs w:val="18"/>
        </w:rPr>
        <w:br w:type="page"/>
      </w:r>
    </w:p>
    <w:p w14:paraId="1266B679" w14:textId="77777777" w:rsidR="003A6465" w:rsidRPr="00337845" w:rsidRDefault="003A6465" w:rsidP="00A25B89">
      <w:pPr>
        <w:ind w:right="142"/>
        <w:jc w:val="right"/>
        <w:rPr>
          <w:rFonts w:asciiTheme="minorHAnsi" w:eastAsia="Arial" w:hAnsiTheme="minorHAnsi" w:cstheme="minorHAnsi"/>
          <w:color w:val="585857"/>
          <w:sz w:val="18"/>
          <w:szCs w:val="18"/>
        </w:rPr>
      </w:pPr>
    </w:p>
    <w:p w14:paraId="503393DF" w14:textId="369A0EAE" w:rsidR="00A25B89" w:rsidRPr="00337845" w:rsidRDefault="00A25B89" w:rsidP="00A25B89">
      <w:pPr>
        <w:ind w:right="142"/>
        <w:jc w:val="right"/>
        <w:rPr>
          <w:rFonts w:asciiTheme="minorHAnsi" w:eastAsia="Arial" w:hAnsiTheme="minorHAnsi" w:cstheme="minorHAnsi"/>
          <w:b/>
          <w:bCs/>
          <w:color w:val="984806" w:themeColor="accent6" w:themeShade="80"/>
          <w:sz w:val="18"/>
          <w:szCs w:val="18"/>
        </w:rPr>
      </w:pPr>
      <w:r w:rsidRPr="00337845">
        <w:rPr>
          <w:rFonts w:asciiTheme="minorHAnsi" w:eastAsia="Arial" w:hAnsiTheme="minorHAnsi" w:cstheme="minorHAnsi"/>
          <w:b/>
          <w:bCs/>
          <w:color w:val="984806" w:themeColor="accent6" w:themeShade="80"/>
          <w:sz w:val="18"/>
          <w:szCs w:val="18"/>
        </w:rPr>
        <w:t>[LOGO]</w:t>
      </w:r>
    </w:p>
    <w:p w14:paraId="124D598B" w14:textId="77777777" w:rsidR="00A25B89" w:rsidRPr="00337845" w:rsidRDefault="00A25B89" w:rsidP="00A25B89">
      <w:pPr>
        <w:ind w:right="142"/>
        <w:jc w:val="right"/>
        <w:rPr>
          <w:rFonts w:asciiTheme="minorHAnsi" w:eastAsia="Arial" w:hAnsiTheme="minorHAnsi" w:cstheme="minorHAnsi"/>
          <w:color w:val="585857"/>
          <w:sz w:val="18"/>
          <w:szCs w:val="18"/>
        </w:rPr>
      </w:pPr>
    </w:p>
    <w:p w14:paraId="512A8A82" w14:textId="77777777" w:rsidR="00A25B89" w:rsidRPr="00337845" w:rsidRDefault="00A25B89" w:rsidP="00A25B89">
      <w:pPr>
        <w:ind w:right="142"/>
        <w:jc w:val="right"/>
        <w:rPr>
          <w:rFonts w:asciiTheme="minorHAnsi" w:eastAsia="Arial" w:hAnsiTheme="minorHAnsi" w:cstheme="minorHAnsi"/>
          <w:color w:val="585857"/>
          <w:sz w:val="18"/>
          <w:szCs w:val="18"/>
        </w:rPr>
      </w:pPr>
    </w:p>
    <w:p w14:paraId="3F060E4C" w14:textId="77777777" w:rsidR="003A6465" w:rsidRPr="004949AC" w:rsidRDefault="003A6465" w:rsidP="00B821E1">
      <w:pPr>
        <w:ind w:right="142"/>
        <w:jc w:val="right"/>
        <w:rPr>
          <w:rFonts w:asciiTheme="minorHAnsi" w:eastAsia="Arial" w:hAnsiTheme="minorHAnsi" w:cstheme="minorHAnsi"/>
          <w:b/>
          <w:bCs/>
          <w:color w:val="984806" w:themeColor="accent6" w:themeShade="80"/>
          <w:spacing w:val="-6"/>
        </w:rPr>
      </w:pPr>
      <w:r w:rsidRPr="004949AC">
        <w:rPr>
          <w:rFonts w:asciiTheme="minorHAnsi" w:eastAsia="Arial" w:hAnsiTheme="minorHAnsi" w:cstheme="minorHAnsi"/>
          <w:b/>
          <w:bCs/>
          <w:color w:val="984806" w:themeColor="accent6" w:themeShade="80"/>
        </w:rPr>
        <w:t>[</w:t>
      </w:r>
      <w:r w:rsidRPr="004949AC">
        <w:rPr>
          <w:rFonts w:asciiTheme="minorHAnsi" w:eastAsia="Arial" w:hAnsiTheme="minorHAnsi" w:cstheme="minorHAnsi"/>
          <w:b/>
          <w:bCs/>
          <w:color w:val="984806" w:themeColor="accent6" w:themeShade="80"/>
          <w:spacing w:val="4"/>
        </w:rPr>
        <w:t>r</w:t>
      </w:r>
      <w:r w:rsidRPr="004949AC">
        <w:rPr>
          <w:rFonts w:asciiTheme="minorHAnsi" w:eastAsia="Arial" w:hAnsiTheme="minorHAnsi" w:cstheme="minorHAnsi"/>
          <w:b/>
          <w:bCs/>
          <w:color w:val="984806" w:themeColor="accent6" w:themeShade="80"/>
        </w:rPr>
        <w:t>e</w:t>
      </w:r>
      <w:r w:rsidRPr="004949AC">
        <w:rPr>
          <w:rFonts w:asciiTheme="minorHAnsi" w:eastAsia="Arial" w:hAnsiTheme="minorHAnsi" w:cstheme="minorHAnsi"/>
          <w:b/>
          <w:bCs/>
          <w:color w:val="984806" w:themeColor="accent6" w:themeShade="80"/>
          <w:spacing w:val="2"/>
        </w:rPr>
        <w:t>g</w:t>
      </w:r>
      <w:r w:rsidRPr="004949AC">
        <w:rPr>
          <w:rFonts w:asciiTheme="minorHAnsi" w:eastAsia="Arial" w:hAnsiTheme="minorHAnsi" w:cstheme="minorHAnsi"/>
          <w:b/>
          <w:bCs/>
          <w:color w:val="984806" w:themeColor="accent6" w:themeShade="80"/>
          <w:spacing w:val="-1"/>
        </w:rPr>
        <w:t>i</w:t>
      </w:r>
      <w:r w:rsidRPr="004949AC">
        <w:rPr>
          <w:rFonts w:asciiTheme="minorHAnsi" w:eastAsia="Arial" w:hAnsiTheme="minorHAnsi" w:cstheme="minorHAnsi"/>
          <w:b/>
          <w:bCs/>
          <w:color w:val="984806" w:themeColor="accent6" w:themeShade="80"/>
          <w:spacing w:val="4"/>
        </w:rPr>
        <w:t>s</w:t>
      </w:r>
      <w:r w:rsidRPr="004949AC">
        <w:rPr>
          <w:rFonts w:asciiTheme="minorHAnsi" w:eastAsia="Arial" w:hAnsiTheme="minorHAnsi" w:cstheme="minorHAnsi"/>
          <w:b/>
          <w:bCs/>
          <w:color w:val="984806" w:themeColor="accent6" w:themeShade="80"/>
          <w:spacing w:val="2"/>
        </w:rPr>
        <w:t>t</w:t>
      </w:r>
      <w:r w:rsidRPr="004949AC">
        <w:rPr>
          <w:rFonts w:asciiTheme="minorHAnsi" w:eastAsia="Arial" w:hAnsiTheme="minorHAnsi" w:cstheme="minorHAnsi"/>
          <w:b/>
          <w:bCs/>
          <w:color w:val="984806" w:themeColor="accent6" w:themeShade="80"/>
        </w:rPr>
        <w:t>e</w:t>
      </w:r>
      <w:r w:rsidRPr="004949AC">
        <w:rPr>
          <w:rFonts w:asciiTheme="minorHAnsi" w:eastAsia="Arial" w:hAnsiTheme="minorHAnsi" w:cstheme="minorHAnsi"/>
          <w:b/>
          <w:bCs/>
          <w:color w:val="984806" w:themeColor="accent6" w:themeShade="80"/>
          <w:spacing w:val="3"/>
        </w:rPr>
        <w:t>r</w:t>
      </w:r>
      <w:r w:rsidRPr="004949AC">
        <w:rPr>
          <w:rFonts w:asciiTheme="minorHAnsi" w:eastAsia="Arial" w:hAnsiTheme="minorHAnsi" w:cstheme="minorHAnsi"/>
          <w:b/>
          <w:bCs/>
          <w:color w:val="984806" w:themeColor="accent6" w:themeShade="80"/>
        </w:rPr>
        <w:t>ed</w:t>
      </w:r>
      <w:r w:rsidRPr="004949AC">
        <w:rPr>
          <w:rFonts w:asciiTheme="minorHAnsi" w:eastAsia="Arial" w:hAnsiTheme="minorHAnsi" w:cstheme="minorHAnsi"/>
          <w:b/>
          <w:bCs/>
          <w:color w:val="984806" w:themeColor="accent6" w:themeShade="80"/>
          <w:spacing w:val="-12"/>
        </w:rPr>
        <w:t xml:space="preserve"> </w:t>
      </w:r>
      <w:r w:rsidRPr="004949AC">
        <w:rPr>
          <w:rFonts w:asciiTheme="minorHAnsi" w:eastAsia="Arial" w:hAnsiTheme="minorHAnsi" w:cstheme="minorHAnsi"/>
          <w:b/>
          <w:bCs/>
          <w:color w:val="984806" w:themeColor="accent6" w:themeShade="80"/>
          <w:spacing w:val="2"/>
        </w:rPr>
        <w:t>ad</w:t>
      </w:r>
      <w:r w:rsidRPr="004949AC">
        <w:rPr>
          <w:rFonts w:asciiTheme="minorHAnsi" w:eastAsia="Arial" w:hAnsiTheme="minorHAnsi" w:cstheme="minorHAnsi"/>
          <w:b/>
          <w:bCs/>
          <w:color w:val="984806" w:themeColor="accent6" w:themeShade="80"/>
        </w:rPr>
        <w:t>d</w:t>
      </w:r>
      <w:r w:rsidRPr="004949AC">
        <w:rPr>
          <w:rFonts w:asciiTheme="minorHAnsi" w:eastAsia="Arial" w:hAnsiTheme="minorHAnsi" w:cstheme="minorHAnsi"/>
          <w:b/>
          <w:bCs/>
          <w:color w:val="984806" w:themeColor="accent6" w:themeShade="80"/>
          <w:spacing w:val="3"/>
        </w:rPr>
        <w:t>r</w:t>
      </w:r>
      <w:r w:rsidRPr="004949AC">
        <w:rPr>
          <w:rFonts w:asciiTheme="minorHAnsi" w:eastAsia="Arial" w:hAnsiTheme="minorHAnsi" w:cstheme="minorHAnsi"/>
          <w:b/>
          <w:bCs/>
          <w:color w:val="984806" w:themeColor="accent6" w:themeShade="80"/>
        </w:rPr>
        <w:t>e</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s</w:t>
      </w:r>
      <w:r w:rsidRPr="004949AC">
        <w:rPr>
          <w:rFonts w:asciiTheme="minorHAnsi" w:eastAsia="Arial" w:hAnsiTheme="minorHAnsi" w:cstheme="minorHAnsi"/>
          <w:b/>
          <w:bCs/>
          <w:color w:val="984806" w:themeColor="accent6" w:themeShade="80"/>
          <w:spacing w:val="-6"/>
        </w:rPr>
        <w:t xml:space="preserve"> </w:t>
      </w:r>
    </w:p>
    <w:p w14:paraId="6EBE5ABA" w14:textId="77777777" w:rsidR="003A6465" w:rsidRPr="004949AC" w:rsidRDefault="003A6465" w:rsidP="00B821E1">
      <w:pPr>
        <w:ind w:right="142"/>
        <w:jc w:val="right"/>
        <w:rPr>
          <w:rFonts w:asciiTheme="minorHAnsi" w:eastAsia="Arial" w:hAnsiTheme="minorHAnsi" w:cstheme="minorHAnsi"/>
          <w:b/>
          <w:bCs/>
          <w:color w:val="984806" w:themeColor="accent6" w:themeShade="80"/>
          <w:spacing w:val="-7"/>
        </w:rPr>
      </w:pPr>
      <w:r w:rsidRPr="004949AC">
        <w:rPr>
          <w:rFonts w:asciiTheme="minorHAnsi" w:eastAsia="Arial" w:hAnsiTheme="minorHAnsi" w:cstheme="minorHAnsi"/>
          <w:b/>
          <w:bCs/>
          <w:color w:val="984806" w:themeColor="accent6" w:themeShade="80"/>
        </w:rPr>
        <w:t>of</w:t>
      </w:r>
      <w:r w:rsidRPr="004949AC">
        <w:rPr>
          <w:rFonts w:asciiTheme="minorHAnsi" w:eastAsia="Arial" w:hAnsiTheme="minorHAnsi" w:cstheme="minorHAnsi"/>
          <w:b/>
          <w:bCs/>
          <w:color w:val="984806" w:themeColor="accent6" w:themeShade="80"/>
          <w:spacing w:val="-2"/>
        </w:rPr>
        <w:t xml:space="preserve"> </w:t>
      </w:r>
      <w:r w:rsidRPr="004949AC">
        <w:rPr>
          <w:rFonts w:asciiTheme="minorHAnsi" w:eastAsia="Arial" w:hAnsiTheme="minorHAnsi" w:cstheme="minorHAnsi"/>
          <w:b/>
          <w:bCs/>
          <w:color w:val="984806" w:themeColor="accent6" w:themeShade="80"/>
          <w:spacing w:val="4"/>
        </w:rPr>
        <w:t>c</w:t>
      </w:r>
      <w:r w:rsidRPr="004949AC">
        <w:rPr>
          <w:rFonts w:asciiTheme="minorHAnsi" w:eastAsia="Arial" w:hAnsiTheme="minorHAnsi" w:cstheme="minorHAnsi"/>
          <w:b/>
          <w:bCs/>
          <w:color w:val="984806" w:themeColor="accent6" w:themeShade="80"/>
        </w:rPr>
        <w:t>o</w:t>
      </w:r>
      <w:r w:rsidRPr="004949AC">
        <w:rPr>
          <w:rFonts w:asciiTheme="minorHAnsi" w:eastAsia="Arial" w:hAnsiTheme="minorHAnsi" w:cstheme="minorHAnsi"/>
          <w:b/>
          <w:bCs/>
          <w:color w:val="984806" w:themeColor="accent6" w:themeShade="80"/>
          <w:spacing w:val="4"/>
        </w:rPr>
        <w:t>m</w:t>
      </w:r>
      <w:r w:rsidRPr="004949AC">
        <w:rPr>
          <w:rFonts w:asciiTheme="minorHAnsi" w:eastAsia="Arial" w:hAnsiTheme="minorHAnsi" w:cstheme="minorHAnsi"/>
          <w:b/>
          <w:bCs/>
          <w:color w:val="984806" w:themeColor="accent6" w:themeShade="80"/>
          <w:spacing w:val="2"/>
        </w:rPr>
        <w:t>p</w:t>
      </w:r>
      <w:r w:rsidRPr="004949AC">
        <w:rPr>
          <w:rFonts w:asciiTheme="minorHAnsi" w:eastAsia="Arial" w:hAnsiTheme="minorHAnsi" w:cstheme="minorHAnsi"/>
          <w:b/>
          <w:bCs/>
          <w:color w:val="984806" w:themeColor="accent6" w:themeShade="80"/>
        </w:rPr>
        <w:t>any</w:t>
      </w:r>
      <w:r w:rsidRPr="004949AC">
        <w:rPr>
          <w:rFonts w:asciiTheme="minorHAnsi" w:eastAsia="Arial" w:hAnsiTheme="minorHAnsi" w:cstheme="minorHAnsi"/>
          <w:b/>
          <w:bCs/>
          <w:color w:val="984806" w:themeColor="accent6" w:themeShade="80"/>
          <w:spacing w:val="-7"/>
        </w:rPr>
        <w:t xml:space="preserve"> </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spacing w:val="2"/>
        </w:rPr>
        <w:t>e</w:t>
      </w:r>
      <w:r w:rsidRPr="004949AC">
        <w:rPr>
          <w:rFonts w:asciiTheme="minorHAnsi" w:eastAsia="Arial" w:hAnsiTheme="minorHAnsi" w:cstheme="minorHAnsi"/>
          <w:b/>
          <w:bCs/>
          <w:color w:val="984806" w:themeColor="accent6" w:themeShade="80"/>
          <w:spacing w:val="1"/>
        </w:rPr>
        <w:t>r</w:t>
      </w:r>
      <w:r w:rsidRPr="004949AC">
        <w:rPr>
          <w:rFonts w:asciiTheme="minorHAnsi" w:eastAsia="Arial" w:hAnsiTheme="minorHAnsi" w:cstheme="minorHAnsi"/>
          <w:b/>
          <w:bCs/>
          <w:color w:val="984806" w:themeColor="accent6" w:themeShade="80"/>
          <w:spacing w:val="4"/>
        </w:rPr>
        <w:t>v</w:t>
      </w:r>
      <w:r w:rsidRPr="004949AC">
        <w:rPr>
          <w:rFonts w:asciiTheme="minorHAnsi" w:eastAsia="Arial" w:hAnsiTheme="minorHAnsi" w:cstheme="minorHAnsi"/>
          <w:b/>
          <w:bCs/>
          <w:color w:val="984806" w:themeColor="accent6" w:themeShade="80"/>
          <w:spacing w:val="-3"/>
        </w:rPr>
        <w:t>i</w:t>
      </w:r>
      <w:r w:rsidRPr="004949AC">
        <w:rPr>
          <w:rFonts w:asciiTheme="minorHAnsi" w:eastAsia="Arial" w:hAnsiTheme="minorHAnsi" w:cstheme="minorHAnsi"/>
          <w:b/>
          <w:bCs/>
          <w:color w:val="984806" w:themeColor="accent6" w:themeShade="80"/>
          <w:spacing w:val="2"/>
        </w:rPr>
        <w:t>n</w:t>
      </w:r>
      <w:r w:rsidRPr="004949AC">
        <w:rPr>
          <w:rFonts w:asciiTheme="minorHAnsi" w:eastAsia="Arial" w:hAnsiTheme="minorHAnsi" w:cstheme="minorHAnsi"/>
          <w:b/>
          <w:bCs/>
          <w:color w:val="984806" w:themeColor="accent6" w:themeShade="80"/>
        </w:rPr>
        <w:t>g</w:t>
      </w:r>
      <w:r w:rsidRPr="004949AC">
        <w:rPr>
          <w:rFonts w:asciiTheme="minorHAnsi" w:eastAsia="Arial" w:hAnsiTheme="minorHAnsi" w:cstheme="minorHAnsi"/>
          <w:b/>
          <w:bCs/>
          <w:color w:val="984806" w:themeColor="accent6" w:themeShade="80"/>
          <w:spacing w:val="-7"/>
        </w:rPr>
        <w:t xml:space="preserve"> </w:t>
      </w:r>
    </w:p>
    <w:p w14:paraId="366529B3" w14:textId="665F3D45" w:rsidR="003A6465" w:rsidRPr="004949AC" w:rsidRDefault="003A6465" w:rsidP="00B821E1">
      <w:pPr>
        <w:ind w:right="142"/>
        <w:jc w:val="right"/>
        <w:rPr>
          <w:rFonts w:asciiTheme="minorHAnsi" w:eastAsia="Arial" w:hAnsiTheme="minorHAnsi" w:cstheme="minorHAnsi"/>
          <w:b/>
          <w:bCs/>
          <w:color w:val="984806" w:themeColor="accent6" w:themeShade="80"/>
        </w:rPr>
      </w:pPr>
      <w:r w:rsidRPr="004949AC">
        <w:rPr>
          <w:rFonts w:asciiTheme="minorHAnsi" w:eastAsia="Arial" w:hAnsiTheme="minorHAnsi" w:cstheme="minorHAnsi"/>
          <w:b/>
          <w:bCs/>
          <w:color w:val="984806" w:themeColor="accent6" w:themeShade="80"/>
          <w:spacing w:val="2"/>
        </w:rPr>
        <w:t>t</w:t>
      </w:r>
      <w:r w:rsidRPr="004949AC">
        <w:rPr>
          <w:rFonts w:asciiTheme="minorHAnsi" w:eastAsia="Arial" w:hAnsiTheme="minorHAnsi" w:cstheme="minorHAnsi"/>
          <w:b/>
          <w:bCs/>
          <w:color w:val="984806" w:themeColor="accent6" w:themeShade="80"/>
        </w:rPr>
        <w:t xml:space="preserve">he </w:t>
      </w:r>
      <w:r w:rsidRPr="004949AC">
        <w:rPr>
          <w:rFonts w:asciiTheme="minorHAnsi" w:eastAsia="Arial" w:hAnsiTheme="minorHAnsi" w:cstheme="minorHAnsi"/>
          <w:b/>
          <w:bCs/>
          <w:color w:val="984806" w:themeColor="accent6" w:themeShade="80"/>
          <w:spacing w:val="1"/>
        </w:rPr>
        <w:t>c</w:t>
      </w:r>
      <w:r w:rsidRPr="004949AC">
        <w:rPr>
          <w:rFonts w:asciiTheme="minorHAnsi" w:eastAsia="Arial" w:hAnsiTheme="minorHAnsi" w:cstheme="minorHAnsi"/>
          <w:b/>
          <w:bCs/>
          <w:color w:val="984806" w:themeColor="accent6" w:themeShade="80"/>
          <w:spacing w:val="2"/>
        </w:rPr>
        <w:t>o</w:t>
      </w:r>
      <w:r w:rsidRPr="004949AC">
        <w:rPr>
          <w:rFonts w:asciiTheme="minorHAnsi" w:eastAsia="Arial" w:hAnsiTheme="minorHAnsi" w:cstheme="minorHAnsi"/>
          <w:b/>
          <w:bCs/>
          <w:color w:val="984806" w:themeColor="accent6" w:themeShade="80"/>
        </w:rPr>
        <w:t>u</w:t>
      </w:r>
      <w:r w:rsidRPr="004949AC">
        <w:rPr>
          <w:rFonts w:asciiTheme="minorHAnsi" w:eastAsia="Arial" w:hAnsiTheme="minorHAnsi" w:cstheme="minorHAnsi"/>
          <w:b/>
          <w:bCs/>
          <w:color w:val="984806" w:themeColor="accent6" w:themeShade="80"/>
          <w:spacing w:val="2"/>
        </w:rPr>
        <w:t>nt</w:t>
      </w:r>
      <w:r w:rsidRPr="004949AC">
        <w:rPr>
          <w:rFonts w:asciiTheme="minorHAnsi" w:eastAsia="Arial" w:hAnsiTheme="minorHAnsi" w:cstheme="minorHAnsi"/>
          <w:b/>
          <w:bCs/>
          <w:color w:val="984806" w:themeColor="accent6" w:themeShade="80"/>
        </w:rPr>
        <w:t>er</w:t>
      </w:r>
      <w:r w:rsidRPr="004949AC">
        <w:rPr>
          <w:rFonts w:asciiTheme="minorHAnsi" w:eastAsia="Arial" w:hAnsiTheme="minorHAnsi" w:cstheme="minorHAnsi"/>
          <w:b/>
          <w:bCs/>
          <w:color w:val="984806" w:themeColor="accent6" w:themeShade="80"/>
          <w:spacing w:val="-18"/>
        </w:rPr>
        <w:t xml:space="preserve"> </w:t>
      </w:r>
      <w:r w:rsidRPr="004949AC">
        <w:rPr>
          <w:rFonts w:asciiTheme="minorHAnsi" w:eastAsia="Arial" w:hAnsiTheme="minorHAnsi" w:cstheme="minorHAnsi"/>
          <w:b/>
          <w:bCs/>
          <w:color w:val="984806" w:themeColor="accent6" w:themeShade="80"/>
          <w:spacing w:val="2"/>
        </w:rPr>
        <w:t>not</w:t>
      </w:r>
      <w:r w:rsidRPr="004949AC">
        <w:rPr>
          <w:rFonts w:asciiTheme="minorHAnsi" w:eastAsia="Arial" w:hAnsiTheme="minorHAnsi" w:cstheme="minorHAnsi"/>
          <w:b/>
          <w:bCs/>
          <w:color w:val="984806" w:themeColor="accent6" w:themeShade="80"/>
          <w:spacing w:val="-1"/>
        </w:rPr>
        <w:t>i</w:t>
      </w:r>
      <w:r w:rsidRPr="004949AC">
        <w:rPr>
          <w:rFonts w:asciiTheme="minorHAnsi" w:eastAsia="Arial" w:hAnsiTheme="minorHAnsi" w:cstheme="minorHAnsi"/>
          <w:b/>
          <w:bCs/>
          <w:color w:val="984806" w:themeColor="accent6" w:themeShade="80"/>
          <w:spacing w:val="1"/>
        </w:rPr>
        <w:t>c</w:t>
      </w:r>
      <w:r w:rsidRPr="004949AC">
        <w:rPr>
          <w:rFonts w:asciiTheme="minorHAnsi" w:eastAsia="Arial" w:hAnsiTheme="minorHAnsi" w:cstheme="minorHAnsi"/>
          <w:b/>
          <w:bCs/>
          <w:color w:val="984806" w:themeColor="accent6" w:themeShade="80"/>
          <w:spacing w:val="4"/>
        </w:rPr>
        <w:t>e</w:t>
      </w:r>
      <w:r w:rsidRPr="004949AC">
        <w:rPr>
          <w:rFonts w:asciiTheme="minorHAnsi" w:eastAsia="Arial" w:hAnsiTheme="minorHAnsi" w:cstheme="minorHAnsi"/>
          <w:b/>
          <w:bCs/>
          <w:color w:val="984806" w:themeColor="accent6" w:themeShade="80"/>
        </w:rPr>
        <w:t>]</w:t>
      </w:r>
    </w:p>
    <w:p w14:paraId="75FCBA22" w14:textId="1D39153C" w:rsidR="00C117FF" w:rsidRPr="004949AC" w:rsidRDefault="003B1D92" w:rsidP="00B821E1">
      <w:pPr>
        <w:ind w:right="142"/>
        <w:rPr>
          <w:rFonts w:asciiTheme="minorHAnsi" w:eastAsia="Arial" w:hAnsiTheme="minorHAnsi" w:cstheme="minorHAnsi"/>
        </w:rPr>
      </w:pP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spacing w:val="-2"/>
        </w:rPr>
        <w:t>w</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rPr>
        <w:t>k</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l</w:t>
      </w:r>
      <w:r w:rsidRPr="004949AC">
        <w:rPr>
          <w:rFonts w:asciiTheme="minorHAnsi" w:eastAsia="Arial" w:hAnsiTheme="minorHAnsi" w:cstheme="minorHAnsi"/>
          <w:color w:val="585857"/>
          <w:spacing w:val="-12"/>
        </w:rPr>
        <w:t xml:space="preserve"> </w:t>
      </w:r>
      <w:r w:rsidRPr="004949AC">
        <w:rPr>
          <w:rFonts w:asciiTheme="minorHAnsi" w:eastAsia="Arial" w:hAnsiTheme="minorHAnsi" w:cstheme="minorHAnsi"/>
          <w:color w:val="585857"/>
        </w:rPr>
        <w:t>In</w:t>
      </w:r>
      <w:r w:rsidRPr="004949AC">
        <w:rPr>
          <w:rFonts w:asciiTheme="minorHAnsi" w:eastAsia="Arial" w:hAnsiTheme="minorHAnsi" w:cstheme="minorHAnsi"/>
          <w:color w:val="585857"/>
          <w:spacing w:val="5"/>
        </w:rPr>
        <w:t>f</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003A6465" w:rsidRPr="004949AC">
        <w:rPr>
          <w:rFonts w:asciiTheme="minorHAnsi" w:eastAsia="Arial" w:hAnsiTheme="minorHAnsi" w:cstheme="minorHAnsi"/>
        </w:rPr>
        <w:t xml:space="preserve"> </w:t>
      </w:r>
      <w:r w:rsidRPr="004949AC">
        <w:rPr>
          <w:rFonts w:asciiTheme="minorHAnsi" w:eastAsia="Arial" w:hAnsiTheme="minorHAnsi" w:cstheme="minorHAnsi"/>
          <w:color w:val="585857"/>
          <w:spacing w:val="2"/>
        </w:rPr>
        <w:t>L</w:t>
      </w:r>
      <w:r w:rsidRPr="004949AC">
        <w:rPr>
          <w:rFonts w:asciiTheme="minorHAnsi" w:eastAsia="Arial" w:hAnsiTheme="minorHAnsi" w:cstheme="minorHAnsi"/>
          <w:color w:val="585857"/>
          <w:spacing w:val="-3"/>
        </w:rPr>
        <w:t>i</w:t>
      </w:r>
      <w:r w:rsidRPr="004949AC">
        <w:rPr>
          <w:rFonts w:asciiTheme="minorHAnsi" w:eastAsia="Arial" w:hAnsiTheme="minorHAnsi" w:cstheme="minorHAnsi"/>
          <w:color w:val="585857"/>
          <w:spacing w:val="9"/>
        </w:rPr>
        <w:t>m</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3"/>
        </w:rPr>
        <w:t>e</w:t>
      </w:r>
      <w:r w:rsidRPr="004949AC">
        <w:rPr>
          <w:rFonts w:asciiTheme="minorHAnsi" w:eastAsia="Arial" w:hAnsiTheme="minorHAnsi" w:cstheme="minorHAnsi"/>
          <w:color w:val="585857"/>
        </w:rPr>
        <w:t>d</w:t>
      </w:r>
    </w:p>
    <w:p w14:paraId="1DC8A990" w14:textId="6BFFFF60" w:rsidR="00C117FF" w:rsidRPr="004949AC" w:rsidRDefault="003E3432" w:rsidP="00B821E1">
      <w:pPr>
        <w:ind w:right="142"/>
        <w:rPr>
          <w:rFonts w:asciiTheme="minorHAnsi" w:eastAsia="Arial" w:hAnsiTheme="minorHAnsi" w:cstheme="minorHAnsi"/>
        </w:rPr>
      </w:pPr>
      <w:r w:rsidRPr="004949AC">
        <w:rPr>
          <w:rFonts w:asciiTheme="minorHAnsi" w:eastAsia="Arial" w:hAnsiTheme="minorHAnsi" w:cstheme="minorHAnsi"/>
          <w:color w:val="585857"/>
        </w:rPr>
        <w:t>Waterloo General Office</w:t>
      </w:r>
    </w:p>
    <w:p w14:paraId="6F232FF9" w14:textId="77777777" w:rsidR="003A6465" w:rsidRPr="004949AC" w:rsidRDefault="003B1D92" w:rsidP="00B821E1">
      <w:pPr>
        <w:ind w:right="142"/>
        <w:rPr>
          <w:rFonts w:asciiTheme="minorHAnsi" w:eastAsia="Arial" w:hAnsiTheme="minorHAnsi" w:cstheme="minorHAnsi"/>
          <w:color w:val="585857"/>
          <w:spacing w:val="-17"/>
          <w:position w:val="-1"/>
        </w:rPr>
      </w:pPr>
      <w:r w:rsidRPr="004949AC">
        <w:rPr>
          <w:rFonts w:asciiTheme="minorHAnsi" w:eastAsia="Arial" w:hAnsiTheme="minorHAnsi" w:cstheme="minorHAnsi"/>
          <w:color w:val="585857"/>
          <w:spacing w:val="2"/>
          <w:position w:val="-1"/>
        </w:rPr>
        <w:t>L</w:t>
      </w:r>
      <w:r w:rsidRPr="004949AC">
        <w:rPr>
          <w:rFonts w:asciiTheme="minorHAnsi" w:eastAsia="Arial" w:hAnsiTheme="minorHAnsi" w:cstheme="minorHAnsi"/>
          <w:color w:val="585857"/>
          <w:position w:val="-1"/>
        </w:rPr>
        <w:t>o</w:t>
      </w:r>
      <w:r w:rsidRPr="004949AC">
        <w:rPr>
          <w:rFonts w:asciiTheme="minorHAnsi" w:eastAsia="Arial" w:hAnsiTheme="minorHAnsi" w:cstheme="minorHAnsi"/>
          <w:color w:val="585857"/>
          <w:spacing w:val="2"/>
          <w:position w:val="-1"/>
        </w:rPr>
        <w:t>nd</w:t>
      </w:r>
      <w:r w:rsidRPr="004949AC">
        <w:rPr>
          <w:rFonts w:asciiTheme="minorHAnsi" w:eastAsia="Arial" w:hAnsiTheme="minorHAnsi" w:cstheme="minorHAnsi"/>
          <w:color w:val="585857"/>
          <w:spacing w:val="3"/>
          <w:position w:val="-1"/>
        </w:rPr>
        <w:t>o</w:t>
      </w:r>
      <w:r w:rsidRPr="004949AC">
        <w:rPr>
          <w:rFonts w:asciiTheme="minorHAnsi" w:eastAsia="Arial" w:hAnsiTheme="minorHAnsi" w:cstheme="minorHAnsi"/>
          <w:color w:val="585857"/>
          <w:position w:val="-1"/>
        </w:rPr>
        <w:t>n</w:t>
      </w:r>
      <w:r w:rsidRPr="004949AC">
        <w:rPr>
          <w:rFonts w:asciiTheme="minorHAnsi" w:eastAsia="Arial" w:hAnsiTheme="minorHAnsi" w:cstheme="minorHAnsi"/>
          <w:color w:val="585857"/>
          <w:spacing w:val="-17"/>
          <w:position w:val="-1"/>
        </w:rPr>
        <w:t xml:space="preserve"> </w:t>
      </w:r>
    </w:p>
    <w:p w14:paraId="2B6953D5" w14:textId="31F06A1A" w:rsidR="00C117FF" w:rsidRPr="004949AC" w:rsidRDefault="003E3432" w:rsidP="00B821E1">
      <w:pPr>
        <w:ind w:right="142"/>
        <w:rPr>
          <w:rFonts w:asciiTheme="minorHAnsi" w:eastAsia="Arial" w:hAnsiTheme="minorHAnsi" w:cstheme="minorHAnsi"/>
        </w:rPr>
      </w:pPr>
      <w:r w:rsidRPr="004949AC">
        <w:rPr>
          <w:rFonts w:asciiTheme="minorHAnsi" w:eastAsia="Arial" w:hAnsiTheme="minorHAnsi" w:cstheme="minorHAnsi"/>
          <w:color w:val="585857"/>
          <w:spacing w:val="17"/>
          <w:position w:val="-1"/>
        </w:rPr>
        <w:t>SE1 8SW</w:t>
      </w:r>
    </w:p>
    <w:p w14:paraId="62738A54" w14:textId="4DAD2106" w:rsidR="00C117FF" w:rsidRPr="004949AC" w:rsidRDefault="00C117FF" w:rsidP="00B821E1">
      <w:pPr>
        <w:ind w:right="142"/>
        <w:rPr>
          <w:rFonts w:asciiTheme="minorHAnsi" w:hAnsiTheme="minorHAnsi" w:cstheme="minorHAnsi"/>
        </w:rPr>
      </w:pPr>
    </w:p>
    <w:p w14:paraId="6E529492" w14:textId="77777777" w:rsidR="00B821E1" w:rsidRPr="004949AC" w:rsidRDefault="003B1D92" w:rsidP="00B821E1">
      <w:pPr>
        <w:ind w:right="142"/>
        <w:jc w:val="both"/>
        <w:rPr>
          <w:rFonts w:asciiTheme="minorHAnsi" w:eastAsia="Arial" w:hAnsiTheme="minorHAnsi" w:cstheme="minorHAnsi"/>
          <w:color w:val="585857"/>
          <w:spacing w:val="-20"/>
        </w:rPr>
      </w:pPr>
      <w:r w:rsidRPr="004949AC">
        <w:rPr>
          <w:rFonts w:asciiTheme="minorHAnsi" w:eastAsia="Arial" w:hAnsiTheme="minorHAnsi" w:cstheme="minorHAnsi"/>
          <w:b/>
          <w:bCs/>
          <w:color w:val="585857"/>
        </w:rPr>
        <w:t>UR</w:t>
      </w:r>
      <w:r w:rsidRPr="004949AC">
        <w:rPr>
          <w:rFonts w:asciiTheme="minorHAnsi" w:eastAsia="Arial" w:hAnsiTheme="minorHAnsi" w:cstheme="minorHAnsi"/>
          <w:b/>
          <w:bCs/>
          <w:color w:val="585857"/>
          <w:spacing w:val="4"/>
        </w:rPr>
        <w:t>G</w:t>
      </w:r>
      <w:r w:rsidRPr="004949AC">
        <w:rPr>
          <w:rFonts w:asciiTheme="minorHAnsi" w:eastAsia="Arial" w:hAnsiTheme="minorHAnsi" w:cstheme="minorHAnsi"/>
          <w:b/>
          <w:bCs/>
          <w:color w:val="585857"/>
          <w:spacing w:val="2"/>
        </w:rPr>
        <w:t>E</w:t>
      </w:r>
      <w:r w:rsidRPr="004949AC">
        <w:rPr>
          <w:rFonts w:asciiTheme="minorHAnsi" w:eastAsia="Arial" w:hAnsiTheme="minorHAnsi" w:cstheme="minorHAnsi"/>
          <w:b/>
          <w:bCs/>
          <w:color w:val="585857"/>
        </w:rPr>
        <w:t>N</w:t>
      </w:r>
      <w:r w:rsidRPr="004949AC">
        <w:rPr>
          <w:rFonts w:asciiTheme="minorHAnsi" w:eastAsia="Arial" w:hAnsiTheme="minorHAnsi" w:cstheme="minorHAnsi"/>
          <w:b/>
          <w:bCs/>
          <w:color w:val="585857"/>
          <w:spacing w:val="5"/>
        </w:rPr>
        <w:t>T</w:t>
      </w:r>
      <w:r w:rsidRPr="004949AC">
        <w:rPr>
          <w:rFonts w:asciiTheme="minorHAnsi" w:eastAsia="Arial" w:hAnsiTheme="minorHAnsi" w:cstheme="minorHAnsi"/>
          <w:b/>
          <w:bCs/>
          <w:color w:val="585857"/>
        </w:rPr>
        <w:t>:</w:t>
      </w:r>
      <w:r w:rsidRPr="004949AC">
        <w:rPr>
          <w:rFonts w:asciiTheme="minorHAnsi" w:eastAsia="Arial" w:hAnsiTheme="minorHAnsi" w:cstheme="minorHAnsi"/>
          <w:b/>
          <w:bCs/>
          <w:color w:val="585857"/>
          <w:spacing w:val="-14"/>
        </w:rPr>
        <w:t xml:space="preserve"> </w:t>
      </w:r>
      <w:r w:rsidR="003A6465" w:rsidRPr="004949AC">
        <w:rPr>
          <w:rFonts w:asciiTheme="minorHAnsi" w:eastAsia="Arial" w:hAnsiTheme="minorHAnsi" w:cstheme="minorHAnsi"/>
          <w:b/>
          <w:bCs/>
          <w:color w:val="585857"/>
          <w:spacing w:val="-14"/>
        </w:rPr>
        <w:t xml:space="preserve"> </w:t>
      </w:r>
      <w:r w:rsidRPr="004949AC">
        <w:rPr>
          <w:rFonts w:asciiTheme="minorHAnsi" w:eastAsia="Arial" w:hAnsiTheme="minorHAnsi" w:cstheme="minorHAnsi"/>
          <w:color w:val="585857"/>
          <w:spacing w:val="-1"/>
        </w:rPr>
        <w:t>A</w:t>
      </w:r>
      <w:r w:rsidRPr="004949AC">
        <w:rPr>
          <w:rFonts w:asciiTheme="minorHAnsi" w:eastAsia="Arial" w:hAnsiTheme="minorHAnsi" w:cstheme="minorHAnsi"/>
          <w:color w:val="585857"/>
          <w:spacing w:val="5"/>
        </w:rPr>
        <w:t>TT</w:t>
      </w:r>
      <w:r w:rsidRPr="004949AC">
        <w:rPr>
          <w:rFonts w:asciiTheme="minorHAnsi" w:eastAsia="Arial" w:hAnsiTheme="minorHAnsi" w:cstheme="minorHAnsi"/>
          <w:color w:val="585857"/>
          <w:spacing w:val="-1"/>
        </w:rPr>
        <w:t>E</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I</w:t>
      </w:r>
      <w:r w:rsidRPr="004949AC">
        <w:rPr>
          <w:rFonts w:asciiTheme="minorHAnsi" w:eastAsia="Arial" w:hAnsiTheme="minorHAnsi" w:cstheme="minorHAnsi"/>
          <w:color w:val="585857"/>
          <w:spacing w:val="3"/>
        </w:rPr>
        <w:t>O</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18"/>
        </w:rPr>
        <w:t xml:space="preserve"> </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2"/>
        </w:rPr>
        <w: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3"/>
        </w:rPr>
        <w:t>C</w:t>
      </w:r>
      <w:r w:rsidRPr="004949AC">
        <w:rPr>
          <w:rFonts w:asciiTheme="minorHAnsi" w:eastAsia="Arial" w:hAnsiTheme="minorHAnsi" w:cstheme="minorHAnsi"/>
          <w:color w:val="585857"/>
          <w:spacing w:val="-3"/>
        </w:rPr>
        <w:t>o</w:t>
      </w:r>
      <w:r w:rsidRPr="004949AC">
        <w:rPr>
          <w:rFonts w:asciiTheme="minorHAnsi" w:eastAsia="Arial" w:hAnsiTheme="minorHAnsi" w:cstheme="minorHAnsi"/>
          <w:color w:val="585857"/>
          <w:spacing w:val="9"/>
        </w:rPr>
        <w:t>m</w:t>
      </w:r>
      <w:r w:rsidRPr="004949AC">
        <w:rPr>
          <w:rFonts w:asciiTheme="minorHAnsi" w:eastAsia="Arial" w:hAnsiTheme="minorHAnsi" w:cstheme="minorHAnsi"/>
          <w:color w:val="585857"/>
        </w:rPr>
        <w:t>p</w:t>
      </w:r>
      <w:r w:rsidRPr="004949AC">
        <w:rPr>
          <w:rFonts w:asciiTheme="minorHAnsi" w:eastAsia="Arial" w:hAnsiTheme="minorHAnsi" w:cstheme="minorHAnsi"/>
          <w:color w:val="585857"/>
          <w:spacing w:val="2"/>
        </w:rPr>
        <w:t>a</w:t>
      </w:r>
      <w:r w:rsidRPr="004949AC">
        <w:rPr>
          <w:rFonts w:asciiTheme="minorHAnsi" w:eastAsia="Arial" w:hAnsiTheme="minorHAnsi" w:cstheme="minorHAnsi"/>
          <w:color w:val="585857"/>
          <w:spacing w:val="7"/>
        </w:rPr>
        <w:t>n</w:t>
      </w:r>
      <w:r w:rsidRPr="004949AC">
        <w:rPr>
          <w:rFonts w:asciiTheme="minorHAnsi" w:eastAsia="Arial" w:hAnsiTheme="minorHAnsi" w:cstheme="minorHAnsi"/>
          <w:color w:val="585857"/>
        </w:rPr>
        <w:t>y</w:t>
      </w:r>
      <w:r w:rsidRPr="004949AC">
        <w:rPr>
          <w:rFonts w:asciiTheme="minorHAnsi" w:eastAsia="Arial" w:hAnsiTheme="minorHAnsi" w:cstheme="minorHAnsi"/>
          <w:color w:val="585857"/>
          <w:spacing w:val="-22"/>
        </w:rPr>
        <w:t xml:space="preserve"> </w:t>
      </w:r>
      <w:r w:rsidRPr="004949AC">
        <w:rPr>
          <w:rFonts w:asciiTheme="minorHAnsi" w:eastAsia="Arial" w:hAnsiTheme="minorHAnsi" w:cstheme="minorHAnsi"/>
          <w:color w:val="585857"/>
          <w:spacing w:val="2"/>
        </w:rPr>
        <w:t>Se</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8"/>
        </w:rPr>
        <w:t>r</w:t>
      </w:r>
      <w:r w:rsidRPr="004949AC">
        <w:rPr>
          <w:rFonts w:asciiTheme="minorHAnsi" w:eastAsia="Arial" w:hAnsiTheme="minorHAnsi" w:cstheme="minorHAnsi"/>
          <w:color w:val="585857"/>
        </w:rPr>
        <w:t>y</w:t>
      </w:r>
      <w:r w:rsidRPr="004949AC">
        <w:rPr>
          <w:rFonts w:asciiTheme="minorHAnsi" w:eastAsia="Arial" w:hAnsiTheme="minorHAnsi" w:cstheme="minorHAnsi"/>
          <w:color w:val="585857"/>
          <w:spacing w:val="-20"/>
        </w:rPr>
        <w:t xml:space="preserve"> </w:t>
      </w:r>
    </w:p>
    <w:p w14:paraId="2AA525E2" w14:textId="77777777" w:rsidR="009C62F5" w:rsidRPr="004949AC" w:rsidRDefault="009C62F5" w:rsidP="009C62F5">
      <w:pPr>
        <w:ind w:right="142"/>
        <w:jc w:val="right"/>
        <w:rPr>
          <w:rFonts w:asciiTheme="minorHAnsi" w:hAnsiTheme="minorHAnsi" w:cstheme="minorHAnsi"/>
          <w:b/>
          <w:bCs/>
          <w:color w:val="984806" w:themeColor="accent6" w:themeShade="80"/>
        </w:rPr>
      </w:pPr>
      <w:r w:rsidRPr="004949AC">
        <w:rPr>
          <w:rFonts w:asciiTheme="minorHAnsi" w:hAnsiTheme="minorHAnsi" w:cstheme="minorHAnsi"/>
          <w:b/>
          <w:bCs/>
          <w:color w:val="984806" w:themeColor="accent6" w:themeShade="80"/>
        </w:rPr>
        <w:t>[DATE]</w:t>
      </w:r>
    </w:p>
    <w:p w14:paraId="058E9967" w14:textId="62BCF6DA" w:rsidR="00C117FF" w:rsidRPr="004949AC" w:rsidRDefault="003B1D92" w:rsidP="00B821E1">
      <w:pPr>
        <w:ind w:right="142"/>
        <w:jc w:val="both"/>
        <w:rPr>
          <w:rFonts w:asciiTheme="minorHAnsi" w:eastAsia="Arial" w:hAnsiTheme="minorHAnsi" w:cstheme="minorHAnsi"/>
          <w:b/>
          <w:bCs/>
          <w:color w:val="585857"/>
          <w:sz w:val="22"/>
          <w:szCs w:val="22"/>
          <w:u w:val="single"/>
        </w:rPr>
      </w:pPr>
      <w:r w:rsidRPr="004949AC">
        <w:rPr>
          <w:rFonts w:asciiTheme="minorHAnsi" w:eastAsia="Arial" w:hAnsiTheme="minorHAnsi" w:cstheme="minorHAnsi"/>
          <w:b/>
          <w:bCs/>
          <w:color w:val="585857"/>
          <w:sz w:val="22"/>
          <w:szCs w:val="22"/>
          <w:u w:val="single"/>
        </w:rPr>
        <w:t xml:space="preserve">Network Code Condition J4: </w:t>
      </w:r>
      <w:r w:rsidR="00B821E1" w:rsidRPr="004949AC">
        <w:rPr>
          <w:rFonts w:asciiTheme="minorHAnsi" w:eastAsia="Arial" w:hAnsiTheme="minorHAnsi" w:cstheme="minorHAnsi"/>
          <w:b/>
          <w:bCs/>
          <w:color w:val="585857"/>
          <w:sz w:val="22"/>
          <w:szCs w:val="22"/>
          <w:u w:val="single"/>
        </w:rPr>
        <w:t xml:space="preserve"> </w:t>
      </w:r>
      <w:r w:rsidR="00013C35" w:rsidRPr="004949AC">
        <w:rPr>
          <w:rFonts w:asciiTheme="minorHAnsi" w:eastAsia="Arial" w:hAnsiTheme="minorHAnsi" w:cstheme="minorHAnsi"/>
          <w:b/>
          <w:bCs/>
          <w:color w:val="585857"/>
          <w:sz w:val="22"/>
          <w:szCs w:val="22"/>
          <w:u w:val="single"/>
        </w:rPr>
        <w:t xml:space="preserve">Failure to Use </w:t>
      </w:r>
      <w:r w:rsidRPr="004949AC">
        <w:rPr>
          <w:rFonts w:asciiTheme="minorHAnsi" w:eastAsia="Arial" w:hAnsiTheme="minorHAnsi" w:cstheme="minorHAnsi"/>
          <w:b/>
          <w:bCs/>
          <w:color w:val="585857"/>
          <w:sz w:val="22"/>
          <w:szCs w:val="22"/>
          <w:u w:val="single"/>
        </w:rPr>
        <w:t>Counter Notice</w:t>
      </w:r>
    </w:p>
    <w:p w14:paraId="4A9FC994" w14:textId="77777777" w:rsidR="00C117FF" w:rsidRPr="004949AC" w:rsidRDefault="00C117FF" w:rsidP="00B821E1">
      <w:pPr>
        <w:ind w:right="142"/>
        <w:rPr>
          <w:rFonts w:asciiTheme="minorHAnsi" w:hAnsiTheme="minorHAnsi" w:cstheme="minorHAnsi"/>
        </w:rPr>
      </w:pPr>
    </w:p>
    <w:p w14:paraId="6F04FF57" w14:textId="1DE9A8B0" w:rsidR="00C117FF" w:rsidRPr="004949AC" w:rsidRDefault="003B1D92" w:rsidP="009C200C">
      <w:pPr>
        <w:spacing w:line="276" w:lineRule="auto"/>
        <w:ind w:right="142"/>
        <w:jc w:val="both"/>
        <w:rPr>
          <w:rFonts w:asciiTheme="minorHAnsi" w:eastAsia="Arial" w:hAnsiTheme="minorHAnsi" w:cstheme="minorHAnsi"/>
          <w:b/>
          <w:bCs/>
          <w:color w:val="974705"/>
          <w:spacing w:val="4"/>
        </w:rPr>
      </w:pP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s</w:t>
      </w:r>
      <w:r w:rsidRPr="004949AC">
        <w:rPr>
          <w:rFonts w:asciiTheme="minorHAnsi" w:eastAsia="Arial" w:hAnsiTheme="minorHAnsi" w:cstheme="minorHAnsi"/>
          <w:color w:val="585857"/>
          <w:spacing w:val="14"/>
        </w:rPr>
        <w:t xml:space="preserve"> </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rPr>
        <w:t>r</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tu</w:t>
      </w:r>
      <w:r w:rsidRPr="004949AC">
        <w:rPr>
          <w:rFonts w:asciiTheme="minorHAnsi" w:eastAsia="Arial" w:hAnsiTheme="minorHAnsi" w:cstheme="minorHAnsi"/>
          <w:color w:val="585857"/>
        </w:rPr>
        <w:t>tes</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b/>
          <w:bCs/>
          <w:color w:val="585857"/>
          <w:spacing w:val="2"/>
        </w:rPr>
        <w:t>Cou</w:t>
      </w:r>
      <w:r w:rsidRPr="004949AC">
        <w:rPr>
          <w:rFonts w:asciiTheme="minorHAnsi" w:eastAsia="Arial" w:hAnsiTheme="minorHAnsi" w:cstheme="minorHAnsi"/>
          <w:b/>
          <w:bCs/>
          <w:color w:val="585857"/>
        </w:rPr>
        <w:t>n</w:t>
      </w:r>
      <w:r w:rsidRPr="004949AC">
        <w:rPr>
          <w:rFonts w:asciiTheme="minorHAnsi" w:eastAsia="Arial" w:hAnsiTheme="minorHAnsi" w:cstheme="minorHAnsi"/>
          <w:b/>
          <w:bCs/>
          <w:color w:val="585857"/>
          <w:spacing w:val="2"/>
        </w:rPr>
        <w:t>t</w:t>
      </w:r>
      <w:r w:rsidRPr="004949AC">
        <w:rPr>
          <w:rFonts w:asciiTheme="minorHAnsi" w:eastAsia="Arial" w:hAnsiTheme="minorHAnsi" w:cstheme="minorHAnsi"/>
          <w:b/>
          <w:bCs/>
          <w:color w:val="585857"/>
        </w:rPr>
        <w:t>er</w:t>
      </w:r>
      <w:r w:rsidRPr="004949AC">
        <w:rPr>
          <w:rFonts w:asciiTheme="minorHAnsi" w:eastAsia="Arial" w:hAnsiTheme="minorHAnsi" w:cstheme="minorHAnsi"/>
          <w:b/>
          <w:bCs/>
          <w:color w:val="585857"/>
          <w:spacing w:val="9"/>
        </w:rPr>
        <w:t xml:space="preserve"> </w:t>
      </w:r>
      <w:r w:rsidRPr="004949AC">
        <w:rPr>
          <w:rFonts w:asciiTheme="minorHAnsi" w:eastAsia="Arial" w:hAnsiTheme="minorHAnsi" w:cstheme="minorHAnsi"/>
          <w:b/>
          <w:bCs/>
          <w:color w:val="585857"/>
          <w:spacing w:val="2"/>
        </w:rPr>
        <w:t>No</w:t>
      </w:r>
      <w:r w:rsidRPr="004949AC">
        <w:rPr>
          <w:rFonts w:asciiTheme="minorHAnsi" w:eastAsia="Arial" w:hAnsiTheme="minorHAnsi" w:cstheme="minorHAnsi"/>
          <w:b/>
          <w:bCs/>
          <w:color w:val="585857"/>
          <w:spacing w:val="3"/>
        </w:rPr>
        <w:t>t</w:t>
      </w:r>
      <w:r w:rsidRPr="004949AC">
        <w:rPr>
          <w:rFonts w:asciiTheme="minorHAnsi" w:eastAsia="Arial" w:hAnsiTheme="minorHAnsi" w:cstheme="minorHAnsi"/>
          <w:b/>
          <w:bCs/>
          <w:color w:val="585857"/>
          <w:spacing w:val="-1"/>
        </w:rPr>
        <w:t>i</w:t>
      </w:r>
      <w:r w:rsidRPr="004949AC">
        <w:rPr>
          <w:rFonts w:asciiTheme="minorHAnsi" w:eastAsia="Arial" w:hAnsiTheme="minorHAnsi" w:cstheme="minorHAnsi"/>
          <w:b/>
          <w:bCs/>
          <w:color w:val="585857"/>
          <w:spacing w:val="4"/>
        </w:rPr>
        <w:t>c</w:t>
      </w:r>
      <w:r w:rsidRPr="004949AC">
        <w:rPr>
          <w:rFonts w:asciiTheme="minorHAnsi" w:eastAsia="Arial" w:hAnsiTheme="minorHAnsi" w:cstheme="minorHAnsi"/>
          <w:b/>
          <w:bCs/>
          <w:color w:val="585857"/>
        </w:rPr>
        <w:t>e</w:t>
      </w:r>
      <w:r w:rsidRPr="004949AC">
        <w:rPr>
          <w:rFonts w:asciiTheme="minorHAnsi" w:eastAsia="Arial" w:hAnsiTheme="minorHAnsi" w:cstheme="minorHAnsi"/>
          <w:color w:val="585857"/>
          <w:spacing w:val="5"/>
        </w:rPr>
        <w:t xml:space="preserve"> </w:t>
      </w:r>
      <w:r w:rsidRPr="004949AC">
        <w:rPr>
          <w:rFonts w:asciiTheme="minorHAnsi" w:eastAsia="Arial" w:hAnsiTheme="minorHAnsi" w:cstheme="minorHAnsi"/>
          <w:color w:val="585857"/>
          <w:spacing w:val="2"/>
        </w:rPr>
        <w:t>a</w:t>
      </w:r>
      <w:r w:rsidRPr="004949AC">
        <w:rPr>
          <w:rFonts w:asciiTheme="minorHAnsi" w:eastAsia="Arial" w:hAnsiTheme="minorHAnsi" w:cstheme="minorHAnsi"/>
          <w:color w:val="585857"/>
          <w:spacing w:val="4"/>
        </w:rPr>
        <w:t>n</w:t>
      </w:r>
      <w:r w:rsidRPr="004949AC">
        <w:rPr>
          <w:rFonts w:asciiTheme="minorHAnsi" w:eastAsia="Arial" w:hAnsiTheme="minorHAnsi" w:cstheme="minorHAnsi"/>
          <w:color w:val="585857"/>
        </w:rPr>
        <w:t>d</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s</w:t>
      </w:r>
      <w:r w:rsidRPr="004949AC">
        <w:rPr>
          <w:rFonts w:asciiTheme="minorHAnsi" w:eastAsia="Arial" w:hAnsiTheme="minorHAnsi" w:cstheme="minorHAnsi"/>
          <w:color w:val="585857"/>
          <w:spacing w:val="14"/>
        </w:rPr>
        <w:t xml:space="preserve"> </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6"/>
        </w:rPr>
        <w:t>r</w:t>
      </w:r>
      <w:r w:rsidRPr="004949AC">
        <w:rPr>
          <w:rFonts w:asciiTheme="minorHAnsi" w:eastAsia="Arial" w:hAnsiTheme="minorHAnsi" w:cstheme="minorHAnsi"/>
          <w:color w:val="585857"/>
          <w:spacing w:val="-1"/>
        </w:rPr>
        <w:t>v</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rPr>
        <w:t>d</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color w:val="585857"/>
        </w:rPr>
        <w:t>pu</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2"/>
        </w:rPr>
        <w:t>ua</w:t>
      </w:r>
      <w:r w:rsidRPr="004949AC">
        <w:rPr>
          <w:rFonts w:asciiTheme="minorHAnsi" w:eastAsia="Arial" w:hAnsiTheme="minorHAnsi" w:cstheme="minorHAnsi"/>
          <w:color w:val="585857"/>
        </w:rPr>
        <w:t>nt</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3"/>
        </w:rPr>
        <w:t>N</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w</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rPr>
        <w:t>k</w:t>
      </w:r>
      <w:r w:rsidRPr="004949AC">
        <w:rPr>
          <w:rFonts w:asciiTheme="minorHAnsi" w:eastAsia="Arial" w:hAnsiTheme="minorHAnsi" w:cstheme="minorHAnsi"/>
          <w:color w:val="585857"/>
          <w:spacing w:val="13"/>
        </w:rPr>
        <w:t xml:space="preserve"> </w:t>
      </w:r>
      <w:r w:rsidRPr="004949AC">
        <w:rPr>
          <w:rFonts w:asciiTheme="minorHAnsi" w:eastAsia="Arial" w:hAnsiTheme="minorHAnsi" w:cstheme="minorHAnsi"/>
          <w:color w:val="585857"/>
        </w:rPr>
        <w:t>C</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de</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rPr>
        <w:t>C</w:t>
      </w:r>
      <w:r w:rsidRPr="004949AC">
        <w:rPr>
          <w:rFonts w:asciiTheme="minorHAnsi" w:eastAsia="Arial" w:hAnsiTheme="minorHAnsi" w:cstheme="minorHAnsi"/>
          <w:color w:val="585857"/>
          <w:spacing w:val="2"/>
        </w:rPr>
        <w:t>on</w:t>
      </w:r>
      <w:r w:rsidRPr="004949AC">
        <w:rPr>
          <w:rFonts w:asciiTheme="minorHAnsi" w:eastAsia="Arial" w:hAnsiTheme="minorHAnsi" w:cstheme="minorHAnsi"/>
          <w:color w:val="585857"/>
          <w:spacing w:val="4"/>
        </w:rPr>
        <w:t>d</w:t>
      </w:r>
      <w:r w:rsidRPr="004949AC">
        <w:rPr>
          <w:rFonts w:asciiTheme="minorHAnsi" w:eastAsia="Arial" w:hAnsiTheme="minorHAnsi" w:cstheme="minorHAnsi"/>
          <w:color w:val="585857"/>
          <w:spacing w:val="-3"/>
        </w:rPr>
        <w:t>i</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3"/>
        </w:rPr>
        <w:t>o</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6"/>
        </w:rPr>
        <w:t xml:space="preserve"> </w:t>
      </w:r>
      <w:r w:rsidRPr="004949AC">
        <w:rPr>
          <w:rFonts w:asciiTheme="minorHAnsi" w:eastAsia="Arial" w:hAnsiTheme="minorHAnsi" w:cstheme="minorHAnsi"/>
          <w:color w:val="585857"/>
          <w:spacing w:val="1"/>
        </w:rPr>
        <w:t>J</w:t>
      </w:r>
      <w:r w:rsidRPr="004949AC">
        <w:rPr>
          <w:rFonts w:asciiTheme="minorHAnsi" w:eastAsia="Arial" w:hAnsiTheme="minorHAnsi" w:cstheme="minorHAnsi"/>
          <w:color w:val="585857"/>
          <w:spacing w:val="2"/>
        </w:rPr>
        <w:t>4.</w:t>
      </w:r>
      <w:r w:rsidRPr="004949AC">
        <w:rPr>
          <w:rFonts w:asciiTheme="minorHAnsi" w:eastAsia="Arial" w:hAnsiTheme="minorHAnsi" w:cstheme="minorHAnsi"/>
          <w:color w:val="585857"/>
        </w:rPr>
        <w:t>8</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color w:val="585857"/>
          <w:spacing w:val="5"/>
        </w:rPr>
        <w:t>f</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spacing w:val="-1"/>
        </w:rPr>
        <w:t>ll</w:t>
      </w:r>
      <w:r w:rsidRPr="004949AC">
        <w:rPr>
          <w:rFonts w:asciiTheme="minorHAnsi" w:eastAsia="Arial" w:hAnsiTheme="minorHAnsi" w:cstheme="minorHAnsi"/>
          <w:color w:val="585857"/>
          <w:spacing w:val="4"/>
        </w:rPr>
        <w:t>o</w:t>
      </w:r>
      <w:r w:rsidRPr="004949AC">
        <w:rPr>
          <w:rFonts w:asciiTheme="minorHAnsi" w:eastAsia="Arial" w:hAnsiTheme="minorHAnsi" w:cstheme="minorHAnsi"/>
          <w:color w:val="585857"/>
        </w:rPr>
        <w:t>w</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rPr>
        <w:t>g</w:t>
      </w:r>
      <w:r w:rsidRPr="004949AC">
        <w:rPr>
          <w:rFonts w:asciiTheme="minorHAnsi" w:eastAsia="Arial" w:hAnsiTheme="minorHAnsi" w:cstheme="minorHAnsi"/>
          <w:color w:val="585857"/>
          <w:spacing w:val="6"/>
        </w:rPr>
        <w:t xml:space="preserve"> 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 xml:space="preserve">pt </w:t>
      </w:r>
      <w:r w:rsidRPr="004949AC">
        <w:rPr>
          <w:rFonts w:asciiTheme="minorHAnsi" w:eastAsia="Arial" w:hAnsiTheme="minorHAnsi" w:cstheme="minorHAnsi"/>
          <w:color w:val="585857"/>
        </w:rPr>
        <w:t>of</w:t>
      </w:r>
      <w:r w:rsidRPr="004949AC">
        <w:rPr>
          <w:rFonts w:asciiTheme="minorHAnsi" w:eastAsia="Arial" w:hAnsiTheme="minorHAnsi" w:cstheme="minorHAnsi"/>
          <w:color w:val="585857"/>
          <w:spacing w:val="15"/>
        </w:rPr>
        <w:t xml:space="preserve"> </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1"/>
        </w:rPr>
        <w:t>F</w:t>
      </w:r>
      <w:r w:rsidRPr="004949AC">
        <w:rPr>
          <w:rFonts w:asciiTheme="minorHAnsi" w:eastAsia="Arial" w:hAnsiTheme="minorHAnsi" w:cstheme="minorHAnsi"/>
          <w:color w:val="585857"/>
          <w:spacing w:val="2"/>
        </w:rPr>
        <w:t>a</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6"/>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2"/>
        </w:rPr>
        <w:t>No</w:t>
      </w:r>
      <w:r w:rsidRPr="004949AC">
        <w:rPr>
          <w:rFonts w:asciiTheme="minorHAnsi" w:eastAsia="Arial" w:hAnsiTheme="minorHAnsi" w:cstheme="minorHAnsi"/>
          <w:color w:val="585857"/>
          <w:spacing w:val="3"/>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color w:val="585857"/>
          <w:spacing w:val="5"/>
        </w:rPr>
        <w:t>f</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spacing w:val="-3"/>
        </w:rPr>
        <w:t>o</w:t>
      </w:r>
      <w:r w:rsidRPr="004949AC">
        <w:rPr>
          <w:rFonts w:asciiTheme="minorHAnsi" w:eastAsia="Arial" w:hAnsiTheme="minorHAnsi" w:cstheme="minorHAnsi"/>
          <w:color w:val="585857"/>
        </w:rPr>
        <w:t>m</w:t>
      </w:r>
      <w:r w:rsidRPr="004949AC">
        <w:rPr>
          <w:rFonts w:asciiTheme="minorHAnsi" w:eastAsia="Arial" w:hAnsiTheme="minorHAnsi" w:cstheme="minorHAnsi"/>
          <w:color w:val="585857"/>
          <w:spacing w:val="15"/>
        </w:rPr>
        <w:t xml:space="preserve"> </w:t>
      </w:r>
      <w:r w:rsidRPr="004949AC">
        <w:rPr>
          <w:rFonts w:asciiTheme="minorHAnsi" w:eastAsia="Arial" w:hAnsiTheme="minorHAnsi" w:cstheme="minorHAnsi"/>
          <w:color w:val="585857"/>
          <w:spacing w:val="1"/>
        </w:rPr>
        <w:t>N</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2"/>
        </w:rPr>
        <w:t>w</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2"/>
        </w:rPr>
        <w:t>r</w:t>
      </w:r>
      <w:r w:rsidRPr="004949AC">
        <w:rPr>
          <w:rFonts w:asciiTheme="minorHAnsi" w:eastAsia="Arial" w:hAnsiTheme="minorHAnsi" w:cstheme="minorHAnsi"/>
          <w:color w:val="585857"/>
        </w:rPr>
        <w:t>k</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l</w:t>
      </w:r>
      <w:r w:rsidRPr="004949AC">
        <w:rPr>
          <w:rFonts w:asciiTheme="minorHAnsi" w:eastAsia="Arial" w:hAnsiTheme="minorHAnsi" w:cstheme="minorHAnsi"/>
          <w:color w:val="585857"/>
          <w:spacing w:val="7"/>
        </w:rPr>
        <w:t xml:space="preserve"> </w:t>
      </w:r>
      <w:r w:rsidRPr="004949AC">
        <w:rPr>
          <w:rFonts w:asciiTheme="minorHAnsi" w:eastAsia="Arial" w:hAnsiTheme="minorHAnsi" w:cstheme="minorHAnsi"/>
          <w:color w:val="585857"/>
        </w:rPr>
        <w:t>In</w:t>
      </w:r>
      <w:r w:rsidRPr="004949AC">
        <w:rPr>
          <w:rFonts w:asciiTheme="minorHAnsi" w:eastAsia="Arial" w:hAnsiTheme="minorHAnsi" w:cstheme="minorHAnsi"/>
          <w:color w:val="585857"/>
          <w:spacing w:val="5"/>
        </w:rPr>
        <w:t>f</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rPr>
        <w:t xml:space="preserve">e </w:t>
      </w:r>
      <w:r w:rsidRPr="004949AC">
        <w:rPr>
          <w:rFonts w:asciiTheme="minorHAnsi" w:eastAsia="Arial" w:hAnsiTheme="minorHAnsi" w:cstheme="minorHAnsi"/>
          <w:color w:val="585857"/>
          <w:spacing w:val="2"/>
        </w:rPr>
        <w:t>L</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9"/>
        </w:rPr>
        <w:t>m</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te</w:t>
      </w:r>
      <w:r w:rsidRPr="004949AC">
        <w:rPr>
          <w:rFonts w:asciiTheme="minorHAnsi" w:eastAsia="Arial" w:hAnsiTheme="minorHAnsi" w:cstheme="minorHAnsi"/>
          <w:color w:val="585857"/>
        </w:rPr>
        <w:t>d</w:t>
      </w:r>
      <w:r w:rsidRPr="004949AC">
        <w:rPr>
          <w:rFonts w:asciiTheme="minorHAnsi" w:eastAsia="Arial" w:hAnsiTheme="minorHAnsi" w:cstheme="minorHAnsi"/>
          <w:color w:val="585857"/>
          <w:spacing w:val="5"/>
        </w:rPr>
        <w:t xml:space="preserve"> </w:t>
      </w:r>
      <w:r w:rsidRPr="004949AC">
        <w:rPr>
          <w:rFonts w:asciiTheme="minorHAnsi" w:eastAsia="Arial" w:hAnsiTheme="minorHAnsi" w:cstheme="minorHAnsi"/>
          <w:color w:val="585857"/>
          <w:spacing w:val="2"/>
        </w:rPr>
        <w:t>p</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2"/>
        </w:rPr>
        <w:t>an</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4"/>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color w:val="585857"/>
        </w:rPr>
        <w:t>C</w:t>
      </w:r>
      <w:r w:rsidRPr="004949AC">
        <w:rPr>
          <w:rFonts w:asciiTheme="minorHAnsi" w:eastAsia="Arial" w:hAnsiTheme="minorHAnsi" w:cstheme="minorHAnsi"/>
          <w:color w:val="585857"/>
          <w:spacing w:val="2"/>
        </w:rPr>
        <w:t>ond</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3"/>
        </w:rPr>
        <w:t xml:space="preserve"> </w:t>
      </w:r>
      <w:r w:rsidRPr="004949AC">
        <w:rPr>
          <w:rFonts w:asciiTheme="minorHAnsi" w:eastAsia="Arial" w:hAnsiTheme="minorHAnsi" w:cstheme="minorHAnsi"/>
          <w:color w:val="585857"/>
          <w:spacing w:val="1"/>
        </w:rPr>
        <w:t>J</w:t>
      </w:r>
      <w:r w:rsidRPr="004949AC">
        <w:rPr>
          <w:rFonts w:asciiTheme="minorHAnsi" w:eastAsia="Arial" w:hAnsiTheme="minorHAnsi" w:cstheme="minorHAnsi"/>
          <w:color w:val="585857"/>
          <w:spacing w:val="2"/>
        </w:rPr>
        <w:t>4.</w:t>
      </w:r>
      <w:r w:rsidRPr="004949AC">
        <w:rPr>
          <w:rFonts w:asciiTheme="minorHAnsi" w:eastAsia="Arial" w:hAnsiTheme="minorHAnsi" w:cstheme="minorHAnsi"/>
          <w:color w:val="585857"/>
        </w:rPr>
        <w:t>4</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2"/>
        </w:rPr>
        <w:t>d</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rPr>
        <w:t>d</w:t>
      </w:r>
      <w:r w:rsidRPr="004949AC">
        <w:rPr>
          <w:rFonts w:asciiTheme="minorHAnsi" w:eastAsia="Arial" w:hAnsiTheme="minorHAnsi" w:cstheme="minorHAnsi"/>
          <w:color w:val="585857"/>
          <w:spacing w:val="7"/>
        </w:rPr>
        <w:t xml:space="preserve"> </w:t>
      </w:r>
      <w:r w:rsidRPr="004949AC">
        <w:rPr>
          <w:rFonts w:asciiTheme="minorHAnsi" w:eastAsia="Arial" w:hAnsiTheme="minorHAnsi" w:cstheme="minorHAnsi"/>
          <w:b/>
          <w:bCs/>
          <w:color w:val="974705"/>
          <w:spacing w:val="2"/>
        </w:rPr>
        <w:t>[d</w:t>
      </w:r>
      <w:r w:rsidRPr="004949AC">
        <w:rPr>
          <w:rFonts w:asciiTheme="minorHAnsi" w:eastAsia="Arial" w:hAnsiTheme="minorHAnsi" w:cstheme="minorHAnsi"/>
          <w:b/>
          <w:bCs/>
          <w:color w:val="974705"/>
        </w:rPr>
        <w:t>a</w:t>
      </w:r>
      <w:r w:rsidRPr="004949AC">
        <w:rPr>
          <w:rFonts w:asciiTheme="minorHAnsi" w:eastAsia="Arial" w:hAnsiTheme="minorHAnsi" w:cstheme="minorHAnsi"/>
          <w:b/>
          <w:bCs/>
          <w:color w:val="974705"/>
          <w:spacing w:val="2"/>
        </w:rPr>
        <w:t>t</w:t>
      </w:r>
      <w:r w:rsidRPr="004949AC">
        <w:rPr>
          <w:rFonts w:asciiTheme="minorHAnsi" w:eastAsia="Arial" w:hAnsiTheme="minorHAnsi" w:cstheme="minorHAnsi"/>
          <w:b/>
          <w:bCs/>
          <w:color w:val="974705"/>
          <w:spacing w:val="4"/>
        </w:rPr>
        <w:t>e</w:t>
      </w:r>
      <w:r w:rsidRPr="004949AC">
        <w:rPr>
          <w:rFonts w:asciiTheme="minorHAnsi" w:eastAsia="Arial" w:hAnsiTheme="minorHAnsi" w:cstheme="minorHAnsi"/>
          <w:b/>
          <w:bCs/>
          <w:color w:val="974705"/>
        </w:rPr>
        <w:t>]</w:t>
      </w:r>
      <w:r w:rsidRPr="004949AC">
        <w:rPr>
          <w:rFonts w:asciiTheme="minorHAnsi" w:eastAsia="Arial" w:hAnsiTheme="minorHAnsi" w:cstheme="minorHAnsi"/>
          <w:b/>
          <w:bCs/>
          <w:color w:val="974705"/>
          <w:spacing w:val="4"/>
        </w:rPr>
        <w:t xml:space="preserve"> </w:t>
      </w:r>
      <w:r w:rsidRPr="004949AC">
        <w:rPr>
          <w:rFonts w:asciiTheme="minorHAnsi" w:eastAsia="Arial" w:hAnsiTheme="minorHAnsi" w:cstheme="minorHAnsi"/>
          <w:color w:val="585857"/>
          <w:spacing w:val="1"/>
        </w:rPr>
        <w:t>(“</w:t>
      </w:r>
      <w:r w:rsidRPr="004949AC">
        <w:rPr>
          <w:rFonts w:asciiTheme="minorHAnsi" w:eastAsia="Arial" w:hAnsiTheme="minorHAnsi" w:cstheme="minorHAnsi"/>
          <w:color w:val="585857"/>
          <w:spacing w:val="2"/>
        </w:rPr>
        <w:t>th</w:t>
      </w:r>
      <w:r w:rsidRPr="004949AC">
        <w:rPr>
          <w:rFonts w:asciiTheme="minorHAnsi" w:eastAsia="Arial" w:hAnsiTheme="minorHAnsi" w:cstheme="minorHAnsi"/>
          <w:color w:val="585857"/>
        </w:rPr>
        <w:t xml:space="preserve">e </w:t>
      </w:r>
      <w:r w:rsidRPr="004949AC">
        <w:rPr>
          <w:rFonts w:asciiTheme="minorHAnsi" w:eastAsia="Arial" w:hAnsiTheme="minorHAnsi" w:cstheme="minorHAnsi"/>
          <w:color w:val="585857"/>
          <w:spacing w:val="1"/>
        </w:rPr>
        <w:t>F</w:t>
      </w:r>
      <w:r w:rsidRPr="004949AC">
        <w:rPr>
          <w:rFonts w:asciiTheme="minorHAnsi" w:eastAsia="Arial" w:hAnsiTheme="minorHAnsi" w:cstheme="minorHAnsi"/>
          <w:color w:val="585857"/>
          <w:spacing w:val="2"/>
        </w:rPr>
        <w:t>a</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7"/>
        </w:rPr>
        <w:t xml:space="preserve"> </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6"/>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3"/>
        </w:rPr>
        <w:t>N</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w:t>
      </w:r>
      <w:r w:rsidRPr="004949AC">
        <w:rPr>
          <w:rFonts w:asciiTheme="minorHAnsi" w:eastAsia="Arial" w:hAnsiTheme="minorHAnsi" w:cstheme="minorHAnsi"/>
          <w:color w:val="585857"/>
          <w:spacing w:val="3"/>
        </w:rPr>
        <w:t>)</w:t>
      </w:r>
      <w:r w:rsidRPr="004949AC">
        <w:rPr>
          <w:rFonts w:asciiTheme="minorHAnsi" w:eastAsia="Arial" w:hAnsiTheme="minorHAnsi" w:cstheme="minorHAnsi"/>
          <w:color w:val="585857"/>
        </w:rPr>
        <w:t>.</w:t>
      </w:r>
    </w:p>
    <w:p w14:paraId="2DC49EDF" w14:textId="77777777" w:rsidR="00C117FF" w:rsidRPr="004949AC" w:rsidRDefault="00C117FF" w:rsidP="009C200C">
      <w:pPr>
        <w:spacing w:line="276" w:lineRule="auto"/>
        <w:ind w:right="142"/>
        <w:jc w:val="both"/>
        <w:rPr>
          <w:rFonts w:asciiTheme="minorHAnsi" w:hAnsiTheme="minorHAnsi" w:cstheme="minorHAnsi"/>
        </w:rPr>
      </w:pPr>
    </w:p>
    <w:p w14:paraId="207FE0BC" w14:textId="3A0F37CA" w:rsidR="003A6465" w:rsidRPr="004949AC" w:rsidRDefault="003B1D92" w:rsidP="009C200C">
      <w:pPr>
        <w:spacing w:line="276" w:lineRule="auto"/>
        <w:ind w:right="142"/>
        <w:jc w:val="both"/>
        <w:rPr>
          <w:rFonts w:asciiTheme="minorHAnsi" w:eastAsia="Arial" w:hAnsiTheme="minorHAnsi" w:cstheme="minorHAnsi"/>
          <w:color w:val="585857"/>
          <w:spacing w:val="5"/>
        </w:rPr>
      </w:pPr>
      <w:r w:rsidRPr="004949AC">
        <w:rPr>
          <w:rFonts w:asciiTheme="minorHAnsi" w:eastAsia="Arial" w:hAnsiTheme="minorHAnsi" w:cstheme="minorHAnsi"/>
          <w:color w:val="585857"/>
          <w:spacing w:val="14"/>
        </w:rPr>
        <w:t>W</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6"/>
        </w:rPr>
        <w:t xml:space="preserve"> </w:t>
      </w:r>
      <w:r w:rsidRPr="004949AC">
        <w:rPr>
          <w:rFonts w:asciiTheme="minorHAnsi" w:eastAsia="Arial" w:hAnsiTheme="minorHAnsi" w:cstheme="minorHAnsi"/>
          <w:color w:val="585857"/>
          <w:spacing w:val="2"/>
        </w:rPr>
        <w:t>c</w:t>
      </w:r>
      <w:r w:rsidRPr="004949AC">
        <w:rPr>
          <w:rFonts w:asciiTheme="minorHAnsi" w:eastAsia="Arial" w:hAnsiTheme="minorHAnsi" w:cstheme="minorHAnsi"/>
          <w:color w:val="585857"/>
        </w:rPr>
        <w:t>on</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d</w:t>
      </w:r>
      <w:r w:rsidRPr="004949AC">
        <w:rPr>
          <w:rFonts w:asciiTheme="minorHAnsi" w:eastAsia="Arial" w:hAnsiTheme="minorHAnsi" w:cstheme="minorHAnsi"/>
          <w:color w:val="585857"/>
        </w:rPr>
        <w:t>er</w:t>
      </w:r>
      <w:r w:rsidRPr="004949AC">
        <w:rPr>
          <w:rFonts w:asciiTheme="minorHAnsi" w:eastAsia="Arial" w:hAnsiTheme="minorHAnsi" w:cstheme="minorHAnsi"/>
          <w:color w:val="585857"/>
          <w:spacing w:val="-15"/>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2"/>
        </w:rPr>
        <w:t>at</w:t>
      </w:r>
      <w:r w:rsidRPr="004949AC">
        <w:rPr>
          <w:rFonts w:asciiTheme="minorHAnsi" w:eastAsia="Arial" w:hAnsiTheme="minorHAnsi" w:cstheme="minorHAnsi"/>
          <w:color w:val="585857"/>
        </w:rPr>
        <w:t>:</w:t>
      </w:r>
      <w:r w:rsidR="00B821E1" w:rsidRPr="004949AC">
        <w:rPr>
          <w:rFonts w:asciiTheme="minorHAnsi" w:eastAsia="Arial" w:hAnsiTheme="minorHAnsi" w:cstheme="minorHAnsi"/>
          <w:color w:val="585857"/>
        </w:rPr>
        <w:t xml:space="preserve">  </w:t>
      </w:r>
      <w:r w:rsidRPr="004949AC">
        <w:rPr>
          <w:rFonts w:asciiTheme="minorHAnsi" w:eastAsia="Arial" w:hAnsiTheme="minorHAnsi" w:cstheme="minorHAnsi"/>
          <w:b/>
          <w:bCs/>
          <w:i/>
          <w:iCs/>
          <w:color w:val="974705"/>
        </w:rPr>
        <w:t>In</w:t>
      </w:r>
      <w:r w:rsidRPr="004949AC">
        <w:rPr>
          <w:rFonts w:asciiTheme="minorHAnsi" w:eastAsia="Arial" w:hAnsiTheme="minorHAnsi" w:cstheme="minorHAnsi"/>
          <w:b/>
          <w:bCs/>
          <w:i/>
          <w:iCs/>
          <w:color w:val="974705"/>
          <w:spacing w:val="4"/>
        </w:rPr>
        <w:t>c</w:t>
      </w:r>
      <w:r w:rsidRPr="004949AC">
        <w:rPr>
          <w:rFonts w:asciiTheme="minorHAnsi" w:eastAsia="Arial" w:hAnsiTheme="minorHAnsi" w:cstheme="minorHAnsi"/>
          <w:b/>
          <w:bCs/>
          <w:i/>
          <w:iCs/>
          <w:color w:val="974705"/>
          <w:spacing w:val="-1"/>
        </w:rPr>
        <w:t>l</w:t>
      </w:r>
      <w:r w:rsidRPr="004949AC">
        <w:rPr>
          <w:rFonts w:asciiTheme="minorHAnsi" w:eastAsia="Arial" w:hAnsiTheme="minorHAnsi" w:cstheme="minorHAnsi"/>
          <w:b/>
          <w:bCs/>
          <w:i/>
          <w:iCs/>
          <w:color w:val="974705"/>
          <w:spacing w:val="2"/>
        </w:rPr>
        <w:t>u</w:t>
      </w:r>
      <w:r w:rsidRPr="004949AC">
        <w:rPr>
          <w:rFonts w:asciiTheme="minorHAnsi" w:eastAsia="Arial" w:hAnsiTheme="minorHAnsi" w:cstheme="minorHAnsi"/>
          <w:b/>
          <w:bCs/>
          <w:i/>
          <w:iCs/>
          <w:color w:val="974705"/>
          <w:spacing w:val="3"/>
        </w:rPr>
        <w:t>d</w:t>
      </w:r>
      <w:r w:rsidRPr="004949AC">
        <w:rPr>
          <w:rFonts w:asciiTheme="minorHAnsi" w:eastAsia="Arial" w:hAnsiTheme="minorHAnsi" w:cstheme="minorHAnsi"/>
          <w:b/>
          <w:bCs/>
          <w:i/>
          <w:iCs/>
          <w:color w:val="974705"/>
        </w:rPr>
        <w:t>e</w:t>
      </w:r>
      <w:r w:rsidRPr="004949AC">
        <w:rPr>
          <w:rFonts w:asciiTheme="minorHAnsi" w:eastAsia="Arial" w:hAnsiTheme="minorHAnsi" w:cstheme="minorHAnsi"/>
          <w:b/>
          <w:bCs/>
          <w:i/>
          <w:iCs/>
          <w:color w:val="974705"/>
          <w:spacing w:val="-9"/>
        </w:rPr>
        <w:t xml:space="preserve"> </w:t>
      </w:r>
      <w:r w:rsidRPr="004949AC">
        <w:rPr>
          <w:rFonts w:asciiTheme="minorHAnsi" w:eastAsia="Arial" w:hAnsiTheme="minorHAnsi" w:cstheme="minorHAnsi"/>
          <w:b/>
          <w:bCs/>
          <w:i/>
          <w:iCs/>
          <w:color w:val="974705"/>
          <w:spacing w:val="4"/>
        </w:rPr>
        <w:t>a</w:t>
      </w:r>
      <w:r w:rsidRPr="004949AC">
        <w:rPr>
          <w:rFonts w:asciiTheme="minorHAnsi" w:eastAsia="Arial" w:hAnsiTheme="minorHAnsi" w:cstheme="minorHAnsi"/>
          <w:b/>
          <w:bCs/>
          <w:i/>
          <w:iCs/>
          <w:color w:val="974705"/>
          <w:spacing w:val="1"/>
        </w:rPr>
        <w:t>l</w:t>
      </w:r>
      <w:r w:rsidRPr="004949AC">
        <w:rPr>
          <w:rFonts w:asciiTheme="minorHAnsi" w:eastAsia="Arial" w:hAnsiTheme="minorHAnsi" w:cstheme="minorHAnsi"/>
          <w:b/>
          <w:bCs/>
          <w:i/>
          <w:iCs/>
          <w:color w:val="974705"/>
        </w:rPr>
        <w:t>l</w:t>
      </w:r>
      <w:r w:rsidRPr="004949AC">
        <w:rPr>
          <w:rFonts w:asciiTheme="minorHAnsi" w:eastAsia="Arial" w:hAnsiTheme="minorHAnsi" w:cstheme="minorHAnsi"/>
          <w:b/>
          <w:bCs/>
          <w:i/>
          <w:iCs/>
          <w:color w:val="974705"/>
          <w:spacing w:val="-8"/>
        </w:rPr>
        <w:t xml:space="preserve"> </w:t>
      </w:r>
      <w:r w:rsidRPr="004949AC">
        <w:rPr>
          <w:rFonts w:asciiTheme="minorHAnsi" w:eastAsia="Arial" w:hAnsiTheme="minorHAnsi" w:cstheme="minorHAnsi"/>
          <w:b/>
          <w:bCs/>
          <w:i/>
          <w:iCs/>
          <w:color w:val="974705"/>
        </w:rPr>
        <w:t xml:space="preserve">of </w:t>
      </w:r>
      <w:r w:rsidRPr="004949AC">
        <w:rPr>
          <w:rFonts w:asciiTheme="minorHAnsi" w:eastAsia="Arial" w:hAnsiTheme="minorHAnsi" w:cstheme="minorHAnsi"/>
          <w:b/>
          <w:bCs/>
          <w:i/>
          <w:iCs/>
          <w:color w:val="974705"/>
          <w:spacing w:val="2"/>
        </w:rPr>
        <w:t>t</w:t>
      </w:r>
      <w:r w:rsidRPr="004949AC">
        <w:rPr>
          <w:rFonts w:asciiTheme="minorHAnsi" w:eastAsia="Arial" w:hAnsiTheme="minorHAnsi" w:cstheme="minorHAnsi"/>
          <w:b/>
          <w:bCs/>
          <w:i/>
          <w:iCs/>
          <w:color w:val="974705"/>
        </w:rPr>
        <w:t>he</w:t>
      </w:r>
      <w:r w:rsidRPr="004949AC">
        <w:rPr>
          <w:rFonts w:asciiTheme="minorHAnsi" w:eastAsia="Arial" w:hAnsiTheme="minorHAnsi" w:cstheme="minorHAnsi"/>
          <w:b/>
          <w:bCs/>
          <w:i/>
          <w:iCs/>
          <w:color w:val="974705"/>
          <w:spacing w:val="-6"/>
        </w:rPr>
        <w:t xml:space="preserve"> </w:t>
      </w:r>
      <w:r w:rsidRPr="004949AC">
        <w:rPr>
          <w:rFonts w:asciiTheme="minorHAnsi" w:eastAsia="Arial" w:hAnsiTheme="minorHAnsi" w:cstheme="minorHAnsi"/>
          <w:b/>
          <w:bCs/>
          <w:i/>
          <w:iCs/>
          <w:color w:val="974705"/>
          <w:spacing w:val="5"/>
        </w:rPr>
        <w:t>f</w:t>
      </w:r>
      <w:r w:rsidRPr="004949AC">
        <w:rPr>
          <w:rFonts w:asciiTheme="minorHAnsi" w:eastAsia="Arial" w:hAnsiTheme="minorHAnsi" w:cstheme="minorHAnsi"/>
          <w:b/>
          <w:bCs/>
          <w:i/>
          <w:iCs/>
          <w:color w:val="974705"/>
          <w:spacing w:val="2"/>
        </w:rPr>
        <w:t>o</w:t>
      </w:r>
      <w:r w:rsidRPr="004949AC">
        <w:rPr>
          <w:rFonts w:asciiTheme="minorHAnsi" w:eastAsia="Arial" w:hAnsiTheme="minorHAnsi" w:cstheme="minorHAnsi"/>
          <w:b/>
          <w:bCs/>
          <w:i/>
          <w:iCs/>
          <w:color w:val="974705"/>
          <w:spacing w:val="-1"/>
        </w:rPr>
        <w:t>ll</w:t>
      </w:r>
      <w:r w:rsidRPr="004949AC">
        <w:rPr>
          <w:rFonts w:asciiTheme="minorHAnsi" w:eastAsia="Arial" w:hAnsiTheme="minorHAnsi" w:cstheme="minorHAnsi"/>
          <w:b/>
          <w:bCs/>
          <w:i/>
          <w:iCs/>
          <w:color w:val="974705"/>
          <w:spacing w:val="4"/>
        </w:rPr>
        <w:t>o</w:t>
      </w:r>
      <w:r w:rsidRPr="004949AC">
        <w:rPr>
          <w:rFonts w:asciiTheme="minorHAnsi" w:eastAsia="Arial" w:hAnsiTheme="minorHAnsi" w:cstheme="minorHAnsi"/>
          <w:b/>
          <w:bCs/>
          <w:i/>
          <w:iCs/>
          <w:color w:val="974705"/>
        </w:rPr>
        <w:t>w</w:t>
      </w:r>
      <w:r w:rsidRPr="004949AC">
        <w:rPr>
          <w:rFonts w:asciiTheme="minorHAnsi" w:eastAsia="Arial" w:hAnsiTheme="minorHAnsi" w:cstheme="minorHAnsi"/>
          <w:b/>
          <w:bCs/>
          <w:i/>
          <w:iCs/>
          <w:color w:val="974705"/>
          <w:spacing w:val="1"/>
        </w:rPr>
        <w:t>i</w:t>
      </w:r>
      <w:r w:rsidRPr="004949AC">
        <w:rPr>
          <w:rFonts w:asciiTheme="minorHAnsi" w:eastAsia="Arial" w:hAnsiTheme="minorHAnsi" w:cstheme="minorHAnsi"/>
          <w:b/>
          <w:bCs/>
          <w:i/>
          <w:iCs/>
          <w:color w:val="974705"/>
          <w:spacing w:val="2"/>
        </w:rPr>
        <w:t>n</w:t>
      </w:r>
      <w:r w:rsidRPr="004949AC">
        <w:rPr>
          <w:rFonts w:asciiTheme="minorHAnsi" w:eastAsia="Arial" w:hAnsiTheme="minorHAnsi" w:cstheme="minorHAnsi"/>
          <w:b/>
          <w:bCs/>
          <w:i/>
          <w:iCs/>
          <w:color w:val="974705"/>
        </w:rPr>
        <w:t>g</w:t>
      </w:r>
      <w:r w:rsidRPr="004949AC">
        <w:rPr>
          <w:rFonts w:asciiTheme="minorHAnsi" w:eastAsia="Arial" w:hAnsiTheme="minorHAnsi" w:cstheme="minorHAnsi"/>
          <w:b/>
          <w:bCs/>
          <w:i/>
          <w:iCs/>
          <w:color w:val="974705"/>
          <w:spacing w:val="-11"/>
        </w:rPr>
        <w:t xml:space="preserve"> </w:t>
      </w:r>
      <w:r w:rsidRPr="004949AC">
        <w:rPr>
          <w:rFonts w:asciiTheme="minorHAnsi" w:eastAsia="Arial" w:hAnsiTheme="minorHAnsi" w:cstheme="minorHAnsi"/>
          <w:b/>
          <w:bCs/>
          <w:i/>
          <w:iCs/>
          <w:color w:val="974705"/>
          <w:spacing w:val="6"/>
        </w:rPr>
        <w:t>(</w:t>
      </w:r>
      <w:r w:rsidRPr="004949AC">
        <w:rPr>
          <w:rFonts w:asciiTheme="minorHAnsi" w:eastAsia="Arial" w:hAnsiTheme="minorHAnsi" w:cstheme="minorHAnsi"/>
          <w:b/>
          <w:bCs/>
          <w:i/>
          <w:iCs/>
          <w:color w:val="974705"/>
          <w:spacing w:val="-1"/>
        </w:rPr>
        <w:t>i</w:t>
      </w:r>
      <w:r w:rsidRPr="004949AC">
        <w:rPr>
          <w:rFonts w:asciiTheme="minorHAnsi" w:eastAsia="Arial" w:hAnsiTheme="minorHAnsi" w:cstheme="minorHAnsi"/>
          <w:b/>
          <w:bCs/>
          <w:i/>
          <w:iCs/>
          <w:color w:val="974705"/>
        </w:rPr>
        <w:t>)</w:t>
      </w:r>
      <w:r w:rsidRPr="004949AC">
        <w:rPr>
          <w:rFonts w:asciiTheme="minorHAnsi" w:eastAsia="Arial" w:hAnsiTheme="minorHAnsi" w:cstheme="minorHAnsi"/>
          <w:b/>
          <w:bCs/>
          <w:i/>
          <w:iCs/>
          <w:color w:val="974705"/>
          <w:spacing w:val="-4"/>
        </w:rPr>
        <w:t xml:space="preserve"> </w:t>
      </w:r>
      <w:r w:rsidRPr="004949AC">
        <w:rPr>
          <w:rFonts w:asciiTheme="minorHAnsi" w:eastAsia="Arial" w:hAnsiTheme="minorHAnsi" w:cstheme="minorHAnsi"/>
          <w:b/>
          <w:bCs/>
          <w:i/>
          <w:iCs/>
          <w:color w:val="974705"/>
          <w:spacing w:val="2"/>
        </w:rPr>
        <w:t>t</w:t>
      </w:r>
      <w:r w:rsidRPr="004949AC">
        <w:rPr>
          <w:rFonts w:asciiTheme="minorHAnsi" w:eastAsia="Arial" w:hAnsiTheme="minorHAnsi" w:cstheme="minorHAnsi"/>
          <w:b/>
          <w:bCs/>
          <w:i/>
          <w:iCs/>
          <w:color w:val="974705"/>
        </w:rPr>
        <w:t>o</w:t>
      </w:r>
      <w:r w:rsidRPr="004949AC">
        <w:rPr>
          <w:rFonts w:asciiTheme="minorHAnsi" w:eastAsia="Arial" w:hAnsiTheme="minorHAnsi" w:cstheme="minorHAnsi"/>
          <w:b/>
          <w:bCs/>
          <w:i/>
          <w:iCs/>
          <w:color w:val="974705"/>
          <w:spacing w:val="-5"/>
        </w:rPr>
        <w:t xml:space="preserve"> </w:t>
      </w:r>
      <w:r w:rsidRPr="004949AC">
        <w:rPr>
          <w:rFonts w:asciiTheme="minorHAnsi" w:eastAsia="Arial" w:hAnsiTheme="minorHAnsi" w:cstheme="minorHAnsi"/>
          <w:b/>
          <w:bCs/>
          <w:i/>
          <w:iCs/>
          <w:color w:val="974705"/>
          <w:spacing w:val="3"/>
        </w:rPr>
        <w:t>(</w:t>
      </w:r>
      <w:r w:rsidRPr="004949AC">
        <w:rPr>
          <w:rFonts w:asciiTheme="minorHAnsi" w:eastAsia="Arial" w:hAnsiTheme="minorHAnsi" w:cstheme="minorHAnsi"/>
          <w:b/>
          <w:bCs/>
          <w:i/>
          <w:iCs/>
          <w:color w:val="974705"/>
          <w:spacing w:val="1"/>
        </w:rPr>
        <w:t>i</w:t>
      </w:r>
      <w:r w:rsidRPr="004949AC">
        <w:rPr>
          <w:rFonts w:asciiTheme="minorHAnsi" w:eastAsia="Arial" w:hAnsiTheme="minorHAnsi" w:cstheme="minorHAnsi"/>
          <w:b/>
          <w:bCs/>
          <w:i/>
          <w:iCs/>
          <w:color w:val="974705"/>
          <w:spacing w:val="-3"/>
        </w:rPr>
        <w:t>v</w:t>
      </w:r>
      <w:r w:rsidRPr="004949AC">
        <w:rPr>
          <w:rFonts w:asciiTheme="minorHAnsi" w:eastAsia="Arial" w:hAnsiTheme="minorHAnsi" w:cstheme="minorHAnsi"/>
          <w:b/>
          <w:bCs/>
          <w:i/>
          <w:iCs/>
          <w:color w:val="974705"/>
        </w:rPr>
        <w:t>)</w:t>
      </w:r>
      <w:r w:rsidRPr="004949AC">
        <w:rPr>
          <w:rFonts w:asciiTheme="minorHAnsi" w:eastAsia="Arial" w:hAnsiTheme="minorHAnsi" w:cstheme="minorHAnsi"/>
          <w:b/>
          <w:bCs/>
          <w:i/>
          <w:iCs/>
          <w:color w:val="974705"/>
          <w:spacing w:val="2"/>
        </w:rPr>
        <w:t xml:space="preserve"> </w:t>
      </w:r>
      <w:r w:rsidRPr="004949AC">
        <w:rPr>
          <w:rFonts w:asciiTheme="minorHAnsi" w:eastAsia="Arial" w:hAnsiTheme="minorHAnsi" w:cstheme="minorHAnsi"/>
          <w:b/>
          <w:bCs/>
          <w:i/>
          <w:iCs/>
          <w:color w:val="974705"/>
          <w:spacing w:val="-2"/>
        </w:rPr>
        <w:t>w</w:t>
      </w:r>
      <w:r w:rsidRPr="004949AC">
        <w:rPr>
          <w:rFonts w:asciiTheme="minorHAnsi" w:eastAsia="Arial" w:hAnsiTheme="minorHAnsi" w:cstheme="minorHAnsi"/>
          <w:b/>
          <w:bCs/>
          <w:i/>
          <w:iCs/>
          <w:color w:val="974705"/>
          <w:spacing w:val="4"/>
        </w:rPr>
        <w:t>h</w:t>
      </w:r>
      <w:r w:rsidRPr="004949AC">
        <w:rPr>
          <w:rFonts w:asciiTheme="minorHAnsi" w:eastAsia="Arial" w:hAnsiTheme="minorHAnsi" w:cstheme="minorHAnsi"/>
          <w:b/>
          <w:bCs/>
          <w:i/>
          <w:iCs/>
          <w:color w:val="974705"/>
          <w:spacing w:val="-3"/>
        </w:rPr>
        <w:t>i</w:t>
      </w:r>
      <w:r w:rsidRPr="004949AC">
        <w:rPr>
          <w:rFonts w:asciiTheme="minorHAnsi" w:eastAsia="Arial" w:hAnsiTheme="minorHAnsi" w:cstheme="minorHAnsi"/>
          <w:b/>
          <w:bCs/>
          <w:i/>
          <w:iCs/>
          <w:color w:val="974705"/>
          <w:spacing w:val="4"/>
        </w:rPr>
        <w:t>c</w:t>
      </w:r>
      <w:r w:rsidRPr="004949AC">
        <w:rPr>
          <w:rFonts w:asciiTheme="minorHAnsi" w:eastAsia="Arial" w:hAnsiTheme="minorHAnsi" w:cstheme="minorHAnsi"/>
          <w:b/>
          <w:bCs/>
          <w:i/>
          <w:iCs/>
          <w:color w:val="974705"/>
        </w:rPr>
        <w:t>h</w:t>
      </w:r>
      <w:r w:rsidRPr="004949AC">
        <w:rPr>
          <w:rFonts w:asciiTheme="minorHAnsi" w:eastAsia="Arial" w:hAnsiTheme="minorHAnsi" w:cstheme="minorHAnsi"/>
          <w:b/>
          <w:bCs/>
          <w:i/>
          <w:iCs/>
          <w:color w:val="974705"/>
          <w:spacing w:val="-8"/>
        </w:rPr>
        <w:t xml:space="preserve"> </w:t>
      </w:r>
      <w:r w:rsidRPr="004949AC">
        <w:rPr>
          <w:rFonts w:asciiTheme="minorHAnsi" w:eastAsia="Arial" w:hAnsiTheme="minorHAnsi" w:cstheme="minorHAnsi"/>
          <w:b/>
          <w:bCs/>
          <w:i/>
          <w:iCs/>
          <w:color w:val="974705"/>
          <w:spacing w:val="2"/>
        </w:rPr>
        <w:t>app</w:t>
      </w:r>
      <w:r w:rsidRPr="004949AC">
        <w:rPr>
          <w:rFonts w:asciiTheme="minorHAnsi" w:eastAsia="Arial" w:hAnsiTheme="minorHAnsi" w:cstheme="minorHAnsi"/>
          <w:b/>
          <w:bCs/>
          <w:i/>
          <w:iCs/>
          <w:color w:val="974705"/>
          <w:spacing w:val="4"/>
        </w:rPr>
        <w:t>l</w:t>
      </w:r>
      <w:r w:rsidRPr="004949AC">
        <w:rPr>
          <w:rFonts w:asciiTheme="minorHAnsi" w:eastAsia="Arial" w:hAnsiTheme="minorHAnsi" w:cstheme="minorHAnsi"/>
          <w:b/>
          <w:bCs/>
          <w:i/>
          <w:iCs/>
          <w:color w:val="974705"/>
        </w:rPr>
        <w:t>y</w:t>
      </w:r>
      <w:r w:rsidRPr="004949AC">
        <w:rPr>
          <w:rFonts w:asciiTheme="minorHAnsi" w:eastAsia="Arial" w:hAnsiTheme="minorHAnsi" w:cstheme="minorHAnsi"/>
          <w:b/>
          <w:bCs/>
          <w:i/>
          <w:iCs/>
          <w:color w:val="974705"/>
          <w:spacing w:val="-14"/>
        </w:rPr>
        <w:t xml:space="preserve"> </w:t>
      </w:r>
      <w:r w:rsidRPr="004949AC">
        <w:rPr>
          <w:rFonts w:asciiTheme="minorHAnsi" w:eastAsia="Arial" w:hAnsiTheme="minorHAnsi" w:cstheme="minorHAnsi"/>
          <w:b/>
          <w:bCs/>
          <w:i/>
          <w:iCs/>
          <w:color w:val="974705"/>
          <w:spacing w:val="2"/>
        </w:rPr>
        <w:t>a</w:t>
      </w:r>
      <w:r w:rsidRPr="004949AC">
        <w:rPr>
          <w:rFonts w:asciiTheme="minorHAnsi" w:eastAsia="Arial" w:hAnsiTheme="minorHAnsi" w:cstheme="minorHAnsi"/>
          <w:b/>
          <w:bCs/>
          <w:i/>
          <w:iCs/>
          <w:color w:val="974705"/>
          <w:spacing w:val="4"/>
        </w:rPr>
        <w:t>n</w:t>
      </w:r>
      <w:r w:rsidRPr="004949AC">
        <w:rPr>
          <w:rFonts w:asciiTheme="minorHAnsi" w:eastAsia="Arial" w:hAnsiTheme="minorHAnsi" w:cstheme="minorHAnsi"/>
          <w:b/>
          <w:bCs/>
          <w:i/>
          <w:iCs/>
          <w:color w:val="974705"/>
        </w:rPr>
        <w:t>d</w:t>
      </w:r>
      <w:r w:rsidRPr="004949AC">
        <w:rPr>
          <w:rFonts w:asciiTheme="minorHAnsi" w:eastAsia="Arial" w:hAnsiTheme="minorHAnsi" w:cstheme="minorHAnsi"/>
          <w:b/>
          <w:bCs/>
          <w:i/>
          <w:iCs/>
          <w:color w:val="974705"/>
          <w:spacing w:val="-4"/>
        </w:rPr>
        <w:t xml:space="preserve"> </w:t>
      </w:r>
      <w:r w:rsidRPr="004949AC">
        <w:rPr>
          <w:rFonts w:asciiTheme="minorHAnsi" w:eastAsia="Arial" w:hAnsiTheme="minorHAnsi" w:cstheme="minorHAnsi"/>
          <w:b/>
          <w:bCs/>
          <w:i/>
          <w:iCs/>
          <w:color w:val="974705"/>
          <w:spacing w:val="2"/>
        </w:rPr>
        <w:t>d</w:t>
      </w:r>
      <w:r w:rsidRPr="004949AC">
        <w:rPr>
          <w:rFonts w:asciiTheme="minorHAnsi" w:eastAsia="Arial" w:hAnsiTheme="minorHAnsi" w:cstheme="minorHAnsi"/>
          <w:b/>
          <w:bCs/>
          <w:i/>
          <w:iCs/>
          <w:color w:val="974705"/>
          <w:spacing w:val="4"/>
        </w:rPr>
        <w:t>e</w:t>
      </w:r>
      <w:r w:rsidRPr="004949AC">
        <w:rPr>
          <w:rFonts w:asciiTheme="minorHAnsi" w:eastAsia="Arial" w:hAnsiTheme="minorHAnsi" w:cstheme="minorHAnsi"/>
          <w:b/>
          <w:bCs/>
          <w:i/>
          <w:iCs/>
          <w:color w:val="974705"/>
          <w:spacing w:val="-1"/>
        </w:rPr>
        <w:t>l</w:t>
      </w:r>
      <w:r w:rsidRPr="004949AC">
        <w:rPr>
          <w:rFonts w:asciiTheme="minorHAnsi" w:eastAsia="Arial" w:hAnsiTheme="minorHAnsi" w:cstheme="minorHAnsi"/>
          <w:b/>
          <w:bCs/>
          <w:i/>
          <w:iCs/>
          <w:color w:val="974705"/>
          <w:spacing w:val="2"/>
        </w:rPr>
        <w:t>et</w:t>
      </w:r>
      <w:r w:rsidRPr="004949AC">
        <w:rPr>
          <w:rFonts w:asciiTheme="minorHAnsi" w:eastAsia="Arial" w:hAnsiTheme="minorHAnsi" w:cstheme="minorHAnsi"/>
          <w:b/>
          <w:bCs/>
          <w:i/>
          <w:iCs/>
          <w:color w:val="974705"/>
        </w:rPr>
        <w:t>e</w:t>
      </w:r>
      <w:r w:rsidRPr="004949AC">
        <w:rPr>
          <w:rFonts w:asciiTheme="minorHAnsi" w:eastAsia="Arial" w:hAnsiTheme="minorHAnsi" w:cstheme="minorHAnsi"/>
          <w:b/>
          <w:bCs/>
          <w:i/>
          <w:iCs/>
          <w:color w:val="974705"/>
          <w:spacing w:val="-8"/>
        </w:rPr>
        <w:t xml:space="preserve"> </w:t>
      </w:r>
      <w:r w:rsidRPr="004949AC">
        <w:rPr>
          <w:rFonts w:asciiTheme="minorHAnsi" w:eastAsia="Arial" w:hAnsiTheme="minorHAnsi" w:cstheme="minorHAnsi"/>
          <w:b/>
          <w:bCs/>
          <w:i/>
          <w:iCs/>
          <w:color w:val="974705"/>
          <w:spacing w:val="2"/>
        </w:rPr>
        <w:t>a</w:t>
      </w:r>
      <w:r w:rsidRPr="004949AC">
        <w:rPr>
          <w:rFonts w:asciiTheme="minorHAnsi" w:eastAsia="Arial" w:hAnsiTheme="minorHAnsi" w:cstheme="minorHAnsi"/>
          <w:b/>
          <w:bCs/>
          <w:i/>
          <w:iCs/>
          <w:color w:val="974705"/>
          <w:spacing w:val="7"/>
        </w:rPr>
        <w:t>n</w:t>
      </w:r>
      <w:r w:rsidRPr="004949AC">
        <w:rPr>
          <w:rFonts w:asciiTheme="minorHAnsi" w:eastAsia="Arial" w:hAnsiTheme="minorHAnsi" w:cstheme="minorHAnsi"/>
          <w:b/>
          <w:bCs/>
          <w:i/>
          <w:iCs/>
          <w:color w:val="974705"/>
        </w:rPr>
        <w:t>y</w:t>
      </w:r>
      <w:r w:rsidRPr="004949AC">
        <w:rPr>
          <w:rFonts w:asciiTheme="minorHAnsi" w:eastAsia="Arial" w:hAnsiTheme="minorHAnsi" w:cstheme="minorHAnsi"/>
          <w:b/>
          <w:bCs/>
          <w:i/>
          <w:iCs/>
          <w:color w:val="974705"/>
          <w:spacing w:val="-11"/>
        </w:rPr>
        <w:t xml:space="preserve"> </w:t>
      </w:r>
      <w:r w:rsidRPr="004949AC">
        <w:rPr>
          <w:rFonts w:asciiTheme="minorHAnsi" w:eastAsia="Arial" w:hAnsiTheme="minorHAnsi" w:cstheme="minorHAnsi"/>
          <w:b/>
          <w:bCs/>
          <w:i/>
          <w:iCs/>
          <w:color w:val="974705"/>
        </w:rPr>
        <w:t>w</w:t>
      </w:r>
      <w:r w:rsidRPr="004949AC">
        <w:rPr>
          <w:rFonts w:asciiTheme="minorHAnsi" w:eastAsia="Arial" w:hAnsiTheme="minorHAnsi" w:cstheme="minorHAnsi"/>
          <w:b/>
          <w:bCs/>
          <w:i/>
          <w:iCs/>
          <w:color w:val="974705"/>
          <w:spacing w:val="4"/>
        </w:rPr>
        <w:t>h</w:t>
      </w:r>
      <w:r w:rsidRPr="004949AC">
        <w:rPr>
          <w:rFonts w:asciiTheme="minorHAnsi" w:eastAsia="Arial" w:hAnsiTheme="minorHAnsi" w:cstheme="minorHAnsi"/>
          <w:b/>
          <w:bCs/>
          <w:i/>
          <w:iCs/>
          <w:color w:val="974705"/>
          <w:spacing w:val="-1"/>
        </w:rPr>
        <w:t>i</w:t>
      </w:r>
      <w:r w:rsidRPr="004949AC">
        <w:rPr>
          <w:rFonts w:asciiTheme="minorHAnsi" w:eastAsia="Arial" w:hAnsiTheme="minorHAnsi" w:cstheme="minorHAnsi"/>
          <w:b/>
          <w:bCs/>
          <w:i/>
          <w:iCs/>
          <w:color w:val="974705"/>
          <w:spacing w:val="6"/>
        </w:rPr>
        <w:t>c</w:t>
      </w:r>
      <w:r w:rsidRPr="004949AC">
        <w:rPr>
          <w:rFonts w:asciiTheme="minorHAnsi" w:eastAsia="Arial" w:hAnsiTheme="minorHAnsi" w:cstheme="minorHAnsi"/>
          <w:b/>
          <w:bCs/>
          <w:i/>
          <w:iCs/>
          <w:color w:val="974705"/>
        </w:rPr>
        <w:t>h</w:t>
      </w:r>
      <w:r w:rsidRPr="004949AC">
        <w:rPr>
          <w:rFonts w:asciiTheme="minorHAnsi" w:eastAsia="Arial" w:hAnsiTheme="minorHAnsi" w:cstheme="minorHAnsi"/>
          <w:b/>
          <w:bCs/>
          <w:i/>
          <w:iCs/>
          <w:color w:val="974705"/>
          <w:spacing w:val="-8"/>
        </w:rPr>
        <w:t xml:space="preserve"> </w:t>
      </w:r>
      <w:r w:rsidRPr="004949AC">
        <w:rPr>
          <w:rFonts w:asciiTheme="minorHAnsi" w:eastAsia="Arial" w:hAnsiTheme="minorHAnsi" w:cstheme="minorHAnsi"/>
          <w:b/>
          <w:bCs/>
          <w:i/>
          <w:iCs/>
          <w:color w:val="974705"/>
          <w:spacing w:val="2"/>
        </w:rPr>
        <w:t>d</w:t>
      </w:r>
      <w:r w:rsidRPr="004949AC">
        <w:rPr>
          <w:rFonts w:asciiTheme="minorHAnsi" w:eastAsia="Arial" w:hAnsiTheme="minorHAnsi" w:cstheme="minorHAnsi"/>
          <w:b/>
          <w:bCs/>
          <w:i/>
          <w:iCs/>
          <w:color w:val="974705"/>
        </w:rPr>
        <w:t>o</w:t>
      </w:r>
      <w:r w:rsidRPr="004949AC">
        <w:rPr>
          <w:rFonts w:asciiTheme="minorHAnsi" w:eastAsia="Arial" w:hAnsiTheme="minorHAnsi" w:cstheme="minorHAnsi"/>
          <w:b/>
          <w:bCs/>
          <w:i/>
          <w:iCs/>
          <w:color w:val="974705"/>
          <w:spacing w:val="-5"/>
        </w:rPr>
        <w:t xml:space="preserve"> </w:t>
      </w:r>
      <w:r w:rsidRPr="004949AC">
        <w:rPr>
          <w:rFonts w:asciiTheme="minorHAnsi" w:eastAsia="Arial" w:hAnsiTheme="minorHAnsi" w:cstheme="minorHAnsi"/>
          <w:b/>
          <w:bCs/>
          <w:i/>
          <w:iCs/>
          <w:color w:val="974705"/>
          <w:spacing w:val="2"/>
        </w:rPr>
        <w:t>no</w:t>
      </w:r>
      <w:r w:rsidRPr="004949AC">
        <w:rPr>
          <w:rFonts w:asciiTheme="minorHAnsi" w:eastAsia="Arial" w:hAnsiTheme="minorHAnsi" w:cstheme="minorHAnsi"/>
          <w:b/>
          <w:bCs/>
          <w:i/>
          <w:iCs/>
          <w:color w:val="974705"/>
        </w:rPr>
        <w:t>t</w:t>
      </w:r>
      <w:r w:rsidRPr="004949AC">
        <w:rPr>
          <w:rFonts w:asciiTheme="minorHAnsi" w:eastAsia="Arial" w:hAnsiTheme="minorHAnsi" w:cstheme="minorHAnsi"/>
          <w:b/>
          <w:bCs/>
          <w:i/>
          <w:iCs/>
          <w:color w:val="974705"/>
          <w:spacing w:val="-3"/>
        </w:rPr>
        <w:t xml:space="preserve"> </w:t>
      </w:r>
      <w:proofErr w:type="gramStart"/>
      <w:r w:rsidRPr="004949AC">
        <w:rPr>
          <w:rFonts w:asciiTheme="minorHAnsi" w:eastAsia="Arial" w:hAnsiTheme="minorHAnsi" w:cstheme="minorHAnsi"/>
          <w:b/>
          <w:bCs/>
          <w:i/>
          <w:iCs/>
          <w:color w:val="974705"/>
          <w:spacing w:val="2"/>
        </w:rPr>
        <w:t>a</w:t>
      </w:r>
      <w:r w:rsidRPr="004949AC">
        <w:rPr>
          <w:rFonts w:asciiTheme="minorHAnsi" w:eastAsia="Arial" w:hAnsiTheme="minorHAnsi" w:cstheme="minorHAnsi"/>
          <w:b/>
          <w:bCs/>
          <w:i/>
          <w:iCs/>
          <w:color w:val="974705"/>
        </w:rPr>
        <w:t>p</w:t>
      </w:r>
      <w:r w:rsidRPr="004949AC">
        <w:rPr>
          <w:rFonts w:asciiTheme="minorHAnsi" w:eastAsia="Arial" w:hAnsiTheme="minorHAnsi" w:cstheme="minorHAnsi"/>
          <w:b/>
          <w:bCs/>
          <w:i/>
          <w:iCs/>
          <w:color w:val="974705"/>
          <w:spacing w:val="4"/>
        </w:rPr>
        <w:t>p</w:t>
      </w:r>
      <w:r w:rsidRPr="004949AC">
        <w:rPr>
          <w:rFonts w:asciiTheme="minorHAnsi" w:eastAsia="Arial" w:hAnsiTheme="minorHAnsi" w:cstheme="minorHAnsi"/>
          <w:b/>
          <w:bCs/>
          <w:i/>
          <w:iCs/>
          <w:color w:val="974705"/>
          <w:spacing w:val="1"/>
        </w:rPr>
        <w:t>l</w:t>
      </w:r>
      <w:r w:rsidRPr="004949AC">
        <w:rPr>
          <w:rFonts w:asciiTheme="minorHAnsi" w:eastAsia="Arial" w:hAnsiTheme="minorHAnsi" w:cstheme="minorHAnsi"/>
          <w:b/>
          <w:bCs/>
          <w:i/>
          <w:iCs/>
          <w:color w:val="974705"/>
          <w:spacing w:val="-4"/>
        </w:rPr>
        <w:t>y</w:t>
      </w:r>
      <w:proofErr w:type="gramEnd"/>
      <w:r w:rsidRPr="004949AC">
        <w:rPr>
          <w:rFonts w:asciiTheme="minorHAnsi" w:eastAsia="Arial" w:hAnsiTheme="minorHAnsi" w:cstheme="minorHAnsi"/>
          <w:b/>
          <w:bCs/>
          <w:color w:val="974705"/>
        </w:rPr>
        <w:t xml:space="preserve"> </w:t>
      </w:r>
    </w:p>
    <w:p w14:paraId="6FF8DCD4" w14:textId="77777777" w:rsidR="00B821E1" w:rsidRPr="004949AC" w:rsidRDefault="00B821E1" w:rsidP="009C200C">
      <w:pPr>
        <w:spacing w:line="276" w:lineRule="auto"/>
        <w:ind w:left="720" w:right="142"/>
        <w:jc w:val="both"/>
        <w:rPr>
          <w:rFonts w:asciiTheme="minorHAnsi" w:eastAsia="Arial" w:hAnsiTheme="minorHAnsi" w:cstheme="minorHAnsi"/>
          <w:color w:val="585857"/>
          <w:spacing w:val="5"/>
        </w:rPr>
      </w:pPr>
    </w:p>
    <w:p w14:paraId="67D4C03D" w14:textId="77777777" w:rsidR="00B821E1" w:rsidRPr="004949AC" w:rsidRDefault="003B1D92" w:rsidP="009C200C">
      <w:pPr>
        <w:pStyle w:val="ListParagraph"/>
        <w:numPr>
          <w:ilvl w:val="0"/>
          <w:numId w:val="2"/>
        </w:numPr>
        <w:spacing w:line="276" w:lineRule="auto"/>
        <w:ind w:left="426" w:right="142" w:hanging="426"/>
        <w:jc w:val="both"/>
        <w:rPr>
          <w:rFonts w:asciiTheme="minorHAnsi" w:eastAsia="Arial" w:hAnsiTheme="minorHAnsi" w:cstheme="minorHAnsi"/>
        </w:rPr>
      </w:pP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he</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4"/>
        </w:rPr>
        <w:t>F</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5"/>
        </w:rPr>
        <w:t xml:space="preserve"> </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5"/>
        </w:rPr>
        <w:t>N</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7"/>
        </w:rPr>
        <w:t xml:space="preserve"> </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s</w:t>
      </w:r>
      <w:r w:rsidRPr="004949AC">
        <w:rPr>
          <w:rFonts w:asciiTheme="minorHAnsi" w:eastAsia="Arial" w:hAnsiTheme="minorHAnsi" w:cstheme="minorHAnsi"/>
          <w:color w:val="585857"/>
          <w:spacing w:val="-2"/>
        </w:rPr>
        <w:t xml:space="preserve"> </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spacing w:val="1"/>
        </w:rPr>
        <w:t>v</w:t>
      </w:r>
      <w:r w:rsidRPr="004949AC">
        <w:rPr>
          <w:rFonts w:asciiTheme="minorHAnsi" w:eastAsia="Arial" w:hAnsiTheme="minorHAnsi" w:cstheme="minorHAnsi"/>
          <w:color w:val="585857"/>
          <w:spacing w:val="2"/>
        </w:rPr>
        <w:t>a</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spacing w:val="2"/>
        </w:rPr>
        <w:t>i</w:t>
      </w:r>
      <w:r w:rsidRPr="004949AC">
        <w:rPr>
          <w:rFonts w:asciiTheme="minorHAnsi" w:eastAsia="Arial" w:hAnsiTheme="minorHAnsi" w:cstheme="minorHAnsi"/>
          <w:color w:val="585857"/>
        </w:rPr>
        <w:t>d</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b/>
          <w:bCs/>
          <w:color w:val="974705"/>
          <w:spacing w:val="2"/>
        </w:rPr>
        <w:t>[</w:t>
      </w:r>
      <w:r w:rsidRPr="004949AC">
        <w:rPr>
          <w:rFonts w:asciiTheme="minorHAnsi" w:eastAsia="Arial" w:hAnsiTheme="minorHAnsi" w:cstheme="minorHAnsi"/>
          <w:b/>
          <w:bCs/>
          <w:color w:val="974705"/>
          <w:spacing w:val="4"/>
        </w:rPr>
        <w:t>g</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1"/>
        </w:rPr>
        <w:t>v</w:t>
      </w:r>
      <w:r w:rsidRPr="004949AC">
        <w:rPr>
          <w:rFonts w:asciiTheme="minorHAnsi" w:eastAsia="Arial" w:hAnsiTheme="minorHAnsi" w:cstheme="minorHAnsi"/>
          <w:b/>
          <w:bCs/>
          <w:color w:val="974705"/>
        </w:rPr>
        <w:t>e</w:t>
      </w:r>
      <w:r w:rsidRPr="004949AC">
        <w:rPr>
          <w:rFonts w:asciiTheme="minorHAnsi" w:eastAsia="Arial" w:hAnsiTheme="minorHAnsi" w:cstheme="minorHAnsi"/>
          <w:b/>
          <w:bCs/>
          <w:color w:val="974705"/>
          <w:spacing w:val="-9"/>
        </w:rPr>
        <w:t xml:space="preserve"> </w:t>
      </w:r>
      <w:r w:rsidRPr="004949AC">
        <w:rPr>
          <w:rFonts w:asciiTheme="minorHAnsi" w:eastAsia="Arial" w:hAnsiTheme="minorHAnsi" w:cstheme="minorHAnsi"/>
          <w:b/>
          <w:bCs/>
          <w:color w:val="974705"/>
          <w:spacing w:val="3"/>
        </w:rPr>
        <w:t>r</w:t>
      </w:r>
      <w:r w:rsidRPr="004949AC">
        <w:rPr>
          <w:rFonts w:asciiTheme="minorHAnsi" w:eastAsia="Arial" w:hAnsiTheme="minorHAnsi" w:cstheme="minorHAnsi"/>
          <w:b/>
          <w:bCs/>
          <w:color w:val="974705"/>
          <w:spacing w:val="2"/>
        </w:rPr>
        <w:t>e</w:t>
      </w:r>
      <w:r w:rsidRPr="004949AC">
        <w:rPr>
          <w:rFonts w:asciiTheme="minorHAnsi" w:eastAsia="Arial" w:hAnsiTheme="minorHAnsi" w:cstheme="minorHAnsi"/>
          <w:b/>
          <w:bCs/>
          <w:color w:val="974705"/>
        </w:rPr>
        <w:t>a</w:t>
      </w:r>
      <w:r w:rsidRPr="004949AC">
        <w:rPr>
          <w:rFonts w:asciiTheme="minorHAnsi" w:eastAsia="Arial" w:hAnsiTheme="minorHAnsi" w:cstheme="minorHAnsi"/>
          <w:b/>
          <w:bCs/>
          <w:color w:val="974705"/>
          <w:spacing w:val="4"/>
        </w:rPr>
        <w:t>s</w:t>
      </w:r>
      <w:r w:rsidRPr="004949AC">
        <w:rPr>
          <w:rFonts w:asciiTheme="minorHAnsi" w:eastAsia="Arial" w:hAnsiTheme="minorHAnsi" w:cstheme="minorHAnsi"/>
          <w:b/>
          <w:bCs/>
          <w:color w:val="974705"/>
        </w:rPr>
        <w:t>o</w:t>
      </w:r>
      <w:r w:rsidRPr="004949AC">
        <w:rPr>
          <w:rFonts w:asciiTheme="minorHAnsi" w:eastAsia="Arial" w:hAnsiTheme="minorHAnsi" w:cstheme="minorHAnsi"/>
          <w:b/>
          <w:bCs/>
          <w:color w:val="974705"/>
          <w:spacing w:val="4"/>
        </w:rPr>
        <w:t>n</w:t>
      </w:r>
      <w:r w:rsidRPr="004949AC">
        <w:rPr>
          <w:rFonts w:asciiTheme="minorHAnsi" w:eastAsia="Arial" w:hAnsiTheme="minorHAnsi" w:cstheme="minorHAnsi"/>
          <w:b/>
          <w:bCs/>
          <w:color w:val="974705"/>
          <w:spacing w:val="1"/>
        </w:rPr>
        <w:t>s</w:t>
      </w:r>
      <w:proofErr w:type="gramStart"/>
      <w:r w:rsidRPr="004949AC">
        <w:rPr>
          <w:rFonts w:asciiTheme="minorHAnsi" w:eastAsia="Arial" w:hAnsiTheme="minorHAnsi" w:cstheme="minorHAnsi"/>
          <w:b/>
          <w:bCs/>
          <w:color w:val="974705"/>
          <w:spacing w:val="2"/>
        </w:rPr>
        <w:t>]</w:t>
      </w:r>
      <w:r w:rsidRPr="004949AC">
        <w:rPr>
          <w:rFonts w:asciiTheme="minorHAnsi" w:eastAsia="Arial" w:hAnsiTheme="minorHAnsi" w:cstheme="minorHAnsi"/>
          <w:color w:val="585857"/>
        </w:rPr>
        <w:t>;</w:t>
      </w:r>
      <w:proofErr w:type="gramEnd"/>
    </w:p>
    <w:p w14:paraId="10C4B26E" w14:textId="77777777" w:rsidR="00B821E1" w:rsidRPr="004949AC" w:rsidRDefault="00B821E1" w:rsidP="009C200C">
      <w:pPr>
        <w:pStyle w:val="ListParagraph"/>
        <w:spacing w:line="276" w:lineRule="auto"/>
        <w:ind w:left="426" w:right="142" w:hanging="426"/>
        <w:jc w:val="both"/>
        <w:rPr>
          <w:rFonts w:asciiTheme="minorHAnsi" w:eastAsia="Arial" w:hAnsiTheme="minorHAnsi" w:cstheme="minorHAnsi"/>
        </w:rPr>
      </w:pPr>
    </w:p>
    <w:p w14:paraId="23A1CEBF" w14:textId="77777777" w:rsidR="00B821E1" w:rsidRPr="004949AC" w:rsidRDefault="003B1D92" w:rsidP="009C200C">
      <w:pPr>
        <w:pStyle w:val="ListParagraph"/>
        <w:numPr>
          <w:ilvl w:val="0"/>
          <w:numId w:val="2"/>
        </w:numPr>
        <w:spacing w:line="276" w:lineRule="auto"/>
        <w:ind w:left="426" w:right="142" w:hanging="426"/>
        <w:jc w:val="both"/>
        <w:rPr>
          <w:rFonts w:asciiTheme="minorHAnsi" w:eastAsia="Arial" w:hAnsiTheme="minorHAnsi" w:cstheme="minorHAnsi"/>
        </w:rPr>
      </w:pP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he</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1"/>
        </w:rPr>
        <w:t xml:space="preserve"> </w:t>
      </w:r>
      <w:r w:rsidRPr="004949AC">
        <w:rPr>
          <w:rFonts w:asciiTheme="minorHAnsi" w:eastAsia="Arial" w:hAnsiTheme="minorHAnsi" w:cstheme="minorHAnsi"/>
          <w:color w:val="585857"/>
          <w:spacing w:val="2"/>
        </w:rPr>
        <w:t>h</w:t>
      </w:r>
      <w:r w:rsidRPr="004949AC">
        <w:rPr>
          <w:rFonts w:asciiTheme="minorHAnsi" w:eastAsia="Arial" w:hAnsiTheme="minorHAnsi" w:cstheme="minorHAnsi"/>
          <w:color w:val="585857"/>
        </w:rPr>
        <w:t>as</w:t>
      </w:r>
      <w:r w:rsidRPr="004949AC">
        <w:rPr>
          <w:rFonts w:asciiTheme="minorHAnsi" w:eastAsia="Arial" w:hAnsiTheme="minorHAnsi" w:cstheme="minorHAnsi"/>
          <w:color w:val="585857"/>
          <w:spacing w:val="36"/>
        </w:rPr>
        <w:t xml:space="preserve"> </w:t>
      </w:r>
      <w:r w:rsidRPr="004949AC">
        <w:rPr>
          <w:rFonts w:asciiTheme="minorHAnsi" w:eastAsia="Arial" w:hAnsiTheme="minorHAnsi" w:cstheme="minorHAnsi"/>
          <w:color w:val="585857"/>
        </w:rPr>
        <w:t>b</w:t>
      </w:r>
      <w:r w:rsidRPr="004949AC">
        <w:rPr>
          <w:rFonts w:asciiTheme="minorHAnsi" w:eastAsia="Arial" w:hAnsiTheme="minorHAnsi" w:cstheme="minorHAnsi"/>
          <w:color w:val="585857"/>
          <w:spacing w:val="2"/>
        </w:rPr>
        <w:t>ee</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33"/>
        </w:rPr>
        <w:t xml:space="preserve"> </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35"/>
        </w:rPr>
        <w:t xml:space="preserve"> </w:t>
      </w:r>
      <w:r w:rsidRPr="004949AC">
        <w:rPr>
          <w:rFonts w:asciiTheme="minorHAnsi" w:eastAsia="Arial" w:hAnsiTheme="minorHAnsi" w:cstheme="minorHAnsi"/>
          <w:color w:val="585857"/>
          <w:spacing w:val="3"/>
        </w:rPr>
        <w:t>F</w:t>
      </w:r>
      <w:r w:rsidRPr="004949AC">
        <w:rPr>
          <w:rFonts w:asciiTheme="minorHAnsi" w:eastAsia="Arial" w:hAnsiTheme="minorHAnsi" w:cstheme="minorHAnsi"/>
          <w:color w:val="585857"/>
          <w:spacing w:val="4"/>
        </w:rPr>
        <w:t>a</w:t>
      </w:r>
      <w:r w:rsidRPr="004949AC">
        <w:rPr>
          <w:rFonts w:asciiTheme="minorHAnsi" w:eastAsia="Arial" w:hAnsiTheme="minorHAnsi" w:cstheme="minorHAnsi"/>
          <w:color w:val="585857"/>
          <w:spacing w:val="-1"/>
        </w:rPr>
        <w:t>il</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spacing w:val="6"/>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1"/>
        </w:rPr>
        <w:t xml:space="preserve"> </w:t>
      </w:r>
      <w:r w:rsidRPr="004949AC">
        <w:rPr>
          <w:rFonts w:asciiTheme="minorHAnsi" w:eastAsia="Arial" w:hAnsiTheme="minorHAnsi" w:cstheme="minorHAnsi"/>
          <w:color w:val="585857"/>
        </w:rPr>
        <w:t>to</w:t>
      </w:r>
      <w:r w:rsidRPr="004949AC">
        <w:rPr>
          <w:rFonts w:asciiTheme="minorHAnsi" w:eastAsia="Arial" w:hAnsiTheme="minorHAnsi" w:cstheme="minorHAnsi"/>
          <w:color w:val="585857"/>
          <w:spacing w:val="36"/>
        </w:rPr>
        <w:t xml:space="preserve"> </w:t>
      </w:r>
      <w:r w:rsidRPr="004949AC">
        <w:rPr>
          <w:rFonts w:asciiTheme="minorHAnsi" w:eastAsia="Arial" w:hAnsiTheme="minorHAnsi" w:cstheme="minorHAnsi"/>
          <w:color w:val="585857"/>
          <w:spacing w:val="1"/>
        </w:rPr>
        <w:t>U</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2"/>
        </w:rPr>
        <w:t xml:space="preserve"> </w:t>
      </w:r>
      <w:r w:rsidRPr="004949AC">
        <w:rPr>
          <w:rFonts w:asciiTheme="minorHAnsi" w:eastAsia="Arial" w:hAnsiTheme="minorHAnsi" w:cstheme="minorHAnsi"/>
          <w:b/>
          <w:bCs/>
          <w:color w:val="974705"/>
        </w:rPr>
        <w:t>or</w:t>
      </w:r>
      <w:r w:rsidRPr="004949AC">
        <w:rPr>
          <w:rFonts w:asciiTheme="minorHAnsi" w:eastAsia="Arial" w:hAnsiTheme="minorHAnsi" w:cstheme="minorHAnsi"/>
          <w:b/>
          <w:bCs/>
          <w:color w:val="974705"/>
          <w:spacing w:val="38"/>
        </w:rPr>
        <w:t xml:space="preserve"> </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spacing w:val="2"/>
        </w:rPr>
        <w: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0"/>
        </w:rPr>
        <w:t xml:space="preserve"> </w:t>
      </w:r>
      <w:r w:rsidRPr="004949AC">
        <w:rPr>
          <w:rFonts w:asciiTheme="minorHAnsi" w:eastAsia="Arial" w:hAnsiTheme="minorHAnsi" w:cstheme="minorHAnsi"/>
          <w:color w:val="585857"/>
          <w:spacing w:val="2"/>
        </w:rPr>
        <w:t>h</w:t>
      </w:r>
      <w:r w:rsidRPr="004949AC">
        <w:rPr>
          <w:rFonts w:asciiTheme="minorHAnsi" w:eastAsia="Arial" w:hAnsiTheme="minorHAnsi" w:cstheme="minorHAnsi"/>
          <w:color w:val="585857"/>
        </w:rPr>
        <w:t>as</w:t>
      </w:r>
      <w:r w:rsidRPr="004949AC">
        <w:rPr>
          <w:rFonts w:asciiTheme="minorHAnsi" w:eastAsia="Arial" w:hAnsiTheme="minorHAnsi" w:cstheme="minorHAnsi"/>
          <w:color w:val="585857"/>
          <w:spacing w:val="38"/>
        </w:rPr>
        <w:t xml:space="preserve"> </w:t>
      </w:r>
      <w:r w:rsidRPr="004949AC">
        <w:rPr>
          <w:rFonts w:asciiTheme="minorHAnsi" w:eastAsia="Arial" w:hAnsiTheme="minorHAnsi" w:cstheme="minorHAnsi"/>
          <w:color w:val="585857"/>
          <w:spacing w:val="2"/>
        </w:rPr>
        <w:t>b</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rPr>
        <w:t>en</w:t>
      </w:r>
      <w:r w:rsidRPr="004949AC">
        <w:rPr>
          <w:rFonts w:asciiTheme="minorHAnsi" w:eastAsia="Arial" w:hAnsiTheme="minorHAnsi" w:cstheme="minorHAnsi"/>
          <w:color w:val="585857"/>
          <w:spacing w:val="31"/>
        </w:rPr>
        <w:t xml:space="preserve"> </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34"/>
        </w:rPr>
        <w:t xml:space="preserve"> </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spacing w:val="2"/>
        </w:rPr>
        <w:t>at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29"/>
        </w:rPr>
        <w:t xml:space="preserve"> </w:t>
      </w:r>
      <w:r w:rsidRPr="004949AC">
        <w:rPr>
          <w:rFonts w:asciiTheme="minorHAnsi" w:eastAsia="Arial" w:hAnsiTheme="minorHAnsi" w:cstheme="minorHAnsi"/>
          <w:color w:val="585857"/>
        </w:rPr>
        <w:t>of</w:t>
      </w:r>
      <w:r w:rsidRPr="004949AC">
        <w:rPr>
          <w:rFonts w:asciiTheme="minorHAnsi" w:eastAsia="Arial" w:hAnsiTheme="minorHAnsi" w:cstheme="minorHAnsi"/>
          <w:color w:val="585857"/>
          <w:spacing w:val="39"/>
        </w:rPr>
        <w:t xml:space="preserve"> </w:t>
      </w:r>
      <w:r w:rsidRPr="004949AC">
        <w:rPr>
          <w:rFonts w:asciiTheme="minorHAnsi" w:eastAsia="Arial" w:hAnsiTheme="minorHAnsi" w:cstheme="minorHAnsi"/>
          <w:color w:val="585857"/>
          <w:spacing w:val="2"/>
        </w:rPr>
        <w:t>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3"/>
        </w:rPr>
        <w:t xml:space="preserve"> </w:t>
      </w:r>
      <w:r w:rsidRPr="004949AC">
        <w:rPr>
          <w:rFonts w:asciiTheme="minorHAnsi" w:eastAsia="Arial" w:hAnsiTheme="minorHAnsi" w:cstheme="minorHAnsi"/>
          <w:color w:val="585857"/>
          <w:spacing w:val="5"/>
        </w:rPr>
        <w:t>F</w:t>
      </w:r>
      <w:r w:rsidRPr="004949AC">
        <w:rPr>
          <w:rFonts w:asciiTheme="minorHAnsi" w:eastAsia="Arial" w:hAnsiTheme="minorHAnsi" w:cstheme="minorHAnsi"/>
          <w:color w:val="585857"/>
          <w:spacing w:val="2"/>
        </w:rPr>
        <w:t>a</w:t>
      </w:r>
      <w:r w:rsidRPr="004949AC">
        <w:rPr>
          <w:rFonts w:asciiTheme="minorHAnsi" w:eastAsia="Arial" w:hAnsiTheme="minorHAnsi" w:cstheme="minorHAnsi"/>
          <w:color w:val="585857"/>
          <w:spacing w:val="1"/>
        </w:rPr>
        <w:t>il</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1"/>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34"/>
        </w:rPr>
        <w:t xml:space="preserve"> </w:t>
      </w:r>
      <w:r w:rsidRPr="004949AC">
        <w:rPr>
          <w:rFonts w:asciiTheme="minorHAnsi" w:eastAsia="Arial" w:hAnsiTheme="minorHAnsi" w:cstheme="minorHAnsi"/>
          <w:color w:val="585857"/>
          <w:spacing w:val="1"/>
        </w:rPr>
        <w:t>U</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7"/>
        </w:rPr>
        <w:t xml:space="preserve"> </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36"/>
        </w:rPr>
        <w:t xml:space="preserve"> </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2"/>
        </w:rPr>
        <w:t>da</w:t>
      </w:r>
      <w:r w:rsidRPr="004949AC">
        <w:rPr>
          <w:rFonts w:asciiTheme="minorHAnsi" w:eastAsia="Arial" w:hAnsiTheme="minorHAnsi" w:cstheme="minorHAnsi"/>
          <w:color w:val="585857"/>
          <w:spacing w:val="4"/>
        </w:rPr>
        <w:t>n</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0"/>
        </w:rPr>
        <w:t xml:space="preserve"> </w:t>
      </w:r>
      <w:r w:rsidRPr="004949AC">
        <w:rPr>
          <w:rFonts w:asciiTheme="minorHAnsi" w:eastAsia="Arial" w:hAnsiTheme="minorHAnsi" w:cstheme="minorHAnsi"/>
          <w:color w:val="585857"/>
        </w:rPr>
        <w:t>w</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h</w:t>
      </w:r>
      <w:r w:rsidR="00B821E1" w:rsidRPr="004949AC">
        <w:rPr>
          <w:rFonts w:asciiTheme="minorHAnsi" w:eastAsia="Arial" w:hAnsiTheme="minorHAnsi" w:cstheme="minorHAnsi"/>
        </w:rPr>
        <w:t xml:space="preserve"> </w:t>
      </w:r>
      <w:r w:rsidRPr="004949AC">
        <w:rPr>
          <w:rFonts w:asciiTheme="minorHAnsi" w:eastAsia="Arial" w:hAnsiTheme="minorHAnsi" w:cstheme="minorHAnsi"/>
          <w:color w:val="585857"/>
        </w:rPr>
        <w:t>C</w:t>
      </w:r>
      <w:r w:rsidRPr="004949AC">
        <w:rPr>
          <w:rFonts w:asciiTheme="minorHAnsi" w:eastAsia="Arial" w:hAnsiTheme="minorHAnsi" w:cstheme="minorHAnsi"/>
          <w:color w:val="585857"/>
          <w:spacing w:val="2"/>
        </w:rPr>
        <w:t>on</w:t>
      </w:r>
      <w:r w:rsidRPr="004949AC">
        <w:rPr>
          <w:rFonts w:asciiTheme="minorHAnsi" w:eastAsia="Arial" w:hAnsiTheme="minorHAnsi" w:cstheme="minorHAnsi"/>
          <w:color w:val="585857"/>
          <w:spacing w:val="3"/>
        </w:rPr>
        <w:t>d</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13"/>
        </w:rPr>
        <w:t xml:space="preserve"> </w:t>
      </w:r>
      <w:r w:rsidRPr="004949AC">
        <w:rPr>
          <w:rFonts w:asciiTheme="minorHAnsi" w:eastAsia="Arial" w:hAnsiTheme="minorHAnsi" w:cstheme="minorHAnsi"/>
          <w:color w:val="585857"/>
          <w:spacing w:val="1"/>
        </w:rPr>
        <w:t>J</w:t>
      </w:r>
      <w:r w:rsidRPr="004949AC">
        <w:rPr>
          <w:rFonts w:asciiTheme="minorHAnsi" w:eastAsia="Arial" w:hAnsiTheme="minorHAnsi" w:cstheme="minorHAnsi"/>
          <w:color w:val="585857"/>
          <w:spacing w:val="2"/>
        </w:rPr>
        <w:t>4.</w:t>
      </w:r>
      <w:r w:rsidRPr="004949AC">
        <w:rPr>
          <w:rFonts w:asciiTheme="minorHAnsi" w:eastAsia="Arial" w:hAnsiTheme="minorHAnsi" w:cstheme="minorHAnsi"/>
          <w:color w:val="585857"/>
        </w:rPr>
        <w:t>5</w:t>
      </w:r>
      <w:r w:rsidRPr="004949AC">
        <w:rPr>
          <w:rFonts w:asciiTheme="minorHAnsi" w:eastAsia="Arial" w:hAnsiTheme="minorHAnsi" w:cstheme="minorHAnsi"/>
          <w:b/>
          <w:bCs/>
          <w:color w:val="585857"/>
          <w:spacing w:val="-12"/>
        </w:rPr>
        <w:t xml:space="preserve"> </w:t>
      </w:r>
      <w:r w:rsidRPr="004949AC">
        <w:rPr>
          <w:rFonts w:asciiTheme="minorHAnsi" w:eastAsia="Arial" w:hAnsiTheme="minorHAnsi" w:cstheme="minorHAnsi"/>
          <w:b/>
          <w:bCs/>
          <w:color w:val="974705"/>
          <w:spacing w:val="2"/>
        </w:rPr>
        <w:t>[g</w:t>
      </w:r>
      <w:r w:rsidRPr="004949AC">
        <w:rPr>
          <w:rFonts w:asciiTheme="minorHAnsi" w:eastAsia="Arial" w:hAnsiTheme="minorHAnsi" w:cstheme="minorHAnsi"/>
          <w:b/>
          <w:bCs/>
          <w:color w:val="974705"/>
          <w:spacing w:val="1"/>
        </w:rPr>
        <w:t>iv</w:t>
      </w:r>
      <w:r w:rsidRPr="004949AC">
        <w:rPr>
          <w:rFonts w:asciiTheme="minorHAnsi" w:eastAsia="Arial" w:hAnsiTheme="minorHAnsi" w:cstheme="minorHAnsi"/>
          <w:b/>
          <w:bCs/>
          <w:color w:val="974705"/>
        </w:rPr>
        <w:t>e</w:t>
      </w:r>
      <w:r w:rsidR="003A6465" w:rsidRPr="004949AC">
        <w:rPr>
          <w:rFonts w:asciiTheme="minorHAnsi" w:eastAsia="Arial" w:hAnsiTheme="minorHAnsi" w:cstheme="minorHAnsi"/>
          <w:b/>
          <w:bCs/>
          <w:color w:val="974705"/>
          <w:spacing w:val="-9"/>
        </w:rPr>
        <w:t xml:space="preserve"> </w:t>
      </w:r>
      <w:r w:rsidRPr="004949AC">
        <w:rPr>
          <w:rFonts w:asciiTheme="minorHAnsi" w:eastAsia="Arial" w:hAnsiTheme="minorHAnsi" w:cstheme="minorHAnsi"/>
          <w:b/>
          <w:bCs/>
          <w:color w:val="974705"/>
        </w:rPr>
        <w:t>d</w:t>
      </w:r>
      <w:r w:rsidRPr="004949AC">
        <w:rPr>
          <w:rFonts w:asciiTheme="minorHAnsi" w:eastAsia="Arial" w:hAnsiTheme="minorHAnsi" w:cstheme="minorHAnsi"/>
          <w:b/>
          <w:bCs/>
          <w:color w:val="974705"/>
          <w:spacing w:val="2"/>
        </w:rPr>
        <w:t>et</w:t>
      </w:r>
      <w:r w:rsidRPr="004949AC">
        <w:rPr>
          <w:rFonts w:asciiTheme="minorHAnsi" w:eastAsia="Arial" w:hAnsiTheme="minorHAnsi" w:cstheme="minorHAnsi"/>
          <w:b/>
          <w:bCs/>
          <w:color w:val="974705"/>
          <w:spacing w:val="5"/>
        </w:rPr>
        <w:t>a</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3"/>
        </w:rPr>
        <w:t>l</w:t>
      </w:r>
      <w:r w:rsidRPr="004949AC">
        <w:rPr>
          <w:rFonts w:asciiTheme="minorHAnsi" w:eastAsia="Arial" w:hAnsiTheme="minorHAnsi" w:cstheme="minorHAnsi"/>
          <w:b/>
          <w:bCs/>
          <w:color w:val="974705"/>
          <w:spacing w:val="4"/>
        </w:rPr>
        <w:t>s</w:t>
      </w:r>
      <w:proofErr w:type="gramStart"/>
      <w:r w:rsidRPr="004949AC">
        <w:rPr>
          <w:rFonts w:asciiTheme="minorHAnsi" w:eastAsia="Arial" w:hAnsiTheme="minorHAnsi" w:cstheme="minorHAnsi"/>
          <w:b/>
          <w:bCs/>
          <w:color w:val="974705"/>
          <w:spacing w:val="2"/>
        </w:rPr>
        <w:t>]</w:t>
      </w:r>
      <w:r w:rsidRPr="004949AC">
        <w:rPr>
          <w:rFonts w:asciiTheme="minorHAnsi" w:eastAsia="Arial" w:hAnsiTheme="minorHAnsi" w:cstheme="minorHAnsi"/>
          <w:color w:val="585857"/>
        </w:rPr>
        <w:t>;</w:t>
      </w:r>
      <w:proofErr w:type="gramEnd"/>
    </w:p>
    <w:p w14:paraId="11853DEC" w14:textId="77777777" w:rsidR="00B821E1" w:rsidRPr="004949AC" w:rsidRDefault="00B821E1" w:rsidP="009C200C">
      <w:pPr>
        <w:pStyle w:val="ListParagraph"/>
        <w:spacing w:line="276" w:lineRule="auto"/>
        <w:ind w:left="426" w:hanging="426"/>
        <w:jc w:val="both"/>
        <w:rPr>
          <w:rFonts w:asciiTheme="minorHAnsi" w:eastAsia="Arial" w:hAnsiTheme="minorHAnsi" w:cstheme="minorHAnsi"/>
          <w:color w:val="585857"/>
          <w:spacing w:val="5"/>
        </w:rPr>
      </w:pPr>
    </w:p>
    <w:p w14:paraId="4C9757D8" w14:textId="5852D5BF" w:rsidR="00C117FF" w:rsidRPr="004949AC" w:rsidRDefault="003B1D92" w:rsidP="009C200C">
      <w:pPr>
        <w:pStyle w:val="ListParagraph"/>
        <w:numPr>
          <w:ilvl w:val="0"/>
          <w:numId w:val="2"/>
        </w:numPr>
        <w:spacing w:line="276" w:lineRule="auto"/>
        <w:ind w:left="426" w:right="142" w:hanging="426"/>
        <w:jc w:val="both"/>
        <w:rPr>
          <w:rFonts w:asciiTheme="minorHAnsi" w:eastAsia="Arial" w:hAnsiTheme="minorHAnsi" w:cstheme="minorHAnsi"/>
        </w:rPr>
      </w:pP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he</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rPr>
        <w:t>An</w:t>
      </w:r>
      <w:r w:rsidRPr="004949AC">
        <w:rPr>
          <w:rFonts w:asciiTheme="minorHAnsi" w:eastAsia="Arial" w:hAnsiTheme="minorHAnsi" w:cstheme="minorHAnsi"/>
          <w:color w:val="585857"/>
          <w:spacing w:val="6"/>
        </w:rPr>
        <w:t>c</w:t>
      </w:r>
      <w:r w:rsidRPr="004949AC">
        <w:rPr>
          <w:rFonts w:asciiTheme="minorHAnsi" w:eastAsia="Arial" w:hAnsiTheme="minorHAnsi" w:cstheme="minorHAnsi"/>
          <w:color w:val="585857"/>
          <w:spacing w:val="1"/>
        </w:rPr>
        <w:t>il</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8"/>
        </w:rPr>
        <w:t>r</w:t>
      </w:r>
      <w:r w:rsidRPr="004949AC">
        <w:rPr>
          <w:rFonts w:asciiTheme="minorHAnsi" w:eastAsia="Arial" w:hAnsiTheme="minorHAnsi" w:cstheme="minorHAnsi"/>
          <w:color w:val="585857"/>
        </w:rPr>
        <w:t>y</w:t>
      </w:r>
      <w:r w:rsidRPr="004949AC">
        <w:rPr>
          <w:rFonts w:asciiTheme="minorHAnsi" w:eastAsia="Arial" w:hAnsiTheme="minorHAnsi" w:cstheme="minorHAnsi"/>
          <w:color w:val="585857"/>
          <w:spacing w:val="-17"/>
        </w:rPr>
        <w:t xml:space="preserve"> </w:t>
      </w:r>
      <w:r w:rsidRPr="004949AC">
        <w:rPr>
          <w:rFonts w:asciiTheme="minorHAnsi" w:eastAsia="Arial" w:hAnsiTheme="minorHAnsi" w:cstheme="minorHAnsi"/>
          <w:color w:val="585857"/>
          <w:spacing w:val="2"/>
        </w:rPr>
        <w:t>M</w:t>
      </w:r>
      <w:r w:rsidRPr="004949AC">
        <w:rPr>
          <w:rFonts w:asciiTheme="minorHAnsi" w:eastAsia="Arial" w:hAnsiTheme="minorHAnsi" w:cstheme="minorHAnsi"/>
          <w:color w:val="585857"/>
          <w:spacing w:val="4"/>
        </w:rPr>
        <w:t>o</w:t>
      </w:r>
      <w:r w:rsidRPr="004949AC">
        <w:rPr>
          <w:rFonts w:asciiTheme="minorHAnsi" w:eastAsia="Arial" w:hAnsiTheme="minorHAnsi" w:cstheme="minorHAnsi"/>
          <w:color w:val="585857"/>
          <w:spacing w:val="-1"/>
        </w:rPr>
        <w:t>v</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9"/>
        </w:rPr>
        <w:t>m</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3"/>
        </w:rPr>
        <w:t>t</w:t>
      </w:r>
      <w:r w:rsidRPr="004949AC">
        <w:rPr>
          <w:rFonts w:asciiTheme="minorHAnsi" w:eastAsia="Arial" w:hAnsiTheme="minorHAnsi" w:cstheme="minorHAnsi"/>
          <w:color w:val="585857"/>
        </w:rPr>
        <w:t>s</w:t>
      </w:r>
      <w:r w:rsidRPr="004949AC">
        <w:rPr>
          <w:rFonts w:asciiTheme="minorHAnsi" w:eastAsia="Arial" w:hAnsiTheme="minorHAnsi" w:cstheme="minorHAnsi"/>
          <w:b/>
          <w:bCs/>
          <w:color w:val="585857"/>
          <w:spacing w:val="-9"/>
        </w:rPr>
        <w:t xml:space="preserve"> </w:t>
      </w:r>
      <w:r w:rsidRPr="004949AC">
        <w:rPr>
          <w:rFonts w:asciiTheme="minorHAnsi" w:eastAsia="Arial" w:hAnsiTheme="minorHAnsi" w:cstheme="minorHAnsi"/>
          <w:b/>
          <w:bCs/>
          <w:color w:val="974705"/>
          <w:spacing w:val="2"/>
        </w:rPr>
        <w:t>o</w:t>
      </w:r>
      <w:r w:rsidRPr="004949AC">
        <w:rPr>
          <w:rFonts w:asciiTheme="minorHAnsi" w:eastAsia="Arial" w:hAnsiTheme="minorHAnsi" w:cstheme="minorHAnsi"/>
          <w:b/>
          <w:bCs/>
          <w:color w:val="974705"/>
        </w:rPr>
        <w:t>r</w:t>
      </w:r>
      <w:r w:rsidRPr="004949AC">
        <w:rPr>
          <w:rFonts w:asciiTheme="minorHAnsi" w:eastAsia="Arial" w:hAnsiTheme="minorHAnsi" w:cstheme="minorHAnsi"/>
          <w:color w:val="974705"/>
          <w:spacing w:val="-4"/>
        </w:rPr>
        <w:t xml:space="preserve"> </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2"/>
        </w:rPr>
        <w:t>ta</w:t>
      </w:r>
      <w:r w:rsidRPr="004949AC">
        <w:rPr>
          <w:rFonts w:asciiTheme="minorHAnsi" w:eastAsia="Arial" w:hAnsiTheme="minorHAnsi" w:cstheme="minorHAnsi"/>
          <w:color w:val="585857"/>
          <w:spacing w:val="5"/>
        </w:rPr>
        <w:t>b</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spacing w:val="-3"/>
        </w:rPr>
        <w:t>i</w:t>
      </w:r>
      <w:r w:rsidRPr="004949AC">
        <w:rPr>
          <w:rFonts w:asciiTheme="minorHAnsi" w:eastAsia="Arial" w:hAnsiTheme="minorHAnsi" w:cstheme="minorHAnsi"/>
          <w:color w:val="585857"/>
          <w:spacing w:val="4"/>
        </w:rPr>
        <w:t>n</w:t>
      </w:r>
      <w:r w:rsidRPr="004949AC">
        <w:rPr>
          <w:rFonts w:asciiTheme="minorHAnsi" w:eastAsia="Arial" w:hAnsiTheme="minorHAnsi" w:cstheme="minorHAnsi"/>
          <w:color w:val="585857"/>
        </w:rPr>
        <w:t>g</w:t>
      </w:r>
      <w:r w:rsidRPr="004949AC">
        <w:rPr>
          <w:rFonts w:asciiTheme="minorHAnsi" w:eastAsia="Arial" w:hAnsiTheme="minorHAnsi" w:cstheme="minorHAnsi"/>
          <w:color w:val="585857"/>
          <w:spacing w:val="-12"/>
        </w:rPr>
        <w:t xml:space="preserve"> </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p</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7"/>
        </w:rPr>
        <w:t>f</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ed</w:t>
      </w:r>
      <w:r w:rsidRPr="004949AC">
        <w:rPr>
          <w:rFonts w:asciiTheme="minorHAnsi" w:eastAsia="Arial" w:hAnsiTheme="minorHAnsi" w:cstheme="minorHAnsi"/>
          <w:color w:val="585857"/>
          <w:spacing w:val="-6"/>
        </w:rPr>
        <w:t xml:space="preserve"> </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color w:val="585857"/>
          <w:spacing w:val="3"/>
        </w:rPr>
        <w:t>t</w:t>
      </w:r>
      <w:r w:rsidRPr="004949AC">
        <w:rPr>
          <w:rFonts w:asciiTheme="minorHAnsi" w:eastAsia="Arial" w:hAnsiTheme="minorHAnsi" w:cstheme="minorHAnsi"/>
          <w:color w:val="585857"/>
        </w:rPr>
        <w:t>he</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3"/>
        </w:rPr>
        <w:t>F</w:t>
      </w:r>
      <w:r w:rsidRPr="004949AC">
        <w:rPr>
          <w:rFonts w:asciiTheme="minorHAnsi" w:eastAsia="Arial" w:hAnsiTheme="minorHAnsi" w:cstheme="minorHAnsi"/>
          <w:color w:val="585857"/>
          <w:spacing w:val="4"/>
        </w:rPr>
        <w:t>a</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7"/>
        </w:rPr>
        <w:t xml:space="preserve"> </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6"/>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3"/>
        </w:rPr>
        <w:t>N</w:t>
      </w:r>
      <w:r w:rsidRPr="004949AC">
        <w:rPr>
          <w:rFonts w:asciiTheme="minorHAnsi" w:eastAsia="Arial" w:hAnsiTheme="minorHAnsi" w:cstheme="minorHAnsi"/>
          <w:color w:val="585857"/>
          <w:spacing w:val="2"/>
        </w:rPr>
        <w:t>ot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e:</w:t>
      </w:r>
    </w:p>
    <w:p w14:paraId="3B13FE43" w14:textId="40C35386" w:rsidR="00C117FF" w:rsidRPr="004949AC" w:rsidRDefault="003B1D92" w:rsidP="009C200C">
      <w:pPr>
        <w:spacing w:line="276" w:lineRule="auto"/>
        <w:ind w:left="426" w:right="142" w:firstLine="283"/>
        <w:jc w:val="both"/>
        <w:rPr>
          <w:rFonts w:asciiTheme="minorHAnsi" w:eastAsia="Arial" w:hAnsiTheme="minorHAnsi" w:cstheme="minorHAnsi"/>
        </w:rPr>
      </w:pP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3"/>
        </w:rPr>
        <w:t>n</w:t>
      </w:r>
      <w:r w:rsidRPr="004949AC">
        <w:rPr>
          <w:rFonts w:asciiTheme="minorHAnsi" w:eastAsia="Arial" w:hAnsiTheme="minorHAnsi" w:cstheme="minorHAnsi"/>
          <w:color w:val="585857"/>
        </w:rPr>
        <w:t>ot</w:t>
      </w:r>
      <w:r w:rsidRPr="004949AC">
        <w:rPr>
          <w:rFonts w:asciiTheme="minorHAnsi" w:eastAsia="Arial" w:hAnsiTheme="minorHAnsi" w:cstheme="minorHAnsi"/>
          <w:color w:val="585857"/>
          <w:spacing w:val="-3"/>
        </w:rPr>
        <w:t xml:space="preserve"> </w:t>
      </w:r>
      <w:r w:rsidRPr="004949AC">
        <w:rPr>
          <w:rFonts w:asciiTheme="minorHAnsi" w:eastAsia="Arial" w:hAnsiTheme="minorHAnsi" w:cstheme="minorHAnsi"/>
          <w:color w:val="585857"/>
          <w:spacing w:val="2"/>
        </w:rPr>
        <w:t>d</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spacing w:val="4"/>
        </w:rPr>
        <w:t>l</w:t>
      </w:r>
      <w:r w:rsidRPr="004949AC">
        <w:rPr>
          <w:rFonts w:asciiTheme="minorHAnsi" w:eastAsia="Arial" w:hAnsiTheme="minorHAnsi" w:cstheme="minorHAnsi"/>
          <w:color w:val="585857"/>
        </w:rPr>
        <w:t>y</w:t>
      </w:r>
      <w:r w:rsidRPr="004949AC">
        <w:rPr>
          <w:rFonts w:asciiTheme="minorHAnsi" w:eastAsia="Arial" w:hAnsiTheme="minorHAnsi" w:cstheme="minorHAnsi"/>
          <w:color w:val="585857"/>
          <w:spacing w:val="-17"/>
        </w:rPr>
        <w:t xml:space="preserve"> </w:t>
      </w:r>
      <w:r w:rsidRPr="004949AC">
        <w:rPr>
          <w:rFonts w:asciiTheme="minorHAnsi" w:eastAsia="Arial" w:hAnsiTheme="minorHAnsi" w:cstheme="minorHAnsi"/>
          <w:color w:val="585857"/>
          <w:spacing w:val="2"/>
        </w:rPr>
        <w:t>a</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6"/>
        </w:rPr>
        <w:t>c</w:t>
      </w:r>
      <w:r w:rsidRPr="004949AC">
        <w:rPr>
          <w:rFonts w:asciiTheme="minorHAnsi" w:eastAsia="Arial" w:hAnsiTheme="minorHAnsi" w:cstheme="minorHAnsi"/>
          <w:color w:val="585857"/>
          <w:spacing w:val="-3"/>
        </w:rPr>
        <w:t>i</w:t>
      </w:r>
      <w:r w:rsidRPr="004949AC">
        <w:rPr>
          <w:rFonts w:asciiTheme="minorHAnsi" w:eastAsia="Arial" w:hAnsiTheme="minorHAnsi" w:cstheme="minorHAnsi"/>
          <w:color w:val="585857"/>
          <w:spacing w:val="2"/>
        </w:rPr>
        <w:t>at</w:t>
      </w:r>
      <w:r w:rsidRPr="004949AC">
        <w:rPr>
          <w:rFonts w:asciiTheme="minorHAnsi" w:eastAsia="Arial" w:hAnsiTheme="minorHAnsi" w:cstheme="minorHAnsi"/>
          <w:color w:val="585857"/>
        </w:rPr>
        <w:t>ed</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rPr>
        <w:t>w</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7"/>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3"/>
        </w:rPr>
        <w: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spacing w:val="-1"/>
        </w:rPr>
        <w:t>v</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12"/>
        </w:rPr>
        <w:t xml:space="preserve"> </w:t>
      </w:r>
      <w:r w:rsidRPr="004949AC">
        <w:rPr>
          <w:rFonts w:asciiTheme="minorHAnsi" w:eastAsia="Arial" w:hAnsiTheme="minorHAnsi" w:cstheme="minorHAnsi"/>
          <w:color w:val="585857"/>
          <w:spacing w:val="3"/>
        </w:rPr>
        <w:t>Q</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2"/>
        </w:rPr>
        <w:t>an</w:t>
      </w:r>
      <w:r w:rsidRPr="004949AC">
        <w:rPr>
          <w:rFonts w:asciiTheme="minorHAnsi" w:eastAsia="Arial" w:hAnsiTheme="minorHAnsi" w:cstheme="minorHAnsi"/>
          <w:color w:val="585857"/>
        </w:rPr>
        <w:t>tum</w:t>
      </w:r>
      <w:r w:rsidRPr="004949AC">
        <w:rPr>
          <w:rFonts w:asciiTheme="minorHAnsi" w:eastAsia="Arial" w:hAnsiTheme="minorHAnsi" w:cstheme="minorHAnsi"/>
          <w:color w:val="585857"/>
          <w:spacing w:val="-6"/>
        </w:rPr>
        <w:t xml:space="preserve"> </w:t>
      </w:r>
      <w:r w:rsidRPr="004949AC">
        <w:rPr>
          <w:rFonts w:asciiTheme="minorHAnsi" w:eastAsia="Arial" w:hAnsiTheme="minorHAnsi" w:cstheme="minorHAnsi"/>
          <w:color w:val="585857"/>
          <w:spacing w:val="-1"/>
        </w:rPr>
        <w:t>A</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6"/>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rPr>
        <w:t>s</w:t>
      </w:r>
      <w:r w:rsidRPr="004949AC">
        <w:rPr>
          <w:rFonts w:asciiTheme="minorHAnsi" w:eastAsia="Arial" w:hAnsiTheme="minorHAnsi" w:cstheme="minorHAnsi"/>
          <w:color w:val="585857"/>
          <w:spacing w:val="-10"/>
        </w:rPr>
        <w:t xml:space="preserve"> </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g</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2"/>
        </w:rPr>
        <w:t>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2"/>
        </w:rPr>
        <w:t>b</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3"/>
        </w:rPr>
        <w:t xml:space="preserve"> </w:t>
      </w:r>
      <w:r w:rsidRPr="004949AC">
        <w:rPr>
          <w:rFonts w:asciiTheme="minorHAnsi" w:eastAsia="Arial" w:hAnsiTheme="minorHAnsi" w:cstheme="minorHAnsi"/>
          <w:b/>
          <w:bCs/>
          <w:color w:val="974705"/>
          <w:spacing w:val="2"/>
        </w:rPr>
        <w:t>[</w:t>
      </w:r>
      <w:r w:rsidRPr="004949AC">
        <w:rPr>
          <w:rFonts w:asciiTheme="minorHAnsi" w:eastAsia="Arial" w:hAnsiTheme="minorHAnsi" w:cstheme="minorHAnsi"/>
          <w:b/>
          <w:bCs/>
          <w:color w:val="974705"/>
          <w:spacing w:val="4"/>
        </w:rPr>
        <w:t>g</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1"/>
        </w:rPr>
        <w:t>v</w:t>
      </w:r>
      <w:r w:rsidRPr="004949AC">
        <w:rPr>
          <w:rFonts w:asciiTheme="minorHAnsi" w:eastAsia="Arial" w:hAnsiTheme="minorHAnsi" w:cstheme="minorHAnsi"/>
          <w:b/>
          <w:bCs/>
          <w:color w:val="974705"/>
        </w:rPr>
        <w:t>e</w:t>
      </w:r>
      <w:r w:rsidRPr="004949AC">
        <w:rPr>
          <w:rFonts w:asciiTheme="minorHAnsi" w:eastAsia="Arial" w:hAnsiTheme="minorHAnsi" w:cstheme="minorHAnsi"/>
          <w:b/>
          <w:bCs/>
          <w:color w:val="974705"/>
          <w:spacing w:val="-9"/>
        </w:rPr>
        <w:t xml:space="preserve"> </w:t>
      </w:r>
      <w:r w:rsidRPr="004949AC">
        <w:rPr>
          <w:rFonts w:asciiTheme="minorHAnsi" w:eastAsia="Arial" w:hAnsiTheme="minorHAnsi" w:cstheme="minorHAnsi"/>
          <w:b/>
          <w:bCs/>
          <w:color w:val="974705"/>
          <w:spacing w:val="3"/>
        </w:rPr>
        <w:t>r</w:t>
      </w:r>
      <w:r w:rsidRPr="004949AC">
        <w:rPr>
          <w:rFonts w:asciiTheme="minorHAnsi" w:eastAsia="Arial" w:hAnsiTheme="minorHAnsi" w:cstheme="minorHAnsi"/>
          <w:b/>
          <w:bCs/>
          <w:color w:val="974705"/>
          <w:spacing w:val="2"/>
        </w:rPr>
        <w:t>e</w:t>
      </w:r>
      <w:r w:rsidRPr="004949AC">
        <w:rPr>
          <w:rFonts w:asciiTheme="minorHAnsi" w:eastAsia="Arial" w:hAnsiTheme="minorHAnsi" w:cstheme="minorHAnsi"/>
          <w:b/>
          <w:bCs/>
          <w:color w:val="974705"/>
        </w:rPr>
        <w:t>a</w:t>
      </w:r>
      <w:r w:rsidRPr="004949AC">
        <w:rPr>
          <w:rFonts w:asciiTheme="minorHAnsi" w:eastAsia="Arial" w:hAnsiTheme="minorHAnsi" w:cstheme="minorHAnsi"/>
          <w:b/>
          <w:bCs/>
          <w:color w:val="974705"/>
          <w:spacing w:val="4"/>
        </w:rPr>
        <w:t>s</w:t>
      </w:r>
      <w:r w:rsidRPr="004949AC">
        <w:rPr>
          <w:rFonts w:asciiTheme="minorHAnsi" w:eastAsia="Arial" w:hAnsiTheme="minorHAnsi" w:cstheme="minorHAnsi"/>
          <w:b/>
          <w:bCs/>
          <w:color w:val="974705"/>
        </w:rPr>
        <w:t>o</w:t>
      </w:r>
      <w:r w:rsidRPr="004949AC">
        <w:rPr>
          <w:rFonts w:asciiTheme="minorHAnsi" w:eastAsia="Arial" w:hAnsiTheme="minorHAnsi" w:cstheme="minorHAnsi"/>
          <w:b/>
          <w:bCs/>
          <w:color w:val="974705"/>
          <w:spacing w:val="2"/>
        </w:rPr>
        <w:t>n</w:t>
      </w:r>
      <w:r w:rsidRPr="004949AC">
        <w:rPr>
          <w:rFonts w:asciiTheme="minorHAnsi" w:eastAsia="Arial" w:hAnsiTheme="minorHAnsi" w:cstheme="minorHAnsi"/>
          <w:b/>
          <w:bCs/>
          <w:color w:val="974705"/>
          <w:spacing w:val="1"/>
        </w:rPr>
        <w:t>s</w:t>
      </w:r>
      <w:r w:rsidRPr="004949AC">
        <w:rPr>
          <w:rFonts w:asciiTheme="minorHAnsi" w:eastAsia="Arial" w:hAnsiTheme="minorHAnsi" w:cstheme="minorHAnsi"/>
          <w:b/>
          <w:bCs/>
          <w:color w:val="974705"/>
        </w:rPr>
        <w:t>]</w:t>
      </w:r>
      <w:r w:rsidR="00B821E1" w:rsidRPr="004949AC">
        <w:rPr>
          <w:rFonts w:asciiTheme="minorHAnsi" w:eastAsia="Arial" w:hAnsiTheme="minorHAnsi" w:cstheme="minorHAnsi"/>
        </w:rPr>
        <w:t xml:space="preserve"> </w:t>
      </w:r>
      <w:r w:rsidR="00B821E1" w:rsidRPr="004949AC">
        <w:rPr>
          <w:rFonts w:asciiTheme="minorHAnsi" w:eastAsia="Arial" w:hAnsiTheme="minorHAnsi" w:cstheme="minorHAnsi"/>
          <w:b/>
          <w:bCs/>
          <w:color w:val="974705"/>
          <w:spacing w:val="2"/>
        </w:rPr>
        <w:t>(a</w:t>
      </w:r>
      <w:r w:rsidRPr="004949AC">
        <w:rPr>
          <w:rFonts w:asciiTheme="minorHAnsi" w:eastAsia="Arial" w:hAnsiTheme="minorHAnsi" w:cstheme="minorHAnsi"/>
          <w:b/>
          <w:bCs/>
          <w:color w:val="974705"/>
        </w:rPr>
        <w:t>n</w:t>
      </w:r>
      <w:r w:rsidRPr="004949AC">
        <w:rPr>
          <w:rFonts w:asciiTheme="minorHAnsi" w:eastAsia="Arial" w:hAnsiTheme="minorHAnsi" w:cstheme="minorHAnsi"/>
          <w:b/>
          <w:bCs/>
          <w:color w:val="974705"/>
          <w:spacing w:val="2"/>
        </w:rPr>
        <w:t>d/</w:t>
      </w:r>
      <w:r w:rsidRPr="004949AC">
        <w:rPr>
          <w:rFonts w:asciiTheme="minorHAnsi" w:eastAsia="Arial" w:hAnsiTheme="minorHAnsi" w:cstheme="minorHAnsi"/>
          <w:b/>
          <w:bCs/>
          <w:color w:val="974705"/>
        </w:rPr>
        <w:t>or</w:t>
      </w:r>
      <w:r w:rsidR="00B821E1" w:rsidRPr="004949AC">
        <w:rPr>
          <w:rFonts w:asciiTheme="minorHAnsi" w:eastAsia="Arial" w:hAnsiTheme="minorHAnsi" w:cstheme="minorHAnsi"/>
          <w:b/>
          <w:bCs/>
          <w:color w:val="974705"/>
        </w:rPr>
        <w:t>)</w:t>
      </w:r>
    </w:p>
    <w:p w14:paraId="012704DC" w14:textId="37FBC0E7" w:rsidR="00C117FF" w:rsidRPr="004949AC" w:rsidRDefault="003B1D92" w:rsidP="009C200C">
      <w:pPr>
        <w:spacing w:line="276" w:lineRule="auto"/>
        <w:ind w:left="426" w:right="142" w:firstLine="283"/>
        <w:jc w:val="both"/>
        <w:rPr>
          <w:rFonts w:asciiTheme="minorHAnsi" w:eastAsia="Arial" w:hAnsiTheme="minorHAnsi" w:cstheme="minorHAnsi"/>
        </w:rPr>
      </w:pP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1"/>
        </w:rPr>
        <w:t>il</w:t>
      </w:r>
      <w:r w:rsidRPr="004949AC">
        <w:rPr>
          <w:rFonts w:asciiTheme="minorHAnsi" w:eastAsia="Arial" w:hAnsiTheme="minorHAnsi" w:cstheme="minorHAnsi"/>
          <w:color w:val="585857"/>
        </w:rPr>
        <w:t>l</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spacing w:val="4"/>
        </w:rPr>
        <w:t>q</w:t>
      </w:r>
      <w:r w:rsidRPr="004949AC">
        <w:rPr>
          <w:rFonts w:asciiTheme="minorHAnsi" w:eastAsia="Arial" w:hAnsiTheme="minorHAnsi" w:cstheme="minorHAnsi"/>
          <w:color w:val="585857"/>
          <w:spacing w:val="3"/>
        </w:rPr>
        <w:t>u</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ed</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7"/>
        </w:rPr>
        <w:t>b</w:t>
      </w:r>
      <w:r w:rsidRPr="004949AC">
        <w:rPr>
          <w:rFonts w:asciiTheme="minorHAnsi" w:eastAsia="Arial" w:hAnsiTheme="minorHAnsi" w:cstheme="minorHAnsi"/>
          <w:color w:val="585857"/>
        </w:rPr>
        <w:t>y</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rPr>
        <w:t>us</w:t>
      </w:r>
      <w:r w:rsidRPr="004949AC">
        <w:rPr>
          <w:rFonts w:asciiTheme="minorHAnsi" w:eastAsia="Arial" w:hAnsiTheme="minorHAnsi" w:cstheme="minorHAnsi"/>
          <w:color w:val="585857"/>
          <w:spacing w:val="-3"/>
        </w:rPr>
        <w:t xml:space="preserve"> </w:t>
      </w:r>
      <w:r w:rsidRPr="004949AC">
        <w:rPr>
          <w:rFonts w:asciiTheme="minorHAnsi" w:eastAsia="Arial" w:hAnsiTheme="minorHAnsi" w:cstheme="minorHAnsi"/>
          <w:color w:val="585857"/>
          <w:spacing w:val="5"/>
        </w:rPr>
        <w:t>f</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spacing w:val="-1"/>
        </w:rPr>
        <w:t>ll</w:t>
      </w:r>
      <w:r w:rsidRPr="004949AC">
        <w:rPr>
          <w:rFonts w:asciiTheme="minorHAnsi" w:eastAsia="Arial" w:hAnsiTheme="minorHAnsi" w:cstheme="minorHAnsi"/>
          <w:color w:val="585857"/>
          <w:spacing w:val="4"/>
        </w:rPr>
        <w:t>o</w:t>
      </w:r>
      <w:r w:rsidRPr="004949AC">
        <w:rPr>
          <w:rFonts w:asciiTheme="minorHAnsi" w:eastAsia="Arial" w:hAnsiTheme="minorHAnsi" w:cstheme="minorHAnsi"/>
          <w:color w:val="585857"/>
        </w:rPr>
        <w:t>w</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4"/>
        </w:rPr>
        <w:t>n</w:t>
      </w:r>
      <w:r w:rsidRPr="004949AC">
        <w:rPr>
          <w:rFonts w:asciiTheme="minorHAnsi" w:eastAsia="Arial" w:hAnsiTheme="minorHAnsi" w:cstheme="minorHAnsi"/>
          <w:color w:val="585857"/>
        </w:rPr>
        <w:t>g</w:t>
      </w:r>
      <w:r w:rsidRPr="004949AC">
        <w:rPr>
          <w:rFonts w:asciiTheme="minorHAnsi" w:eastAsia="Arial" w:hAnsiTheme="minorHAnsi" w:cstheme="minorHAnsi"/>
          <w:color w:val="585857"/>
          <w:spacing w:val="-13"/>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5"/>
        </w:rPr>
        <w: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spacing w:val="2"/>
        </w:rPr>
        <w:t>end</w:t>
      </w:r>
      <w:r w:rsidRPr="004949AC">
        <w:rPr>
          <w:rFonts w:asciiTheme="minorHAnsi" w:eastAsia="Arial" w:hAnsiTheme="minorHAnsi" w:cstheme="minorHAnsi"/>
          <w:color w:val="585857"/>
        </w:rPr>
        <w:t>er</w:t>
      </w:r>
      <w:r w:rsidRPr="004949AC">
        <w:rPr>
          <w:rFonts w:asciiTheme="minorHAnsi" w:eastAsia="Arial" w:hAnsiTheme="minorHAnsi" w:cstheme="minorHAnsi"/>
          <w:color w:val="585857"/>
          <w:spacing w:val="-11"/>
        </w:rPr>
        <w:t xml:space="preserve"> </w:t>
      </w:r>
      <w:r w:rsidRPr="004949AC">
        <w:rPr>
          <w:rFonts w:asciiTheme="minorHAnsi" w:eastAsia="Arial" w:hAnsiTheme="minorHAnsi" w:cstheme="minorHAnsi"/>
          <w:color w:val="585857"/>
        </w:rPr>
        <w:t xml:space="preserve">of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he</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3"/>
        </w:rPr>
        <w:t>Q</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2"/>
        </w:rPr>
        <w:t>nt</w:t>
      </w:r>
      <w:r w:rsidRPr="004949AC">
        <w:rPr>
          <w:rFonts w:asciiTheme="minorHAnsi" w:eastAsia="Arial" w:hAnsiTheme="minorHAnsi" w:cstheme="minorHAnsi"/>
          <w:color w:val="585857"/>
        </w:rPr>
        <w:t>um</w:t>
      </w:r>
      <w:r w:rsidRPr="004949AC">
        <w:rPr>
          <w:rFonts w:asciiTheme="minorHAnsi" w:eastAsia="Arial" w:hAnsiTheme="minorHAnsi" w:cstheme="minorHAnsi"/>
          <w:color w:val="585857"/>
          <w:spacing w:val="-6"/>
        </w:rPr>
        <w:t xml:space="preserve"> </w:t>
      </w:r>
      <w:r w:rsidRPr="004949AC">
        <w:rPr>
          <w:rFonts w:asciiTheme="minorHAnsi" w:eastAsia="Arial" w:hAnsiTheme="minorHAnsi" w:cstheme="minorHAnsi"/>
          <w:color w:val="585857"/>
          <w:spacing w:val="-1"/>
        </w:rPr>
        <w:t>A</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rPr>
        <w:t>s</w:t>
      </w:r>
      <w:r w:rsidRPr="004949AC">
        <w:rPr>
          <w:rFonts w:asciiTheme="minorHAnsi" w:eastAsia="Arial" w:hAnsiTheme="minorHAnsi" w:cstheme="minorHAnsi"/>
          <w:color w:val="585857"/>
          <w:spacing w:val="-7"/>
        </w:rPr>
        <w:t xml:space="preserve"> </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g</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2"/>
        </w:rPr>
        <w:t>t</w:t>
      </w:r>
      <w:r w:rsidRPr="004949AC">
        <w:rPr>
          <w:rFonts w:asciiTheme="minorHAnsi" w:eastAsia="Arial" w:hAnsiTheme="minorHAnsi" w:cstheme="minorHAnsi"/>
          <w:b/>
          <w:bCs/>
          <w:color w:val="984806" w:themeColor="accent6" w:themeShade="80"/>
          <w:spacing w:val="1"/>
        </w:rPr>
        <w:t>(s</w:t>
      </w:r>
      <w:r w:rsidRPr="004949AC">
        <w:rPr>
          <w:rFonts w:asciiTheme="minorHAnsi" w:eastAsia="Arial" w:hAnsiTheme="minorHAnsi" w:cstheme="minorHAnsi"/>
          <w:b/>
          <w:bCs/>
          <w:color w:val="984806" w:themeColor="accent6" w:themeShade="80"/>
        </w:rPr>
        <w:t>)</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2"/>
        </w:rPr>
        <w:t>be</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2"/>
        </w:rPr>
        <w:t>a</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b/>
          <w:bCs/>
          <w:color w:val="974705"/>
        </w:rPr>
        <w:t>[</w:t>
      </w:r>
      <w:r w:rsidRPr="004949AC">
        <w:rPr>
          <w:rFonts w:asciiTheme="minorHAnsi" w:eastAsia="Arial" w:hAnsiTheme="minorHAnsi" w:cstheme="minorHAnsi"/>
          <w:b/>
          <w:bCs/>
          <w:color w:val="974705"/>
          <w:spacing w:val="2"/>
        </w:rPr>
        <w:t>g</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2"/>
        </w:rPr>
        <w:t>v</w:t>
      </w:r>
      <w:r w:rsidRPr="004949AC">
        <w:rPr>
          <w:rFonts w:asciiTheme="minorHAnsi" w:eastAsia="Arial" w:hAnsiTheme="minorHAnsi" w:cstheme="minorHAnsi"/>
          <w:b/>
          <w:bCs/>
          <w:color w:val="974705"/>
        </w:rPr>
        <w:t>e</w:t>
      </w:r>
      <w:r w:rsidRPr="004949AC">
        <w:rPr>
          <w:rFonts w:asciiTheme="minorHAnsi" w:eastAsia="Arial" w:hAnsiTheme="minorHAnsi" w:cstheme="minorHAnsi"/>
          <w:b/>
          <w:bCs/>
          <w:color w:val="974705"/>
          <w:spacing w:val="-7"/>
        </w:rPr>
        <w:t xml:space="preserve"> </w:t>
      </w:r>
      <w:r w:rsidRPr="004949AC">
        <w:rPr>
          <w:rFonts w:asciiTheme="minorHAnsi" w:eastAsia="Arial" w:hAnsiTheme="minorHAnsi" w:cstheme="minorHAnsi"/>
          <w:b/>
          <w:bCs/>
          <w:color w:val="974705"/>
        </w:rPr>
        <w:t>d</w:t>
      </w:r>
      <w:r w:rsidRPr="004949AC">
        <w:rPr>
          <w:rFonts w:asciiTheme="minorHAnsi" w:eastAsia="Arial" w:hAnsiTheme="minorHAnsi" w:cstheme="minorHAnsi"/>
          <w:b/>
          <w:bCs/>
          <w:color w:val="974705"/>
          <w:spacing w:val="2"/>
        </w:rPr>
        <w:t>et</w:t>
      </w:r>
      <w:r w:rsidRPr="004949AC">
        <w:rPr>
          <w:rFonts w:asciiTheme="minorHAnsi" w:eastAsia="Arial" w:hAnsiTheme="minorHAnsi" w:cstheme="minorHAnsi"/>
          <w:b/>
          <w:bCs/>
          <w:color w:val="974705"/>
          <w:spacing w:val="5"/>
        </w:rPr>
        <w:t>a</w:t>
      </w:r>
      <w:r w:rsidRPr="004949AC">
        <w:rPr>
          <w:rFonts w:asciiTheme="minorHAnsi" w:eastAsia="Arial" w:hAnsiTheme="minorHAnsi" w:cstheme="minorHAnsi"/>
          <w:b/>
          <w:bCs/>
          <w:color w:val="974705"/>
          <w:spacing w:val="-1"/>
        </w:rPr>
        <w:t>il</w:t>
      </w:r>
      <w:r w:rsidRPr="004949AC">
        <w:rPr>
          <w:rFonts w:asciiTheme="minorHAnsi" w:eastAsia="Arial" w:hAnsiTheme="minorHAnsi" w:cstheme="minorHAnsi"/>
          <w:b/>
          <w:bCs/>
          <w:color w:val="974705"/>
          <w:spacing w:val="1"/>
        </w:rPr>
        <w:t>s</w:t>
      </w:r>
      <w:proofErr w:type="gramStart"/>
      <w:r w:rsidRPr="004949AC">
        <w:rPr>
          <w:rFonts w:asciiTheme="minorHAnsi" w:eastAsia="Arial" w:hAnsiTheme="minorHAnsi" w:cstheme="minorHAnsi"/>
          <w:b/>
          <w:bCs/>
          <w:color w:val="974705"/>
        </w:rPr>
        <w:t>]</w:t>
      </w:r>
      <w:r w:rsidR="00B821E1" w:rsidRPr="004949AC">
        <w:rPr>
          <w:rFonts w:asciiTheme="minorHAnsi" w:eastAsia="Arial" w:hAnsiTheme="minorHAnsi" w:cstheme="minorHAnsi"/>
          <w:b/>
          <w:bCs/>
          <w:color w:val="974705"/>
        </w:rPr>
        <w:t>;</w:t>
      </w:r>
      <w:proofErr w:type="gramEnd"/>
    </w:p>
    <w:p w14:paraId="50F2167B" w14:textId="77777777" w:rsidR="00C117FF" w:rsidRPr="004949AC" w:rsidRDefault="00C117FF" w:rsidP="009C200C">
      <w:pPr>
        <w:spacing w:line="276" w:lineRule="auto"/>
        <w:ind w:left="426" w:right="142" w:hanging="426"/>
        <w:jc w:val="both"/>
        <w:rPr>
          <w:rFonts w:asciiTheme="minorHAnsi" w:hAnsiTheme="minorHAnsi" w:cstheme="minorHAnsi"/>
        </w:rPr>
      </w:pPr>
    </w:p>
    <w:p w14:paraId="72554D1D" w14:textId="7E12EB72" w:rsidR="00C117FF" w:rsidRPr="004949AC" w:rsidRDefault="003B1D92" w:rsidP="009C200C">
      <w:pPr>
        <w:pStyle w:val="ListParagraph"/>
        <w:numPr>
          <w:ilvl w:val="0"/>
          <w:numId w:val="2"/>
        </w:numPr>
        <w:spacing w:line="276" w:lineRule="auto"/>
        <w:ind w:left="426" w:right="142" w:hanging="426"/>
        <w:jc w:val="both"/>
        <w:rPr>
          <w:rFonts w:asciiTheme="minorHAnsi" w:eastAsia="Arial" w:hAnsiTheme="minorHAnsi" w:cstheme="minorHAnsi"/>
        </w:rPr>
      </w:pP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he</w:t>
      </w:r>
      <w:r w:rsidRPr="004949AC">
        <w:rPr>
          <w:rFonts w:asciiTheme="minorHAnsi" w:eastAsia="Arial" w:hAnsiTheme="minorHAnsi" w:cstheme="minorHAnsi"/>
          <w:color w:val="585857"/>
          <w:spacing w:val="4"/>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
        </w:rPr>
        <w:t xml:space="preserve"> </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s</w:t>
      </w:r>
      <w:r w:rsidRPr="004949AC">
        <w:rPr>
          <w:rFonts w:asciiTheme="minorHAnsi" w:eastAsia="Arial" w:hAnsiTheme="minorHAnsi" w:cstheme="minorHAnsi"/>
          <w:color w:val="585857"/>
          <w:spacing w:val="2"/>
        </w:rPr>
        <w:t xml:space="preserve"> </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
        </w:rPr>
        <w:t xml:space="preserve"> G</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2"/>
        </w:rPr>
        <w:t>ou</w:t>
      </w:r>
      <w:r w:rsidRPr="004949AC">
        <w:rPr>
          <w:rFonts w:asciiTheme="minorHAnsi" w:eastAsia="Arial" w:hAnsiTheme="minorHAnsi" w:cstheme="minorHAnsi"/>
          <w:color w:val="585857"/>
        </w:rPr>
        <w:t>nd</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7"/>
        </w:rPr>
        <w:t>f</w:t>
      </w:r>
      <w:r w:rsidRPr="004949AC">
        <w:rPr>
          <w:rFonts w:asciiTheme="minorHAnsi" w:eastAsia="Arial" w:hAnsiTheme="minorHAnsi" w:cstheme="minorHAnsi"/>
          <w:color w:val="585857"/>
        </w:rPr>
        <w:t>or</w:t>
      </w:r>
      <w:r w:rsidRPr="004949AC">
        <w:rPr>
          <w:rFonts w:asciiTheme="minorHAnsi" w:eastAsia="Arial" w:hAnsiTheme="minorHAnsi" w:cstheme="minorHAnsi"/>
          <w:color w:val="585857"/>
          <w:spacing w:val="1"/>
        </w:rPr>
        <w:t xml:space="preserve"> </w:t>
      </w:r>
      <w:r w:rsidRPr="004949AC">
        <w:rPr>
          <w:rFonts w:asciiTheme="minorHAnsi" w:eastAsia="Arial" w:hAnsiTheme="minorHAnsi" w:cstheme="minorHAnsi"/>
          <w:color w:val="585857"/>
          <w:spacing w:val="3"/>
        </w:rPr>
        <w:t>O</w:t>
      </w:r>
      <w:r w:rsidRPr="004949AC">
        <w:rPr>
          <w:rFonts w:asciiTheme="minorHAnsi" w:eastAsia="Arial" w:hAnsiTheme="minorHAnsi" w:cstheme="minorHAnsi"/>
          <w:color w:val="585857"/>
        </w:rPr>
        <w:t>b</w:t>
      </w:r>
      <w:r w:rsidRPr="004949AC">
        <w:rPr>
          <w:rFonts w:asciiTheme="minorHAnsi" w:eastAsia="Arial" w:hAnsiTheme="minorHAnsi" w:cstheme="minorHAnsi"/>
          <w:color w:val="585857"/>
          <w:spacing w:val="1"/>
        </w:rPr>
        <w:t>j</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3"/>
        </w:rPr>
        <w:t xml:space="preserve"> </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2"/>
        </w:rPr>
        <w: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 xml:space="preserve"> </w:t>
      </w:r>
      <w:r w:rsidRPr="004949AC">
        <w:rPr>
          <w:rFonts w:asciiTheme="minorHAnsi" w:eastAsia="Arial" w:hAnsiTheme="minorHAnsi" w:cstheme="minorHAnsi"/>
          <w:color w:val="585857"/>
        </w:rPr>
        <w:t>p</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2"/>
        </w:rPr>
        <w:t>p</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4"/>
        </w:rPr>
        <w:t>s</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rPr>
        <w:t>d</w:t>
      </w:r>
      <w:r w:rsidRPr="004949AC">
        <w:rPr>
          <w:rFonts w:asciiTheme="minorHAnsi" w:eastAsia="Arial" w:hAnsiTheme="minorHAnsi" w:cstheme="minorHAnsi"/>
          <w:color w:val="585857"/>
          <w:spacing w:val="-6"/>
        </w:rPr>
        <w:t xml:space="preserve"> </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rPr>
        <w:t>der</w:t>
      </w:r>
      <w:r w:rsidRPr="004949AC">
        <w:rPr>
          <w:rFonts w:asciiTheme="minorHAnsi" w:eastAsia="Arial" w:hAnsiTheme="minorHAnsi" w:cstheme="minorHAnsi"/>
          <w:color w:val="585857"/>
          <w:spacing w:val="-4"/>
        </w:rPr>
        <w:t xml:space="preserve"> </w:t>
      </w:r>
      <w:r w:rsidRPr="004949AC">
        <w:rPr>
          <w:rFonts w:asciiTheme="minorHAnsi" w:eastAsia="Arial" w:hAnsiTheme="minorHAnsi" w:cstheme="minorHAnsi"/>
          <w:color w:val="585857"/>
          <w:spacing w:val="2"/>
        </w:rPr>
        <w:t>b</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rPr>
        <w:t>,</w:t>
      </w:r>
      <w:r w:rsidRPr="004949AC">
        <w:rPr>
          <w:rFonts w:asciiTheme="minorHAnsi" w:eastAsia="Arial" w:hAnsiTheme="minorHAnsi" w:cstheme="minorHAnsi"/>
          <w:color w:val="585857"/>
          <w:spacing w:val="-4"/>
        </w:rPr>
        <w:t xml:space="preserve"> </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2"/>
        </w:rPr>
        <w:t xml:space="preserve"> </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2"/>
        </w:rPr>
        <w:t>d</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6"/>
        </w:rPr>
        <w:t xml:space="preserve"> </w:t>
      </w:r>
      <w:r w:rsidRPr="004949AC">
        <w:rPr>
          <w:rFonts w:asciiTheme="minorHAnsi" w:eastAsia="Arial" w:hAnsiTheme="minorHAnsi" w:cstheme="minorHAnsi"/>
          <w:color w:val="585857"/>
        </w:rPr>
        <w:t>w</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5"/>
        </w:rPr>
        <w:t xml:space="preserve"> </w:t>
      </w:r>
      <w:r w:rsidRPr="004949AC">
        <w:rPr>
          <w:rFonts w:asciiTheme="minorHAnsi" w:eastAsia="Arial" w:hAnsiTheme="minorHAnsi" w:cstheme="minorHAnsi"/>
          <w:color w:val="585857"/>
          <w:spacing w:val="3"/>
        </w:rPr>
        <w:t>C</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spacing w:val="4"/>
        </w:rPr>
        <w:t>d</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4"/>
        </w:rPr>
        <w:t>o</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9"/>
        </w:rPr>
        <w:t xml:space="preserve"> </w:t>
      </w:r>
      <w:r w:rsidRPr="004949AC">
        <w:rPr>
          <w:rFonts w:asciiTheme="minorHAnsi" w:eastAsia="Arial" w:hAnsiTheme="minorHAnsi" w:cstheme="minorHAnsi"/>
          <w:color w:val="585857"/>
          <w:spacing w:val="4"/>
        </w:rPr>
        <w:t>J</w:t>
      </w:r>
      <w:r w:rsidRPr="004949AC">
        <w:rPr>
          <w:rFonts w:asciiTheme="minorHAnsi" w:eastAsia="Arial" w:hAnsiTheme="minorHAnsi" w:cstheme="minorHAnsi"/>
          <w:color w:val="585857"/>
        </w:rPr>
        <w:t>4</w:t>
      </w:r>
      <w:r w:rsidRPr="004949AC">
        <w:rPr>
          <w:rFonts w:asciiTheme="minorHAnsi" w:eastAsia="Arial" w:hAnsiTheme="minorHAnsi" w:cstheme="minorHAnsi"/>
          <w:color w:val="585857"/>
          <w:spacing w:val="2"/>
        </w:rPr>
        <w:t>.9</w:t>
      </w:r>
      <w:r w:rsidRPr="004949AC">
        <w:rPr>
          <w:rFonts w:asciiTheme="minorHAnsi" w:eastAsia="Arial" w:hAnsiTheme="minorHAnsi" w:cstheme="minorHAnsi"/>
          <w:color w:val="585857"/>
        </w:rPr>
        <w:t>,</w:t>
      </w:r>
      <w:r w:rsidRPr="004949AC">
        <w:rPr>
          <w:rFonts w:asciiTheme="minorHAnsi" w:eastAsia="Arial" w:hAnsiTheme="minorHAnsi" w:cstheme="minorHAnsi"/>
          <w:color w:val="585857"/>
          <w:spacing w:val="-2"/>
        </w:rPr>
        <w:t xml:space="preserve"> </w:t>
      </w:r>
      <w:r w:rsidRPr="004949AC">
        <w:rPr>
          <w:rFonts w:asciiTheme="minorHAnsi" w:eastAsia="Arial" w:hAnsiTheme="minorHAnsi" w:cstheme="minorHAnsi"/>
          <w:color w:val="585857"/>
          <w:spacing w:val="2"/>
        </w:rPr>
        <w:t>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 xml:space="preserve"> </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gh</w:t>
      </w:r>
      <w:r w:rsidRPr="004949AC">
        <w:rPr>
          <w:rFonts w:asciiTheme="minorHAnsi" w:eastAsia="Arial" w:hAnsiTheme="minorHAnsi" w:cstheme="minorHAnsi"/>
          <w:color w:val="585857"/>
        </w:rPr>
        <w:t xml:space="preserve">ts </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rPr>
        <w:t>b</w:t>
      </w:r>
      <w:r w:rsidRPr="004949AC">
        <w:rPr>
          <w:rFonts w:asciiTheme="minorHAnsi" w:eastAsia="Arial" w:hAnsiTheme="minorHAnsi" w:cstheme="minorHAnsi"/>
          <w:color w:val="585857"/>
          <w:spacing w:val="1"/>
        </w:rPr>
        <w:t>j</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 xml:space="preserve">t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5"/>
        </w:rPr>
        <w:t xml:space="preserve"> </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rPr>
        <w:t>u</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2"/>
        </w:rPr>
        <w:t>d</w:t>
      </w:r>
      <w:r w:rsidRPr="004949AC">
        <w:rPr>
          <w:rFonts w:asciiTheme="minorHAnsi" w:eastAsia="Arial" w:hAnsiTheme="minorHAnsi" w:cstheme="minorHAnsi"/>
          <w:color w:val="585857"/>
        </w:rPr>
        <w:t>er</w:t>
      </w:r>
      <w:r w:rsidRPr="004949AC">
        <w:rPr>
          <w:rFonts w:asciiTheme="minorHAnsi" w:eastAsia="Arial" w:hAnsiTheme="minorHAnsi" w:cstheme="minorHAnsi"/>
          <w:color w:val="585857"/>
          <w:spacing w:val="-1"/>
        </w:rPr>
        <w:t xml:space="preserve"> </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spacing w:val="-1"/>
        </w:rPr>
        <w:t>l</w:t>
      </w:r>
      <w:r w:rsidRPr="004949AC">
        <w:rPr>
          <w:rFonts w:asciiTheme="minorHAnsi" w:eastAsia="Arial" w:hAnsiTheme="minorHAnsi" w:cstheme="minorHAnsi"/>
          <w:color w:val="585857"/>
          <w:spacing w:val="2"/>
        </w:rPr>
        <w:t>at</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2"/>
        </w:rPr>
        <w:t xml:space="preserve"> 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2"/>
        </w:rPr>
        <w:t xml:space="preserve"> </w:t>
      </w:r>
      <w:r w:rsidRPr="004949AC">
        <w:rPr>
          <w:rFonts w:asciiTheme="minorHAnsi" w:eastAsia="Arial" w:hAnsiTheme="minorHAnsi" w:cstheme="minorHAnsi"/>
          <w:color w:val="585857"/>
          <w:spacing w:val="4"/>
        </w:rPr>
        <w:t>a</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5"/>
        </w:rPr>
        <w:t xml:space="preserve"> </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2"/>
        </w:rPr>
        <w:t>ha</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9"/>
        </w:rPr>
        <w:t>m</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rPr>
        <w:t>of</w:t>
      </w:r>
      <w:r w:rsidRPr="004949AC">
        <w:rPr>
          <w:rFonts w:asciiTheme="minorHAnsi" w:eastAsia="Arial" w:hAnsiTheme="minorHAnsi" w:cstheme="minorHAnsi"/>
          <w:color w:val="585857"/>
          <w:spacing w:val="5"/>
        </w:rPr>
        <w:t xml:space="preserve"> </w:t>
      </w:r>
      <w:r w:rsidRPr="004949AC">
        <w:rPr>
          <w:rFonts w:asciiTheme="minorHAnsi" w:eastAsia="Arial" w:hAnsiTheme="minorHAnsi" w:cstheme="minorHAnsi"/>
          <w:color w:val="585857"/>
          <w:spacing w:val="2"/>
        </w:rPr>
        <w:t>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4"/>
        </w:rPr>
        <w:t xml:space="preserve"> </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2"/>
        </w:rPr>
        <w:t>e</w:t>
      </w:r>
      <w:r w:rsidRPr="004949AC">
        <w:rPr>
          <w:rFonts w:asciiTheme="minorHAnsi" w:eastAsia="Arial" w:hAnsiTheme="minorHAnsi" w:cstheme="minorHAnsi"/>
          <w:color w:val="585857"/>
          <w:spacing w:val="5"/>
        </w:rPr>
        <w:t>t</w:t>
      </w:r>
      <w:r w:rsidRPr="004949AC">
        <w:rPr>
          <w:rFonts w:asciiTheme="minorHAnsi" w:eastAsia="Arial" w:hAnsiTheme="minorHAnsi" w:cstheme="minorHAnsi"/>
          <w:color w:val="585857"/>
          <w:spacing w:val="-2"/>
        </w:rPr>
        <w:t>w</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1"/>
        </w:rPr>
        <w:t>r</w:t>
      </w:r>
      <w:r w:rsidRPr="004949AC">
        <w:rPr>
          <w:rFonts w:asciiTheme="minorHAnsi" w:eastAsia="Arial" w:hAnsiTheme="minorHAnsi" w:cstheme="minorHAnsi"/>
          <w:color w:val="585857"/>
        </w:rPr>
        <w:t>k</w:t>
      </w:r>
      <w:r w:rsidRPr="004949AC">
        <w:rPr>
          <w:rFonts w:asciiTheme="minorHAnsi" w:eastAsia="Arial" w:hAnsiTheme="minorHAnsi" w:cstheme="minorHAnsi"/>
          <w:color w:val="585857"/>
          <w:spacing w:val="2"/>
        </w:rPr>
        <w:t xml:space="preserve"> </w:t>
      </w:r>
      <w:r w:rsidRPr="004949AC">
        <w:rPr>
          <w:rFonts w:asciiTheme="minorHAnsi" w:eastAsia="Arial" w:hAnsiTheme="minorHAnsi" w:cstheme="minorHAnsi"/>
          <w:color w:val="585857"/>
          <w:spacing w:val="5"/>
        </w:rPr>
        <w:t>f</w:t>
      </w:r>
      <w:r w:rsidRPr="004949AC">
        <w:rPr>
          <w:rFonts w:asciiTheme="minorHAnsi" w:eastAsia="Arial" w:hAnsiTheme="minorHAnsi" w:cstheme="minorHAnsi"/>
          <w:color w:val="585857"/>
        </w:rPr>
        <w:t>or</w:t>
      </w:r>
      <w:r w:rsidRPr="004949AC">
        <w:rPr>
          <w:rFonts w:asciiTheme="minorHAnsi" w:eastAsia="Arial" w:hAnsiTheme="minorHAnsi" w:cstheme="minorHAnsi"/>
          <w:color w:val="585857"/>
          <w:spacing w:val="8"/>
        </w:rPr>
        <w:t xml:space="preserve"> </w:t>
      </w:r>
      <w:r w:rsidRPr="004949AC">
        <w:rPr>
          <w:rFonts w:asciiTheme="minorHAnsi" w:eastAsia="Arial" w:hAnsiTheme="minorHAnsi" w:cstheme="minorHAnsi"/>
          <w:color w:val="585857"/>
          <w:spacing w:val="-2"/>
        </w:rPr>
        <w:t>w</w:t>
      </w:r>
      <w:r w:rsidRPr="004949AC">
        <w:rPr>
          <w:rFonts w:asciiTheme="minorHAnsi" w:eastAsia="Arial" w:hAnsiTheme="minorHAnsi" w:cstheme="minorHAnsi"/>
          <w:color w:val="585857"/>
          <w:spacing w:val="2"/>
        </w:rPr>
        <w:t>h</w:t>
      </w:r>
      <w:r w:rsidRPr="004949AC">
        <w:rPr>
          <w:rFonts w:asciiTheme="minorHAnsi" w:eastAsia="Arial" w:hAnsiTheme="minorHAnsi" w:cstheme="minorHAnsi"/>
          <w:color w:val="585857"/>
          <w:spacing w:val="-3"/>
        </w:rPr>
        <w:t>i</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4"/>
        </w:rPr>
        <w:t xml:space="preserve"> </w:t>
      </w:r>
      <w:r w:rsidRPr="004949AC">
        <w:rPr>
          <w:rFonts w:asciiTheme="minorHAnsi" w:eastAsia="Arial" w:hAnsiTheme="minorHAnsi" w:cstheme="minorHAnsi"/>
          <w:color w:val="585857"/>
          <w:spacing w:val="-2"/>
        </w:rPr>
        <w:t>w</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6"/>
        </w:rPr>
        <w:t xml:space="preserve"> </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 xml:space="preserve"> </w:t>
      </w:r>
      <w:r w:rsidRPr="004949AC">
        <w:rPr>
          <w:rFonts w:asciiTheme="minorHAnsi" w:eastAsia="Arial" w:hAnsiTheme="minorHAnsi" w:cstheme="minorHAnsi"/>
          <w:color w:val="585857"/>
          <w:spacing w:val="6"/>
        </w:rPr>
        <w:t>c</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nt</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3"/>
        </w:rPr>
        <w:t>e</w:t>
      </w:r>
      <w:r w:rsidRPr="004949AC">
        <w:rPr>
          <w:rFonts w:asciiTheme="minorHAnsi" w:eastAsia="Arial" w:hAnsiTheme="minorHAnsi" w:cstheme="minorHAnsi"/>
          <w:color w:val="585857"/>
        </w:rPr>
        <w:t>d</w:t>
      </w:r>
      <w:r w:rsidRPr="004949AC">
        <w:rPr>
          <w:rFonts w:asciiTheme="minorHAnsi" w:eastAsia="Arial" w:hAnsiTheme="minorHAnsi" w:cstheme="minorHAnsi"/>
          <w:color w:val="585857"/>
          <w:spacing w:val="-2"/>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2"/>
        </w:rPr>
        <w:t xml:space="preserve"> p</w:t>
      </w:r>
      <w:r w:rsidRPr="004949AC">
        <w:rPr>
          <w:rFonts w:asciiTheme="minorHAnsi" w:eastAsia="Arial" w:hAnsiTheme="minorHAnsi" w:cstheme="minorHAnsi"/>
          <w:color w:val="585857"/>
          <w:spacing w:val="9"/>
        </w:rPr>
        <w:t>a</w:t>
      </w:r>
      <w:r w:rsidRPr="004949AC">
        <w:rPr>
          <w:rFonts w:asciiTheme="minorHAnsi" w:eastAsia="Arial" w:hAnsiTheme="minorHAnsi" w:cstheme="minorHAnsi"/>
          <w:color w:val="585857"/>
        </w:rPr>
        <w:t>y</w:t>
      </w:r>
      <w:r w:rsidRPr="004949AC">
        <w:rPr>
          <w:rFonts w:asciiTheme="minorHAnsi" w:eastAsia="Arial" w:hAnsiTheme="minorHAnsi" w:cstheme="minorHAnsi"/>
          <w:color w:val="585857"/>
          <w:spacing w:val="-4"/>
        </w:rPr>
        <w:t xml:space="preserve"> </w:t>
      </w:r>
      <w:r w:rsidRPr="004949AC">
        <w:rPr>
          <w:rFonts w:asciiTheme="minorHAnsi" w:eastAsia="Arial" w:hAnsiTheme="minorHAnsi" w:cstheme="minorHAnsi"/>
          <w:color w:val="585857"/>
          <w:spacing w:val="2"/>
        </w:rPr>
        <w:t>t</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o</w:t>
      </w:r>
      <w:r w:rsidRPr="004949AC">
        <w:rPr>
          <w:rFonts w:asciiTheme="minorHAnsi" w:eastAsia="Arial" w:hAnsiTheme="minorHAnsi" w:cstheme="minorHAnsi"/>
          <w:color w:val="585857"/>
          <w:spacing w:val="2"/>
        </w:rPr>
        <w:t>u</w:t>
      </w:r>
      <w:r w:rsidRPr="004949AC">
        <w:rPr>
          <w:rFonts w:asciiTheme="minorHAnsi" w:eastAsia="Arial" w:hAnsiTheme="minorHAnsi" w:cstheme="minorHAnsi"/>
          <w:color w:val="585857"/>
          <w:spacing w:val="4"/>
        </w:rPr>
        <w:t>g</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3"/>
        </w:rPr>
        <w:t xml:space="preserve"> </w:t>
      </w:r>
      <w:r w:rsidRPr="004949AC">
        <w:rPr>
          <w:rFonts w:asciiTheme="minorHAnsi" w:eastAsia="Arial" w:hAnsiTheme="minorHAnsi" w:cstheme="minorHAnsi"/>
          <w:color w:val="585857"/>
          <w:spacing w:val="4"/>
        </w:rPr>
        <w:t>a</w:t>
      </w:r>
      <w:r w:rsidRPr="004949AC">
        <w:rPr>
          <w:rFonts w:asciiTheme="minorHAnsi" w:eastAsia="Arial" w:hAnsiTheme="minorHAnsi" w:cstheme="minorHAnsi"/>
          <w:color w:val="585857"/>
          <w:spacing w:val="1"/>
        </w:rPr>
        <w:t>cc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rPr>
        <w:t xml:space="preserve">s </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2"/>
        </w:rPr>
        <w:t>h</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ges</w:t>
      </w:r>
      <w:r w:rsidRPr="004949AC">
        <w:rPr>
          <w:rFonts w:asciiTheme="minorHAnsi" w:eastAsia="Arial" w:hAnsiTheme="minorHAnsi" w:cstheme="minorHAnsi"/>
          <w:b/>
          <w:bCs/>
          <w:color w:val="585857"/>
          <w:spacing w:val="-11"/>
        </w:rPr>
        <w:t xml:space="preserve"> </w:t>
      </w:r>
      <w:r w:rsidRPr="004949AC">
        <w:rPr>
          <w:rFonts w:asciiTheme="minorHAnsi" w:eastAsia="Arial" w:hAnsiTheme="minorHAnsi" w:cstheme="minorHAnsi"/>
          <w:b/>
          <w:bCs/>
          <w:color w:val="974705"/>
        </w:rPr>
        <w:t>[</w:t>
      </w:r>
      <w:r w:rsidRPr="004949AC">
        <w:rPr>
          <w:rFonts w:asciiTheme="minorHAnsi" w:eastAsia="Arial" w:hAnsiTheme="minorHAnsi" w:cstheme="minorHAnsi"/>
          <w:b/>
          <w:bCs/>
          <w:color w:val="974705"/>
          <w:spacing w:val="2"/>
        </w:rPr>
        <w:t>g</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1"/>
        </w:rPr>
        <w:t>v</w:t>
      </w:r>
      <w:r w:rsidRPr="004949AC">
        <w:rPr>
          <w:rFonts w:asciiTheme="minorHAnsi" w:eastAsia="Arial" w:hAnsiTheme="minorHAnsi" w:cstheme="minorHAnsi"/>
          <w:b/>
          <w:bCs/>
          <w:color w:val="974705"/>
        </w:rPr>
        <w:t>e</w:t>
      </w:r>
      <w:r w:rsidRPr="004949AC">
        <w:rPr>
          <w:rFonts w:asciiTheme="minorHAnsi" w:eastAsia="Arial" w:hAnsiTheme="minorHAnsi" w:cstheme="minorHAnsi"/>
          <w:b/>
          <w:bCs/>
          <w:color w:val="974705"/>
          <w:spacing w:val="-12"/>
        </w:rPr>
        <w:t xml:space="preserve"> </w:t>
      </w:r>
      <w:r w:rsidRPr="004949AC">
        <w:rPr>
          <w:rFonts w:asciiTheme="minorHAnsi" w:eastAsia="Arial" w:hAnsiTheme="minorHAnsi" w:cstheme="minorHAnsi"/>
          <w:b/>
          <w:bCs/>
          <w:color w:val="974705"/>
          <w:spacing w:val="2"/>
        </w:rPr>
        <w:t>deta</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1"/>
        </w:rPr>
        <w:t>l</w:t>
      </w:r>
      <w:r w:rsidRPr="004949AC">
        <w:rPr>
          <w:rFonts w:asciiTheme="minorHAnsi" w:eastAsia="Arial" w:hAnsiTheme="minorHAnsi" w:cstheme="minorHAnsi"/>
          <w:b/>
          <w:bCs/>
          <w:color w:val="974705"/>
          <w:spacing w:val="1"/>
        </w:rPr>
        <w:t>s</w:t>
      </w:r>
      <w:r w:rsidRPr="004949AC">
        <w:rPr>
          <w:rFonts w:asciiTheme="minorHAnsi" w:eastAsia="Arial" w:hAnsiTheme="minorHAnsi" w:cstheme="minorHAnsi"/>
          <w:b/>
          <w:bCs/>
          <w:color w:val="974705"/>
          <w:spacing w:val="2"/>
        </w:rPr>
        <w:t>]</w:t>
      </w:r>
      <w:r w:rsidRPr="004949AC">
        <w:rPr>
          <w:rFonts w:asciiTheme="minorHAnsi" w:eastAsia="Arial" w:hAnsiTheme="minorHAnsi" w:cstheme="minorHAnsi"/>
          <w:color w:val="585857"/>
        </w:rPr>
        <w:t>.</w:t>
      </w:r>
    </w:p>
    <w:p w14:paraId="4D7C546F" w14:textId="77777777" w:rsidR="00C117FF" w:rsidRPr="004949AC" w:rsidRDefault="00C117FF" w:rsidP="009C200C">
      <w:pPr>
        <w:spacing w:line="276" w:lineRule="auto"/>
        <w:ind w:right="142"/>
        <w:jc w:val="both"/>
        <w:rPr>
          <w:rFonts w:asciiTheme="minorHAnsi" w:hAnsiTheme="minorHAnsi" w:cstheme="minorHAnsi"/>
        </w:rPr>
      </w:pPr>
    </w:p>
    <w:p w14:paraId="35C00CC1" w14:textId="74DC175F" w:rsidR="00C117FF" w:rsidRPr="004949AC" w:rsidRDefault="003B1D92" w:rsidP="009C200C">
      <w:pPr>
        <w:spacing w:line="276" w:lineRule="auto"/>
        <w:ind w:right="142"/>
        <w:jc w:val="both"/>
        <w:rPr>
          <w:rFonts w:asciiTheme="minorHAnsi" w:eastAsia="Arial" w:hAnsiTheme="minorHAnsi" w:cstheme="minorHAnsi"/>
        </w:rPr>
      </w:pPr>
      <w:r w:rsidRPr="004949AC">
        <w:rPr>
          <w:rFonts w:asciiTheme="minorHAnsi" w:eastAsia="Arial" w:hAnsiTheme="minorHAnsi" w:cstheme="minorHAnsi"/>
          <w:color w:val="585857"/>
          <w:spacing w:val="14"/>
        </w:rPr>
        <w:t>W</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7"/>
        </w:rPr>
        <w:t xml:space="preserve"> </w:t>
      </w:r>
      <w:r w:rsidRPr="004949AC">
        <w:rPr>
          <w:rFonts w:asciiTheme="minorHAnsi" w:eastAsia="Arial" w:hAnsiTheme="minorHAnsi" w:cstheme="minorHAnsi"/>
          <w:color w:val="585857"/>
          <w:spacing w:val="-3"/>
        </w:rPr>
        <w:t>a</w:t>
      </w:r>
      <w:r w:rsidRPr="004949AC">
        <w:rPr>
          <w:rFonts w:asciiTheme="minorHAnsi" w:eastAsia="Arial" w:hAnsiTheme="minorHAnsi" w:cstheme="minorHAnsi"/>
          <w:color w:val="585857"/>
        </w:rPr>
        <w:t>tta</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h</w:t>
      </w:r>
      <w:r w:rsidRPr="004949AC">
        <w:rPr>
          <w:rFonts w:asciiTheme="minorHAnsi" w:eastAsia="Arial" w:hAnsiTheme="minorHAnsi" w:cstheme="minorHAnsi"/>
          <w:color w:val="585857"/>
          <w:spacing w:val="37"/>
        </w:rPr>
        <w:t xml:space="preserve"> </w:t>
      </w:r>
      <w:r w:rsidRPr="004949AC">
        <w:rPr>
          <w:rFonts w:asciiTheme="minorHAnsi" w:eastAsia="Arial" w:hAnsiTheme="minorHAnsi" w:cstheme="minorHAnsi"/>
          <w:color w:val="585857"/>
          <w:spacing w:val="2"/>
        </w:rPr>
        <w:t>th</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40"/>
        </w:rPr>
        <w:t xml:space="preserve"> </w:t>
      </w:r>
      <w:r w:rsidRPr="004949AC">
        <w:rPr>
          <w:rFonts w:asciiTheme="minorHAnsi" w:eastAsia="Arial" w:hAnsiTheme="minorHAnsi" w:cstheme="minorHAnsi"/>
          <w:color w:val="585857"/>
          <w:spacing w:val="5"/>
        </w:rPr>
        <w:t>f</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spacing w:val="-1"/>
        </w:rPr>
        <w:t>ll</w:t>
      </w:r>
      <w:r w:rsidRPr="004949AC">
        <w:rPr>
          <w:rFonts w:asciiTheme="minorHAnsi" w:eastAsia="Arial" w:hAnsiTheme="minorHAnsi" w:cstheme="minorHAnsi"/>
          <w:color w:val="585857"/>
          <w:spacing w:val="4"/>
        </w:rPr>
        <w:t>o</w:t>
      </w:r>
      <w:r w:rsidRPr="004949AC">
        <w:rPr>
          <w:rFonts w:asciiTheme="minorHAnsi" w:eastAsia="Arial" w:hAnsiTheme="minorHAnsi" w:cstheme="minorHAnsi"/>
          <w:color w:val="585857"/>
        </w:rPr>
        <w:t>w</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rPr>
        <w:t>g</w:t>
      </w:r>
      <w:r w:rsidRPr="004949AC">
        <w:rPr>
          <w:rFonts w:asciiTheme="minorHAnsi" w:eastAsia="Arial" w:hAnsiTheme="minorHAnsi" w:cstheme="minorHAnsi"/>
          <w:color w:val="585857"/>
          <w:spacing w:val="40"/>
        </w:rPr>
        <w:t xml:space="preserve"> </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spacing w:val="1"/>
        </w:rPr>
        <w:t>v</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d</w:t>
      </w:r>
      <w:r w:rsidRPr="004949AC">
        <w:rPr>
          <w:rFonts w:asciiTheme="minorHAnsi" w:eastAsia="Arial" w:hAnsiTheme="minorHAnsi" w:cstheme="minorHAnsi"/>
          <w:color w:val="585857"/>
        </w:rPr>
        <w:t>en</w:t>
      </w:r>
      <w:r w:rsidRPr="004949AC">
        <w:rPr>
          <w:rFonts w:asciiTheme="minorHAnsi" w:eastAsia="Arial" w:hAnsiTheme="minorHAnsi" w:cstheme="minorHAnsi"/>
          <w:color w:val="585857"/>
          <w:spacing w:val="4"/>
        </w:rPr>
        <w:t>c</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41"/>
        </w:rPr>
        <w:t xml:space="preserve"> </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rPr>
        <w:t>n</w:t>
      </w:r>
      <w:r w:rsidRPr="004949AC">
        <w:rPr>
          <w:rFonts w:asciiTheme="minorHAnsi" w:eastAsia="Arial" w:hAnsiTheme="minorHAnsi" w:cstheme="minorHAnsi"/>
          <w:color w:val="585857"/>
          <w:spacing w:val="44"/>
        </w:rPr>
        <w:t xml:space="preserve"> </w:t>
      </w:r>
      <w:r w:rsidRPr="004949AC">
        <w:rPr>
          <w:rFonts w:asciiTheme="minorHAnsi" w:eastAsia="Arial" w:hAnsiTheme="minorHAnsi" w:cstheme="minorHAnsi"/>
          <w:color w:val="585857"/>
          <w:spacing w:val="1"/>
        </w:rPr>
        <w:t>s</w:t>
      </w:r>
      <w:r w:rsidRPr="004949AC">
        <w:rPr>
          <w:rFonts w:asciiTheme="minorHAnsi" w:eastAsia="Arial" w:hAnsiTheme="minorHAnsi" w:cstheme="minorHAnsi"/>
          <w:color w:val="585857"/>
          <w:spacing w:val="2"/>
        </w:rPr>
        <w:t>up</w:t>
      </w:r>
      <w:r w:rsidRPr="004949AC">
        <w:rPr>
          <w:rFonts w:asciiTheme="minorHAnsi" w:eastAsia="Arial" w:hAnsiTheme="minorHAnsi" w:cstheme="minorHAnsi"/>
          <w:color w:val="585857"/>
        </w:rPr>
        <w:t>po</w:t>
      </w:r>
      <w:r w:rsidRPr="004949AC">
        <w:rPr>
          <w:rFonts w:asciiTheme="minorHAnsi" w:eastAsia="Arial" w:hAnsiTheme="minorHAnsi" w:cstheme="minorHAnsi"/>
          <w:color w:val="585857"/>
          <w:spacing w:val="3"/>
        </w:rPr>
        <w:t>r</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36"/>
        </w:rPr>
        <w:t xml:space="preserve"> </w:t>
      </w:r>
      <w:r w:rsidRPr="004949AC">
        <w:rPr>
          <w:rFonts w:asciiTheme="minorHAnsi" w:eastAsia="Arial" w:hAnsiTheme="minorHAnsi" w:cstheme="minorHAnsi"/>
          <w:color w:val="585857"/>
        </w:rPr>
        <w:t>of</w:t>
      </w:r>
      <w:r w:rsidRPr="004949AC">
        <w:rPr>
          <w:rFonts w:asciiTheme="minorHAnsi" w:eastAsia="Arial" w:hAnsiTheme="minorHAnsi" w:cstheme="minorHAnsi"/>
          <w:color w:val="585857"/>
          <w:spacing w:val="46"/>
        </w:rPr>
        <w:t xml:space="preserve"> </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ur</w:t>
      </w:r>
      <w:r w:rsidRPr="004949AC">
        <w:rPr>
          <w:rFonts w:asciiTheme="minorHAnsi" w:eastAsia="Arial" w:hAnsiTheme="minorHAnsi" w:cstheme="minorHAnsi"/>
          <w:color w:val="585857"/>
          <w:spacing w:val="49"/>
        </w:rPr>
        <w:t xml:space="preserve"> </w:t>
      </w:r>
      <w:r w:rsidRPr="004949AC">
        <w:rPr>
          <w:rFonts w:asciiTheme="minorHAnsi" w:eastAsia="Arial" w:hAnsiTheme="minorHAnsi" w:cstheme="minorHAnsi"/>
          <w:color w:val="585857"/>
        </w:rPr>
        <w:t>a</w:t>
      </w:r>
      <w:r w:rsidRPr="004949AC">
        <w:rPr>
          <w:rFonts w:asciiTheme="minorHAnsi" w:eastAsia="Arial" w:hAnsiTheme="minorHAnsi" w:cstheme="minorHAnsi"/>
          <w:color w:val="585857"/>
          <w:spacing w:val="2"/>
        </w:rPr>
        <w:t>b</w:t>
      </w:r>
      <w:r w:rsidRPr="004949AC">
        <w:rPr>
          <w:rFonts w:asciiTheme="minorHAnsi" w:eastAsia="Arial" w:hAnsiTheme="minorHAnsi" w:cstheme="minorHAnsi"/>
          <w:color w:val="585857"/>
          <w:spacing w:val="4"/>
        </w:rPr>
        <w:t>o</w:t>
      </w:r>
      <w:r w:rsidRPr="004949AC">
        <w:rPr>
          <w:rFonts w:asciiTheme="minorHAnsi" w:eastAsia="Arial" w:hAnsiTheme="minorHAnsi" w:cstheme="minorHAnsi"/>
          <w:color w:val="585857"/>
          <w:spacing w:val="-1"/>
        </w:rPr>
        <w:t>v</w:t>
      </w:r>
      <w:r w:rsidRPr="004949AC">
        <w:rPr>
          <w:rFonts w:asciiTheme="minorHAnsi" w:eastAsia="Arial" w:hAnsiTheme="minorHAnsi" w:cstheme="minorHAnsi"/>
          <w:color w:val="585857"/>
        </w:rPr>
        <w:t>e</w:t>
      </w:r>
      <w:r w:rsidRPr="004949AC">
        <w:rPr>
          <w:rFonts w:asciiTheme="minorHAnsi" w:eastAsia="Arial" w:hAnsiTheme="minorHAnsi" w:cstheme="minorHAnsi"/>
          <w:color w:val="585857"/>
          <w:spacing w:val="38"/>
        </w:rPr>
        <w:t xml:space="preserve"> </w:t>
      </w:r>
      <w:r w:rsidRPr="004949AC">
        <w:rPr>
          <w:rFonts w:asciiTheme="minorHAnsi" w:eastAsia="Arial" w:hAnsiTheme="minorHAnsi" w:cstheme="minorHAnsi"/>
          <w:color w:val="585857"/>
          <w:spacing w:val="1"/>
        </w:rPr>
        <w:t>c</w:t>
      </w:r>
      <w:r w:rsidRPr="004949AC">
        <w:rPr>
          <w:rFonts w:asciiTheme="minorHAnsi" w:eastAsia="Arial" w:hAnsiTheme="minorHAnsi" w:cstheme="minorHAnsi"/>
          <w:color w:val="585857"/>
          <w:spacing w:val="2"/>
        </w:rPr>
        <w:t>on</w:t>
      </w:r>
      <w:r w:rsidRPr="004949AC">
        <w:rPr>
          <w:rFonts w:asciiTheme="minorHAnsi" w:eastAsia="Arial" w:hAnsiTheme="minorHAnsi" w:cstheme="minorHAnsi"/>
          <w:color w:val="585857"/>
        </w:rPr>
        <w:t>t</w:t>
      </w:r>
      <w:r w:rsidRPr="004949AC">
        <w:rPr>
          <w:rFonts w:asciiTheme="minorHAnsi" w:eastAsia="Arial" w:hAnsiTheme="minorHAnsi" w:cstheme="minorHAnsi"/>
          <w:color w:val="585857"/>
          <w:spacing w:val="4"/>
        </w:rPr>
        <w:t>e</w:t>
      </w:r>
      <w:r w:rsidRPr="004949AC">
        <w:rPr>
          <w:rFonts w:asciiTheme="minorHAnsi" w:eastAsia="Arial" w:hAnsiTheme="minorHAnsi" w:cstheme="minorHAnsi"/>
          <w:color w:val="585857"/>
          <w:spacing w:val="2"/>
        </w:rPr>
        <w:t>n</w:t>
      </w:r>
      <w:r w:rsidRPr="004949AC">
        <w:rPr>
          <w:rFonts w:asciiTheme="minorHAnsi" w:eastAsia="Arial" w:hAnsiTheme="minorHAnsi" w:cstheme="minorHAnsi"/>
          <w:color w:val="585857"/>
          <w:spacing w:val="3"/>
        </w:rPr>
        <w:t>t</w:t>
      </w:r>
      <w:r w:rsidRPr="004949AC">
        <w:rPr>
          <w:rFonts w:asciiTheme="minorHAnsi" w:eastAsia="Arial" w:hAnsiTheme="minorHAnsi" w:cstheme="minorHAnsi"/>
          <w:color w:val="585857"/>
          <w:spacing w:val="-1"/>
        </w:rPr>
        <w:t>i</w:t>
      </w:r>
      <w:r w:rsidRPr="004949AC">
        <w:rPr>
          <w:rFonts w:asciiTheme="minorHAnsi" w:eastAsia="Arial" w:hAnsiTheme="minorHAnsi" w:cstheme="minorHAnsi"/>
          <w:color w:val="585857"/>
          <w:spacing w:val="2"/>
        </w:rPr>
        <w:t>o</w:t>
      </w:r>
      <w:r w:rsidRPr="004949AC">
        <w:rPr>
          <w:rFonts w:asciiTheme="minorHAnsi" w:eastAsia="Arial" w:hAnsiTheme="minorHAnsi" w:cstheme="minorHAnsi"/>
          <w:color w:val="585857"/>
        </w:rPr>
        <w:t>ns</w:t>
      </w:r>
      <w:r w:rsidR="00B821E1" w:rsidRPr="004949AC">
        <w:rPr>
          <w:rFonts w:asciiTheme="minorHAnsi" w:eastAsia="Arial" w:hAnsiTheme="minorHAnsi" w:cstheme="minorHAnsi"/>
          <w:color w:val="585857"/>
        </w:rPr>
        <w:t>:</w:t>
      </w:r>
      <w:r w:rsidRPr="004949AC">
        <w:rPr>
          <w:rFonts w:asciiTheme="minorHAnsi" w:eastAsia="Arial" w:hAnsiTheme="minorHAnsi" w:cstheme="minorHAnsi"/>
          <w:b/>
          <w:bCs/>
          <w:color w:val="585857"/>
          <w:spacing w:val="39"/>
        </w:rPr>
        <w:t xml:space="preserve"> </w:t>
      </w:r>
      <w:r w:rsidRPr="004949AC">
        <w:rPr>
          <w:rFonts w:asciiTheme="minorHAnsi" w:eastAsia="Arial" w:hAnsiTheme="minorHAnsi" w:cstheme="minorHAnsi"/>
          <w:b/>
          <w:bCs/>
          <w:color w:val="974705"/>
        </w:rPr>
        <w:t>[</w:t>
      </w:r>
      <w:r w:rsidRPr="004949AC">
        <w:rPr>
          <w:rFonts w:asciiTheme="minorHAnsi" w:eastAsia="Arial" w:hAnsiTheme="minorHAnsi" w:cstheme="minorHAnsi"/>
          <w:b/>
          <w:bCs/>
          <w:color w:val="974705"/>
          <w:spacing w:val="4"/>
        </w:rPr>
        <w:t>g</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1"/>
        </w:rPr>
        <w:t>v</w:t>
      </w:r>
      <w:r w:rsidRPr="004949AC">
        <w:rPr>
          <w:rFonts w:asciiTheme="minorHAnsi" w:eastAsia="Arial" w:hAnsiTheme="minorHAnsi" w:cstheme="minorHAnsi"/>
          <w:b/>
          <w:bCs/>
          <w:color w:val="974705"/>
        </w:rPr>
        <w:t>e</w:t>
      </w:r>
      <w:r w:rsidRPr="004949AC">
        <w:rPr>
          <w:rFonts w:asciiTheme="minorHAnsi" w:eastAsia="Arial" w:hAnsiTheme="minorHAnsi" w:cstheme="minorHAnsi"/>
          <w:b/>
          <w:bCs/>
          <w:color w:val="974705"/>
          <w:spacing w:val="45"/>
        </w:rPr>
        <w:t xml:space="preserve"> </w:t>
      </w:r>
      <w:r w:rsidRPr="004949AC">
        <w:rPr>
          <w:rFonts w:asciiTheme="minorHAnsi" w:eastAsia="Arial" w:hAnsiTheme="minorHAnsi" w:cstheme="minorHAnsi"/>
          <w:b/>
          <w:bCs/>
          <w:color w:val="974705"/>
          <w:spacing w:val="2"/>
        </w:rPr>
        <w:t>d</w:t>
      </w:r>
      <w:r w:rsidRPr="004949AC">
        <w:rPr>
          <w:rFonts w:asciiTheme="minorHAnsi" w:eastAsia="Arial" w:hAnsiTheme="minorHAnsi" w:cstheme="minorHAnsi"/>
          <w:b/>
          <w:bCs/>
          <w:color w:val="974705"/>
        </w:rPr>
        <w:t>e</w:t>
      </w:r>
      <w:r w:rsidRPr="004949AC">
        <w:rPr>
          <w:rFonts w:asciiTheme="minorHAnsi" w:eastAsia="Arial" w:hAnsiTheme="minorHAnsi" w:cstheme="minorHAnsi"/>
          <w:b/>
          <w:bCs/>
          <w:color w:val="974705"/>
          <w:spacing w:val="2"/>
        </w:rPr>
        <w:t>ta</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3"/>
        </w:rPr>
        <w:t>l</w:t>
      </w:r>
      <w:r w:rsidRPr="004949AC">
        <w:rPr>
          <w:rFonts w:asciiTheme="minorHAnsi" w:eastAsia="Arial" w:hAnsiTheme="minorHAnsi" w:cstheme="minorHAnsi"/>
          <w:b/>
          <w:bCs/>
          <w:color w:val="974705"/>
        </w:rPr>
        <w:t>s</w:t>
      </w:r>
      <w:r w:rsidRPr="004949AC">
        <w:rPr>
          <w:rFonts w:asciiTheme="minorHAnsi" w:eastAsia="Arial" w:hAnsiTheme="minorHAnsi" w:cstheme="minorHAnsi"/>
          <w:b/>
          <w:bCs/>
          <w:color w:val="974705"/>
          <w:spacing w:val="41"/>
        </w:rPr>
        <w:t xml:space="preserve"> </w:t>
      </w:r>
      <w:r w:rsidRPr="004949AC">
        <w:rPr>
          <w:rFonts w:asciiTheme="minorHAnsi" w:eastAsia="Arial" w:hAnsiTheme="minorHAnsi" w:cstheme="minorHAnsi"/>
          <w:b/>
          <w:bCs/>
          <w:color w:val="974705"/>
        </w:rPr>
        <w:t>of</w:t>
      </w:r>
      <w:r w:rsidRPr="004949AC">
        <w:rPr>
          <w:rFonts w:asciiTheme="minorHAnsi" w:eastAsia="Arial" w:hAnsiTheme="minorHAnsi" w:cstheme="minorHAnsi"/>
          <w:b/>
          <w:bCs/>
          <w:color w:val="974705"/>
          <w:spacing w:val="46"/>
        </w:rPr>
        <w:t xml:space="preserve"> </w:t>
      </w:r>
      <w:r w:rsidRPr="004949AC">
        <w:rPr>
          <w:rFonts w:asciiTheme="minorHAnsi" w:eastAsia="Arial" w:hAnsiTheme="minorHAnsi" w:cstheme="minorHAnsi"/>
          <w:b/>
          <w:bCs/>
          <w:color w:val="974705"/>
          <w:spacing w:val="2"/>
        </w:rPr>
        <w:t>a</w:t>
      </w:r>
      <w:r w:rsidRPr="004949AC">
        <w:rPr>
          <w:rFonts w:asciiTheme="minorHAnsi" w:eastAsia="Arial" w:hAnsiTheme="minorHAnsi" w:cstheme="minorHAnsi"/>
          <w:b/>
          <w:bCs/>
          <w:color w:val="974705"/>
        </w:rPr>
        <w:t>t</w:t>
      </w:r>
      <w:r w:rsidRPr="004949AC">
        <w:rPr>
          <w:rFonts w:asciiTheme="minorHAnsi" w:eastAsia="Arial" w:hAnsiTheme="minorHAnsi" w:cstheme="minorHAnsi"/>
          <w:b/>
          <w:bCs/>
          <w:color w:val="974705"/>
          <w:spacing w:val="2"/>
        </w:rPr>
        <w:t>t</w:t>
      </w:r>
      <w:r w:rsidRPr="004949AC">
        <w:rPr>
          <w:rFonts w:asciiTheme="minorHAnsi" w:eastAsia="Arial" w:hAnsiTheme="minorHAnsi" w:cstheme="minorHAnsi"/>
          <w:b/>
          <w:bCs/>
          <w:color w:val="974705"/>
        </w:rPr>
        <w:t>a</w:t>
      </w:r>
      <w:r w:rsidRPr="004949AC">
        <w:rPr>
          <w:rFonts w:asciiTheme="minorHAnsi" w:eastAsia="Arial" w:hAnsiTheme="minorHAnsi" w:cstheme="minorHAnsi"/>
          <w:b/>
          <w:bCs/>
          <w:color w:val="974705"/>
          <w:spacing w:val="4"/>
        </w:rPr>
        <w:t>c</w:t>
      </w:r>
      <w:r w:rsidRPr="004949AC">
        <w:rPr>
          <w:rFonts w:asciiTheme="minorHAnsi" w:eastAsia="Arial" w:hAnsiTheme="minorHAnsi" w:cstheme="minorHAnsi"/>
          <w:b/>
          <w:bCs/>
          <w:color w:val="974705"/>
          <w:spacing w:val="2"/>
        </w:rPr>
        <w:t>he</w:t>
      </w:r>
      <w:r w:rsidRPr="004949AC">
        <w:rPr>
          <w:rFonts w:asciiTheme="minorHAnsi" w:eastAsia="Arial" w:hAnsiTheme="minorHAnsi" w:cstheme="minorHAnsi"/>
          <w:b/>
          <w:bCs/>
          <w:color w:val="974705"/>
        </w:rPr>
        <w:t>d</w:t>
      </w:r>
      <w:r w:rsidRPr="004949AC">
        <w:rPr>
          <w:rFonts w:asciiTheme="minorHAnsi" w:eastAsia="Arial" w:hAnsiTheme="minorHAnsi" w:cstheme="minorHAnsi"/>
          <w:b/>
          <w:bCs/>
          <w:color w:val="974705"/>
          <w:spacing w:val="35"/>
        </w:rPr>
        <w:t xml:space="preserve"> </w:t>
      </w:r>
      <w:r w:rsidRPr="004949AC">
        <w:rPr>
          <w:rFonts w:asciiTheme="minorHAnsi" w:eastAsia="Arial" w:hAnsiTheme="minorHAnsi" w:cstheme="minorHAnsi"/>
          <w:b/>
          <w:bCs/>
          <w:color w:val="974705"/>
          <w:spacing w:val="4"/>
        </w:rPr>
        <w:t>e</w:t>
      </w:r>
      <w:r w:rsidRPr="004949AC">
        <w:rPr>
          <w:rFonts w:asciiTheme="minorHAnsi" w:eastAsia="Arial" w:hAnsiTheme="minorHAnsi" w:cstheme="minorHAnsi"/>
          <w:b/>
          <w:bCs/>
          <w:color w:val="974705"/>
          <w:spacing w:val="1"/>
        </w:rPr>
        <w:t>v</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spacing w:val="2"/>
        </w:rPr>
        <w:t>de</w:t>
      </w:r>
      <w:r w:rsidRPr="004949AC">
        <w:rPr>
          <w:rFonts w:asciiTheme="minorHAnsi" w:eastAsia="Arial" w:hAnsiTheme="minorHAnsi" w:cstheme="minorHAnsi"/>
          <w:b/>
          <w:bCs/>
          <w:color w:val="974705"/>
          <w:spacing w:val="4"/>
        </w:rPr>
        <w:t>n</w:t>
      </w:r>
      <w:r w:rsidRPr="004949AC">
        <w:rPr>
          <w:rFonts w:asciiTheme="minorHAnsi" w:eastAsia="Arial" w:hAnsiTheme="minorHAnsi" w:cstheme="minorHAnsi"/>
          <w:b/>
          <w:bCs/>
          <w:color w:val="974705"/>
          <w:spacing w:val="1"/>
        </w:rPr>
        <w:t>c</w:t>
      </w:r>
      <w:r w:rsidRPr="004949AC">
        <w:rPr>
          <w:rFonts w:asciiTheme="minorHAnsi" w:eastAsia="Arial" w:hAnsiTheme="minorHAnsi" w:cstheme="minorHAnsi"/>
          <w:b/>
          <w:bCs/>
          <w:color w:val="974705"/>
        </w:rPr>
        <w:t>e</w:t>
      </w:r>
      <w:r w:rsidRPr="004949AC">
        <w:rPr>
          <w:rFonts w:asciiTheme="minorHAnsi" w:eastAsia="Arial" w:hAnsiTheme="minorHAnsi" w:cstheme="minorHAnsi"/>
          <w:b/>
          <w:bCs/>
          <w:color w:val="974705"/>
          <w:spacing w:val="37"/>
        </w:rPr>
        <w:t xml:space="preserve"> </w:t>
      </w:r>
      <w:r w:rsidRPr="004949AC">
        <w:rPr>
          <w:rFonts w:asciiTheme="minorHAnsi" w:eastAsia="Arial" w:hAnsiTheme="minorHAnsi" w:cstheme="minorHAnsi"/>
          <w:b/>
          <w:bCs/>
          <w:color w:val="974705"/>
          <w:spacing w:val="1"/>
        </w:rPr>
        <w:t>i</w:t>
      </w:r>
      <w:r w:rsidRPr="004949AC">
        <w:rPr>
          <w:rFonts w:asciiTheme="minorHAnsi" w:eastAsia="Arial" w:hAnsiTheme="minorHAnsi" w:cstheme="minorHAnsi"/>
          <w:b/>
          <w:bCs/>
          <w:color w:val="974705"/>
        </w:rPr>
        <w:t xml:space="preserve">n </w:t>
      </w:r>
      <w:r w:rsidRPr="004949AC">
        <w:rPr>
          <w:rFonts w:asciiTheme="minorHAnsi" w:eastAsia="Arial" w:hAnsiTheme="minorHAnsi" w:cstheme="minorHAnsi"/>
          <w:b/>
          <w:bCs/>
          <w:color w:val="974705"/>
          <w:spacing w:val="1"/>
        </w:rPr>
        <w:t>s</w:t>
      </w:r>
      <w:r w:rsidRPr="004949AC">
        <w:rPr>
          <w:rFonts w:asciiTheme="minorHAnsi" w:eastAsia="Arial" w:hAnsiTheme="minorHAnsi" w:cstheme="minorHAnsi"/>
          <w:b/>
          <w:bCs/>
          <w:color w:val="974705"/>
          <w:spacing w:val="2"/>
        </w:rPr>
        <w:t>u</w:t>
      </w:r>
      <w:r w:rsidRPr="004949AC">
        <w:rPr>
          <w:rFonts w:asciiTheme="minorHAnsi" w:eastAsia="Arial" w:hAnsiTheme="minorHAnsi" w:cstheme="minorHAnsi"/>
          <w:b/>
          <w:bCs/>
          <w:color w:val="974705"/>
        </w:rPr>
        <w:t>p</w:t>
      </w:r>
      <w:r w:rsidRPr="004949AC">
        <w:rPr>
          <w:rFonts w:asciiTheme="minorHAnsi" w:eastAsia="Arial" w:hAnsiTheme="minorHAnsi" w:cstheme="minorHAnsi"/>
          <w:b/>
          <w:bCs/>
          <w:color w:val="974705"/>
          <w:spacing w:val="3"/>
        </w:rPr>
        <w:t>p</w:t>
      </w:r>
      <w:r w:rsidRPr="004949AC">
        <w:rPr>
          <w:rFonts w:asciiTheme="minorHAnsi" w:eastAsia="Arial" w:hAnsiTheme="minorHAnsi" w:cstheme="minorHAnsi"/>
          <w:b/>
          <w:bCs/>
          <w:color w:val="974705"/>
        </w:rPr>
        <w:t>o</w:t>
      </w:r>
      <w:r w:rsidRPr="004949AC">
        <w:rPr>
          <w:rFonts w:asciiTheme="minorHAnsi" w:eastAsia="Arial" w:hAnsiTheme="minorHAnsi" w:cstheme="minorHAnsi"/>
          <w:b/>
          <w:bCs/>
          <w:color w:val="974705"/>
          <w:spacing w:val="3"/>
        </w:rPr>
        <w:t>r</w:t>
      </w:r>
      <w:r w:rsidRPr="004949AC">
        <w:rPr>
          <w:rFonts w:asciiTheme="minorHAnsi" w:eastAsia="Arial" w:hAnsiTheme="minorHAnsi" w:cstheme="minorHAnsi"/>
          <w:b/>
          <w:bCs/>
          <w:color w:val="974705"/>
        </w:rPr>
        <w:t>t</w:t>
      </w:r>
      <w:r w:rsidRPr="004949AC">
        <w:rPr>
          <w:rFonts w:asciiTheme="minorHAnsi" w:eastAsia="Arial" w:hAnsiTheme="minorHAnsi" w:cstheme="minorHAnsi"/>
          <w:b/>
          <w:bCs/>
          <w:color w:val="974705"/>
          <w:spacing w:val="2"/>
        </w:rPr>
        <w:t>]</w:t>
      </w:r>
      <w:r w:rsidRPr="004949AC">
        <w:rPr>
          <w:rFonts w:asciiTheme="minorHAnsi" w:eastAsia="Arial" w:hAnsiTheme="minorHAnsi" w:cstheme="minorHAnsi"/>
          <w:color w:val="585857"/>
        </w:rPr>
        <w:t>.</w:t>
      </w:r>
    </w:p>
    <w:p w14:paraId="23B60734" w14:textId="77777777" w:rsidR="00C117FF" w:rsidRPr="004949AC" w:rsidRDefault="00C117FF" w:rsidP="009C200C">
      <w:pPr>
        <w:spacing w:line="276" w:lineRule="auto"/>
        <w:ind w:right="142"/>
        <w:jc w:val="both"/>
        <w:rPr>
          <w:rFonts w:asciiTheme="minorHAnsi" w:hAnsiTheme="minorHAnsi" w:cstheme="minorHAnsi"/>
        </w:rPr>
      </w:pPr>
    </w:p>
    <w:p w14:paraId="30FB0D92" w14:textId="36C10469" w:rsidR="003A6465" w:rsidRPr="004949AC" w:rsidRDefault="00AC10AF" w:rsidP="009C200C">
      <w:pPr>
        <w:spacing w:line="276" w:lineRule="auto"/>
        <w:ind w:right="142"/>
        <w:jc w:val="both"/>
        <w:rPr>
          <w:rFonts w:asciiTheme="minorHAnsi" w:eastAsia="Arial" w:hAnsiTheme="minorHAnsi" w:cstheme="minorHAnsi"/>
          <w:color w:val="585857"/>
        </w:rPr>
      </w:pPr>
      <w:r w:rsidRPr="004949AC">
        <w:rPr>
          <w:rFonts w:asciiTheme="minorHAnsi" w:eastAsia="Arial" w:hAnsiTheme="minorHAnsi" w:cstheme="minorHAnsi"/>
          <w:color w:val="585857"/>
        </w:rPr>
        <w:t xml:space="preserve">In accordance with Condition J11.2.1, </w:t>
      </w:r>
      <w:r w:rsidR="00693B23" w:rsidRPr="004949AC">
        <w:rPr>
          <w:rFonts w:asciiTheme="minorHAnsi" w:eastAsia="Arial" w:hAnsiTheme="minorHAnsi" w:cstheme="minorHAnsi"/>
          <w:color w:val="585857"/>
        </w:rPr>
        <w:t>Network Rail</w:t>
      </w:r>
      <w:r w:rsidRPr="004949AC">
        <w:rPr>
          <w:rFonts w:asciiTheme="minorHAnsi" w:eastAsia="Arial" w:hAnsiTheme="minorHAnsi" w:cstheme="minorHAnsi"/>
          <w:color w:val="585857"/>
        </w:rPr>
        <w:t xml:space="preserve"> shall publish an accurate and up-to-date copy or statement of this </w:t>
      </w:r>
      <w:r w:rsidR="003B1D92" w:rsidRPr="004949AC">
        <w:rPr>
          <w:rFonts w:asciiTheme="minorHAnsi" w:eastAsia="Arial" w:hAnsiTheme="minorHAnsi" w:cstheme="minorHAnsi"/>
          <w:color w:val="585857"/>
        </w:rPr>
        <w:t xml:space="preserve">Counter Notice. </w:t>
      </w:r>
    </w:p>
    <w:p w14:paraId="1C5E1019" w14:textId="77777777" w:rsidR="003A6465" w:rsidRPr="004949AC" w:rsidRDefault="003A6465" w:rsidP="009C200C">
      <w:pPr>
        <w:spacing w:line="276" w:lineRule="auto"/>
        <w:ind w:right="142"/>
        <w:jc w:val="both"/>
        <w:rPr>
          <w:rFonts w:asciiTheme="minorHAnsi" w:eastAsia="Arial" w:hAnsiTheme="minorHAnsi" w:cstheme="minorHAnsi"/>
          <w:color w:val="585857"/>
        </w:rPr>
      </w:pPr>
    </w:p>
    <w:p w14:paraId="25F2ACFB" w14:textId="2A446186" w:rsidR="00C117FF" w:rsidRPr="004949AC" w:rsidRDefault="003B1D92" w:rsidP="009C200C">
      <w:pPr>
        <w:spacing w:line="276" w:lineRule="auto"/>
        <w:ind w:right="142"/>
        <w:jc w:val="both"/>
        <w:rPr>
          <w:rFonts w:asciiTheme="minorHAnsi" w:eastAsia="Arial" w:hAnsiTheme="minorHAnsi" w:cstheme="minorHAnsi"/>
          <w:color w:val="585857"/>
        </w:rPr>
      </w:pPr>
      <w:r w:rsidRPr="004949AC">
        <w:rPr>
          <w:rFonts w:asciiTheme="minorHAnsi" w:eastAsia="Arial" w:hAnsiTheme="minorHAnsi" w:cstheme="minorHAnsi"/>
          <w:color w:val="585857"/>
        </w:rPr>
        <w:t>Yours faithfully,</w:t>
      </w:r>
    </w:p>
    <w:p w14:paraId="1F7BD44A" w14:textId="5F9C4E52" w:rsidR="003A6465" w:rsidRPr="00337845" w:rsidRDefault="003A6465" w:rsidP="009C200C">
      <w:pPr>
        <w:spacing w:line="276" w:lineRule="auto"/>
        <w:ind w:right="142"/>
        <w:jc w:val="both"/>
        <w:rPr>
          <w:rFonts w:asciiTheme="minorHAnsi" w:eastAsia="Arial" w:hAnsiTheme="minorHAnsi" w:cstheme="minorHAnsi"/>
          <w:color w:val="585857"/>
          <w:sz w:val="18"/>
          <w:szCs w:val="18"/>
        </w:rPr>
      </w:pPr>
    </w:p>
    <w:p w14:paraId="0A758552" w14:textId="69878D28" w:rsidR="00121593" w:rsidRPr="00337845" w:rsidRDefault="00121593" w:rsidP="009C200C">
      <w:pPr>
        <w:spacing w:line="276" w:lineRule="auto"/>
        <w:jc w:val="both"/>
        <w:rPr>
          <w:rFonts w:asciiTheme="minorHAnsi" w:eastAsia="Arial" w:hAnsiTheme="minorHAnsi" w:cstheme="minorHAnsi"/>
          <w:color w:val="585857"/>
          <w:sz w:val="18"/>
          <w:szCs w:val="18"/>
        </w:rPr>
      </w:pPr>
      <w:r w:rsidRPr="00337845">
        <w:rPr>
          <w:rFonts w:asciiTheme="minorHAnsi" w:eastAsia="Arial" w:hAnsiTheme="minorHAnsi" w:cstheme="minorHAnsi"/>
          <w:color w:val="585857"/>
          <w:sz w:val="18"/>
          <w:szCs w:val="18"/>
        </w:rPr>
        <w:br w:type="page"/>
      </w:r>
    </w:p>
    <w:p w14:paraId="78E94979" w14:textId="77777777" w:rsidR="009C7FF8" w:rsidRPr="00337845" w:rsidRDefault="009C7FF8" w:rsidP="00121593">
      <w:pPr>
        <w:ind w:right="142"/>
        <w:jc w:val="right"/>
        <w:rPr>
          <w:rFonts w:asciiTheme="minorHAnsi" w:eastAsia="Arial" w:hAnsiTheme="minorHAnsi" w:cstheme="minorHAnsi"/>
          <w:b/>
          <w:bCs/>
          <w:color w:val="984806" w:themeColor="accent6" w:themeShade="80"/>
          <w:sz w:val="18"/>
          <w:szCs w:val="18"/>
        </w:rPr>
      </w:pPr>
    </w:p>
    <w:p w14:paraId="368335F3" w14:textId="6137D14F" w:rsidR="009C7FF8" w:rsidRPr="00337845" w:rsidRDefault="009C7FF8" w:rsidP="00121593">
      <w:pPr>
        <w:ind w:right="142"/>
        <w:jc w:val="right"/>
        <w:rPr>
          <w:rFonts w:asciiTheme="minorHAnsi" w:eastAsia="Arial" w:hAnsiTheme="minorHAnsi" w:cstheme="minorHAnsi"/>
          <w:b/>
          <w:bCs/>
          <w:color w:val="984806" w:themeColor="accent6" w:themeShade="80"/>
          <w:sz w:val="18"/>
          <w:szCs w:val="18"/>
        </w:rPr>
      </w:pPr>
      <w:r w:rsidRPr="00337845">
        <w:rPr>
          <w:rFonts w:asciiTheme="minorHAnsi" w:eastAsia="Arial" w:hAnsiTheme="minorHAnsi" w:cstheme="minorHAnsi"/>
          <w:b/>
          <w:bCs/>
          <w:color w:val="984806" w:themeColor="accent6" w:themeShade="80"/>
          <w:sz w:val="18"/>
          <w:szCs w:val="18"/>
        </w:rPr>
        <w:t>[LOGO]</w:t>
      </w:r>
    </w:p>
    <w:p w14:paraId="7FC4DDA1" w14:textId="77777777" w:rsidR="009C7FF8" w:rsidRPr="00337845" w:rsidRDefault="009C7FF8" w:rsidP="00121593">
      <w:pPr>
        <w:ind w:right="142"/>
        <w:jc w:val="right"/>
        <w:rPr>
          <w:rFonts w:asciiTheme="minorHAnsi" w:eastAsia="Arial" w:hAnsiTheme="minorHAnsi" w:cstheme="minorHAnsi"/>
          <w:b/>
          <w:bCs/>
          <w:color w:val="984806" w:themeColor="accent6" w:themeShade="80"/>
          <w:sz w:val="18"/>
          <w:szCs w:val="18"/>
        </w:rPr>
      </w:pPr>
    </w:p>
    <w:p w14:paraId="07D64931" w14:textId="77777777" w:rsidR="009C7FF8" w:rsidRPr="004949AC" w:rsidRDefault="009C7FF8" w:rsidP="00121593">
      <w:pPr>
        <w:ind w:right="142"/>
        <w:jc w:val="right"/>
        <w:rPr>
          <w:rFonts w:asciiTheme="minorHAnsi" w:eastAsia="Arial" w:hAnsiTheme="minorHAnsi" w:cstheme="minorHAnsi"/>
          <w:b/>
          <w:bCs/>
          <w:color w:val="984806" w:themeColor="accent6" w:themeShade="80"/>
        </w:rPr>
      </w:pPr>
    </w:p>
    <w:p w14:paraId="60E8BFE5" w14:textId="3E777528" w:rsidR="00121593" w:rsidRPr="004949AC" w:rsidRDefault="00121593" w:rsidP="00121593">
      <w:pPr>
        <w:ind w:right="142"/>
        <w:jc w:val="right"/>
        <w:rPr>
          <w:rFonts w:asciiTheme="minorHAnsi" w:eastAsia="Arial" w:hAnsiTheme="minorHAnsi" w:cstheme="minorHAnsi"/>
          <w:b/>
          <w:bCs/>
          <w:color w:val="984806" w:themeColor="accent6" w:themeShade="80"/>
          <w:spacing w:val="-6"/>
          <w:sz w:val="22"/>
          <w:szCs w:val="22"/>
        </w:rPr>
      </w:pPr>
      <w:r w:rsidRPr="004949AC">
        <w:rPr>
          <w:rFonts w:asciiTheme="minorHAnsi" w:eastAsia="Arial" w:hAnsiTheme="minorHAnsi" w:cstheme="minorHAnsi"/>
          <w:b/>
          <w:bCs/>
          <w:color w:val="984806" w:themeColor="accent6" w:themeShade="80"/>
          <w:sz w:val="22"/>
          <w:szCs w:val="22"/>
        </w:rPr>
        <w:t>[</w:t>
      </w:r>
      <w:r w:rsidRPr="004949AC">
        <w:rPr>
          <w:rFonts w:asciiTheme="minorHAnsi" w:eastAsia="Arial" w:hAnsiTheme="minorHAnsi" w:cstheme="minorHAnsi"/>
          <w:b/>
          <w:bCs/>
          <w:color w:val="984806" w:themeColor="accent6" w:themeShade="80"/>
          <w:spacing w:val="4"/>
          <w:sz w:val="22"/>
          <w:szCs w:val="22"/>
        </w:rPr>
        <w:t>r</w:t>
      </w:r>
      <w:r w:rsidRPr="004949AC">
        <w:rPr>
          <w:rFonts w:asciiTheme="minorHAnsi" w:eastAsia="Arial" w:hAnsiTheme="minorHAnsi" w:cstheme="minorHAnsi"/>
          <w:b/>
          <w:bCs/>
          <w:color w:val="984806" w:themeColor="accent6" w:themeShade="80"/>
          <w:sz w:val="22"/>
          <w:szCs w:val="22"/>
        </w:rPr>
        <w:t>e</w:t>
      </w:r>
      <w:r w:rsidRPr="004949AC">
        <w:rPr>
          <w:rFonts w:asciiTheme="minorHAnsi" w:eastAsia="Arial" w:hAnsiTheme="minorHAnsi" w:cstheme="minorHAnsi"/>
          <w:b/>
          <w:bCs/>
          <w:color w:val="984806" w:themeColor="accent6" w:themeShade="80"/>
          <w:spacing w:val="2"/>
          <w:sz w:val="22"/>
          <w:szCs w:val="22"/>
        </w:rPr>
        <w:t>g</w:t>
      </w:r>
      <w:r w:rsidRPr="004949AC">
        <w:rPr>
          <w:rFonts w:asciiTheme="minorHAnsi" w:eastAsia="Arial" w:hAnsiTheme="minorHAnsi" w:cstheme="minorHAnsi"/>
          <w:b/>
          <w:bCs/>
          <w:color w:val="984806" w:themeColor="accent6" w:themeShade="80"/>
          <w:spacing w:val="-1"/>
          <w:sz w:val="22"/>
          <w:szCs w:val="22"/>
        </w:rPr>
        <w:t>i</w:t>
      </w:r>
      <w:r w:rsidRPr="004949AC">
        <w:rPr>
          <w:rFonts w:asciiTheme="minorHAnsi" w:eastAsia="Arial" w:hAnsiTheme="minorHAnsi" w:cstheme="minorHAnsi"/>
          <w:b/>
          <w:bCs/>
          <w:color w:val="984806" w:themeColor="accent6" w:themeShade="80"/>
          <w:spacing w:val="4"/>
          <w:sz w:val="22"/>
          <w:szCs w:val="22"/>
        </w:rPr>
        <w:t>s</w:t>
      </w:r>
      <w:r w:rsidRPr="004949AC">
        <w:rPr>
          <w:rFonts w:asciiTheme="minorHAnsi" w:eastAsia="Arial" w:hAnsiTheme="minorHAnsi" w:cstheme="minorHAnsi"/>
          <w:b/>
          <w:bCs/>
          <w:color w:val="984806" w:themeColor="accent6" w:themeShade="80"/>
          <w:spacing w:val="2"/>
          <w:sz w:val="22"/>
          <w:szCs w:val="22"/>
        </w:rPr>
        <w:t>t</w:t>
      </w:r>
      <w:r w:rsidRPr="004949AC">
        <w:rPr>
          <w:rFonts w:asciiTheme="minorHAnsi" w:eastAsia="Arial" w:hAnsiTheme="minorHAnsi" w:cstheme="minorHAnsi"/>
          <w:b/>
          <w:bCs/>
          <w:color w:val="984806" w:themeColor="accent6" w:themeShade="80"/>
          <w:sz w:val="22"/>
          <w:szCs w:val="22"/>
        </w:rPr>
        <w:t>e</w:t>
      </w:r>
      <w:r w:rsidRPr="004949AC">
        <w:rPr>
          <w:rFonts w:asciiTheme="minorHAnsi" w:eastAsia="Arial" w:hAnsiTheme="minorHAnsi" w:cstheme="minorHAnsi"/>
          <w:b/>
          <w:bCs/>
          <w:color w:val="984806" w:themeColor="accent6" w:themeShade="80"/>
          <w:spacing w:val="3"/>
          <w:sz w:val="22"/>
          <w:szCs w:val="22"/>
        </w:rPr>
        <w:t>r</w:t>
      </w:r>
      <w:r w:rsidRPr="004949AC">
        <w:rPr>
          <w:rFonts w:asciiTheme="minorHAnsi" w:eastAsia="Arial" w:hAnsiTheme="minorHAnsi" w:cstheme="minorHAnsi"/>
          <w:b/>
          <w:bCs/>
          <w:color w:val="984806" w:themeColor="accent6" w:themeShade="80"/>
          <w:sz w:val="22"/>
          <w:szCs w:val="22"/>
        </w:rPr>
        <w:t>ed</w:t>
      </w:r>
      <w:r w:rsidRPr="004949AC">
        <w:rPr>
          <w:rFonts w:asciiTheme="minorHAnsi" w:eastAsia="Arial" w:hAnsiTheme="minorHAnsi" w:cstheme="minorHAnsi"/>
          <w:b/>
          <w:bCs/>
          <w:color w:val="984806" w:themeColor="accent6" w:themeShade="80"/>
          <w:spacing w:val="-12"/>
          <w:sz w:val="22"/>
          <w:szCs w:val="22"/>
        </w:rPr>
        <w:t xml:space="preserve"> </w:t>
      </w:r>
      <w:r w:rsidRPr="004949AC">
        <w:rPr>
          <w:rFonts w:asciiTheme="minorHAnsi" w:eastAsia="Arial" w:hAnsiTheme="minorHAnsi" w:cstheme="minorHAnsi"/>
          <w:b/>
          <w:bCs/>
          <w:color w:val="984806" w:themeColor="accent6" w:themeShade="80"/>
          <w:spacing w:val="2"/>
          <w:sz w:val="22"/>
          <w:szCs w:val="22"/>
        </w:rPr>
        <w:t>ad</w:t>
      </w:r>
      <w:r w:rsidRPr="004949AC">
        <w:rPr>
          <w:rFonts w:asciiTheme="minorHAnsi" w:eastAsia="Arial" w:hAnsiTheme="minorHAnsi" w:cstheme="minorHAnsi"/>
          <w:b/>
          <w:bCs/>
          <w:color w:val="984806" w:themeColor="accent6" w:themeShade="80"/>
          <w:sz w:val="22"/>
          <w:szCs w:val="22"/>
        </w:rPr>
        <w:t>d</w:t>
      </w:r>
      <w:r w:rsidRPr="004949AC">
        <w:rPr>
          <w:rFonts w:asciiTheme="minorHAnsi" w:eastAsia="Arial" w:hAnsiTheme="minorHAnsi" w:cstheme="minorHAnsi"/>
          <w:b/>
          <w:bCs/>
          <w:color w:val="984806" w:themeColor="accent6" w:themeShade="80"/>
          <w:spacing w:val="3"/>
          <w:sz w:val="22"/>
          <w:szCs w:val="22"/>
        </w:rPr>
        <w:t>r</w:t>
      </w:r>
      <w:r w:rsidRPr="004949AC">
        <w:rPr>
          <w:rFonts w:asciiTheme="minorHAnsi" w:eastAsia="Arial" w:hAnsiTheme="minorHAnsi" w:cstheme="minorHAnsi"/>
          <w:b/>
          <w:bCs/>
          <w:color w:val="984806" w:themeColor="accent6" w:themeShade="80"/>
          <w:sz w:val="22"/>
          <w:szCs w:val="22"/>
        </w:rPr>
        <w:t>e</w:t>
      </w:r>
      <w:r w:rsidRPr="004949AC">
        <w:rPr>
          <w:rFonts w:asciiTheme="minorHAnsi" w:eastAsia="Arial" w:hAnsiTheme="minorHAnsi" w:cstheme="minorHAnsi"/>
          <w:b/>
          <w:bCs/>
          <w:color w:val="984806" w:themeColor="accent6" w:themeShade="80"/>
          <w:spacing w:val="1"/>
          <w:sz w:val="22"/>
          <w:szCs w:val="22"/>
        </w:rPr>
        <w:t>s</w:t>
      </w:r>
      <w:r w:rsidRPr="004949AC">
        <w:rPr>
          <w:rFonts w:asciiTheme="minorHAnsi" w:eastAsia="Arial" w:hAnsiTheme="minorHAnsi" w:cstheme="minorHAnsi"/>
          <w:b/>
          <w:bCs/>
          <w:color w:val="984806" w:themeColor="accent6" w:themeShade="80"/>
          <w:sz w:val="22"/>
          <w:szCs w:val="22"/>
        </w:rPr>
        <w:t>s</w:t>
      </w:r>
      <w:r w:rsidRPr="004949AC">
        <w:rPr>
          <w:rFonts w:asciiTheme="minorHAnsi" w:eastAsia="Arial" w:hAnsiTheme="minorHAnsi" w:cstheme="minorHAnsi"/>
          <w:b/>
          <w:bCs/>
          <w:color w:val="984806" w:themeColor="accent6" w:themeShade="80"/>
          <w:spacing w:val="-6"/>
          <w:sz w:val="22"/>
          <w:szCs w:val="22"/>
        </w:rPr>
        <w:t xml:space="preserve"> </w:t>
      </w:r>
    </w:p>
    <w:p w14:paraId="5C169A64" w14:textId="77777777" w:rsidR="00121593" w:rsidRPr="004949AC" w:rsidRDefault="00121593" w:rsidP="00121593">
      <w:pPr>
        <w:ind w:right="142"/>
        <w:jc w:val="right"/>
        <w:rPr>
          <w:rFonts w:asciiTheme="minorHAnsi" w:eastAsia="Arial" w:hAnsiTheme="minorHAnsi" w:cstheme="minorHAnsi"/>
          <w:b/>
          <w:bCs/>
          <w:color w:val="984806" w:themeColor="accent6" w:themeShade="80"/>
          <w:spacing w:val="-7"/>
          <w:sz w:val="22"/>
          <w:szCs w:val="22"/>
        </w:rPr>
      </w:pPr>
      <w:r w:rsidRPr="004949AC">
        <w:rPr>
          <w:rFonts w:asciiTheme="minorHAnsi" w:eastAsia="Arial" w:hAnsiTheme="minorHAnsi" w:cstheme="minorHAnsi"/>
          <w:b/>
          <w:bCs/>
          <w:color w:val="984806" w:themeColor="accent6" w:themeShade="80"/>
          <w:sz w:val="22"/>
          <w:szCs w:val="22"/>
        </w:rPr>
        <w:t>of</w:t>
      </w:r>
      <w:r w:rsidRPr="004949AC">
        <w:rPr>
          <w:rFonts w:asciiTheme="minorHAnsi" w:eastAsia="Arial" w:hAnsiTheme="minorHAnsi" w:cstheme="minorHAnsi"/>
          <w:b/>
          <w:bCs/>
          <w:color w:val="984806" w:themeColor="accent6" w:themeShade="80"/>
          <w:spacing w:val="-2"/>
          <w:sz w:val="22"/>
          <w:szCs w:val="22"/>
        </w:rPr>
        <w:t xml:space="preserve"> </w:t>
      </w:r>
      <w:r w:rsidRPr="004949AC">
        <w:rPr>
          <w:rFonts w:asciiTheme="minorHAnsi" w:eastAsia="Arial" w:hAnsiTheme="minorHAnsi" w:cstheme="minorHAnsi"/>
          <w:b/>
          <w:bCs/>
          <w:color w:val="984806" w:themeColor="accent6" w:themeShade="80"/>
          <w:spacing w:val="4"/>
          <w:sz w:val="22"/>
          <w:szCs w:val="22"/>
        </w:rPr>
        <w:t>c</w:t>
      </w:r>
      <w:r w:rsidRPr="004949AC">
        <w:rPr>
          <w:rFonts w:asciiTheme="minorHAnsi" w:eastAsia="Arial" w:hAnsiTheme="minorHAnsi" w:cstheme="minorHAnsi"/>
          <w:b/>
          <w:bCs/>
          <w:color w:val="984806" w:themeColor="accent6" w:themeShade="80"/>
          <w:sz w:val="22"/>
          <w:szCs w:val="22"/>
        </w:rPr>
        <w:t>o</w:t>
      </w:r>
      <w:r w:rsidRPr="004949AC">
        <w:rPr>
          <w:rFonts w:asciiTheme="minorHAnsi" w:eastAsia="Arial" w:hAnsiTheme="minorHAnsi" w:cstheme="minorHAnsi"/>
          <w:b/>
          <w:bCs/>
          <w:color w:val="984806" w:themeColor="accent6" w:themeShade="80"/>
          <w:spacing w:val="4"/>
          <w:sz w:val="22"/>
          <w:szCs w:val="22"/>
        </w:rPr>
        <w:t>m</w:t>
      </w:r>
      <w:r w:rsidRPr="004949AC">
        <w:rPr>
          <w:rFonts w:asciiTheme="minorHAnsi" w:eastAsia="Arial" w:hAnsiTheme="minorHAnsi" w:cstheme="minorHAnsi"/>
          <w:b/>
          <w:bCs/>
          <w:color w:val="984806" w:themeColor="accent6" w:themeShade="80"/>
          <w:spacing w:val="2"/>
          <w:sz w:val="22"/>
          <w:szCs w:val="22"/>
        </w:rPr>
        <w:t>p</w:t>
      </w:r>
      <w:r w:rsidRPr="004949AC">
        <w:rPr>
          <w:rFonts w:asciiTheme="minorHAnsi" w:eastAsia="Arial" w:hAnsiTheme="minorHAnsi" w:cstheme="minorHAnsi"/>
          <w:b/>
          <w:bCs/>
          <w:color w:val="984806" w:themeColor="accent6" w:themeShade="80"/>
          <w:sz w:val="22"/>
          <w:szCs w:val="22"/>
        </w:rPr>
        <w:t>any</w:t>
      </w:r>
      <w:r w:rsidRPr="004949AC">
        <w:rPr>
          <w:rFonts w:asciiTheme="minorHAnsi" w:eastAsia="Arial" w:hAnsiTheme="minorHAnsi" w:cstheme="minorHAnsi"/>
          <w:b/>
          <w:bCs/>
          <w:color w:val="984806" w:themeColor="accent6" w:themeShade="80"/>
          <w:spacing w:val="-7"/>
          <w:sz w:val="22"/>
          <w:szCs w:val="22"/>
        </w:rPr>
        <w:t xml:space="preserve"> </w:t>
      </w:r>
      <w:r w:rsidRPr="004949AC">
        <w:rPr>
          <w:rFonts w:asciiTheme="minorHAnsi" w:eastAsia="Arial" w:hAnsiTheme="minorHAnsi" w:cstheme="minorHAnsi"/>
          <w:b/>
          <w:bCs/>
          <w:color w:val="984806" w:themeColor="accent6" w:themeShade="80"/>
          <w:spacing w:val="1"/>
          <w:sz w:val="22"/>
          <w:szCs w:val="22"/>
        </w:rPr>
        <w:t>s</w:t>
      </w:r>
      <w:r w:rsidRPr="004949AC">
        <w:rPr>
          <w:rFonts w:asciiTheme="minorHAnsi" w:eastAsia="Arial" w:hAnsiTheme="minorHAnsi" w:cstheme="minorHAnsi"/>
          <w:b/>
          <w:bCs/>
          <w:color w:val="984806" w:themeColor="accent6" w:themeShade="80"/>
          <w:spacing w:val="2"/>
          <w:sz w:val="22"/>
          <w:szCs w:val="22"/>
        </w:rPr>
        <w:t>e</w:t>
      </w:r>
      <w:r w:rsidRPr="004949AC">
        <w:rPr>
          <w:rFonts w:asciiTheme="minorHAnsi" w:eastAsia="Arial" w:hAnsiTheme="minorHAnsi" w:cstheme="minorHAnsi"/>
          <w:b/>
          <w:bCs/>
          <w:color w:val="984806" w:themeColor="accent6" w:themeShade="80"/>
          <w:spacing w:val="1"/>
          <w:sz w:val="22"/>
          <w:szCs w:val="22"/>
        </w:rPr>
        <w:t>r</w:t>
      </w:r>
      <w:r w:rsidRPr="004949AC">
        <w:rPr>
          <w:rFonts w:asciiTheme="minorHAnsi" w:eastAsia="Arial" w:hAnsiTheme="minorHAnsi" w:cstheme="minorHAnsi"/>
          <w:b/>
          <w:bCs/>
          <w:color w:val="984806" w:themeColor="accent6" w:themeShade="80"/>
          <w:spacing w:val="4"/>
          <w:sz w:val="22"/>
          <w:szCs w:val="22"/>
        </w:rPr>
        <w:t>v</w:t>
      </w:r>
      <w:r w:rsidRPr="004949AC">
        <w:rPr>
          <w:rFonts w:asciiTheme="minorHAnsi" w:eastAsia="Arial" w:hAnsiTheme="minorHAnsi" w:cstheme="minorHAnsi"/>
          <w:b/>
          <w:bCs/>
          <w:color w:val="984806" w:themeColor="accent6" w:themeShade="80"/>
          <w:spacing w:val="-3"/>
          <w:sz w:val="22"/>
          <w:szCs w:val="22"/>
        </w:rPr>
        <w:t>i</w:t>
      </w:r>
      <w:r w:rsidRPr="004949AC">
        <w:rPr>
          <w:rFonts w:asciiTheme="minorHAnsi" w:eastAsia="Arial" w:hAnsiTheme="minorHAnsi" w:cstheme="minorHAnsi"/>
          <w:b/>
          <w:bCs/>
          <w:color w:val="984806" w:themeColor="accent6" w:themeShade="80"/>
          <w:spacing w:val="2"/>
          <w:sz w:val="22"/>
          <w:szCs w:val="22"/>
        </w:rPr>
        <w:t>n</w:t>
      </w:r>
      <w:r w:rsidRPr="004949AC">
        <w:rPr>
          <w:rFonts w:asciiTheme="minorHAnsi" w:eastAsia="Arial" w:hAnsiTheme="minorHAnsi" w:cstheme="minorHAnsi"/>
          <w:b/>
          <w:bCs/>
          <w:color w:val="984806" w:themeColor="accent6" w:themeShade="80"/>
          <w:sz w:val="22"/>
          <w:szCs w:val="22"/>
        </w:rPr>
        <w:t>g</w:t>
      </w:r>
      <w:r w:rsidRPr="004949AC">
        <w:rPr>
          <w:rFonts w:asciiTheme="minorHAnsi" w:eastAsia="Arial" w:hAnsiTheme="minorHAnsi" w:cstheme="minorHAnsi"/>
          <w:b/>
          <w:bCs/>
          <w:color w:val="984806" w:themeColor="accent6" w:themeShade="80"/>
          <w:spacing w:val="-7"/>
          <w:sz w:val="22"/>
          <w:szCs w:val="22"/>
        </w:rPr>
        <w:t xml:space="preserve"> </w:t>
      </w:r>
    </w:p>
    <w:p w14:paraId="6A2DE53D" w14:textId="0358ACC9" w:rsidR="00121593" w:rsidRPr="004949AC" w:rsidRDefault="00121593" w:rsidP="00121593">
      <w:pPr>
        <w:ind w:right="142"/>
        <w:jc w:val="right"/>
        <w:rPr>
          <w:rFonts w:asciiTheme="minorHAnsi" w:eastAsia="Arial" w:hAnsiTheme="minorHAnsi" w:cstheme="minorHAnsi"/>
          <w:b/>
          <w:bCs/>
          <w:color w:val="984806" w:themeColor="accent6" w:themeShade="80"/>
          <w:sz w:val="22"/>
          <w:szCs w:val="22"/>
        </w:rPr>
      </w:pPr>
      <w:r w:rsidRPr="004949AC">
        <w:rPr>
          <w:rFonts w:asciiTheme="minorHAnsi" w:eastAsia="Arial" w:hAnsiTheme="minorHAnsi" w:cstheme="minorHAnsi"/>
          <w:b/>
          <w:bCs/>
          <w:color w:val="984806" w:themeColor="accent6" w:themeShade="80"/>
          <w:spacing w:val="2"/>
          <w:sz w:val="22"/>
          <w:szCs w:val="22"/>
        </w:rPr>
        <w:t>t</w:t>
      </w:r>
      <w:r w:rsidRPr="004949AC">
        <w:rPr>
          <w:rFonts w:asciiTheme="minorHAnsi" w:eastAsia="Arial" w:hAnsiTheme="minorHAnsi" w:cstheme="minorHAnsi"/>
          <w:b/>
          <w:bCs/>
          <w:color w:val="984806" w:themeColor="accent6" w:themeShade="80"/>
          <w:sz w:val="22"/>
          <w:szCs w:val="22"/>
        </w:rPr>
        <w:t xml:space="preserve">he </w:t>
      </w:r>
      <w:r w:rsidRPr="004949AC">
        <w:rPr>
          <w:rFonts w:asciiTheme="minorHAnsi" w:eastAsia="Arial" w:hAnsiTheme="minorHAnsi" w:cstheme="minorHAnsi"/>
          <w:b/>
          <w:bCs/>
          <w:color w:val="984806" w:themeColor="accent6" w:themeShade="80"/>
          <w:spacing w:val="2"/>
          <w:sz w:val="22"/>
          <w:szCs w:val="22"/>
        </w:rPr>
        <w:t>not</w:t>
      </w:r>
      <w:r w:rsidRPr="004949AC">
        <w:rPr>
          <w:rFonts w:asciiTheme="minorHAnsi" w:eastAsia="Arial" w:hAnsiTheme="minorHAnsi" w:cstheme="minorHAnsi"/>
          <w:b/>
          <w:bCs/>
          <w:color w:val="984806" w:themeColor="accent6" w:themeShade="80"/>
          <w:spacing w:val="-1"/>
          <w:sz w:val="22"/>
          <w:szCs w:val="22"/>
        </w:rPr>
        <w:t>i</w:t>
      </w:r>
      <w:r w:rsidRPr="004949AC">
        <w:rPr>
          <w:rFonts w:asciiTheme="minorHAnsi" w:eastAsia="Arial" w:hAnsiTheme="minorHAnsi" w:cstheme="minorHAnsi"/>
          <w:b/>
          <w:bCs/>
          <w:color w:val="984806" w:themeColor="accent6" w:themeShade="80"/>
          <w:spacing w:val="1"/>
          <w:sz w:val="22"/>
          <w:szCs w:val="22"/>
        </w:rPr>
        <w:t>c</w:t>
      </w:r>
      <w:r w:rsidRPr="004949AC">
        <w:rPr>
          <w:rFonts w:asciiTheme="minorHAnsi" w:eastAsia="Arial" w:hAnsiTheme="minorHAnsi" w:cstheme="minorHAnsi"/>
          <w:b/>
          <w:bCs/>
          <w:color w:val="984806" w:themeColor="accent6" w:themeShade="80"/>
          <w:spacing w:val="4"/>
          <w:sz w:val="22"/>
          <w:szCs w:val="22"/>
        </w:rPr>
        <w:t>e</w:t>
      </w:r>
      <w:r w:rsidRPr="004949AC">
        <w:rPr>
          <w:rFonts w:asciiTheme="minorHAnsi" w:eastAsia="Arial" w:hAnsiTheme="minorHAnsi" w:cstheme="minorHAnsi"/>
          <w:b/>
          <w:bCs/>
          <w:color w:val="984806" w:themeColor="accent6" w:themeShade="80"/>
          <w:sz w:val="22"/>
          <w:szCs w:val="22"/>
        </w:rPr>
        <w:t>]</w:t>
      </w:r>
    </w:p>
    <w:p w14:paraId="7DC0391C" w14:textId="04CCF5C8" w:rsidR="00121593" w:rsidRPr="004949AC" w:rsidRDefault="00121593" w:rsidP="00121593">
      <w:pPr>
        <w:ind w:right="142"/>
        <w:rPr>
          <w:rFonts w:asciiTheme="minorHAnsi" w:eastAsia="Arial" w:hAnsiTheme="minorHAnsi" w:cstheme="minorHAnsi"/>
          <w:sz w:val="22"/>
          <w:szCs w:val="22"/>
        </w:rPr>
      </w:pPr>
      <w:r w:rsidRPr="004949AC">
        <w:rPr>
          <w:rFonts w:asciiTheme="minorHAnsi" w:eastAsia="Arial" w:hAnsiTheme="minorHAnsi" w:cstheme="minorHAnsi"/>
          <w:color w:val="585857"/>
          <w:sz w:val="22"/>
          <w:szCs w:val="22"/>
        </w:rPr>
        <w:t>N</w:t>
      </w:r>
      <w:r w:rsidRPr="004949AC">
        <w:rPr>
          <w:rFonts w:asciiTheme="minorHAnsi" w:eastAsia="Arial" w:hAnsiTheme="minorHAnsi" w:cstheme="minorHAnsi"/>
          <w:color w:val="585857"/>
          <w:spacing w:val="2"/>
          <w:sz w:val="22"/>
          <w:szCs w:val="22"/>
        </w:rPr>
        <w:t>e</w:t>
      </w:r>
      <w:r w:rsidRPr="004949AC">
        <w:rPr>
          <w:rFonts w:asciiTheme="minorHAnsi" w:eastAsia="Arial" w:hAnsiTheme="minorHAnsi" w:cstheme="minorHAnsi"/>
          <w:color w:val="585857"/>
          <w:spacing w:val="5"/>
          <w:sz w:val="22"/>
          <w:szCs w:val="22"/>
        </w:rPr>
        <w:t>t</w:t>
      </w:r>
      <w:r w:rsidRPr="004949AC">
        <w:rPr>
          <w:rFonts w:asciiTheme="minorHAnsi" w:eastAsia="Arial" w:hAnsiTheme="minorHAnsi" w:cstheme="minorHAnsi"/>
          <w:color w:val="585857"/>
          <w:spacing w:val="-2"/>
          <w:sz w:val="22"/>
          <w:szCs w:val="22"/>
        </w:rPr>
        <w:t>w</w:t>
      </w:r>
      <w:r w:rsidRPr="004949AC">
        <w:rPr>
          <w:rFonts w:asciiTheme="minorHAnsi" w:eastAsia="Arial" w:hAnsiTheme="minorHAnsi" w:cstheme="minorHAnsi"/>
          <w:color w:val="585857"/>
          <w:sz w:val="22"/>
          <w:szCs w:val="22"/>
        </w:rPr>
        <w:t>o</w:t>
      </w:r>
      <w:r w:rsidRPr="004949AC">
        <w:rPr>
          <w:rFonts w:asciiTheme="minorHAnsi" w:eastAsia="Arial" w:hAnsiTheme="minorHAnsi" w:cstheme="minorHAnsi"/>
          <w:color w:val="585857"/>
          <w:spacing w:val="1"/>
          <w:sz w:val="22"/>
          <w:szCs w:val="22"/>
        </w:rPr>
        <w:t>r</w:t>
      </w:r>
      <w:r w:rsidRPr="004949AC">
        <w:rPr>
          <w:rFonts w:asciiTheme="minorHAnsi" w:eastAsia="Arial" w:hAnsiTheme="minorHAnsi" w:cstheme="minorHAnsi"/>
          <w:color w:val="585857"/>
          <w:sz w:val="22"/>
          <w:szCs w:val="22"/>
        </w:rPr>
        <w:t>k</w:t>
      </w:r>
      <w:r w:rsidRPr="004949AC">
        <w:rPr>
          <w:rFonts w:asciiTheme="minorHAnsi" w:eastAsia="Arial" w:hAnsiTheme="minorHAnsi" w:cstheme="minorHAnsi"/>
          <w:color w:val="585857"/>
          <w:spacing w:val="-11"/>
          <w:sz w:val="22"/>
          <w:szCs w:val="22"/>
        </w:rPr>
        <w:t xml:space="preserve"> </w:t>
      </w:r>
      <w:r w:rsidRPr="004949AC">
        <w:rPr>
          <w:rFonts w:asciiTheme="minorHAnsi" w:eastAsia="Arial" w:hAnsiTheme="minorHAnsi" w:cstheme="minorHAnsi"/>
          <w:color w:val="585857"/>
          <w:spacing w:val="3"/>
          <w:sz w:val="22"/>
          <w:szCs w:val="22"/>
        </w:rPr>
        <w:t>R</w:t>
      </w:r>
      <w:r w:rsidRPr="004949AC">
        <w:rPr>
          <w:rFonts w:asciiTheme="minorHAnsi" w:eastAsia="Arial" w:hAnsiTheme="minorHAnsi" w:cstheme="minorHAnsi"/>
          <w:color w:val="585857"/>
          <w:sz w:val="22"/>
          <w:szCs w:val="22"/>
        </w:rPr>
        <w:t>a</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z w:val="22"/>
          <w:szCs w:val="22"/>
        </w:rPr>
        <w:t>l</w:t>
      </w:r>
      <w:r w:rsidRPr="004949AC">
        <w:rPr>
          <w:rFonts w:asciiTheme="minorHAnsi" w:eastAsia="Arial" w:hAnsiTheme="minorHAnsi" w:cstheme="minorHAnsi"/>
          <w:color w:val="585857"/>
          <w:spacing w:val="-12"/>
          <w:sz w:val="22"/>
          <w:szCs w:val="22"/>
        </w:rPr>
        <w:t xml:space="preserve"> </w:t>
      </w:r>
      <w:r w:rsidRPr="004949AC">
        <w:rPr>
          <w:rFonts w:asciiTheme="minorHAnsi" w:eastAsia="Arial" w:hAnsiTheme="minorHAnsi" w:cstheme="minorHAnsi"/>
          <w:color w:val="585857"/>
          <w:sz w:val="22"/>
          <w:szCs w:val="22"/>
        </w:rPr>
        <w:t>In</w:t>
      </w:r>
      <w:r w:rsidRPr="004949AC">
        <w:rPr>
          <w:rFonts w:asciiTheme="minorHAnsi" w:eastAsia="Arial" w:hAnsiTheme="minorHAnsi" w:cstheme="minorHAnsi"/>
          <w:color w:val="585857"/>
          <w:spacing w:val="5"/>
          <w:sz w:val="22"/>
          <w:szCs w:val="22"/>
        </w:rPr>
        <w:t>f</w:t>
      </w:r>
      <w:r w:rsidRPr="004949AC">
        <w:rPr>
          <w:rFonts w:asciiTheme="minorHAnsi" w:eastAsia="Arial" w:hAnsiTheme="minorHAnsi" w:cstheme="minorHAnsi"/>
          <w:color w:val="585857"/>
          <w:spacing w:val="3"/>
          <w:sz w:val="22"/>
          <w:szCs w:val="22"/>
        </w:rPr>
        <w:t>r</w:t>
      </w:r>
      <w:r w:rsidRPr="004949AC">
        <w:rPr>
          <w:rFonts w:asciiTheme="minorHAnsi" w:eastAsia="Arial" w:hAnsiTheme="minorHAnsi" w:cstheme="minorHAnsi"/>
          <w:color w:val="585857"/>
          <w:sz w:val="22"/>
          <w:szCs w:val="22"/>
        </w:rPr>
        <w:t>a</w:t>
      </w:r>
      <w:r w:rsidRPr="004949AC">
        <w:rPr>
          <w:rFonts w:asciiTheme="minorHAnsi" w:eastAsia="Arial" w:hAnsiTheme="minorHAnsi" w:cstheme="minorHAnsi"/>
          <w:color w:val="585857"/>
          <w:spacing w:val="1"/>
          <w:sz w:val="22"/>
          <w:szCs w:val="22"/>
        </w:rPr>
        <w:t>s</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pacing w:val="1"/>
          <w:sz w:val="22"/>
          <w:szCs w:val="22"/>
        </w:rPr>
        <w:t>r</w:t>
      </w:r>
      <w:r w:rsidRPr="004949AC">
        <w:rPr>
          <w:rFonts w:asciiTheme="minorHAnsi" w:eastAsia="Arial" w:hAnsiTheme="minorHAnsi" w:cstheme="minorHAnsi"/>
          <w:color w:val="585857"/>
          <w:sz w:val="22"/>
          <w:szCs w:val="22"/>
        </w:rPr>
        <w:t>u</w:t>
      </w:r>
      <w:r w:rsidRPr="004949AC">
        <w:rPr>
          <w:rFonts w:asciiTheme="minorHAnsi" w:eastAsia="Arial" w:hAnsiTheme="minorHAnsi" w:cstheme="minorHAnsi"/>
          <w:color w:val="585857"/>
          <w:spacing w:val="4"/>
          <w:sz w:val="22"/>
          <w:szCs w:val="22"/>
        </w:rPr>
        <w:t>c</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z w:val="22"/>
          <w:szCs w:val="22"/>
        </w:rPr>
        <w:t>u</w:t>
      </w:r>
      <w:r w:rsidRPr="004949AC">
        <w:rPr>
          <w:rFonts w:asciiTheme="minorHAnsi" w:eastAsia="Arial" w:hAnsiTheme="minorHAnsi" w:cstheme="minorHAnsi"/>
          <w:color w:val="585857"/>
          <w:spacing w:val="3"/>
          <w:sz w:val="22"/>
          <w:szCs w:val="22"/>
        </w:rPr>
        <w:t>r</w:t>
      </w:r>
      <w:r w:rsidRPr="004949AC">
        <w:rPr>
          <w:rFonts w:asciiTheme="minorHAnsi" w:eastAsia="Arial" w:hAnsiTheme="minorHAnsi" w:cstheme="minorHAnsi"/>
          <w:color w:val="585857"/>
          <w:sz w:val="22"/>
          <w:szCs w:val="22"/>
        </w:rPr>
        <w:t>e</w:t>
      </w:r>
      <w:r w:rsidRPr="004949AC">
        <w:rPr>
          <w:rFonts w:asciiTheme="minorHAnsi" w:eastAsia="Arial" w:hAnsiTheme="minorHAnsi" w:cstheme="minorHAnsi"/>
          <w:sz w:val="22"/>
          <w:szCs w:val="22"/>
        </w:rPr>
        <w:t xml:space="preserve"> </w:t>
      </w:r>
      <w:r w:rsidRPr="004949AC">
        <w:rPr>
          <w:rFonts w:asciiTheme="minorHAnsi" w:eastAsia="Arial" w:hAnsiTheme="minorHAnsi" w:cstheme="minorHAnsi"/>
          <w:color w:val="585857"/>
          <w:spacing w:val="2"/>
          <w:sz w:val="22"/>
          <w:szCs w:val="22"/>
        </w:rPr>
        <w:t>L</w:t>
      </w:r>
      <w:r w:rsidRPr="004949AC">
        <w:rPr>
          <w:rFonts w:asciiTheme="minorHAnsi" w:eastAsia="Arial" w:hAnsiTheme="minorHAnsi" w:cstheme="minorHAnsi"/>
          <w:color w:val="585857"/>
          <w:spacing w:val="-3"/>
          <w:sz w:val="22"/>
          <w:szCs w:val="22"/>
        </w:rPr>
        <w:t>i</w:t>
      </w:r>
      <w:r w:rsidRPr="004949AC">
        <w:rPr>
          <w:rFonts w:asciiTheme="minorHAnsi" w:eastAsia="Arial" w:hAnsiTheme="minorHAnsi" w:cstheme="minorHAnsi"/>
          <w:color w:val="585857"/>
          <w:spacing w:val="9"/>
          <w:sz w:val="22"/>
          <w:szCs w:val="22"/>
        </w:rPr>
        <w:t>m</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pacing w:val="3"/>
          <w:sz w:val="22"/>
          <w:szCs w:val="22"/>
        </w:rPr>
        <w:t>e</w:t>
      </w:r>
      <w:r w:rsidRPr="004949AC">
        <w:rPr>
          <w:rFonts w:asciiTheme="minorHAnsi" w:eastAsia="Arial" w:hAnsiTheme="minorHAnsi" w:cstheme="minorHAnsi"/>
          <w:color w:val="585857"/>
          <w:sz w:val="22"/>
          <w:szCs w:val="22"/>
        </w:rPr>
        <w:t>d</w:t>
      </w:r>
    </w:p>
    <w:p w14:paraId="525BF336" w14:textId="77777777" w:rsidR="00121593" w:rsidRPr="004949AC" w:rsidRDefault="00121593" w:rsidP="00121593">
      <w:pPr>
        <w:ind w:right="142"/>
        <w:rPr>
          <w:rFonts w:asciiTheme="minorHAnsi" w:eastAsia="Arial" w:hAnsiTheme="minorHAnsi" w:cstheme="minorHAnsi"/>
          <w:sz w:val="22"/>
          <w:szCs w:val="22"/>
        </w:rPr>
      </w:pPr>
      <w:r w:rsidRPr="004949AC">
        <w:rPr>
          <w:rFonts w:asciiTheme="minorHAnsi" w:eastAsia="Arial" w:hAnsiTheme="minorHAnsi" w:cstheme="minorHAnsi"/>
          <w:color w:val="585857"/>
          <w:sz w:val="22"/>
          <w:szCs w:val="22"/>
        </w:rPr>
        <w:t>Waterloo General Office</w:t>
      </w:r>
    </w:p>
    <w:p w14:paraId="2C8E4B31" w14:textId="77777777" w:rsidR="00121593" w:rsidRPr="004949AC" w:rsidRDefault="00121593" w:rsidP="00121593">
      <w:pPr>
        <w:ind w:right="142"/>
        <w:rPr>
          <w:rFonts w:asciiTheme="minorHAnsi" w:eastAsia="Arial" w:hAnsiTheme="minorHAnsi" w:cstheme="minorHAnsi"/>
          <w:color w:val="585857"/>
          <w:spacing w:val="-17"/>
          <w:position w:val="-1"/>
          <w:sz w:val="22"/>
          <w:szCs w:val="22"/>
        </w:rPr>
      </w:pPr>
      <w:r w:rsidRPr="004949AC">
        <w:rPr>
          <w:rFonts w:asciiTheme="minorHAnsi" w:eastAsia="Arial" w:hAnsiTheme="minorHAnsi" w:cstheme="minorHAnsi"/>
          <w:color w:val="585857"/>
          <w:spacing w:val="2"/>
          <w:position w:val="-1"/>
          <w:sz w:val="22"/>
          <w:szCs w:val="22"/>
        </w:rPr>
        <w:t>L</w:t>
      </w:r>
      <w:r w:rsidRPr="004949AC">
        <w:rPr>
          <w:rFonts w:asciiTheme="minorHAnsi" w:eastAsia="Arial" w:hAnsiTheme="minorHAnsi" w:cstheme="minorHAnsi"/>
          <w:color w:val="585857"/>
          <w:position w:val="-1"/>
          <w:sz w:val="22"/>
          <w:szCs w:val="22"/>
        </w:rPr>
        <w:t>o</w:t>
      </w:r>
      <w:r w:rsidRPr="004949AC">
        <w:rPr>
          <w:rFonts w:asciiTheme="minorHAnsi" w:eastAsia="Arial" w:hAnsiTheme="minorHAnsi" w:cstheme="minorHAnsi"/>
          <w:color w:val="585857"/>
          <w:spacing w:val="2"/>
          <w:position w:val="-1"/>
          <w:sz w:val="22"/>
          <w:szCs w:val="22"/>
        </w:rPr>
        <w:t>nd</w:t>
      </w:r>
      <w:r w:rsidRPr="004949AC">
        <w:rPr>
          <w:rFonts w:asciiTheme="minorHAnsi" w:eastAsia="Arial" w:hAnsiTheme="minorHAnsi" w:cstheme="minorHAnsi"/>
          <w:color w:val="585857"/>
          <w:spacing w:val="3"/>
          <w:position w:val="-1"/>
          <w:sz w:val="22"/>
          <w:szCs w:val="22"/>
        </w:rPr>
        <w:t>o</w:t>
      </w:r>
      <w:r w:rsidRPr="004949AC">
        <w:rPr>
          <w:rFonts w:asciiTheme="minorHAnsi" w:eastAsia="Arial" w:hAnsiTheme="minorHAnsi" w:cstheme="minorHAnsi"/>
          <w:color w:val="585857"/>
          <w:position w:val="-1"/>
          <w:sz w:val="22"/>
          <w:szCs w:val="22"/>
        </w:rPr>
        <w:t>n</w:t>
      </w:r>
      <w:r w:rsidRPr="004949AC">
        <w:rPr>
          <w:rFonts w:asciiTheme="minorHAnsi" w:eastAsia="Arial" w:hAnsiTheme="minorHAnsi" w:cstheme="minorHAnsi"/>
          <w:color w:val="585857"/>
          <w:spacing w:val="-17"/>
          <w:position w:val="-1"/>
          <w:sz w:val="22"/>
          <w:szCs w:val="22"/>
        </w:rPr>
        <w:t xml:space="preserve"> </w:t>
      </w:r>
    </w:p>
    <w:p w14:paraId="69E751D8" w14:textId="77777777" w:rsidR="00121593" w:rsidRPr="004949AC" w:rsidRDefault="00121593" w:rsidP="00121593">
      <w:pPr>
        <w:ind w:right="142"/>
        <w:rPr>
          <w:rFonts w:asciiTheme="minorHAnsi" w:eastAsia="Arial" w:hAnsiTheme="minorHAnsi" w:cstheme="minorHAnsi"/>
          <w:color w:val="585857"/>
          <w:spacing w:val="17"/>
          <w:position w:val="-1"/>
          <w:sz w:val="22"/>
          <w:szCs w:val="22"/>
        </w:rPr>
      </w:pPr>
      <w:r w:rsidRPr="004949AC">
        <w:rPr>
          <w:rFonts w:asciiTheme="minorHAnsi" w:eastAsia="Arial" w:hAnsiTheme="minorHAnsi" w:cstheme="minorHAnsi"/>
          <w:color w:val="585857"/>
          <w:spacing w:val="17"/>
          <w:position w:val="-1"/>
          <w:sz w:val="22"/>
          <w:szCs w:val="22"/>
        </w:rPr>
        <w:t>SE1 8SW</w:t>
      </w:r>
    </w:p>
    <w:p w14:paraId="23DFC457" w14:textId="45C98A3E" w:rsidR="007D245A" w:rsidRPr="004949AC" w:rsidRDefault="007D245A" w:rsidP="00121593">
      <w:pPr>
        <w:ind w:right="142"/>
        <w:rPr>
          <w:rFonts w:asciiTheme="minorHAnsi" w:eastAsia="Arial" w:hAnsiTheme="minorHAnsi" w:cstheme="minorHAnsi"/>
          <w:color w:val="585857"/>
          <w:spacing w:val="17"/>
          <w:position w:val="-1"/>
          <w:sz w:val="22"/>
          <w:szCs w:val="22"/>
        </w:rPr>
      </w:pPr>
    </w:p>
    <w:p w14:paraId="609A3BC3" w14:textId="22746719" w:rsidR="007D245A" w:rsidRPr="004949AC" w:rsidRDefault="009B4623" w:rsidP="00121593">
      <w:pPr>
        <w:ind w:right="142"/>
        <w:rPr>
          <w:rFonts w:asciiTheme="minorHAnsi" w:eastAsia="Arial" w:hAnsiTheme="minorHAnsi" w:cstheme="minorHAnsi"/>
          <w:color w:val="585857"/>
          <w:sz w:val="22"/>
          <w:szCs w:val="22"/>
        </w:rPr>
      </w:pPr>
      <w:r w:rsidRPr="004949AC">
        <w:rPr>
          <w:rFonts w:asciiTheme="minorHAnsi" w:eastAsia="Arial" w:hAnsiTheme="minorHAnsi" w:cstheme="minorHAnsi"/>
          <w:color w:val="585857"/>
          <w:sz w:val="22"/>
          <w:szCs w:val="22"/>
        </w:rPr>
        <w:t>Office of Rail and Road</w:t>
      </w:r>
      <w:r w:rsidRPr="004949AC">
        <w:rPr>
          <w:rFonts w:asciiTheme="minorHAnsi" w:eastAsia="Arial" w:hAnsiTheme="minorHAnsi" w:cstheme="minorHAnsi"/>
          <w:color w:val="585857"/>
          <w:sz w:val="22"/>
          <w:szCs w:val="22"/>
        </w:rPr>
        <w:br/>
        <w:t>25 Cabot Square</w:t>
      </w:r>
      <w:r w:rsidRPr="004949AC">
        <w:rPr>
          <w:rFonts w:asciiTheme="minorHAnsi" w:eastAsia="Arial" w:hAnsiTheme="minorHAnsi" w:cstheme="minorHAnsi"/>
          <w:color w:val="585857"/>
          <w:sz w:val="22"/>
          <w:szCs w:val="22"/>
        </w:rPr>
        <w:br/>
        <w:t>London</w:t>
      </w:r>
      <w:r w:rsidRPr="004949AC">
        <w:rPr>
          <w:rFonts w:asciiTheme="minorHAnsi" w:eastAsia="Arial" w:hAnsiTheme="minorHAnsi" w:cstheme="minorHAnsi"/>
          <w:color w:val="585857"/>
          <w:sz w:val="22"/>
          <w:szCs w:val="22"/>
        </w:rPr>
        <w:br/>
        <w:t>E14 4Q</w:t>
      </w:r>
    </w:p>
    <w:p w14:paraId="6A3BAA67" w14:textId="0931CDEE" w:rsidR="00121593" w:rsidRPr="004949AC" w:rsidRDefault="005E3248" w:rsidP="005E3248">
      <w:pPr>
        <w:ind w:right="142"/>
        <w:jc w:val="right"/>
        <w:rPr>
          <w:rFonts w:asciiTheme="minorHAnsi" w:hAnsiTheme="minorHAnsi" w:cstheme="minorHAnsi"/>
          <w:sz w:val="22"/>
          <w:szCs w:val="22"/>
        </w:rPr>
      </w:pPr>
      <w:r w:rsidRPr="004949AC">
        <w:rPr>
          <w:rFonts w:asciiTheme="minorHAnsi" w:eastAsia="Arial" w:hAnsiTheme="minorHAnsi" w:cstheme="minorHAnsi"/>
          <w:b/>
          <w:bCs/>
          <w:color w:val="984806" w:themeColor="accent6" w:themeShade="80"/>
          <w:spacing w:val="2"/>
          <w:sz w:val="22"/>
          <w:szCs w:val="22"/>
        </w:rPr>
        <w:t>[date]</w:t>
      </w:r>
    </w:p>
    <w:p w14:paraId="2D096935" w14:textId="19C4227E" w:rsidR="00CF7CDD" w:rsidRPr="004949AC" w:rsidRDefault="00121593" w:rsidP="00121593">
      <w:pPr>
        <w:ind w:right="142"/>
        <w:jc w:val="both"/>
        <w:rPr>
          <w:rFonts w:asciiTheme="minorHAnsi" w:eastAsia="Arial" w:hAnsiTheme="minorHAnsi" w:cstheme="minorHAnsi"/>
          <w:color w:val="585857"/>
          <w:sz w:val="22"/>
          <w:szCs w:val="22"/>
        </w:rPr>
      </w:pPr>
      <w:r w:rsidRPr="004949AC">
        <w:rPr>
          <w:rFonts w:asciiTheme="minorHAnsi" w:eastAsia="Arial" w:hAnsiTheme="minorHAnsi" w:cstheme="minorHAnsi"/>
          <w:b/>
          <w:bCs/>
          <w:color w:val="585857"/>
          <w:sz w:val="22"/>
          <w:szCs w:val="22"/>
        </w:rPr>
        <w:t>UR</w:t>
      </w:r>
      <w:r w:rsidRPr="004949AC">
        <w:rPr>
          <w:rFonts w:asciiTheme="minorHAnsi" w:eastAsia="Arial" w:hAnsiTheme="minorHAnsi" w:cstheme="minorHAnsi"/>
          <w:b/>
          <w:bCs/>
          <w:color w:val="585857"/>
          <w:spacing w:val="4"/>
          <w:sz w:val="22"/>
          <w:szCs w:val="22"/>
        </w:rPr>
        <w:t>G</w:t>
      </w:r>
      <w:r w:rsidRPr="004949AC">
        <w:rPr>
          <w:rFonts w:asciiTheme="minorHAnsi" w:eastAsia="Arial" w:hAnsiTheme="minorHAnsi" w:cstheme="minorHAnsi"/>
          <w:b/>
          <w:bCs/>
          <w:color w:val="585857"/>
          <w:spacing w:val="2"/>
          <w:sz w:val="22"/>
          <w:szCs w:val="22"/>
        </w:rPr>
        <w:t>E</w:t>
      </w:r>
      <w:r w:rsidRPr="004949AC">
        <w:rPr>
          <w:rFonts w:asciiTheme="minorHAnsi" w:eastAsia="Arial" w:hAnsiTheme="minorHAnsi" w:cstheme="minorHAnsi"/>
          <w:b/>
          <w:bCs/>
          <w:color w:val="585857"/>
          <w:sz w:val="22"/>
          <w:szCs w:val="22"/>
        </w:rPr>
        <w:t>N</w:t>
      </w:r>
      <w:r w:rsidRPr="004949AC">
        <w:rPr>
          <w:rFonts w:asciiTheme="minorHAnsi" w:eastAsia="Arial" w:hAnsiTheme="minorHAnsi" w:cstheme="minorHAnsi"/>
          <w:b/>
          <w:bCs/>
          <w:color w:val="585857"/>
          <w:spacing w:val="5"/>
          <w:sz w:val="22"/>
          <w:szCs w:val="22"/>
        </w:rPr>
        <w:t>T</w:t>
      </w:r>
      <w:r w:rsidRPr="004949AC">
        <w:rPr>
          <w:rFonts w:asciiTheme="minorHAnsi" w:eastAsia="Arial" w:hAnsiTheme="minorHAnsi" w:cstheme="minorHAnsi"/>
          <w:b/>
          <w:bCs/>
          <w:color w:val="585857"/>
          <w:sz w:val="22"/>
          <w:szCs w:val="22"/>
        </w:rPr>
        <w:t>:</w:t>
      </w:r>
      <w:r w:rsidRPr="004949AC">
        <w:rPr>
          <w:rFonts w:asciiTheme="minorHAnsi" w:eastAsia="Arial" w:hAnsiTheme="minorHAnsi" w:cstheme="minorHAnsi"/>
          <w:b/>
          <w:bCs/>
          <w:color w:val="585857"/>
          <w:spacing w:val="-14"/>
          <w:sz w:val="22"/>
          <w:szCs w:val="22"/>
        </w:rPr>
        <w:t xml:space="preserve">  </w:t>
      </w:r>
      <w:r w:rsidRPr="004949AC">
        <w:rPr>
          <w:rFonts w:asciiTheme="minorHAnsi" w:eastAsia="Arial" w:hAnsiTheme="minorHAnsi" w:cstheme="minorHAnsi"/>
          <w:color w:val="585857"/>
          <w:sz w:val="22"/>
          <w:szCs w:val="22"/>
        </w:rPr>
        <w:t>ATTENTION the Company Secretary</w:t>
      </w:r>
      <w:r w:rsidR="001D3647" w:rsidRPr="004949AC">
        <w:rPr>
          <w:rFonts w:asciiTheme="minorHAnsi" w:eastAsia="Arial" w:hAnsiTheme="minorHAnsi" w:cstheme="minorHAnsi"/>
          <w:color w:val="585857"/>
          <w:sz w:val="22"/>
          <w:szCs w:val="22"/>
        </w:rPr>
        <w:t xml:space="preserve"> (Network Rail)</w:t>
      </w:r>
      <w:r w:rsidR="00CF7CDD" w:rsidRPr="004949AC">
        <w:rPr>
          <w:rFonts w:asciiTheme="minorHAnsi" w:eastAsia="Arial" w:hAnsiTheme="minorHAnsi" w:cstheme="minorHAnsi"/>
          <w:color w:val="585857"/>
          <w:sz w:val="22"/>
          <w:szCs w:val="22"/>
        </w:rPr>
        <w:t xml:space="preserve"> </w:t>
      </w:r>
    </w:p>
    <w:p w14:paraId="7359CB77" w14:textId="6F8E462A" w:rsidR="00121593" w:rsidRPr="004949AC" w:rsidRDefault="004949AC" w:rsidP="004949AC">
      <w:pPr>
        <w:ind w:left="720" w:right="142"/>
        <w:jc w:val="both"/>
        <w:rPr>
          <w:rFonts w:asciiTheme="minorHAnsi" w:eastAsia="Arial" w:hAnsiTheme="minorHAnsi" w:cstheme="minorHAnsi"/>
          <w:color w:val="585857"/>
          <w:sz w:val="22"/>
          <w:szCs w:val="22"/>
        </w:rPr>
      </w:pPr>
      <w:r>
        <w:rPr>
          <w:rFonts w:asciiTheme="minorHAnsi" w:eastAsia="Arial" w:hAnsiTheme="minorHAnsi" w:cstheme="minorHAnsi"/>
          <w:color w:val="585857"/>
          <w:sz w:val="22"/>
          <w:szCs w:val="22"/>
        </w:rPr>
        <w:t xml:space="preserve">    </w:t>
      </w:r>
      <w:r w:rsidR="00895B63" w:rsidRPr="004949AC">
        <w:rPr>
          <w:rFonts w:asciiTheme="minorHAnsi" w:eastAsia="Arial" w:hAnsiTheme="minorHAnsi" w:cstheme="minorHAnsi"/>
          <w:color w:val="585857"/>
          <w:sz w:val="22"/>
          <w:szCs w:val="22"/>
        </w:rPr>
        <w:t xml:space="preserve">ATTENTION </w:t>
      </w:r>
      <w:r w:rsidR="00CF7CDD" w:rsidRPr="004949AC">
        <w:rPr>
          <w:rFonts w:asciiTheme="minorHAnsi" w:eastAsia="Arial" w:hAnsiTheme="minorHAnsi" w:cstheme="minorHAnsi"/>
          <w:color w:val="585857"/>
          <w:sz w:val="22"/>
          <w:szCs w:val="22"/>
        </w:rPr>
        <w:t xml:space="preserve">Head of </w:t>
      </w:r>
      <w:r w:rsidR="006903E3" w:rsidRPr="004949AC">
        <w:rPr>
          <w:rFonts w:asciiTheme="minorHAnsi" w:eastAsia="Arial" w:hAnsiTheme="minorHAnsi" w:cstheme="minorHAnsi"/>
          <w:color w:val="585857"/>
          <w:sz w:val="22"/>
          <w:szCs w:val="22"/>
        </w:rPr>
        <w:t xml:space="preserve">Access </w:t>
      </w:r>
      <w:r w:rsidR="00D420E5" w:rsidRPr="004949AC">
        <w:rPr>
          <w:rFonts w:asciiTheme="minorHAnsi" w:eastAsia="Arial" w:hAnsiTheme="minorHAnsi" w:cstheme="minorHAnsi"/>
          <w:color w:val="585857"/>
          <w:sz w:val="22"/>
          <w:szCs w:val="22"/>
        </w:rPr>
        <w:t>&amp; Licen</w:t>
      </w:r>
      <w:r w:rsidR="00CF7CDD" w:rsidRPr="004949AC">
        <w:rPr>
          <w:rFonts w:asciiTheme="minorHAnsi" w:eastAsia="Arial" w:hAnsiTheme="minorHAnsi" w:cstheme="minorHAnsi"/>
          <w:color w:val="585857"/>
          <w:sz w:val="22"/>
          <w:szCs w:val="22"/>
        </w:rPr>
        <w:t xml:space="preserve">sing, Office of Rail and Road </w:t>
      </w:r>
    </w:p>
    <w:p w14:paraId="3F2A27A5" w14:textId="77777777" w:rsidR="00CF7CDD" w:rsidRPr="004949AC" w:rsidRDefault="00CF7CDD" w:rsidP="00CF7CDD">
      <w:pPr>
        <w:ind w:left="720" w:right="142"/>
        <w:jc w:val="both"/>
        <w:rPr>
          <w:rFonts w:asciiTheme="minorHAnsi" w:eastAsia="Arial" w:hAnsiTheme="minorHAnsi" w:cstheme="minorHAnsi"/>
          <w:color w:val="585857"/>
          <w:spacing w:val="-20"/>
          <w:sz w:val="22"/>
          <w:szCs w:val="22"/>
        </w:rPr>
      </w:pPr>
    </w:p>
    <w:p w14:paraId="56DF7BEE" w14:textId="10B5253C" w:rsidR="00121593" w:rsidRPr="004949AC" w:rsidRDefault="00121593" w:rsidP="00121593">
      <w:pPr>
        <w:ind w:right="142"/>
        <w:jc w:val="both"/>
        <w:rPr>
          <w:rFonts w:asciiTheme="minorHAnsi" w:eastAsia="Arial" w:hAnsiTheme="minorHAnsi" w:cstheme="minorHAnsi"/>
          <w:b/>
          <w:bCs/>
          <w:color w:val="585857"/>
          <w:sz w:val="24"/>
          <w:szCs w:val="24"/>
          <w:u w:val="single"/>
        </w:rPr>
      </w:pPr>
      <w:r w:rsidRPr="004949AC">
        <w:rPr>
          <w:rFonts w:asciiTheme="minorHAnsi" w:eastAsia="Arial" w:hAnsiTheme="minorHAnsi" w:cstheme="minorHAnsi"/>
          <w:b/>
          <w:bCs/>
          <w:color w:val="585857"/>
          <w:sz w:val="24"/>
          <w:szCs w:val="24"/>
          <w:u w:val="single"/>
        </w:rPr>
        <w:t>Network Code Condition J4</w:t>
      </w:r>
      <w:r w:rsidR="006C6806" w:rsidRPr="004949AC">
        <w:rPr>
          <w:rFonts w:asciiTheme="minorHAnsi" w:eastAsia="Arial" w:hAnsiTheme="minorHAnsi" w:cstheme="minorHAnsi"/>
          <w:b/>
          <w:bCs/>
          <w:color w:val="585857"/>
          <w:sz w:val="24"/>
          <w:szCs w:val="24"/>
          <w:u w:val="single"/>
        </w:rPr>
        <w:t>.7</w:t>
      </w:r>
      <w:r w:rsidRPr="004949AC">
        <w:rPr>
          <w:rFonts w:asciiTheme="minorHAnsi" w:eastAsia="Arial" w:hAnsiTheme="minorHAnsi" w:cstheme="minorHAnsi"/>
          <w:b/>
          <w:bCs/>
          <w:color w:val="585857"/>
          <w:sz w:val="24"/>
          <w:szCs w:val="24"/>
          <w:u w:val="single"/>
        </w:rPr>
        <w:t xml:space="preserve">:  </w:t>
      </w:r>
      <w:r w:rsidR="00315646" w:rsidRPr="004949AC">
        <w:rPr>
          <w:rFonts w:asciiTheme="minorHAnsi" w:eastAsia="Arial" w:hAnsiTheme="minorHAnsi" w:cstheme="minorHAnsi"/>
          <w:b/>
          <w:bCs/>
          <w:color w:val="585857"/>
          <w:sz w:val="24"/>
          <w:szCs w:val="24"/>
          <w:u w:val="single"/>
        </w:rPr>
        <w:t>a</w:t>
      </w:r>
      <w:r w:rsidR="007D245A" w:rsidRPr="004949AC">
        <w:rPr>
          <w:rFonts w:asciiTheme="minorHAnsi" w:eastAsia="Arial" w:hAnsiTheme="minorHAnsi" w:cstheme="minorHAnsi"/>
          <w:b/>
          <w:bCs/>
          <w:color w:val="585857"/>
          <w:sz w:val="24"/>
          <w:szCs w:val="24"/>
          <w:u w:val="single"/>
        </w:rPr>
        <w:t>cceptance of surrender</w:t>
      </w:r>
    </w:p>
    <w:p w14:paraId="56A24249" w14:textId="77777777" w:rsidR="00121593" w:rsidRPr="004949AC" w:rsidRDefault="00121593" w:rsidP="00121593">
      <w:pPr>
        <w:ind w:right="142"/>
        <w:rPr>
          <w:rFonts w:asciiTheme="minorHAnsi" w:hAnsiTheme="minorHAnsi" w:cstheme="minorHAnsi"/>
          <w:sz w:val="22"/>
          <w:szCs w:val="22"/>
        </w:rPr>
      </w:pPr>
    </w:p>
    <w:p w14:paraId="29D5C8C8" w14:textId="137A0341" w:rsidR="00121593" w:rsidRPr="004949AC" w:rsidRDefault="00121593" w:rsidP="00121593">
      <w:pPr>
        <w:ind w:right="142"/>
        <w:jc w:val="both"/>
        <w:rPr>
          <w:rFonts w:asciiTheme="minorHAnsi" w:eastAsia="Arial" w:hAnsiTheme="minorHAnsi" w:cstheme="minorHAnsi"/>
          <w:color w:val="585857"/>
          <w:sz w:val="22"/>
          <w:szCs w:val="22"/>
        </w:rPr>
      </w:pPr>
      <w:r w:rsidRPr="004949AC">
        <w:rPr>
          <w:rFonts w:asciiTheme="minorHAnsi" w:eastAsia="Arial" w:hAnsiTheme="minorHAnsi" w:cstheme="minorHAnsi"/>
          <w:color w:val="585857"/>
          <w:spacing w:val="5"/>
          <w:sz w:val="22"/>
          <w:szCs w:val="22"/>
        </w:rPr>
        <w:t>T</w:t>
      </w:r>
      <w:r w:rsidRPr="004949AC">
        <w:rPr>
          <w:rFonts w:asciiTheme="minorHAnsi" w:eastAsia="Arial" w:hAnsiTheme="minorHAnsi" w:cstheme="minorHAnsi"/>
          <w:color w:val="585857"/>
          <w:sz w:val="22"/>
          <w:szCs w:val="22"/>
        </w:rPr>
        <w:t>h</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z w:val="22"/>
          <w:szCs w:val="22"/>
        </w:rPr>
        <w:t>s</w:t>
      </w:r>
      <w:r w:rsidRPr="004949AC">
        <w:rPr>
          <w:rFonts w:asciiTheme="minorHAnsi" w:eastAsia="Arial" w:hAnsiTheme="minorHAnsi" w:cstheme="minorHAnsi"/>
          <w:color w:val="585857"/>
          <w:spacing w:val="14"/>
          <w:sz w:val="22"/>
          <w:szCs w:val="22"/>
        </w:rPr>
        <w:t xml:space="preserve"> </w:t>
      </w:r>
      <w:r w:rsidRPr="004949AC">
        <w:rPr>
          <w:rFonts w:asciiTheme="minorHAnsi" w:eastAsia="Arial" w:hAnsiTheme="minorHAnsi" w:cstheme="minorHAnsi"/>
          <w:color w:val="585857"/>
          <w:spacing w:val="-1"/>
          <w:sz w:val="22"/>
          <w:szCs w:val="22"/>
        </w:rPr>
        <w:t>l</w:t>
      </w:r>
      <w:r w:rsidRPr="004949AC">
        <w:rPr>
          <w:rFonts w:asciiTheme="minorHAnsi" w:eastAsia="Arial" w:hAnsiTheme="minorHAnsi" w:cstheme="minorHAnsi"/>
          <w:color w:val="585857"/>
          <w:sz w:val="22"/>
          <w:szCs w:val="22"/>
        </w:rPr>
        <w:t>e</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z w:val="22"/>
          <w:szCs w:val="22"/>
        </w:rPr>
        <w:t>t</w:t>
      </w:r>
      <w:r w:rsidRPr="004949AC">
        <w:rPr>
          <w:rFonts w:asciiTheme="minorHAnsi" w:eastAsia="Arial" w:hAnsiTheme="minorHAnsi" w:cstheme="minorHAnsi"/>
          <w:color w:val="585857"/>
          <w:spacing w:val="2"/>
          <w:sz w:val="22"/>
          <w:szCs w:val="22"/>
        </w:rPr>
        <w:t>e</w:t>
      </w:r>
      <w:r w:rsidRPr="004949AC">
        <w:rPr>
          <w:rFonts w:asciiTheme="minorHAnsi" w:eastAsia="Arial" w:hAnsiTheme="minorHAnsi" w:cstheme="minorHAnsi"/>
          <w:color w:val="585857"/>
          <w:sz w:val="22"/>
          <w:szCs w:val="22"/>
        </w:rPr>
        <w:t>r</w:t>
      </w:r>
      <w:r w:rsidRPr="004949AC">
        <w:rPr>
          <w:rFonts w:asciiTheme="minorHAnsi" w:eastAsia="Arial" w:hAnsiTheme="minorHAnsi" w:cstheme="minorHAnsi"/>
          <w:color w:val="585857"/>
          <w:spacing w:val="11"/>
          <w:sz w:val="22"/>
          <w:szCs w:val="22"/>
        </w:rPr>
        <w:t xml:space="preserve"> </w:t>
      </w:r>
      <w:r w:rsidRPr="004949AC">
        <w:rPr>
          <w:rFonts w:asciiTheme="minorHAnsi" w:eastAsia="Arial" w:hAnsiTheme="minorHAnsi" w:cstheme="minorHAnsi"/>
          <w:color w:val="585857"/>
          <w:spacing w:val="1"/>
          <w:sz w:val="22"/>
          <w:szCs w:val="22"/>
        </w:rPr>
        <w:t>c</w:t>
      </w:r>
      <w:r w:rsidRPr="004949AC">
        <w:rPr>
          <w:rFonts w:asciiTheme="minorHAnsi" w:eastAsia="Arial" w:hAnsiTheme="minorHAnsi" w:cstheme="minorHAnsi"/>
          <w:color w:val="585857"/>
          <w:spacing w:val="2"/>
          <w:sz w:val="22"/>
          <w:szCs w:val="22"/>
        </w:rPr>
        <w:t>o</w:t>
      </w:r>
      <w:r w:rsidRPr="004949AC">
        <w:rPr>
          <w:rFonts w:asciiTheme="minorHAnsi" w:eastAsia="Arial" w:hAnsiTheme="minorHAnsi" w:cstheme="minorHAnsi"/>
          <w:color w:val="585857"/>
          <w:sz w:val="22"/>
          <w:szCs w:val="22"/>
        </w:rPr>
        <w:t>n</w:t>
      </w:r>
      <w:r w:rsidRPr="004949AC">
        <w:rPr>
          <w:rFonts w:asciiTheme="minorHAnsi" w:eastAsia="Arial" w:hAnsiTheme="minorHAnsi" w:cstheme="minorHAnsi"/>
          <w:color w:val="585857"/>
          <w:spacing w:val="4"/>
          <w:sz w:val="22"/>
          <w:szCs w:val="22"/>
        </w:rPr>
        <w:t>s</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pacing w:val="2"/>
          <w:sz w:val="22"/>
          <w:szCs w:val="22"/>
        </w:rPr>
        <w:t>tu</w:t>
      </w:r>
      <w:r w:rsidRPr="004949AC">
        <w:rPr>
          <w:rFonts w:asciiTheme="minorHAnsi" w:eastAsia="Arial" w:hAnsiTheme="minorHAnsi" w:cstheme="minorHAnsi"/>
          <w:color w:val="585857"/>
          <w:sz w:val="22"/>
          <w:szCs w:val="22"/>
        </w:rPr>
        <w:t>tes</w:t>
      </w:r>
      <w:r w:rsidR="00694165" w:rsidRPr="004949AC">
        <w:rPr>
          <w:rFonts w:asciiTheme="minorHAnsi" w:eastAsia="Arial" w:hAnsiTheme="minorHAnsi" w:cstheme="minorHAnsi"/>
          <w:color w:val="585857"/>
          <w:sz w:val="22"/>
          <w:szCs w:val="22"/>
        </w:rPr>
        <w:t xml:space="preserve"> </w:t>
      </w:r>
      <w:r w:rsidR="00C00748" w:rsidRPr="004949AC">
        <w:rPr>
          <w:rFonts w:asciiTheme="minorHAnsi" w:eastAsia="Arial" w:hAnsiTheme="minorHAnsi" w:cstheme="minorHAnsi"/>
          <w:b/>
          <w:bCs/>
          <w:color w:val="585857"/>
          <w:sz w:val="22"/>
          <w:szCs w:val="22"/>
        </w:rPr>
        <w:t>n</w:t>
      </w:r>
      <w:r w:rsidR="00694165" w:rsidRPr="004949AC">
        <w:rPr>
          <w:rFonts w:asciiTheme="minorHAnsi" w:eastAsia="Arial" w:hAnsiTheme="minorHAnsi" w:cstheme="minorHAnsi"/>
          <w:b/>
          <w:bCs/>
          <w:color w:val="585857"/>
          <w:sz w:val="22"/>
          <w:szCs w:val="22"/>
        </w:rPr>
        <w:t xml:space="preserve">otification of </w:t>
      </w:r>
      <w:r w:rsidR="00104C13" w:rsidRPr="004949AC">
        <w:rPr>
          <w:rFonts w:asciiTheme="minorHAnsi" w:eastAsia="Arial" w:hAnsiTheme="minorHAnsi" w:cstheme="minorHAnsi"/>
          <w:b/>
          <w:bCs/>
          <w:color w:val="585857"/>
          <w:sz w:val="22"/>
          <w:szCs w:val="22"/>
        </w:rPr>
        <w:t xml:space="preserve">an </w:t>
      </w:r>
      <w:r w:rsidR="00315646" w:rsidRPr="004949AC">
        <w:rPr>
          <w:rFonts w:asciiTheme="minorHAnsi" w:eastAsia="Arial" w:hAnsiTheme="minorHAnsi" w:cstheme="minorHAnsi"/>
          <w:b/>
          <w:bCs/>
          <w:color w:val="585857"/>
          <w:sz w:val="22"/>
          <w:szCs w:val="22"/>
        </w:rPr>
        <w:t>a</w:t>
      </w:r>
      <w:r w:rsidR="00694165" w:rsidRPr="004949AC">
        <w:rPr>
          <w:rFonts w:asciiTheme="minorHAnsi" w:eastAsia="Arial" w:hAnsiTheme="minorHAnsi" w:cstheme="minorHAnsi"/>
          <w:b/>
          <w:bCs/>
          <w:color w:val="585857"/>
          <w:sz w:val="22"/>
          <w:szCs w:val="22"/>
        </w:rPr>
        <w:t xml:space="preserve">cceptance of </w:t>
      </w:r>
      <w:r w:rsidR="00315646" w:rsidRPr="004949AC">
        <w:rPr>
          <w:rFonts w:asciiTheme="minorHAnsi" w:eastAsia="Arial" w:hAnsiTheme="minorHAnsi" w:cstheme="minorHAnsi"/>
          <w:b/>
          <w:bCs/>
          <w:color w:val="585857"/>
          <w:sz w:val="22"/>
          <w:szCs w:val="22"/>
        </w:rPr>
        <w:t>s</w:t>
      </w:r>
      <w:r w:rsidR="00694165" w:rsidRPr="004949AC">
        <w:rPr>
          <w:rFonts w:asciiTheme="minorHAnsi" w:eastAsia="Arial" w:hAnsiTheme="minorHAnsi" w:cstheme="minorHAnsi"/>
          <w:b/>
          <w:bCs/>
          <w:color w:val="585857"/>
          <w:sz w:val="22"/>
          <w:szCs w:val="22"/>
        </w:rPr>
        <w:t>urrender</w:t>
      </w:r>
      <w:r w:rsidR="00694165" w:rsidRPr="004949AC">
        <w:rPr>
          <w:rFonts w:asciiTheme="minorHAnsi" w:eastAsia="Arial" w:hAnsiTheme="minorHAnsi" w:cstheme="minorHAnsi"/>
          <w:color w:val="585857"/>
          <w:sz w:val="22"/>
          <w:szCs w:val="22"/>
        </w:rPr>
        <w:t xml:space="preserve"> </w:t>
      </w:r>
      <w:r w:rsidRPr="004949AC">
        <w:rPr>
          <w:rFonts w:asciiTheme="minorHAnsi" w:eastAsia="Arial" w:hAnsiTheme="minorHAnsi" w:cstheme="minorHAnsi"/>
          <w:color w:val="585857"/>
          <w:spacing w:val="2"/>
          <w:sz w:val="22"/>
          <w:szCs w:val="22"/>
        </w:rPr>
        <w:t>a</w:t>
      </w:r>
      <w:r w:rsidRPr="004949AC">
        <w:rPr>
          <w:rFonts w:asciiTheme="minorHAnsi" w:eastAsia="Arial" w:hAnsiTheme="minorHAnsi" w:cstheme="minorHAnsi"/>
          <w:color w:val="585857"/>
          <w:spacing w:val="4"/>
          <w:sz w:val="22"/>
          <w:szCs w:val="22"/>
        </w:rPr>
        <w:t>n</w:t>
      </w:r>
      <w:r w:rsidRPr="004949AC">
        <w:rPr>
          <w:rFonts w:asciiTheme="minorHAnsi" w:eastAsia="Arial" w:hAnsiTheme="minorHAnsi" w:cstheme="minorHAnsi"/>
          <w:color w:val="585857"/>
          <w:sz w:val="22"/>
          <w:szCs w:val="22"/>
        </w:rPr>
        <w:t>d</w:t>
      </w:r>
      <w:r w:rsidRPr="004949AC">
        <w:rPr>
          <w:rFonts w:asciiTheme="minorHAnsi" w:eastAsia="Arial" w:hAnsiTheme="minorHAnsi" w:cstheme="minorHAnsi"/>
          <w:color w:val="585857"/>
          <w:spacing w:val="8"/>
          <w:sz w:val="22"/>
          <w:szCs w:val="22"/>
        </w:rPr>
        <w:t xml:space="preserve"> </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z w:val="22"/>
          <w:szCs w:val="22"/>
        </w:rPr>
        <w:t>s</w:t>
      </w:r>
      <w:r w:rsidRPr="004949AC">
        <w:rPr>
          <w:rFonts w:asciiTheme="minorHAnsi" w:eastAsia="Arial" w:hAnsiTheme="minorHAnsi" w:cstheme="minorHAnsi"/>
          <w:color w:val="585857"/>
          <w:spacing w:val="14"/>
          <w:sz w:val="22"/>
          <w:szCs w:val="22"/>
        </w:rPr>
        <w:t xml:space="preserve"> </w:t>
      </w:r>
      <w:r w:rsidRPr="004949AC">
        <w:rPr>
          <w:rFonts w:asciiTheme="minorHAnsi" w:eastAsia="Arial" w:hAnsiTheme="minorHAnsi" w:cstheme="minorHAnsi"/>
          <w:color w:val="585857"/>
          <w:spacing w:val="4"/>
          <w:sz w:val="22"/>
          <w:szCs w:val="22"/>
        </w:rPr>
        <w:t>s</w:t>
      </w:r>
      <w:r w:rsidRPr="004949AC">
        <w:rPr>
          <w:rFonts w:asciiTheme="minorHAnsi" w:eastAsia="Arial" w:hAnsiTheme="minorHAnsi" w:cstheme="minorHAnsi"/>
          <w:color w:val="585857"/>
          <w:sz w:val="22"/>
          <w:szCs w:val="22"/>
        </w:rPr>
        <w:t>e</w:t>
      </w:r>
      <w:r w:rsidRPr="004949AC">
        <w:rPr>
          <w:rFonts w:asciiTheme="minorHAnsi" w:eastAsia="Arial" w:hAnsiTheme="minorHAnsi" w:cstheme="minorHAnsi"/>
          <w:color w:val="585857"/>
          <w:spacing w:val="6"/>
          <w:sz w:val="22"/>
          <w:szCs w:val="22"/>
        </w:rPr>
        <w:t>r</w:t>
      </w:r>
      <w:r w:rsidRPr="004949AC">
        <w:rPr>
          <w:rFonts w:asciiTheme="minorHAnsi" w:eastAsia="Arial" w:hAnsiTheme="minorHAnsi" w:cstheme="minorHAnsi"/>
          <w:color w:val="585857"/>
          <w:spacing w:val="-1"/>
          <w:sz w:val="22"/>
          <w:szCs w:val="22"/>
        </w:rPr>
        <w:t>v</w:t>
      </w:r>
      <w:r w:rsidRPr="004949AC">
        <w:rPr>
          <w:rFonts w:asciiTheme="minorHAnsi" w:eastAsia="Arial" w:hAnsiTheme="minorHAnsi" w:cstheme="minorHAnsi"/>
          <w:color w:val="585857"/>
          <w:spacing w:val="4"/>
          <w:sz w:val="22"/>
          <w:szCs w:val="22"/>
        </w:rPr>
        <w:t>e</w:t>
      </w:r>
      <w:r w:rsidRPr="004949AC">
        <w:rPr>
          <w:rFonts w:asciiTheme="minorHAnsi" w:eastAsia="Arial" w:hAnsiTheme="minorHAnsi" w:cstheme="minorHAnsi"/>
          <w:color w:val="585857"/>
          <w:sz w:val="22"/>
          <w:szCs w:val="22"/>
        </w:rPr>
        <w:t>d</w:t>
      </w:r>
      <w:r w:rsidRPr="004949AC">
        <w:rPr>
          <w:rFonts w:asciiTheme="minorHAnsi" w:eastAsia="Arial" w:hAnsiTheme="minorHAnsi" w:cstheme="minorHAnsi"/>
          <w:color w:val="585857"/>
          <w:spacing w:val="10"/>
          <w:sz w:val="22"/>
          <w:szCs w:val="22"/>
        </w:rPr>
        <w:t xml:space="preserve"> </w:t>
      </w:r>
      <w:r w:rsidRPr="004949AC">
        <w:rPr>
          <w:rFonts w:asciiTheme="minorHAnsi" w:eastAsia="Arial" w:hAnsiTheme="minorHAnsi" w:cstheme="minorHAnsi"/>
          <w:color w:val="585857"/>
          <w:sz w:val="22"/>
          <w:szCs w:val="22"/>
        </w:rPr>
        <w:t>pu</w:t>
      </w:r>
      <w:r w:rsidRPr="004949AC">
        <w:rPr>
          <w:rFonts w:asciiTheme="minorHAnsi" w:eastAsia="Arial" w:hAnsiTheme="minorHAnsi" w:cstheme="minorHAnsi"/>
          <w:color w:val="585857"/>
          <w:spacing w:val="3"/>
          <w:sz w:val="22"/>
          <w:szCs w:val="22"/>
        </w:rPr>
        <w:t>r</w:t>
      </w:r>
      <w:r w:rsidRPr="004949AC">
        <w:rPr>
          <w:rFonts w:asciiTheme="minorHAnsi" w:eastAsia="Arial" w:hAnsiTheme="minorHAnsi" w:cstheme="minorHAnsi"/>
          <w:color w:val="585857"/>
          <w:spacing w:val="1"/>
          <w:sz w:val="22"/>
          <w:szCs w:val="22"/>
        </w:rPr>
        <w:t>s</w:t>
      </w:r>
      <w:r w:rsidRPr="004949AC">
        <w:rPr>
          <w:rFonts w:asciiTheme="minorHAnsi" w:eastAsia="Arial" w:hAnsiTheme="minorHAnsi" w:cstheme="minorHAnsi"/>
          <w:color w:val="585857"/>
          <w:spacing w:val="2"/>
          <w:sz w:val="22"/>
          <w:szCs w:val="22"/>
        </w:rPr>
        <w:t>ua</w:t>
      </w:r>
      <w:r w:rsidRPr="004949AC">
        <w:rPr>
          <w:rFonts w:asciiTheme="minorHAnsi" w:eastAsia="Arial" w:hAnsiTheme="minorHAnsi" w:cstheme="minorHAnsi"/>
          <w:color w:val="585857"/>
          <w:sz w:val="22"/>
          <w:szCs w:val="22"/>
        </w:rPr>
        <w:t>nt</w:t>
      </w:r>
      <w:r w:rsidRPr="004949AC">
        <w:rPr>
          <w:rFonts w:asciiTheme="minorHAnsi" w:eastAsia="Arial" w:hAnsiTheme="minorHAnsi" w:cstheme="minorHAnsi"/>
          <w:color w:val="585857"/>
          <w:spacing w:val="8"/>
          <w:sz w:val="22"/>
          <w:szCs w:val="22"/>
        </w:rPr>
        <w:t xml:space="preserve"> </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z w:val="22"/>
          <w:szCs w:val="22"/>
        </w:rPr>
        <w:t>o</w:t>
      </w:r>
      <w:r w:rsidRPr="004949AC">
        <w:rPr>
          <w:rFonts w:asciiTheme="minorHAnsi" w:eastAsia="Arial" w:hAnsiTheme="minorHAnsi" w:cstheme="minorHAnsi"/>
          <w:color w:val="585857"/>
          <w:spacing w:val="9"/>
          <w:sz w:val="22"/>
          <w:szCs w:val="22"/>
        </w:rPr>
        <w:t xml:space="preserve"> </w:t>
      </w:r>
      <w:r w:rsidRPr="004949AC">
        <w:rPr>
          <w:rFonts w:asciiTheme="minorHAnsi" w:eastAsia="Arial" w:hAnsiTheme="minorHAnsi" w:cstheme="minorHAnsi"/>
          <w:color w:val="585857"/>
          <w:spacing w:val="3"/>
          <w:sz w:val="22"/>
          <w:szCs w:val="22"/>
        </w:rPr>
        <w:t>N</w:t>
      </w:r>
      <w:r w:rsidRPr="004949AC">
        <w:rPr>
          <w:rFonts w:asciiTheme="minorHAnsi" w:eastAsia="Arial" w:hAnsiTheme="minorHAnsi" w:cstheme="minorHAnsi"/>
          <w:color w:val="585857"/>
          <w:sz w:val="22"/>
          <w:szCs w:val="22"/>
        </w:rPr>
        <w:t>e</w:t>
      </w:r>
      <w:r w:rsidRPr="004949AC">
        <w:rPr>
          <w:rFonts w:asciiTheme="minorHAnsi" w:eastAsia="Arial" w:hAnsiTheme="minorHAnsi" w:cstheme="minorHAnsi"/>
          <w:color w:val="585857"/>
          <w:spacing w:val="5"/>
          <w:sz w:val="22"/>
          <w:szCs w:val="22"/>
        </w:rPr>
        <w:t>t</w:t>
      </w:r>
      <w:r w:rsidRPr="004949AC">
        <w:rPr>
          <w:rFonts w:asciiTheme="minorHAnsi" w:eastAsia="Arial" w:hAnsiTheme="minorHAnsi" w:cstheme="minorHAnsi"/>
          <w:color w:val="585857"/>
          <w:sz w:val="22"/>
          <w:szCs w:val="22"/>
        </w:rPr>
        <w:t>w</w:t>
      </w:r>
      <w:r w:rsidRPr="004949AC">
        <w:rPr>
          <w:rFonts w:asciiTheme="minorHAnsi" w:eastAsia="Arial" w:hAnsiTheme="minorHAnsi" w:cstheme="minorHAnsi"/>
          <w:color w:val="585857"/>
          <w:spacing w:val="2"/>
          <w:sz w:val="22"/>
          <w:szCs w:val="22"/>
        </w:rPr>
        <w:t>o</w:t>
      </w:r>
      <w:r w:rsidRPr="004949AC">
        <w:rPr>
          <w:rFonts w:asciiTheme="minorHAnsi" w:eastAsia="Arial" w:hAnsiTheme="minorHAnsi" w:cstheme="minorHAnsi"/>
          <w:color w:val="585857"/>
          <w:spacing w:val="1"/>
          <w:sz w:val="22"/>
          <w:szCs w:val="22"/>
        </w:rPr>
        <w:t>r</w:t>
      </w:r>
      <w:r w:rsidRPr="004949AC">
        <w:rPr>
          <w:rFonts w:asciiTheme="minorHAnsi" w:eastAsia="Arial" w:hAnsiTheme="minorHAnsi" w:cstheme="minorHAnsi"/>
          <w:color w:val="585857"/>
          <w:sz w:val="22"/>
          <w:szCs w:val="22"/>
        </w:rPr>
        <w:t>k</w:t>
      </w:r>
      <w:r w:rsidRPr="004949AC">
        <w:rPr>
          <w:rFonts w:asciiTheme="minorHAnsi" w:eastAsia="Arial" w:hAnsiTheme="minorHAnsi" w:cstheme="minorHAnsi"/>
          <w:color w:val="585857"/>
          <w:spacing w:val="13"/>
          <w:sz w:val="22"/>
          <w:szCs w:val="22"/>
        </w:rPr>
        <w:t xml:space="preserve"> </w:t>
      </w:r>
      <w:r w:rsidRPr="004949AC">
        <w:rPr>
          <w:rFonts w:asciiTheme="minorHAnsi" w:eastAsia="Arial" w:hAnsiTheme="minorHAnsi" w:cstheme="minorHAnsi"/>
          <w:color w:val="585857"/>
          <w:sz w:val="22"/>
          <w:szCs w:val="22"/>
        </w:rPr>
        <w:t>C</w:t>
      </w:r>
      <w:r w:rsidRPr="004949AC">
        <w:rPr>
          <w:rFonts w:asciiTheme="minorHAnsi" w:eastAsia="Arial" w:hAnsiTheme="minorHAnsi" w:cstheme="minorHAnsi"/>
          <w:color w:val="585857"/>
          <w:spacing w:val="2"/>
          <w:sz w:val="22"/>
          <w:szCs w:val="22"/>
        </w:rPr>
        <w:t>o</w:t>
      </w:r>
      <w:r w:rsidRPr="004949AC">
        <w:rPr>
          <w:rFonts w:asciiTheme="minorHAnsi" w:eastAsia="Arial" w:hAnsiTheme="minorHAnsi" w:cstheme="minorHAnsi"/>
          <w:color w:val="585857"/>
          <w:sz w:val="22"/>
          <w:szCs w:val="22"/>
        </w:rPr>
        <w:t>de</w:t>
      </w:r>
      <w:r w:rsidRPr="004949AC">
        <w:rPr>
          <w:rFonts w:asciiTheme="minorHAnsi" w:eastAsia="Arial" w:hAnsiTheme="minorHAnsi" w:cstheme="minorHAnsi"/>
          <w:color w:val="585857"/>
          <w:spacing w:val="9"/>
          <w:sz w:val="22"/>
          <w:szCs w:val="22"/>
        </w:rPr>
        <w:t xml:space="preserve"> </w:t>
      </w:r>
      <w:r w:rsidRPr="004949AC">
        <w:rPr>
          <w:rFonts w:asciiTheme="minorHAnsi" w:eastAsia="Arial" w:hAnsiTheme="minorHAnsi" w:cstheme="minorHAnsi"/>
          <w:color w:val="585857"/>
          <w:sz w:val="22"/>
          <w:szCs w:val="22"/>
        </w:rPr>
        <w:t>C</w:t>
      </w:r>
      <w:r w:rsidRPr="004949AC">
        <w:rPr>
          <w:rFonts w:asciiTheme="minorHAnsi" w:eastAsia="Arial" w:hAnsiTheme="minorHAnsi" w:cstheme="minorHAnsi"/>
          <w:color w:val="585857"/>
          <w:spacing w:val="2"/>
          <w:sz w:val="22"/>
          <w:szCs w:val="22"/>
        </w:rPr>
        <w:t>on</w:t>
      </w:r>
      <w:r w:rsidRPr="004949AC">
        <w:rPr>
          <w:rFonts w:asciiTheme="minorHAnsi" w:eastAsia="Arial" w:hAnsiTheme="minorHAnsi" w:cstheme="minorHAnsi"/>
          <w:color w:val="585857"/>
          <w:spacing w:val="4"/>
          <w:sz w:val="22"/>
          <w:szCs w:val="22"/>
        </w:rPr>
        <w:t>d</w:t>
      </w:r>
      <w:r w:rsidRPr="004949AC">
        <w:rPr>
          <w:rFonts w:asciiTheme="minorHAnsi" w:eastAsia="Arial" w:hAnsiTheme="minorHAnsi" w:cstheme="minorHAnsi"/>
          <w:color w:val="585857"/>
          <w:spacing w:val="-3"/>
          <w:sz w:val="22"/>
          <w:szCs w:val="22"/>
        </w:rPr>
        <w:t>i</w:t>
      </w:r>
      <w:r w:rsidRPr="004949AC">
        <w:rPr>
          <w:rFonts w:asciiTheme="minorHAnsi" w:eastAsia="Arial" w:hAnsiTheme="minorHAnsi" w:cstheme="minorHAnsi"/>
          <w:color w:val="585857"/>
          <w:spacing w:val="5"/>
          <w:sz w:val="22"/>
          <w:szCs w:val="22"/>
        </w:rPr>
        <w:t>t</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pacing w:val="3"/>
          <w:sz w:val="22"/>
          <w:szCs w:val="22"/>
        </w:rPr>
        <w:t>o</w:t>
      </w:r>
      <w:r w:rsidRPr="004949AC">
        <w:rPr>
          <w:rFonts w:asciiTheme="minorHAnsi" w:eastAsia="Arial" w:hAnsiTheme="minorHAnsi" w:cstheme="minorHAnsi"/>
          <w:color w:val="585857"/>
          <w:sz w:val="22"/>
          <w:szCs w:val="22"/>
        </w:rPr>
        <w:t>n</w:t>
      </w:r>
      <w:r w:rsidRPr="004949AC">
        <w:rPr>
          <w:rFonts w:asciiTheme="minorHAnsi" w:eastAsia="Arial" w:hAnsiTheme="minorHAnsi" w:cstheme="minorHAnsi"/>
          <w:color w:val="585857"/>
          <w:spacing w:val="6"/>
          <w:sz w:val="22"/>
          <w:szCs w:val="22"/>
        </w:rPr>
        <w:t xml:space="preserve"> </w:t>
      </w:r>
      <w:r w:rsidRPr="004949AC">
        <w:rPr>
          <w:rFonts w:asciiTheme="minorHAnsi" w:eastAsia="Arial" w:hAnsiTheme="minorHAnsi" w:cstheme="minorHAnsi"/>
          <w:color w:val="585857"/>
          <w:spacing w:val="1"/>
          <w:sz w:val="22"/>
          <w:szCs w:val="22"/>
        </w:rPr>
        <w:t>J</w:t>
      </w:r>
      <w:r w:rsidRPr="004949AC">
        <w:rPr>
          <w:rFonts w:asciiTheme="minorHAnsi" w:eastAsia="Arial" w:hAnsiTheme="minorHAnsi" w:cstheme="minorHAnsi"/>
          <w:color w:val="585857"/>
          <w:spacing w:val="2"/>
          <w:sz w:val="22"/>
          <w:szCs w:val="22"/>
        </w:rPr>
        <w:t>4.</w:t>
      </w:r>
      <w:r w:rsidR="00EB544B" w:rsidRPr="004949AC">
        <w:rPr>
          <w:rFonts w:asciiTheme="minorHAnsi" w:eastAsia="Arial" w:hAnsiTheme="minorHAnsi" w:cstheme="minorHAnsi"/>
          <w:color w:val="585857"/>
          <w:sz w:val="22"/>
          <w:szCs w:val="22"/>
        </w:rPr>
        <w:t>7</w:t>
      </w:r>
      <w:r w:rsidR="00315646" w:rsidRPr="004949AC">
        <w:rPr>
          <w:rFonts w:asciiTheme="minorHAnsi" w:eastAsia="Arial" w:hAnsiTheme="minorHAnsi" w:cstheme="minorHAnsi"/>
          <w:color w:val="585857"/>
          <w:sz w:val="22"/>
          <w:szCs w:val="22"/>
        </w:rPr>
        <w:t xml:space="preserve"> </w:t>
      </w:r>
      <w:r w:rsidR="00315646" w:rsidRPr="004949AC">
        <w:rPr>
          <w:rFonts w:asciiTheme="minorHAnsi" w:eastAsia="Arial" w:hAnsiTheme="minorHAnsi" w:cstheme="minorHAnsi"/>
          <w:color w:val="585857"/>
          <w:spacing w:val="10"/>
          <w:sz w:val="22"/>
          <w:szCs w:val="22"/>
        </w:rPr>
        <w:t xml:space="preserve">1(a).  As the Part J Access Beneficiary, we confirm that we agree to the surrender specified in </w:t>
      </w:r>
      <w:r w:rsidR="00315646" w:rsidRPr="004949AC">
        <w:rPr>
          <w:rFonts w:asciiTheme="minorHAnsi" w:eastAsia="Arial" w:hAnsiTheme="minorHAnsi" w:cstheme="minorHAnsi"/>
          <w:color w:val="585857"/>
          <w:sz w:val="22"/>
          <w:szCs w:val="22"/>
        </w:rPr>
        <w:t>the</w:t>
      </w:r>
      <w:r w:rsidRPr="004949AC">
        <w:rPr>
          <w:rFonts w:asciiTheme="minorHAnsi" w:eastAsia="Arial" w:hAnsiTheme="minorHAnsi" w:cstheme="minorHAnsi"/>
          <w:color w:val="585857"/>
          <w:spacing w:val="9"/>
          <w:sz w:val="22"/>
          <w:szCs w:val="22"/>
        </w:rPr>
        <w:t xml:space="preserve"> </w:t>
      </w:r>
      <w:r w:rsidRPr="004949AC">
        <w:rPr>
          <w:rFonts w:asciiTheme="minorHAnsi" w:eastAsia="Arial" w:hAnsiTheme="minorHAnsi" w:cstheme="minorHAnsi"/>
          <w:color w:val="585857"/>
          <w:spacing w:val="1"/>
          <w:sz w:val="22"/>
          <w:szCs w:val="22"/>
        </w:rPr>
        <w:t>F</w:t>
      </w:r>
      <w:r w:rsidRPr="004949AC">
        <w:rPr>
          <w:rFonts w:asciiTheme="minorHAnsi" w:eastAsia="Arial" w:hAnsiTheme="minorHAnsi" w:cstheme="minorHAnsi"/>
          <w:color w:val="585857"/>
          <w:spacing w:val="2"/>
          <w:sz w:val="22"/>
          <w:szCs w:val="22"/>
        </w:rPr>
        <w:t>a</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pacing w:val="-1"/>
          <w:sz w:val="22"/>
          <w:szCs w:val="22"/>
        </w:rPr>
        <w:t>l</w:t>
      </w:r>
      <w:r w:rsidRPr="004949AC">
        <w:rPr>
          <w:rFonts w:asciiTheme="minorHAnsi" w:eastAsia="Arial" w:hAnsiTheme="minorHAnsi" w:cstheme="minorHAnsi"/>
          <w:color w:val="585857"/>
          <w:sz w:val="22"/>
          <w:szCs w:val="22"/>
        </w:rPr>
        <w:t>u</w:t>
      </w:r>
      <w:r w:rsidRPr="004949AC">
        <w:rPr>
          <w:rFonts w:asciiTheme="minorHAnsi" w:eastAsia="Arial" w:hAnsiTheme="minorHAnsi" w:cstheme="minorHAnsi"/>
          <w:color w:val="585857"/>
          <w:spacing w:val="3"/>
          <w:sz w:val="22"/>
          <w:szCs w:val="22"/>
        </w:rPr>
        <w:t>r</w:t>
      </w:r>
      <w:r w:rsidRPr="004949AC">
        <w:rPr>
          <w:rFonts w:asciiTheme="minorHAnsi" w:eastAsia="Arial" w:hAnsiTheme="minorHAnsi" w:cstheme="minorHAnsi"/>
          <w:color w:val="585857"/>
          <w:sz w:val="22"/>
          <w:szCs w:val="22"/>
        </w:rPr>
        <w:t>e</w:t>
      </w:r>
      <w:r w:rsidRPr="004949AC">
        <w:rPr>
          <w:rFonts w:asciiTheme="minorHAnsi" w:eastAsia="Arial" w:hAnsiTheme="minorHAnsi" w:cstheme="minorHAnsi"/>
          <w:color w:val="585857"/>
          <w:spacing w:val="6"/>
          <w:sz w:val="22"/>
          <w:szCs w:val="22"/>
        </w:rPr>
        <w:t xml:space="preserve"> </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z w:val="22"/>
          <w:szCs w:val="22"/>
        </w:rPr>
        <w:t>o</w:t>
      </w:r>
      <w:r w:rsidRPr="004949AC">
        <w:rPr>
          <w:rFonts w:asciiTheme="minorHAnsi" w:eastAsia="Arial" w:hAnsiTheme="minorHAnsi" w:cstheme="minorHAnsi"/>
          <w:color w:val="585857"/>
          <w:spacing w:val="10"/>
          <w:sz w:val="22"/>
          <w:szCs w:val="22"/>
        </w:rPr>
        <w:t xml:space="preserve"> </w:t>
      </w:r>
      <w:r w:rsidRPr="004949AC">
        <w:rPr>
          <w:rFonts w:asciiTheme="minorHAnsi" w:eastAsia="Arial" w:hAnsiTheme="minorHAnsi" w:cstheme="minorHAnsi"/>
          <w:color w:val="585857"/>
          <w:sz w:val="22"/>
          <w:szCs w:val="22"/>
        </w:rPr>
        <w:t>U</w:t>
      </w:r>
      <w:r w:rsidRPr="004949AC">
        <w:rPr>
          <w:rFonts w:asciiTheme="minorHAnsi" w:eastAsia="Arial" w:hAnsiTheme="minorHAnsi" w:cstheme="minorHAnsi"/>
          <w:color w:val="585857"/>
          <w:spacing w:val="4"/>
          <w:sz w:val="22"/>
          <w:szCs w:val="22"/>
        </w:rPr>
        <w:t>s</w:t>
      </w:r>
      <w:r w:rsidRPr="004949AC">
        <w:rPr>
          <w:rFonts w:asciiTheme="minorHAnsi" w:eastAsia="Arial" w:hAnsiTheme="minorHAnsi" w:cstheme="minorHAnsi"/>
          <w:color w:val="585857"/>
          <w:sz w:val="22"/>
          <w:szCs w:val="22"/>
        </w:rPr>
        <w:t>e</w:t>
      </w:r>
      <w:r w:rsidRPr="004949AC">
        <w:rPr>
          <w:rFonts w:asciiTheme="minorHAnsi" w:eastAsia="Arial" w:hAnsiTheme="minorHAnsi" w:cstheme="minorHAnsi"/>
          <w:color w:val="585857"/>
          <w:spacing w:val="8"/>
          <w:sz w:val="22"/>
          <w:szCs w:val="22"/>
        </w:rPr>
        <w:t xml:space="preserve"> </w:t>
      </w:r>
      <w:r w:rsidRPr="004949AC">
        <w:rPr>
          <w:rFonts w:asciiTheme="minorHAnsi" w:eastAsia="Arial" w:hAnsiTheme="minorHAnsi" w:cstheme="minorHAnsi"/>
          <w:color w:val="585857"/>
          <w:spacing w:val="2"/>
          <w:sz w:val="22"/>
          <w:szCs w:val="22"/>
        </w:rPr>
        <w:t>No</w:t>
      </w:r>
      <w:r w:rsidRPr="004949AC">
        <w:rPr>
          <w:rFonts w:asciiTheme="minorHAnsi" w:eastAsia="Arial" w:hAnsiTheme="minorHAnsi" w:cstheme="minorHAnsi"/>
          <w:color w:val="585857"/>
          <w:spacing w:val="3"/>
          <w:sz w:val="22"/>
          <w:szCs w:val="22"/>
        </w:rPr>
        <w:t>t</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pacing w:val="1"/>
          <w:sz w:val="22"/>
          <w:szCs w:val="22"/>
        </w:rPr>
        <w:t>c</w:t>
      </w:r>
      <w:r w:rsidRPr="004949AC">
        <w:rPr>
          <w:rFonts w:asciiTheme="minorHAnsi" w:eastAsia="Arial" w:hAnsiTheme="minorHAnsi" w:cstheme="minorHAnsi"/>
          <w:color w:val="585857"/>
          <w:sz w:val="22"/>
          <w:szCs w:val="22"/>
        </w:rPr>
        <w:t>e</w:t>
      </w:r>
      <w:r w:rsidRPr="004949AC">
        <w:rPr>
          <w:rFonts w:asciiTheme="minorHAnsi" w:eastAsia="Arial" w:hAnsiTheme="minorHAnsi" w:cstheme="minorHAnsi"/>
          <w:color w:val="585857"/>
          <w:spacing w:val="10"/>
          <w:sz w:val="22"/>
          <w:szCs w:val="22"/>
        </w:rPr>
        <w:t xml:space="preserve"> </w:t>
      </w:r>
      <w:r w:rsidR="003A3CB2" w:rsidRPr="004949AC">
        <w:rPr>
          <w:rFonts w:asciiTheme="minorHAnsi" w:eastAsia="Arial" w:hAnsiTheme="minorHAnsi" w:cstheme="minorHAnsi"/>
          <w:color w:val="585857"/>
          <w:spacing w:val="5"/>
          <w:sz w:val="22"/>
          <w:szCs w:val="22"/>
        </w:rPr>
        <w:t>issued by</w:t>
      </w:r>
      <w:r w:rsidRPr="004949AC">
        <w:rPr>
          <w:rFonts w:asciiTheme="minorHAnsi" w:eastAsia="Arial" w:hAnsiTheme="minorHAnsi" w:cstheme="minorHAnsi"/>
          <w:color w:val="585857"/>
          <w:spacing w:val="15"/>
          <w:sz w:val="22"/>
          <w:szCs w:val="22"/>
        </w:rPr>
        <w:t xml:space="preserve"> </w:t>
      </w:r>
      <w:r w:rsidRPr="004949AC">
        <w:rPr>
          <w:rFonts w:asciiTheme="minorHAnsi" w:eastAsia="Arial" w:hAnsiTheme="minorHAnsi" w:cstheme="minorHAnsi"/>
          <w:color w:val="585857"/>
          <w:spacing w:val="1"/>
          <w:sz w:val="22"/>
          <w:szCs w:val="22"/>
        </w:rPr>
        <w:t>N</w:t>
      </w:r>
      <w:r w:rsidRPr="004949AC">
        <w:rPr>
          <w:rFonts w:asciiTheme="minorHAnsi" w:eastAsia="Arial" w:hAnsiTheme="minorHAnsi" w:cstheme="minorHAnsi"/>
          <w:color w:val="585857"/>
          <w:sz w:val="22"/>
          <w:szCs w:val="22"/>
        </w:rPr>
        <w:t>e</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pacing w:val="-2"/>
          <w:sz w:val="22"/>
          <w:szCs w:val="22"/>
        </w:rPr>
        <w:t>w</w:t>
      </w:r>
      <w:r w:rsidRPr="004949AC">
        <w:rPr>
          <w:rFonts w:asciiTheme="minorHAnsi" w:eastAsia="Arial" w:hAnsiTheme="minorHAnsi" w:cstheme="minorHAnsi"/>
          <w:color w:val="585857"/>
          <w:sz w:val="22"/>
          <w:szCs w:val="22"/>
        </w:rPr>
        <w:t>o</w:t>
      </w:r>
      <w:r w:rsidRPr="004949AC">
        <w:rPr>
          <w:rFonts w:asciiTheme="minorHAnsi" w:eastAsia="Arial" w:hAnsiTheme="minorHAnsi" w:cstheme="minorHAnsi"/>
          <w:color w:val="585857"/>
          <w:spacing w:val="-2"/>
          <w:sz w:val="22"/>
          <w:szCs w:val="22"/>
        </w:rPr>
        <w:t>r</w:t>
      </w:r>
      <w:r w:rsidRPr="004949AC">
        <w:rPr>
          <w:rFonts w:asciiTheme="minorHAnsi" w:eastAsia="Arial" w:hAnsiTheme="minorHAnsi" w:cstheme="minorHAnsi"/>
          <w:color w:val="585857"/>
          <w:sz w:val="22"/>
          <w:szCs w:val="22"/>
        </w:rPr>
        <w:t>k</w:t>
      </w:r>
      <w:r w:rsidRPr="004949AC">
        <w:rPr>
          <w:rFonts w:asciiTheme="minorHAnsi" w:eastAsia="Arial" w:hAnsiTheme="minorHAnsi" w:cstheme="minorHAnsi"/>
          <w:color w:val="585857"/>
          <w:spacing w:val="10"/>
          <w:sz w:val="22"/>
          <w:szCs w:val="22"/>
        </w:rPr>
        <w:t xml:space="preserve"> </w:t>
      </w:r>
      <w:r w:rsidRPr="004949AC">
        <w:rPr>
          <w:rFonts w:asciiTheme="minorHAnsi" w:eastAsia="Arial" w:hAnsiTheme="minorHAnsi" w:cstheme="minorHAnsi"/>
          <w:color w:val="585857"/>
          <w:spacing w:val="3"/>
          <w:sz w:val="22"/>
          <w:szCs w:val="22"/>
        </w:rPr>
        <w:t>R</w:t>
      </w:r>
      <w:r w:rsidRPr="004949AC">
        <w:rPr>
          <w:rFonts w:asciiTheme="minorHAnsi" w:eastAsia="Arial" w:hAnsiTheme="minorHAnsi" w:cstheme="minorHAnsi"/>
          <w:color w:val="585857"/>
          <w:sz w:val="22"/>
          <w:szCs w:val="22"/>
        </w:rPr>
        <w:t>a</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z w:val="22"/>
          <w:szCs w:val="22"/>
        </w:rPr>
        <w:t>l</w:t>
      </w:r>
      <w:r w:rsidRPr="004949AC">
        <w:rPr>
          <w:rFonts w:asciiTheme="minorHAnsi" w:eastAsia="Arial" w:hAnsiTheme="minorHAnsi" w:cstheme="minorHAnsi"/>
          <w:color w:val="585857"/>
          <w:spacing w:val="7"/>
          <w:sz w:val="22"/>
          <w:szCs w:val="22"/>
        </w:rPr>
        <w:t xml:space="preserve"> </w:t>
      </w:r>
      <w:r w:rsidRPr="004949AC">
        <w:rPr>
          <w:rFonts w:asciiTheme="minorHAnsi" w:eastAsia="Arial" w:hAnsiTheme="minorHAnsi" w:cstheme="minorHAnsi"/>
          <w:color w:val="585857"/>
          <w:sz w:val="22"/>
          <w:szCs w:val="22"/>
        </w:rPr>
        <w:t>In</w:t>
      </w:r>
      <w:r w:rsidRPr="004949AC">
        <w:rPr>
          <w:rFonts w:asciiTheme="minorHAnsi" w:eastAsia="Arial" w:hAnsiTheme="minorHAnsi" w:cstheme="minorHAnsi"/>
          <w:color w:val="585857"/>
          <w:spacing w:val="5"/>
          <w:sz w:val="22"/>
          <w:szCs w:val="22"/>
        </w:rPr>
        <w:t>f</w:t>
      </w:r>
      <w:r w:rsidRPr="004949AC">
        <w:rPr>
          <w:rFonts w:asciiTheme="minorHAnsi" w:eastAsia="Arial" w:hAnsiTheme="minorHAnsi" w:cstheme="minorHAnsi"/>
          <w:color w:val="585857"/>
          <w:spacing w:val="3"/>
          <w:sz w:val="22"/>
          <w:szCs w:val="22"/>
        </w:rPr>
        <w:t>r</w:t>
      </w:r>
      <w:r w:rsidRPr="004949AC">
        <w:rPr>
          <w:rFonts w:asciiTheme="minorHAnsi" w:eastAsia="Arial" w:hAnsiTheme="minorHAnsi" w:cstheme="minorHAnsi"/>
          <w:color w:val="585857"/>
          <w:sz w:val="22"/>
          <w:szCs w:val="22"/>
        </w:rPr>
        <w:t>a</w:t>
      </w:r>
      <w:r w:rsidRPr="004949AC">
        <w:rPr>
          <w:rFonts w:asciiTheme="minorHAnsi" w:eastAsia="Arial" w:hAnsiTheme="minorHAnsi" w:cstheme="minorHAnsi"/>
          <w:color w:val="585857"/>
          <w:spacing w:val="1"/>
          <w:sz w:val="22"/>
          <w:szCs w:val="22"/>
        </w:rPr>
        <w:t>s</w:t>
      </w:r>
      <w:r w:rsidRPr="004949AC">
        <w:rPr>
          <w:rFonts w:asciiTheme="minorHAnsi" w:eastAsia="Arial" w:hAnsiTheme="minorHAnsi" w:cstheme="minorHAnsi"/>
          <w:color w:val="585857"/>
          <w:spacing w:val="2"/>
          <w:sz w:val="22"/>
          <w:szCs w:val="22"/>
        </w:rPr>
        <w:t>t</w:t>
      </w:r>
      <w:r w:rsidRPr="004949AC">
        <w:rPr>
          <w:rFonts w:asciiTheme="minorHAnsi" w:eastAsia="Arial" w:hAnsiTheme="minorHAnsi" w:cstheme="minorHAnsi"/>
          <w:color w:val="585857"/>
          <w:spacing w:val="1"/>
          <w:sz w:val="22"/>
          <w:szCs w:val="22"/>
        </w:rPr>
        <w:t>r</w:t>
      </w:r>
      <w:r w:rsidRPr="004949AC">
        <w:rPr>
          <w:rFonts w:asciiTheme="minorHAnsi" w:eastAsia="Arial" w:hAnsiTheme="minorHAnsi" w:cstheme="minorHAnsi"/>
          <w:color w:val="585857"/>
          <w:spacing w:val="2"/>
          <w:sz w:val="22"/>
          <w:szCs w:val="22"/>
        </w:rPr>
        <w:t>u</w:t>
      </w:r>
      <w:r w:rsidRPr="004949AC">
        <w:rPr>
          <w:rFonts w:asciiTheme="minorHAnsi" w:eastAsia="Arial" w:hAnsiTheme="minorHAnsi" w:cstheme="minorHAnsi"/>
          <w:color w:val="585857"/>
          <w:spacing w:val="1"/>
          <w:sz w:val="22"/>
          <w:szCs w:val="22"/>
        </w:rPr>
        <w:t>c</w:t>
      </w:r>
      <w:r w:rsidRPr="004949AC">
        <w:rPr>
          <w:rFonts w:asciiTheme="minorHAnsi" w:eastAsia="Arial" w:hAnsiTheme="minorHAnsi" w:cstheme="minorHAnsi"/>
          <w:color w:val="585857"/>
          <w:sz w:val="22"/>
          <w:szCs w:val="22"/>
        </w:rPr>
        <w:t>t</w:t>
      </w:r>
      <w:r w:rsidRPr="004949AC">
        <w:rPr>
          <w:rFonts w:asciiTheme="minorHAnsi" w:eastAsia="Arial" w:hAnsiTheme="minorHAnsi" w:cstheme="minorHAnsi"/>
          <w:color w:val="585857"/>
          <w:spacing w:val="2"/>
          <w:sz w:val="22"/>
          <w:szCs w:val="22"/>
        </w:rPr>
        <w:t>u</w:t>
      </w:r>
      <w:r w:rsidRPr="004949AC">
        <w:rPr>
          <w:rFonts w:asciiTheme="minorHAnsi" w:eastAsia="Arial" w:hAnsiTheme="minorHAnsi" w:cstheme="minorHAnsi"/>
          <w:color w:val="585857"/>
          <w:spacing w:val="1"/>
          <w:sz w:val="22"/>
          <w:szCs w:val="22"/>
        </w:rPr>
        <w:t>r</w:t>
      </w:r>
      <w:r w:rsidRPr="004949AC">
        <w:rPr>
          <w:rFonts w:asciiTheme="minorHAnsi" w:eastAsia="Arial" w:hAnsiTheme="minorHAnsi" w:cstheme="minorHAnsi"/>
          <w:color w:val="585857"/>
          <w:sz w:val="22"/>
          <w:szCs w:val="22"/>
        </w:rPr>
        <w:t xml:space="preserve">e </w:t>
      </w:r>
      <w:r w:rsidRPr="004949AC">
        <w:rPr>
          <w:rFonts w:asciiTheme="minorHAnsi" w:eastAsia="Arial" w:hAnsiTheme="minorHAnsi" w:cstheme="minorHAnsi"/>
          <w:color w:val="585857"/>
          <w:spacing w:val="2"/>
          <w:sz w:val="22"/>
          <w:szCs w:val="22"/>
        </w:rPr>
        <w:t>L</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pacing w:val="9"/>
          <w:sz w:val="22"/>
          <w:szCs w:val="22"/>
        </w:rPr>
        <w:t>m</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pacing w:val="2"/>
          <w:sz w:val="22"/>
          <w:szCs w:val="22"/>
        </w:rPr>
        <w:t>te</w:t>
      </w:r>
      <w:r w:rsidRPr="004949AC">
        <w:rPr>
          <w:rFonts w:asciiTheme="minorHAnsi" w:eastAsia="Arial" w:hAnsiTheme="minorHAnsi" w:cstheme="minorHAnsi"/>
          <w:color w:val="585857"/>
          <w:sz w:val="22"/>
          <w:szCs w:val="22"/>
        </w:rPr>
        <w:t>d</w:t>
      </w:r>
      <w:r w:rsidRPr="004949AC">
        <w:rPr>
          <w:rFonts w:asciiTheme="minorHAnsi" w:eastAsia="Arial" w:hAnsiTheme="minorHAnsi" w:cstheme="minorHAnsi"/>
          <w:color w:val="585857"/>
          <w:spacing w:val="5"/>
          <w:sz w:val="22"/>
          <w:szCs w:val="22"/>
        </w:rPr>
        <w:t xml:space="preserve"> </w:t>
      </w:r>
      <w:r w:rsidR="003A3CB2" w:rsidRPr="004949AC">
        <w:rPr>
          <w:rFonts w:asciiTheme="minorHAnsi" w:eastAsia="Arial" w:hAnsiTheme="minorHAnsi" w:cstheme="minorHAnsi"/>
          <w:color w:val="585857"/>
          <w:spacing w:val="8"/>
          <w:sz w:val="22"/>
          <w:szCs w:val="22"/>
        </w:rPr>
        <w:t xml:space="preserve">on </w:t>
      </w:r>
      <w:r w:rsidRPr="004949AC">
        <w:rPr>
          <w:rFonts w:asciiTheme="minorHAnsi" w:eastAsia="Arial" w:hAnsiTheme="minorHAnsi" w:cstheme="minorHAnsi"/>
          <w:b/>
          <w:bCs/>
          <w:color w:val="974705"/>
          <w:spacing w:val="2"/>
          <w:sz w:val="22"/>
          <w:szCs w:val="22"/>
        </w:rPr>
        <w:t>[d</w:t>
      </w:r>
      <w:r w:rsidRPr="004949AC">
        <w:rPr>
          <w:rFonts w:asciiTheme="minorHAnsi" w:eastAsia="Arial" w:hAnsiTheme="minorHAnsi" w:cstheme="minorHAnsi"/>
          <w:b/>
          <w:bCs/>
          <w:color w:val="974705"/>
          <w:sz w:val="22"/>
          <w:szCs w:val="22"/>
        </w:rPr>
        <w:t>a</w:t>
      </w:r>
      <w:r w:rsidRPr="004949AC">
        <w:rPr>
          <w:rFonts w:asciiTheme="minorHAnsi" w:eastAsia="Arial" w:hAnsiTheme="minorHAnsi" w:cstheme="minorHAnsi"/>
          <w:b/>
          <w:bCs/>
          <w:color w:val="974705"/>
          <w:spacing w:val="2"/>
          <w:sz w:val="22"/>
          <w:szCs w:val="22"/>
        </w:rPr>
        <w:t>t</w:t>
      </w:r>
      <w:r w:rsidRPr="004949AC">
        <w:rPr>
          <w:rFonts w:asciiTheme="minorHAnsi" w:eastAsia="Arial" w:hAnsiTheme="minorHAnsi" w:cstheme="minorHAnsi"/>
          <w:b/>
          <w:bCs/>
          <w:color w:val="974705"/>
          <w:spacing w:val="4"/>
          <w:sz w:val="22"/>
          <w:szCs w:val="22"/>
        </w:rPr>
        <w:t>e</w:t>
      </w:r>
      <w:r w:rsidRPr="004949AC">
        <w:rPr>
          <w:rFonts w:asciiTheme="minorHAnsi" w:eastAsia="Arial" w:hAnsiTheme="minorHAnsi" w:cstheme="minorHAnsi"/>
          <w:b/>
          <w:bCs/>
          <w:color w:val="974705"/>
          <w:sz w:val="22"/>
          <w:szCs w:val="22"/>
        </w:rPr>
        <w:t>]</w:t>
      </w:r>
      <w:r w:rsidR="004949AC">
        <w:rPr>
          <w:rFonts w:asciiTheme="minorHAnsi" w:eastAsia="Arial" w:hAnsiTheme="minorHAnsi" w:cstheme="minorHAnsi"/>
          <w:b/>
          <w:bCs/>
          <w:color w:val="974705"/>
          <w:spacing w:val="4"/>
          <w:sz w:val="22"/>
          <w:szCs w:val="22"/>
        </w:rPr>
        <w:t>.</w:t>
      </w:r>
    </w:p>
    <w:p w14:paraId="2998194E" w14:textId="77777777" w:rsidR="00315646" w:rsidRPr="004949AC" w:rsidRDefault="00315646" w:rsidP="002E110A">
      <w:pPr>
        <w:ind w:right="142"/>
        <w:jc w:val="both"/>
        <w:rPr>
          <w:rFonts w:asciiTheme="minorHAnsi" w:eastAsia="Arial" w:hAnsiTheme="minorHAnsi" w:cstheme="minorHAnsi"/>
          <w:color w:val="585857"/>
          <w:spacing w:val="4"/>
          <w:sz w:val="22"/>
          <w:szCs w:val="22"/>
        </w:rPr>
      </w:pPr>
    </w:p>
    <w:p w14:paraId="019B5255" w14:textId="77777777" w:rsidR="003469CF" w:rsidRPr="004949AC" w:rsidRDefault="003469CF" w:rsidP="003469CF">
      <w:pPr>
        <w:ind w:right="142"/>
        <w:jc w:val="both"/>
        <w:rPr>
          <w:rFonts w:asciiTheme="minorHAnsi" w:eastAsia="Arial" w:hAnsiTheme="minorHAnsi" w:cstheme="minorHAnsi"/>
          <w:sz w:val="22"/>
          <w:szCs w:val="22"/>
        </w:rPr>
      </w:pPr>
      <w:r w:rsidRPr="004949AC">
        <w:rPr>
          <w:rFonts w:asciiTheme="minorHAnsi" w:eastAsia="Arial" w:hAnsiTheme="minorHAnsi" w:cstheme="minorHAnsi"/>
          <w:b/>
          <w:color w:val="585857"/>
          <w:sz w:val="22"/>
          <w:szCs w:val="22"/>
        </w:rPr>
        <w:t>Ri</w:t>
      </w:r>
      <w:r w:rsidRPr="004949AC">
        <w:rPr>
          <w:rFonts w:asciiTheme="minorHAnsi" w:eastAsia="Arial" w:hAnsiTheme="minorHAnsi" w:cstheme="minorHAnsi"/>
          <w:b/>
          <w:color w:val="585857"/>
          <w:spacing w:val="3"/>
          <w:sz w:val="22"/>
          <w:szCs w:val="22"/>
        </w:rPr>
        <w:t>g</w:t>
      </w:r>
      <w:r w:rsidRPr="004949AC">
        <w:rPr>
          <w:rFonts w:asciiTheme="minorHAnsi" w:eastAsia="Arial" w:hAnsiTheme="minorHAnsi" w:cstheme="minorHAnsi"/>
          <w:b/>
          <w:color w:val="585857"/>
          <w:spacing w:val="1"/>
          <w:sz w:val="22"/>
          <w:szCs w:val="22"/>
        </w:rPr>
        <w:t>h</w:t>
      </w:r>
      <w:r w:rsidRPr="004949AC">
        <w:rPr>
          <w:rFonts w:asciiTheme="minorHAnsi" w:eastAsia="Arial" w:hAnsiTheme="minorHAnsi" w:cstheme="minorHAnsi"/>
          <w:b/>
          <w:color w:val="585857"/>
          <w:spacing w:val="3"/>
          <w:sz w:val="22"/>
          <w:szCs w:val="22"/>
        </w:rPr>
        <w:t>t</w:t>
      </w:r>
      <w:r w:rsidRPr="004949AC">
        <w:rPr>
          <w:rFonts w:asciiTheme="minorHAnsi" w:eastAsia="Arial" w:hAnsiTheme="minorHAnsi" w:cstheme="minorHAnsi"/>
          <w:b/>
          <w:color w:val="585857"/>
          <w:sz w:val="22"/>
          <w:szCs w:val="22"/>
        </w:rPr>
        <w:t>s</w:t>
      </w:r>
      <w:r w:rsidRPr="004949AC">
        <w:rPr>
          <w:rFonts w:asciiTheme="minorHAnsi" w:eastAsia="Arial" w:hAnsiTheme="minorHAnsi" w:cstheme="minorHAnsi"/>
          <w:b/>
          <w:color w:val="585857"/>
          <w:spacing w:val="-14"/>
          <w:sz w:val="22"/>
          <w:szCs w:val="22"/>
        </w:rPr>
        <w:t xml:space="preserve"> </w:t>
      </w:r>
      <w:r w:rsidRPr="004949AC">
        <w:rPr>
          <w:rFonts w:asciiTheme="minorHAnsi" w:eastAsia="Arial" w:hAnsiTheme="minorHAnsi" w:cstheme="minorHAnsi"/>
          <w:b/>
          <w:color w:val="585857"/>
          <w:spacing w:val="-1"/>
          <w:sz w:val="22"/>
          <w:szCs w:val="22"/>
        </w:rPr>
        <w:t>S</w:t>
      </w:r>
      <w:r w:rsidRPr="004949AC">
        <w:rPr>
          <w:rFonts w:asciiTheme="minorHAnsi" w:eastAsia="Arial" w:hAnsiTheme="minorHAnsi" w:cstheme="minorHAnsi"/>
          <w:b/>
          <w:color w:val="585857"/>
          <w:spacing w:val="1"/>
          <w:sz w:val="22"/>
          <w:szCs w:val="22"/>
        </w:rPr>
        <w:t>u</w:t>
      </w:r>
      <w:r w:rsidRPr="004949AC">
        <w:rPr>
          <w:rFonts w:asciiTheme="minorHAnsi" w:eastAsia="Arial" w:hAnsiTheme="minorHAnsi" w:cstheme="minorHAnsi"/>
          <w:b/>
          <w:color w:val="585857"/>
          <w:spacing w:val="3"/>
          <w:sz w:val="22"/>
          <w:szCs w:val="22"/>
        </w:rPr>
        <w:t>b</w:t>
      </w:r>
      <w:r w:rsidRPr="004949AC">
        <w:rPr>
          <w:rFonts w:asciiTheme="minorHAnsi" w:eastAsia="Arial" w:hAnsiTheme="minorHAnsi" w:cstheme="minorHAnsi"/>
          <w:b/>
          <w:color w:val="585857"/>
          <w:sz w:val="22"/>
          <w:szCs w:val="22"/>
        </w:rPr>
        <w:t>j</w:t>
      </w:r>
      <w:r w:rsidRPr="004949AC">
        <w:rPr>
          <w:rFonts w:asciiTheme="minorHAnsi" w:eastAsia="Arial" w:hAnsiTheme="minorHAnsi" w:cstheme="minorHAnsi"/>
          <w:b/>
          <w:color w:val="585857"/>
          <w:spacing w:val="2"/>
          <w:sz w:val="22"/>
          <w:szCs w:val="22"/>
        </w:rPr>
        <w:t>e</w:t>
      </w:r>
      <w:r w:rsidRPr="004949AC">
        <w:rPr>
          <w:rFonts w:asciiTheme="minorHAnsi" w:eastAsia="Arial" w:hAnsiTheme="minorHAnsi" w:cstheme="minorHAnsi"/>
          <w:b/>
          <w:color w:val="585857"/>
          <w:sz w:val="22"/>
          <w:szCs w:val="22"/>
        </w:rPr>
        <w:t>ct</w:t>
      </w:r>
      <w:r w:rsidRPr="004949AC">
        <w:rPr>
          <w:rFonts w:asciiTheme="minorHAnsi" w:eastAsia="Arial" w:hAnsiTheme="minorHAnsi" w:cstheme="minorHAnsi"/>
          <w:b/>
          <w:color w:val="585857"/>
          <w:spacing w:val="-14"/>
          <w:sz w:val="22"/>
          <w:szCs w:val="22"/>
        </w:rPr>
        <w:t xml:space="preserve"> </w:t>
      </w:r>
      <w:r w:rsidRPr="004949AC">
        <w:rPr>
          <w:rFonts w:asciiTheme="minorHAnsi" w:eastAsia="Arial" w:hAnsiTheme="minorHAnsi" w:cstheme="minorHAnsi"/>
          <w:b/>
          <w:color w:val="585857"/>
          <w:spacing w:val="1"/>
          <w:sz w:val="22"/>
          <w:szCs w:val="22"/>
        </w:rPr>
        <w:t>t</w:t>
      </w:r>
      <w:r w:rsidRPr="004949AC">
        <w:rPr>
          <w:rFonts w:asciiTheme="minorHAnsi" w:eastAsia="Arial" w:hAnsiTheme="minorHAnsi" w:cstheme="minorHAnsi"/>
          <w:b/>
          <w:color w:val="585857"/>
          <w:sz w:val="22"/>
          <w:szCs w:val="22"/>
        </w:rPr>
        <w:t>o</w:t>
      </w:r>
      <w:r w:rsidRPr="004949AC">
        <w:rPr>
          <w:rFonts w:asciiTheme="minorHAnsi" w:eastAsia="Arial" w:hAnsiTheme="minorHAnsi" w:cstheme="minorHAnsi"/>
          <w:b/>
          <w:color w:val="585857"/>
          <w:spacing w:val="-4"/>
          <w:sz w:val="22"/>
          <w:szCs w:val="22"/>
        </w:rPr>
        <w:t xml:space="preserve"> </w:t>
      </w:r>
      <w:r w:rsidRPr="004949AC">
        <w:rPr>
          <w:rFonts w:asciiTheme="minorHAnsi" w:eastAsia="Arial" w:hAnsiTheme="minorHAnsi" w:cstheme="minorHAnsi"/>
          <w:b/>
          <w:color w:val="585857"/>
          <w:spacing w:val="-1"/>
          <w:sz w:val="22"/>
          <w:szCs w:val="22"/>
        </w:rPr>
        <w:t>S</w:t>
      </w:r>
      <w:r w:rsidRPr="004949AC">
        <w:rPr>
          <w:rFonts w:asciiTheme="minorHAnsi" w:eastAsia="Arial" w:hAnsiTheme="minorHAnsi" w:cstheme="minorHAnsi"/>
          <w:b/>
          <w:color w:val="585857"/>
          <w:spacing w:val="5"/>
          <w:sz w:val="22"/>
          <w:szCs w:val="22"/>
        </w:rPr>
        <w:t>u</w:t>
      </w:r>
      <w:r w:rsidRPr="004949AC">
        <w:rPr>
          <w:rFonts w:asciiTheme="minorHAnsi" w:eastAsia="Arial" w:hAnsiTheme="minorHAnsi" w:cstheme="minorHAnsi"/>
          <w:b/>
          <w:color w:val="585857"/>
          <w:spacing w:val="2"/>
          <w:sz w:val="22"/>
          <w:szCs w:val="22"/>
        </w:rPr>
        <w:t>r</w:t>
      </w:r>
      <w:r w:rsidRPr="004949AC">
        <w:rPr>
          <w:rFonts w:asciiTheme="minorHAnsi" w:eastAsia="Arial" w:hAnsiTheme="minorHAnsi" w:cstheme="minorHAnsi"/>
          <w:b/>
          <w:color w:val="585857"/>
          <w:spacing w:val="-1"/>
          <w:sz w:val="22"/>
          <w:szCs w:val="22"/>
        </w:rPr>
        <w:t>r</w:t>
      </w:r>
      <w:r w:rsidRPr="004949AC">
        <w:rPr>
          <w:rFonts w:asciiTheme="minorHAnsi" w:eastAsia="Arial" w:hAnsiTheme="minorHAnsi" w:cstheme="minorHAnsi"/>
          <w:b/>
          <w:color w:val="585857"/>
          <w:sz w:val="22"/>
          <w:szCs w:val="22"/>
        </w:rPr>
        <w:t>e</w:t>
      </w:r>
      <w:r w:rsidRPr="004949AC">
        <w:rPr>
          <w:rFonts w:asciiTheme="minorHAnsi" w:eastAsia="Arial" w:hAnsiTheme="minorHAnsi" w:cstheme="minorHAnsi"/>
          <w:b/>
          <w:color w:val="585857"/>
          <w:spacing w:val="5"/>
          <w:sz w:val="22"/>
          <w:szCs w:val="22"/>
        </w:rPr>
        <w:t>n</w:t>
      </w:r>
      <w:r w:rsidRPr="004949AC">
        <w:rPr>
          <w:rFonts w:asciiTheme="minorHAnsi" w:eastAsia="Arial" w:hAnsiTheme="minorHAnsi" w:cstheme="minorHAnsi"/>
          <w:b/>
          <w:color w:val="585857"/>
          <w:spacing w:val="1"/>
          <w:sz w:val="22"/>
          <w:szCs w:val="22"/>
        </w:rPr>
        <w:t>d</w:t>
      </w:r>
      <w:r w:rsidRPr="004949AC">
        <w:rPr>
          <w:rFonts w:asciiTheme="minorHAnsi" w:eastAsia="Arial" w:hAnsiTheme="minorHAnsi" w:cstheme="minorHAnsi"/>
          <w:b/>
          <w:color w:val="585857"/>
          <w:spacing w:val="2"/>
          <w:sz w:val="22"/>
          <w:szCs w:val="22"/>
        </w:rPr>
        <w:t>e</w:t>
      </w:r>
      <w:r w:rsidRPr="004949AC">
        <w:rPr>
          <w:rFonts w:asciiTheme="minorHAnsi" w:eastAsia="Arial" w:hAnsiTheme="minorHAnsi" w:cstheme="minorHAnsi"/>
          <w:b/>
          <w:color w:val="585857"/>
          <w:sz w:val="22"/>
          <w:szCs w:val="22"/>
        </w:rPr>
        <w:t>r</w:t>
      </w:r>
    </w:p>
    <w:p w14:paraId="5561B45F" w14:textId="38ED40A5" w:rsidR="003469CF" w:rsidRPr="004949AC" w:rsidRDefault="003469CF" w:rsidP="00B323D0">
      <w:pPr>
        <w:ind w:right="142"/>
        <w:rPr>
          <w:rFonts w:asciiTheme="minorHAnsi" w:eastAsia="Arial" w:hAnsiTheme="minorHAnsi" w:cstheme="minorHAnsi"/>
          <w:b/>
          <w:bCs/>
          <w:sz w:val="22"/>
          <w:szCs w:val="22"/>
        </w:rPr>
      </w:pPr>
      <w:r w:rsidRPr="004949AC">
        <w:rPr>
          <w:rFonts w:asciiTheme="minorHAnsi" w:eastAsia="Arial" w:hAnsiTheme="minorHAnsi" w:cstheme="minorHAnsi"/>
          <w:color w:val="585857"/>
          <w:spacing w:val="14"/>
          <w:sz w:val="22"/>
          <w:szCs w:val="22"/>
        </w:rPr>
        <w:t>This noti</w:t>
      </w:r>
      <w:r w:rsidR="00315646" w:rsidRPr="004949AC">
        <w:rPr>
          <w:rFonts w:asciiTheme="minorHAnsi" w:eastAsia="Arial" w:hAnsiTheme="minorHAnsi" w:cstheme="minorHAnsi"/>
          <w:color w:val="585857"/>
          <w:spacing w:val="14"/>
          <w:sz w:val="22"/>
          <w:szCs w:val="22"/>
        </w:rPr>
        <w:t>fication</w:t>
      </w:r>
      <w:r w:rsidRPr="004949AC">
        <w:rPr>
          <w:rFonts w:asciiTheme="minorHAnsi" w:eastAsia="Arial" w:hAnsiTheme="minorHAnsi" w:cstheme="minorHAnsi"/>
          <w:color w:val="585857"/>
          <w:spacing w:val="14"/>
          <w:sz w:val="22"/>
          <w:szCs w:val="22"/>
        </w:rPr>
        <w:t xml:space="preserve"> </w:t>
      </w:r>
      <w:r w:rsidR="00315646" w:rsidRPr="004949AC">
        <w:rPr>
          <w:rFonts w:asciiTheme="minorHAnsi" w:eastAsia="Arial" w:hAnsiTheme="minorHAnsi" w:cstheme="minorHAnsi"/>
          <w:color w:val="585857"/>
          <w:spacing w:val="14"/>
          <w:sz w:val="22"/>
          <w:szCs w:val="22"/>
        </w:rPr>
        <w:t xml:space="preserve">and the Failure to Use Notice </w:t>
      </w:r>
      <w:r w:rsidRPr="004949AC">
        <w:rPr>
          <w:rFonts w:asciiTheme="minorHAnsi" w:eastAsia="Arial" w:hAnsiTheme="minorHAnsi" w:cstheme="minorHAnsi"/>
          <w:color w:val="585857"/>
          <w:spacing w:val="14"/>
          <w:sz w:val="22"/>
          <w:szCs w:val="22"/>
        </w:rPr>
        <w:t xml:space="preserve">relate to </w:t>
      </w:r>
      <w:r w:rsidRPr="004949AC">
        <w:rPr>
          <w:rFonts w:asciiTheme="minorHAnsi" w:eastAsia="Arial" w:hAnsiTheme="minorHAnsi" w:cstheme="minorHAnsi"/>
          <w:color w:val="585857"/>
          <w:spacing w:val="2"/>
          <w:sz w:val="22"/>
          <w:szCs w:val="22"/>
        </w:rPr>
        <w:t>th</w:t>
      </w:r>
      <w:r w:rsidRPr="004949AC">
        <w:rPr>
          <w:rFonts w:asciiTheme="minorHAnsi" w:eastAsia="Arial" w:hAnsiTheme="minorHAnsi" w:cstheme="minorHAnsi"/>
          <w:color w:val="585857"/>
          <w:sz w:val="22"/>
          <w:szCs w:val="22"/>
        </w:rPr>
        <w:t>e</w:t>
      </w:r>
      <w:r w:rsidR="00315646" w:rsidRPr="004949AC">
        <w:rPr>
          <w:rFonts w:asciiTheme="minorHAnsi" w:eastAsia="Arial" w:hAnsiTheme="minorHAnsi" w:cstheme="minorHAnsi"/>
          <w:color w:val="585857"/>
          <w:sz w:val="22"/>
          <w:szCs w:val="22"/>
        </w:rPr>
        <w:t xml:space="preserve"> surrender of the</w:t>
      </w:r>
      <w:r w:rsidRPr="004949AC">
        <w:rPr>
          <w:rFonts w:asciiTheme="minorHAnsi" w:eastAsia="Arial" w:hAnsiTheme="minorHAnsi" w:cstheme="minorHAnsi"/>
          <w:color w:val="585857"/>
          <w:spacing w:val="-11"/>
          <w:sz w:val="22"/>
          <w:szCs w:val="22"/>
        </w:rPr>
        <w:t xml:space="preserve"> </w:t>
      </w:r>
      <w:r w:rsidRPr="004949AC">
        <w:rPr>
          <w:rFonts w:asciiTheme="minorHAnsi" w:eastAsia="Arial" w:hAnsiTheme="minorHAnsi" w:cstheme="minorHAnsi"/>
          <w:color w:val="585857"/>
          <w:spacing w:val="7"/>
          <w:sz w:val="22"/>
          <w:szCs w:val="22"/>
        </w:rPr>
        <w:t>f</w:t>
      </w:r>
      <w:r w:rsidRPr="004949AC">
        <w:rPr>
          <w:rFonts w:asciiTheme="minorHAnsi" w:eastAsia="Arial" w:hAnsiTheme="minorHAnsi" w:cstheme="minorHAnsi"/>
          <w:color w:val="585857"/>
          <w:spacing w:val="2"/>
          <w:sz w:val="22"/>
          <w:szCs w:val="22"/>
        </w:rPr>
        <w:t>o</w:t>
      </w:r>
      <w:r w:rsidRPr="004949AC">
        <w:rPr>
          <w:rFonts w:asciiTheme="minorHAnsi" w:eastAsia="Arial" w:hAnsiTheme="minorHAnsi" w:cstheme="minorHAnsi"/>
          <w:color w:val="585857"/>
          <w:spacing w:val="-1"/>
          <w:sz w:val="22"/>
          <w:szCs w:val="22"/>
        </w:rPr>
        <w:t>ll</w:t>
      </w:r>
      <w:r w:rsidRPr="004949AC">
        <w:rPr>
          <w:rFonts w:asciiTheme="minorHAnsi" w:eastAsia="Arial" w:hAnsiTheme="minorHAnsi" w:cstheme="minorHAnsi"/>
          <w:color w:val="585857"/>
          <w:spacing w:val="4"/>
          <w:sz w:val="22"/>
          <w:szCs w:val="22"/>
        </w:rPr>
        <w:t>o</w:t>
      </w:r>
      <w:r w:rsidRPr="004949AC">
        <w:rPr>
          <w:rFonts w:asciiTheme="minorHAnsi" w:eastAsia="Arial" w:hAnsiTheme="minorHAnsi" w:cstheme="minorHAnsi"/>
          <w:color w:val="585857"/>
          <w:sz w:val="22"/>
          <w:szCs w:val="22"/>
        </w:rPr>
        <w:t>w</w:t>
      </w:r>
      <w:r w:rsidRPr="004949AC">
        <w:rPr>
          <w:rFonts w:asciiTheme="minorHAnsi" w:eastAsia="Arial" w:hAnsiTheme="minorHAnsi" w:cstheme="minorHAnsi"/>
          <w:color w:val="585857"/>
          <w:spacing w:val="-1"/>
          <w:sz w:val="22"/>
          <w:szCs w:val="22"/>
        </w:rPr>
        <w:t>i</w:t>
      </w:r>
      <w:r w:rsidRPr="004949AC">
        <w:rPr>
          <w:rFonts w:asciiTheme="minorHAnsi" w:eastAsia="Arial" w:hAnsiTheme="minorHAnsi" w:cstheme="minorHAnsi"/>
          <w:color w:val="585857"/>
          <w:spacing w:val="2"/>
          <w:sz w:val="22"/>
          <w:szCs w:val="22"/>
        </w:rPr>
        <w:t>n</w:t>
      </w:r>
      <w:r w:rsidRPr="004949AC">
        <w:rPr>
          <w:rFonts w:asciiTheme="minorHAnsi" w:eastAsia="Arial" w:hAnsiTheme="minorHAnsi" w:cstheme="minorHAnsi"/>
          <w:color w:val="585857"/>
          <w:sz w:val="22"/>
          <w:szCs w:val="22"/>
        </w:rPr>
        <w:t>g</w:t>
      </w:r>
      <w:r w:rsidRPr="004949AC">
        <w:rPr>
          <w:rFonts w:asciiTheme="minorHAnsi" w:eastAsia="Arial" w:hAnsiTheme="minorHAnsi" w:cstheme="minorHAnsi"/>
          <w:color w:val="585857"/>
          <w:spacing w:val="-11"/>
          <w:sz w:val="22"/>
          <w:szCs w:val="22"/>
        </w:rPr>
        <w:t xml:space="preserve"> </w:t>
      </w:r>
      <w:r w:rsidRPr="004949AC">
        <w:rPr>
          <w:rFonts w:asciiTheme="minorHAnsi" w:eastAsia="Arial" w:hAnsiTheme="minorHAnsi" w:cstheme="minorHAnsi"/>
          <w:color w:val="585857"/>
          <w:spacing w:val="5"/>
          <w:sz w:val="22"/>
          <w:szCs w:val="22"/>
        </w:rPr>
        <w:t>R</w:t>
      </w:r>
      <w:r w:rsidRPr="004949AC">
        <w:rPr>
          <w:rFonts w:asciiTheme="minorHAnsi" w:eastAsia="Arial" w:hAnsiTheme="minorHAnsi" w:cstheme="minorHAnsi"/>
          <w:color w:val="585857"/>
          <w:spacing w:val="-3"/>
          <w:sz w:val="22"/>
          <w:szCs w:val="22"/>
        </w:rPr>
        <w:t>i</w:t>
      </w:r>
      <w:r w:rsidRPr="004949AC">
        <w:rPr>
          <w:rFonts w:asciiTheme="minorHAnsi" w:eastAsia="Arial" w:hAnsiTheme="minorHAnsi" w:cstheme="minorHAnsi"/>
          <w:color w:val="585857"/>
          <w:spacing w:val="2"/>
          <w:sz w:val="22"/>
          <w:szCs w:val="22"/>
        </w:rPr>
        <w:t>gh</w:t>
      </w:r>
      <w:r w:rsidRPr="004949AC">
        <w:rPr>
          <w:rFonts w:asciiTheme="minorHAnsi" w:eastAsia="Arial" w:hAnsiTheme="minorHAnsi" w:cstheme="minorHAnsi"/>
          <w:color w:val="585857"/>
          <w:sz w:val="22"/>
          <w:szCs w:val="22"/>
        </w:rPr>
        <w:t>t</w:t>
      </w:r>
      <w:r w:rsidRPr="004949AC">
        <w:rPr>
          <w:rFonts w:asciiTheme="minorHAnsi" w:eastAsia="Arial" w:hAnsiTheme="minorHAnsi" w:cstheme="minorHAnsi"/>
          <w:b/>
          <w:bCs/>
          <w:color w:val="984806" w:themeColor="accent6" w:themeShade="80"/>
          <w:spacing w:val="1"/>
          <w:sz w:val="22"/>
          <w:szCs w:val="22"/>
        </w:rPr>
        <w:t>(s</w:t>
      </w:r>
      <w:r w:rsidRPr="004949AC">
        <w:rPr>
          <w:rFonts w:asciiTheme="minorHAnsi" w:eastAsia="Arial" w:hAnsiTheme="minorHAnsi" w:cstheme="minorHAnsi"/>
          <w:b/>
          <w:bCs/>
          <w:color w:val="984806" w:themeColor="accent6" w:themeShade="80"/>
          <w:sz w:val="22"/>
          <w:szCs w:val="22"/>
        </w:rPr>
        <w:t>)</w:t>
      </w:r>
      <w:r w:rsidRPr="004949AC">
        <w:rPr>
          <w:rFonts w:asciiTheme="minorHAnsi" w:eastAsia="Arial" w:hAnsiTheme="minorHAnsi" w:cstheme="minorHAnsi"/>
          <w:color w:val="585857"/>
          <w:sz w:val="22"/>
          <w:szCs w:val="22"/>
        </w:rPr>
        <w:t xml:space="preserve">: </w:t>
      </w:r>
      <w:r w:rsidRPr="004949AC">
        <w:rPr>
          <w:rFonts w:asciiTheme="minorHAnsi" w:eastAsia="Arial" w:hAnsiTheme="minorHAnsi" w:cstheme="minorHAnsi"/>
          <w:b/>
          <w:bCs/>
          <w:color w:val="974705"/>
          <w:sz w:val="22"/>
          <w:szCs w:val="22"/>
        </w:rPr>
        <w:t>[</w:t>
      </w:r>
      <w:r w:rsidRPr="004949AC">
        <w:rPr>
          <w:rFonts w:asciiTheme="minorHAnsi" w:eastAsia="Arial" w:hAnsiTheme="minorHAnsi" w:cstheme="minorHAnsi"/>
          <w:b/>
          <w:bCs/>
          <w:color w:val="974705"/>
          <w:spacing w:val="3"/>
          <w:sz w:val="22"/>
          <w:szCs w:val="22"/>
        </w:rPr>
        <w:t>g</w:t>
      </w:r>
      <w:r w:rsidRPr="004949AC">
        <w:rPr>
          <w:rFonts w:asciiTheme="minorHAnsi" w:eastAsia="Arial" w:hAnsiTheme="minorHAnsi" w:cstheme="minorHAnsi"/>
          <w:b/>
          <w:bCs/>
          <w:color w:val="974705"/>
          <w:spacing w:val="1"/>
          <w:sz w:val="22"/>
          <w:szCs w:val="22"/>
        </w:rPr>
        <w:t>iv</w:t>
      </w:r>
      <w:r w:rsidRPr="004949AC">
        <w:rPr>
          <w:rFonts w:asciiTheme="minorHAnsi" w:eastAsia="Arial" w:hAnsiTheme="minorHAnsi" w:cstheme="minorHAnsi"/>
          <w:b/>
          <w:bCs/>
          <w:color w:val="974705"/>
          <w:sz w:val="22"/>
          <w:szCs w:val="22"/>
        </w:rPr>
        <w:t>e</w:t>
      </w:r>
      <w:r w:rsidRPr="004949AC">
        <w:rPr>
          <w:rFonts w:asciiTheme="minorHAnsi" w:eastAsia="Arial" w:hAnsiTheme="minorHAnsi" w:cstheme="minorHAnsi"/>
          <w:b/>
          <w:bCs/>
          <w:color w:val="974705"/>
          <w:spacing w:val="-12"/>
          <w:sz w:val="22"/>
          <w:szCs w:val="22"/>
        </w:rPr>
        <w:t xml:space="preserve"> </w:t>
      </w:r>
      <w:r w:rsidRPr="004949AC">
        <w:rPr>
          <w:rFonts w:asciiTheme="minorHAnsi" w:eastAsia="Arial" w:hAnsiTheme="minorHAnsi" w:cstheme="minorHAnsi"/>
          <w:b/>
          <w:bCs/>
          <w:color w:val="974705"/>
          <w:spacing w:val="-1"/>
          <w:sz w:val="22"/>
          <w:szCs w:val="22"/>
        </w:rPr>
        <w:t>details]</w:t>
      </w:r>
      <w:r w:rsidR="00AB707F" w:rsidRPr="004949AC">
        <w:rPr>
          <w:rFonts w:asciiTheme="minorHAnsi" w:eastAsia="Arial" w:hAnsiTheme="minorHAnsi" w:cstheme="minorHAnsi"/>
          <w:b/>
          <w:bCs/>
          <w:color w:val="974705"/>
          <w:spacing w:val="-1"/>
          <w:sz w:val="22"/>
          <w:szCs w:val="22"/>
        </w:rPr>
        <w:t>.</w:t>
      </w:r>
    </w:p>
    <w:p w14:paraId="2AC681D6" w14:textId="77777777" w:rsidR="003469CF" w:rsidRPr="004949AC" w:rsidRDefault="003469CF" w:rsidP="006134DF">
      <w:pPr>
        <w:ind w:right="142"/>
        <w:jc w:val="both"/>
        <w:rPr>
          <w:rFonts w:asciiTheme="minorHAnsi" w:hAnsiTheme="minorHAnsi" w:cstheme="minorHAnsi"/>
          <w:sz w:val="22"/>
          <w:szCs w:val="22"/>
        </w:rPr>
      </w:pPr>
    </w:p>
    <w:p w14:paraId="1C6FC8BC" w14:textId="77777777" w:rsidR="003469CF" w:rsidRPr="004949AC" w:rsidRDefault="003469CF" w:rsidP="003469CF">
      <w:pPr>
        <w:ind w:right="142"/>
        <w:jc w:val="both"/>
        <w:rPr>
          <w:rFonts w:asciiTheme="minorHAnsi" w:eastAsia="Arial" w:hAnsiTheme="minorHAnsi" w:cstheme="minorHAnsi"/>
          <w:sz w:val="22"/>
          <w:szCs w:val="22"/>
        </w:rPr>
      </w:pPr>
      <w:r w:rsidRPr="004949AC">
        <w:rPr>
          <w:rFonts w:asciiTheme="minorHAnsi" w:eastAsia="Arial" w:hAnsiTheme="minorHAnsi" w:cstheme="minorHAnsi"/>
          <w:b/>
          <w:color w:val="585857"/>
          <w:sz w:val="22"/>
          <w:szCs w:val="22"/>
        </w:rPr>
        <w:t>D</w:t>
      </w:r>
      <w:r w:rsidRPr="004949AC">
        <w:rPr>
          <w:rFonts w:asciiTheme="minorHAnsi" w:eastAsia="Arial" w:hAnsiTheme="minorHAnsi" w:cstheme="minorHAnsi"/>
          <w:b/>
          <w:color w:val="585857"/>
          <w:spacing w:val="2"/>
          <w:sz w:val="22"/>
          <w:szCs w:val="22"/>
        </w:rPr>
        <w:t>a</w:t>
      </w:r>
      <w:r w:rsidRPr="004949AC">
        <w:rPr>
          <w:rFonts w:asciiTheme="minorHAnsi" w:eastAsia="Arial" w:hAnsiTheme="minorHAnsi" w:cstheme="minorHAnsi"/>
          <w:b/>
          <w:color w:val="585857"/>
          <w:spacing w:val="1"/>
          <w:sz w:val="22"/>
          <w:szCs w:val="22"/>
        </w:rPr>
        <w:t>t</w:t>
      </w:r>
      <w:r w:rsidRPr="004949AC">
        <w:rPr>
          <w:rFonts w:asciiTheme="minorHAnsi" w:eastAsia="Arial" w:hAnsiTheme="minorHAnsi" w:cstheme="minorHAnsi"/>
          <w:b/>
          <w:color w:val="585857"/>
          <w:sz w:val="22"/>
          <w:szCs w:val="22"/>
        </w:rPr>
        <w:t>e</w:t>
      </w:r>
      <w:r w:rsidRPr="004949AC">
        <w:rPr>
          <w:rFonts w:asciiTheme="minorHAnsi" w:eastAsia="Arial" w:hAnsiTheme="minorHAnsi" w:cstheme="minorHAnsi"/>
          <w:b/>
          <w:color w:val="585857"/>
          <w:spacing w:val="-12"/>
          <w:sz w:val="22"/>
          <w:szCs w:val="22"/>
        </w:rPr>
        <w:t xml:space="preserve"> </w:t>
      </w:r>
      <w:r w:rsidRPr="004949AC">
        <w:rPr>
          <w:rFonts w:asciiTheme="minorHAnsi" w:eastAsia="Arial" w:hAnsiTheme="minorHAnsi" w:cstheme="minorHAnsi"/>
          <w:b/>
          <w:color w:val="585857"/>
          <w:spacing w:val="1"/>
          <w:sz w:val="22"/>
          <w:szCs w:val="22"/>
        </w:rPr>
        <w:t>o</w:t>
      </w:r>
      <w:r w:rsidRPr="004949AC">
        <w:rPr>
          <w:rFonts w:asciiTheme="minorHAnsi" w:eastAsia="Arial" w:hAnsiTheme="minorHAnsi" w:cstheme="minorHAnsi"/>
          <w:b/>
          <w:color w:val="585857"/>
          <w:sz w:val="22"/>
          <w:szCs w:val="22"/>
        </w:rPr>
        <w:t>f</w:t>
      </w:r>
      <w:r w:rsidRPr="004949AC">
        <w:rPr>
          <w:rFonts w:asciiTheme="minorHAnsi" w:eastAsia="Arial" w:hAnsiTheme="minorHAnsi" w:cstheme="minorHAnsi"/>
          <w:b/>
          <w:color w:val="585857"/>
          <w:spacing w:val="-4"/>
          <w:sz w:val="22"/>
          <w:szCs w:val="22"/>
        </w:rPr>
        <w:t xml:space="preserve"> </w:t>
      </w:r>
      <w:r w:rsidRPr="004949AC">
        <w:rPr>
          <w:rFonts w:asciiTheme="minorHAnsi" w:eastAsia="Arial" w:hAnsiTheme="minorHAnsi" w:cstheme="minorHAnsi"/>
          <w:b/>
          <w:color w:val="585857"/>
          <w:spacing w:val="-1"/>
          <w:sz w:val="22"/>
          <w:szCs w:val="22"/>
        </w:rPr>
        <w:t>S</w:t>
      </w:r>
      <w:r w:rsidRPr="004949AC">
        <w:rPr>
          <w:rFonts w:asciiTheme="minorHAnsi" w:eastAsia="Arial" w:hAnsiTheme="minorHAnsi" w:cstheme="minorHAnsi"/>
          <w:b/>
          <w:color w:val="585857"/>
          <w:spacing w:val="3"/>
          <w:sz w:val="22"/>
          <w:szCs w:val="22"/>
        </w:rPr>
        <w:t>u</w:t>
      </w:r>
      <w:r w:rsidRPr="004949AC">
        <w:rPr>
          <w:rFonts w:asciiTheme="minorHAnsi" w:eastAsia="Arial" w:hAnsiTheme="minorHAnsi" w:cstheme="minorHAnsi"/>
          <w:b/>
          <w:color w:val="585857"/>
          <w:spacing w:val="2"/>
          <w:sz w:val="22"/>
          <w:szCs w:val="22"/>
        </w:rPr>
        <w:t>r</w:t>
      </w:r>
      <w:r w:rsidRPr="004949AC">
        <w:rPr>
          <w:rFonts w:asciiTheme="minorHAnsi" w:eastAsia="Arial" w:hAnsiTheme="minorHAnsi" w:cstheme="minorHAnsi"/>
          <w:b/>
          <w:color w:val="585857"/>
          <w:spacing w:val="-1"/>
          <w:sz w:val="22"/>
          <w:szCs w:val="22"/>
        </w:rPr>
        <w:t>r</w:t>
      </w:r>
      <w:r w:rsidRPr="004949AC">
        <w:rPr>
          <w:rFonts w:asciiTheme="minorHAnsi" w:eastAsia="Arial" w:hAnsiTheme="minorHAnsi" w:cstheme="minorHAnsi"/>
          <w:b/>
          <w:color w:val="585857"/>
          <w:sz w:val="22"/>
          <w:szCs w:val="22"/>
        </w:rPr>
        <w:t>e</w:t>
      </w:r>
      <w:r w:rsidRPr="004949AC">
        <w:rPr>
          <w:rFonts w:asciiTheme="minorHAnsi" w:eastAsia="Arial" w:hAnsiTheme="minorHAnsi" w:cstheme="minorHAnsi"/>
          <w:b/>
          <w:color w:val="585857"/>
          <w:spacing w:val="1"/>
          <w:sz w:val="22"/>
          <w:szCs w:val="22"/>
        </w:rPr>
        <w:t>n</w:t>
      </w:r>
      <w:r w:rsidRPr="004949AC">
        <w:rPr>
          <w:rFonts w:asciiTheme="minorHAnsi" w:eastAsia="Arial" w:hAnsiTheme="minorHAnsi" w:cstheme="minorHAnsi"/>
          <w:b/>
          <w:color w:val="585857"/>
          <w:spacing w:val="3"/>
          <w:sz w:val="22"/>
          <w:szCs w:val="22"/>
        </w:rPr>
        <w:t>d</w:t>
      </w:r>
      <w:r w:rsidRPr="004949AC">
        <w:rPr>
          <w:rFonts w:asciiTheme="minorHAnsi" w:eastAsia="Arial" w:hAnsiTheme="minorHAnsi" w:cstheme="minorHAnsi"/>
          <w:b/>
          <w:color w:val="585857"/>
          <w:spacing w:val="4"/>
          <w:sz w:val="22"/>
          <w:szCs w:val="22"/>
        </w:rPr>
        <w:t>e</w:t>
      </w:r>
      <w:r w:rsidRPr="004949AC">
        <w:rPr>
          <w:rFonts w:asciiTheme="minorHAnsi" w:eastAsia="Arial" w:hAnsiTheme="minorHAnsi" w:cstheme="minorHAnsi"/>
          <w:b/>
          <w:color w:val="585857"/>
          <w:sz w:val="22"/>
          <w:szCs w:val="22"/>
        </w:rPr>
        <w:t>r</w:t>
      </w:r>
    </w:p>
    <w:p w14:paraId="1D66DEA5" w14:textId="05B891FB" w:rsidR="003469CF" w:rsidRPr="004949AC" w:rsidRDefault="005C02DE" w:rsidP="003469CF">
      <w:pPr>
        <w:ind w:right="142"/>
        <w:jc w:val="both"/>
        <w:rPr>
          <w:rFonts w:asciiTheme="minorHAnsi" w:eastAsia="Arial" w:hAnsiTheme="minorHAnsi" w:cstheme="minorHAnsi"/>
          <w:color w:val="585857"/>
          <w:spacing w:val="2"/>
          <w:sz w:val="22"/>
          <w:szCs w:val="22"/>
        </w:rPr>
      </w:pPr>
      <w:r w:rsidRPr="004949AC">
        <w:rPr>
          <w:rFonts w:asciiTheme="minorHAnsi" w:eastAsia="Arial" w:hAnsiTheme="minorHAnsi" w:cstheme="minorHAnsi"/>
          <w:color w:val="585857"/>
          <w:spacing w:val="2"/>
          <w:sz w:val="22"/>
          <w:szCs w:val="22"/>
        </w:rPr>
        <w:t>In accordance with Condition 4.7.1(b), w</w:t>
      </w:r>
      <w:r w:rsidR="003469CF" w:rsidRPr="004949AC">
        <w:rPr>
          <w:rFonts w:asciiTheme="minorHAnsi" w:eastAsia="Arial" w:hAnsiTheme="minorHAnsi" w:cstheme="minorHAnsi"/>
          <w:color w:val="585857"/>
          <w:spacing w:val="2"/>
          <w:sz w:val="22"/>
          <w:szCs w:val="22"/>
        </w:rPr>
        <w:t xml:space="preserve">e </w:t>
      </w:r>
      <w:r w:rsidR="006A014E" w:rsidRPr="004949AC">
        <w:rPr>
          <w:rFonts w:asciiTheme="minorHAnsi" w:eastAsia="Arial" w:hAnsiTheme="minorHAnsi" w:cstheme="minorHAnsi"/>
          <w:color w:val="585857"/>
          <w:spacing w:val="2"/>
          <w:sz w:val="22"/>
          <w:szCs w:val="22"/>
        </w:rPr>
        <w:t>accept</w:t>
      </w:r>
      <w:r w:rsidR="003469CF" w:rsidRPr="004949AC">
        <w:rPr>
          <w:rFonts w:asciiTheme="minorHAnsi" w:eastAsia="Arial" w:hAnsiTheme="minorHAnsi" w:cstheme="minorHAnsi"/>
          <w:color w:val="585857"/>
          <w:spacing w:val="2"/>
          <w:sz w:val="22"/>
          <w:szCs w:val="22"/>
        </w:rPr>
        <w:t xml:space="preserve"> that the Rights Subject to Surrender </w:t>
      </w:r>
      <w:r w:rsidR="003E0DF0" w:rsidRPr="004949AC">
        <w:rPr>
          <w:rFonts w:asciiTheme="minorHAnsi" w:eastAsia="Arial" w:hAnsiTheme="minorHAnsi" w:cstheme="minorHAnsi"/>
          <w:color w:val="585857"/>
          <w:spacing w:val="2"/>
          <w:sz w:val="22"/>
          <w:szCs w:val="22"/>
        </w:rPr>
        <w:t>shall be surrendered with effect from the date on which notice is given to the Office of Rail and Road pursuant to Condition J4.</w:t>
      </w:r>
      <w:r w:rsidRPr="004949AC">
        <w:rPr>
          <w:rFonts w:asciiTheme="minorHAnsi" w:eastAsia="Arial" w:hAnsiTheme="minorHAnsi" w:cstheme="minorHAnsi"/>
          <w:color w:val="585857"/>
          <w:spacing w:val="2"/>
          <w:sz w:val="22"/>
          <w:szCs w:val="22"/>
        </w:rPr>
        <w:t>7.1(c).</w:t>
      </w:r>
    </w:p>
    <w:p w14:paraId="23373645" w14:textId="77777777" w:rsidR="002F5D03" w:rsidRPr="004949AC" w:rsidRDefault="002F5D03" w:rsidP="003F7791">
      <w:pPr>
        <w:ind w:right="142"/>
        <w:jc w:val="both"/>
        <w:rPr>
          <w:rFonts w:asciiTheme="minorHAnsi" w:eastAsia="Arial" w:hAnsiTheme="minorHAnsi" w:cstheme="minorHAnsi"/>
          <w:color w:val="585857"/>
          <w:spacing w:val="2"/>
          <w:sz w:val="22"/>
          <w:szCs w:val="22"/>
        </w:rPr>
      </w:pPr>
    </w:p>
    <w:p w14:paraId="76E367AA" w14:textId="31B90828" w:rsidR="00121593" w:rsidRPr="004949AC" w:rsidRDefault="00AC10AF" w:rsidP="003F7791">
      <w:pPr>
        <w:ind w:right="142"/>
        <w:jc w:val="both"/>
        <w:rPr>
          <w:rFonts w:asciiTheme="minorHAnsi" w:eastAsia="Arial" w:hAnsiTheme="minorHAnsi" w:cstheme="minorHAnsi"/>
          <w:color w:val="585857"/>
          <w:spacing w:val="2"/>
          <w:sz w:val="22"/>
          <w:szCs w:val="22"/>
        </w:rPr>
      </w:pPr>
      <w:r w:rsidRPr="004949AC">
        <w:rPr>
          <w:rFonts w:asciiTheme="minorHAnsi" w:eastAsia="Arial" w:hAnsiTheme="minorHAnsi" w:cstheme="minorHAnsi"/>
          <w:color w:val="585857"/>
          <w:spacing w:val="2"/>
          <w:sz w:val="22"/>
          <w:szCs w:val="22"/>
        </w:rPr>
        <w:t xml:space="preserve">In accordance with Condition J11.2.1, </w:t>
      </w:r>
      <w:r w:rsidR="00693B23" w:rsidRPr="004949AC">
        <w:rPr>
          <w:rFonts w:asciiTheme="minorHAnsi" w:eastAsia="Arial" w:hAnsiTheme="minorHAnsi" w:cstheme="minorHAnsi"/>
          <w:color w:val="585857"/>
          <w:spacing w:val="2"/>
          <w:sz w:val="22"/>
          <w:szCs w:val="22"/>
        </w:rPr>
        <w:t>Network Rail</w:t>
      </w:r>
      <w:r w:rsidRPr="004949AC">
        <w:rPr>
          <w:rFonts w:asciiTheme="minorHAnsi" w:eastAsia="Arial" w:hAnsiTheme="minorHAnsi" w:cstheme="minorHAnsi"/>
          <w:color w:val="585857"/>
          <w:spacing w:val="2"/>
          <w:sz w:val="22"/>
          <w:szCs w:val="22"/>
        </w:rPr>
        <w:t xml:space="preserve"> shall publish an accurate and up-to-date copy or statement of this </w:t>
      </w:r>
      <w:r w:rsidR="00C00748" w:rsidRPr="004949AC">
        <w:rPr>
          <w:rFonts w:asciiTheme="minorHAnsi" w:eastAsia="Arial" w:hAnsiTheme="minorHAnsi" w:cstheme="minorHAnsi"/>
          <w:color w:val="585857"/>
          <w:spacing w:val="2"/>
          <w:sz w:val="22"/>
          <w:szCs w:val="22"/>
        </w:rPr>
        <w:t>n</w:t>
      </w:r>
      <w:r w:rsidR="00121593" w:rsidRPr="004949AC">
        <w:rPr>
          <w:rFonts w:asciiTheme="minorHAnsi" w:eastAsia="Arial" w:hAnsiTheme="minorHAnsi" w:cstheme="minorHAnsi"/>
          <w:color w:val="585857"/>
          <w:spacing w:val="2"/>
          <w:sz w:val="22"/>
          <w:szCs w:val="22"/>
        </w:rPr>
        <w:t>oti</w:t>
      </w:r>
      <w:r w:rsidR="00C00748" w:rsidRPr="004949AC">
        <w:rPr>
          <w:rFonts w:asciiTheme="minorHAnsi" w:eastAsia="Arial" w:hAnsiTheme="minorHAnsi" w:cstheme="minorHAnsi"/>
          <w:color w:val="585857"/>
          <w:spacing w:val="2"/>
          <w:sz w:val="22"/>
          <w:szCs w:val="22"/>
        </w:rPr>
        <w:t>fication</w:t>
      </w:r>
      <w:r w:rsidR="00121593" w:rsidRPr="004949AC">
        <w:rPr>
          <w:rFonts w:asciiTheme="minorHAnsi" w:eastAsia="Arial" w:hAnsiTheme="minorHAnsi" w:cstheme="minorHAnsi"/>
          <w:color w:val="585857"/>
          <w:spacing w:val="2"/>
          <w:sz w:val="22"/>
          <w:szCs w:val="22"/>
        </w:rPr>
        <w:t xml:space="preserve">. </w:t>
      </w:r>
    </w:p>
    <w:p w14:paraId="0D0CCC50" w14:textId="77777777" w:rsidR="00121593" w:rsidRPr="004949AC" w:rsidRDefault="00121593" w:rsidP="003F7791">
      <w:pPr>
        <w:ind w:right="142"/>
        <w:jc w:val="both"/>
        <w:rPr>
          <w:rFonts w:asciiTheme="minorHAnsi" w:eastAsia="Arial" w:hAnsiTheme="minorHAnsi" w:cstheme="minorHAnsi"/>
          <w:color w:val="585857"/>
          <w:spacing w:val="2"/>
          <w:sz w:val="22"/>
          <w:szCs w:val="22"/>
        </w:rPr>
      </w:pPr>
    </w:p>
    <w:p w14:paraId="3F06CDBD" w14:textId="77777777" w:rsidR="00121593" w:rsidRPr="004949AC" w:rsidRDefault="00121593" w:rsidP="003F7791">
      <w:pPr>
        <w:ind w:right="142"/>
        <w:jc w:val="both"/>
        <w:rPr>
          <w:rFonts w:asciiTheme="minorHAnsi" w:eastAsia="Arial" w:hAnsiTheme="minorHAnsi" w:cstheme="minorHAnsi"/>
          <w:color w:val="585857"/>
          <w:spacing w:val="2"/>
          <w:sz w:val="22"/>
          <w:szCs w:val="22"/>
        </w:rPr>
      </w:pPr>
      <w:r w:rsidRPr="004949AC">
        <w:rPr>
          <w:rFonts w:asciiTheme="minorHAnsi" w:eastAsia="Arial" w:hAnsiTheme="minorHAnsi" w:cstheme="minorHAnsi"/>
          <w:color w:val="585857"/>
          <w:spacing w:val="2"/>
          <w:sz w:val="22"/>
          <w:szCs w:val="22"/>
        </w:rPr>
        <w:t>Yours faithfully,</w:t>
      </w:r>
    </w:p>
    <w:p w14:paraId="09109A10" w14:textId="77777777" w:rsidR="000E664C" w:rsidRPr="004949AC" w:rsidRDefault="000E664C" w:rsidP="00121593">
      <w:pPr>
        <w:ind w:right="142"/>
        <w:rPr>
          <w:rFonts w:asciiTheme="minorHAnsi" w:eastAsia="Arial" w:hAnsiTheme="minorHAnsi" w:cstheme="minorHAnsi"/>
          <w:color w:val="585857"/>
        </w:rPr>
      </w:pPr>
    </w:p>
    <w:p w14:paraId="733E64F7" w14:textId="77777777" w:rsidR="000E664C" w:rsidRPr="004949AC" w:rsidRDefault="000E664C" w:rsidP="00121593">
      <w:pPr>
        <w:ind w:right="142"/>
        <w:rPr>
          <w:rFonts w:asciiTheme="minorHAnsi" w:eastAsia="Arial" w:hAnsiTheme="minorHAnsi" w:cstheme="minorHAnsi"/>
          <w:color w:val="585857"/>
        </w:rPr>
      </w:pPr>
    </w:p>
    <w:p w14:paraId="0FB2882E" w14:textId="77777777" w:rsidR="000E664C" w:rsidRPr="004949AC" w:rsidRDefault="000E664C" w:rsidP="00121593">
      <w:pPr>
        <w:ind w:right="142"/>
        <w:rPr>
          <w:rFonts w:asciiTheme="minorHAnsi" w:eastAsia="Arial" w:hAnsiTheme="minorHAnsi" w:cstheme="minorHAnsi"/>
          <w:color w:val="585857"/>
        </w:rPr>
      </w:pPr>
    </w:p>
    <w:p w14:paraId="73376487" w14:textId="77777777" w:rsidR="000E664C" w:rsidRPr="004949AC" w:rsidRDefault="000E664C" w:rsidP="00121593">
      <w:pPr>
        <w:ind w:right="142"/>
        <w:rPr>
          <w:rFonts w:asciiTheme="minorHAnsi" w:eastAsia="Arial" w:hAnsiTheme="minorHAnsi" w:cstheme="minorHAnsi"/>
          <w:color w:val="585857"/>
        </w:rPr>
      </w:pPr>
    </w:p>
    <w:p w14:paraId="00FA51EC" w14:textId="77777777" w:rsidR="00180436" w:rsidRPr="00337845" w:rsidRDefault="000E664C" w:rsidP="006F1896">
      <w:pPr>
        <w:ind w:right="142"/>
        <w:jc w:val="right"/>
        <w:rPr>
          <w:rFonts w:asciiTheme="minorHAnsi" w:eastAsia="Arial" w:hAnsiTheme="minorHAnsi" w:cstheme="minorHAnsi"/>
          <w:sz w:val="18"/>
          <w:szCs w:val="18"/>
        </w:rPr>
      </w:pPr>
      <w:r w:rsidRPr="00337845">
        <w:rPr>
          <w:rFonts w:asciiTheme="minorHAnsi" w:eastAsia="Arial" w:hAnsiTheme="minorHAnsi" w:cstheme="minorHAnsi"/>
          <w:sz w:val="18"/>
          <w:szCs w:val="18"/>
        </w:rPr>
        <w:br w:type="page"/>
      </w:r>
    </w:p>
    <w:p w14:paraId="71FA5540" w14:textId="332AEBB7" w:rsidR="000E664C" w:rsidRPr="00337845" w:rsidRDefault="00D35664">
      <w:pPr>
        <w:rPr>
          <w:rFonts w:asciiTheme="minorHAnsi" w:eastAsia="Arial" w:hAnsiTheme="minorHAnsi" w:cstheme="minorHAnsi"/>
          <w:sz w:val="18"/>
          <w:szCs w:val="18"/>
        </w:rPr>
      </w:pPr>
      <w:r w:rsidRPr="00337845">
        <w:rPr>
          <w:rFonts w:asciiTheme="minorHAnsi" w:hAnsiTheme="minorHAnsi" w:cstheme="minorHAnsi"/>
          <w:noProof/>
          <w:sz w:val="18"/>
          <w:szCs w:val="18"/>
        </w:rPr>
        <w:lastRenderedPageBreak/>
        <w:drawing>
          <wp:anchor distT="0" distB="0" distL="114300" distR="114300" simplePos="0" relativeHeight="251660800" behindDoc="1" locked="0" layoutInCell="1" allowOverlap="1" wp14:anchorId="01D5CEAE" wp14:editId="560D8F23">
            <wp:simplePos x="0" y="0"/>
            <wp:positionH relativeFrom="margin">
              <wp:posOffset>4732020</wp:posOffset>
            </wp:positionH>
            <wp:positionV relativeFrom="margin">
              <wp:align>top</wp:align>
            </wp:positionV>
            <wp:extent cx="1300480" cy="590550"/>
            <wp:effectExtent l="0" t="0" r="0" b="0"/>
            <wp:wrapThrough wrapText="bothSides">
              <wp:wrapPolygon edited="0">
                <wp:start x="0" y="0"/>
                <wp:lineTo x="0" y="20903"/>
                <wp:lineTo x="21199" y="20903"/>
                <wp:lineTo x="21199"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0480" cy="590550"/>
                    </a:xfrm>
                    <a:prstGeom prst="rect">
                      <a:avLst/>
                    </a:prstGeom>
                    <a:noFill/>
                  </pic:spPr>
                </pic:pic>
              </a:graphicData>
            </a:graphic>
            <wp14:sizeRelH relativeFrom="page">
              <wp14:pctWidth>0</wp14:pctWidth>
            </wp14:sizeRelH>
            <wp14:sizeRelV relativeFrom="page">
              <wp14:pctHeight>0</wp14:pctHeight>
            </wp14:sizeRelV>
          </wp:anchor>
        </w:drawing>
      </w:r>
    </w:p>
    <w:p w14:paraId="293CF57B" w14:textId="56F11CC2" w:rsidR="0073051E" w:rsidRPr="00337845" w:rsidRDefault="0073051E">
      <w:pPr>
        <w:rPr>
          <w:rFonts w:asciiTheme="minorHAnsi" w:eastAsia="Arial" w:hAnsiTheme="minorHAnsi" w:cstheme="minorHAnsi"/>
          <w:color w:val="585857"/>
          <w:sz w:val="18"/>
          <w:szCs w:val="18"/>
        </w:rPr>
      </w:pPr>
    </w:p>
    <w:p w14:paraId="69169336" w14:textId="54B15C33" w:rsidR="00E92B8D" w:rsidRPr="00337845" w:rsidRDefault="00E92B8D" w:rsidP="0099405B">
      <w:pPr>
        <w:ind w:right="142"/>
        <w:jc w:val="right"/>
        <w:rPr>
          <w:rFonts w:asciiTheme="minorHAnsi" w:eastAsia="Arial" w:hAnsiTheme="minorHAnsi" w:cstheme="minorHAnsi"/>
          <w:color w:val="585857"/>
          <w:sz w:val="18"/>
          <w:szCs w:val="18"/>
        </w:rPr>
      </w:pPr>
    </w:p>
    <w:p w14:paraId="6BB424A7" w14:textId="06F1383E" w:rsidR="00E92B8D" w:rsidRPr="00337845" w:rsidRDefault="00E92B8D" w:rsidP="0099405B">
      <w:pPr>
        <w:ind w:right="142"/>
        <w:jc w:val="right"/>
        <w:rPr>
          <w:rFonts w:asciiTheme="minorHAnsi" w:eastAsia="Arial" w:hAnsiTheme="minorHAnsi" w:cstheme="minorHAnsi"/>
          <w:color w:val="585857"/>
          <w:sz w:val="18"/>
          <w:szCs w:val="18"/>
        </w:rPr>
      </w:pPr>
    </w:p>
    <w:p w14:paraId="18210E28" w14:textId="77777777" w:rsidR="00E92B8D" w:rsidRPr="00337845" w:rsidRDefault="00E92B8D" w:rsidP="0099405B">
      <w:pPr>
        <w:ind w:right="142"/>
        <w:jc w:val="right"/>
        <w:rPr>
          <w:rFonts w:asciiTheme="minorHAnsi" w:eastAsia="Arial" w:hAnsiTheme="minorHAnsi" w:cstheme="minorHAnsi"/>
          <w:color w:val="585857"/>
          <w:sz w:val="18"/>
          <w:szCs w:val="18"/>
        </w:rPr>
      </w:pPr>
    </w:p>
    <w:p w14:paraId="50A34611" w14:textId="6FB89B0C" w:rsidR="0099405B" w:rsidRPr="00EF3606" w:rsidRDefault="0099405B" w:rsidP="0099405B">
      <w:pPr>
        <w:ind w:right="142"/>
        <w:jc w:val="right"/>
        <w:rPr>
          <w:rFonts w:asciiTheme="minorHAnsi" w:eastAsia="Arial" w:hAnsiTheme="minorHAnsi" w:cstheme="minorHAnsi"/>
        </w:rPr>
      </w:pPr>
      <w:r w:rsidRPr="00EF3606">
        <w:rPr>
          <w:rFonts w:asciiTheme="minorHAnsi" w:eastAsia="Arial" w:hAnsiTheme="minorHAnsi" w:cstheme="minorHAnsi"/>
          <w:color w:val="585857"/>
        </w:rPr>
        <w:t>N</w:t>
      </w:r>
      <w:r w:rsidRPr="00EF3606">
        <w:rPr>
          <w:rFonts w:asciiTheme="minorHAnsi" w:eastAsia="Arial" w:hAnsiTheme="minorHAnsi" w:cstheme="minorHAnsi"/>
          <w:color w:val="585857"/>
          <w:spacing w:val="2"/>
        </w:rPr>
        <w:t>e</w:t>
      </w: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spacing w:val="-2"/>
        </w:rPr>
        <w:t>w</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k</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rPr>
        <w:t>l</w:t>
      </w:r>
      <w:r w:rsidRPr="00EF3606">
        <w:rPr>
          <w:rFonts w:asciiTheme="minorHAnsi" w:eastAsia="Arial" w:hAnsiTheme="minorHAnsi" w:cstheme="minorHAnsi"/>
          <w:color w:val="585857"/>
          <w:spacing w:val="-12"/>
        </w:rPr>
        <w:t xml:space="preserve"> </w:t>
      </w:r>
      <w:r w:rsidRPr="00EF3606">
        <w:rPr>
          <w:rFonts w:asciiTheme="minorHAnsi" w:eastAsia="Arial" w:hAnsiTheme="minorHAnsi" w:cstheme="minorHAnsi"/>
          <w:color w:val="585857"/>
        </w:rPr>
        <w:t>In</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s</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4"/>
        </w:rPr>
        <w:t>c</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e</w:t>
      </w:r>
      <w:r w:rsidRPr="00EF3606">
        <w:rPr>
          <w:rFonts w:asciiTheme="minorHAnsi" w:eastAsia="Arial" w:hAnsiTheme="minorHAnsi" w:cstheme="minorHAnsi"/>
        </w:rPr>
        <w:t xml:space="preserve"> </w:t>
      </w:r>
      <w:r w:rsidRPr="00EF3606">
        <w:rPr>
          <w:rFonts w:asciiTheme="minorHAnsi" w:eastAsia="Arial" w:hAnsiTheme="minorHAnsi" w:cstheme="minorHAnsi"/>
          <w:color w:val="585857"/>
          <w:spacing w:val="2"/>
        </w:rPr>
        <w:t>L</w:t>
      </w:r>
      <w:r w:rsidRPr="00EF3606">
        <w:rPr>
          <w:rFonts w:asciiTheme="minorHAnsi" w:eastAsia="Arial" w:hAnsiTheme="minorHAnsi" w:cstheme="minorHAnsi"/>
          <w:color w:val="585857"/>
          <w:spacing w:val="-3"/>
        </w:rPr>
        <w:t>i</w:t>
      </w:r>
      <w:r w:rsidRPr="00EF3606">
        <w:rPr>
          <w:rFonts w:asciiTheme="minorHAnsi" w:eastAsia="Arial" w:hAnsiTheme="minorHAnsi" w:cstheme="minorHAnsi"/>
          <w:color w:val="585857"/>
          <w:spacing w:val="9"/>
        </w:rPr>
        <w:t>m</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3"/>
        </w:rPr>
        <w:t>e</w:t>
      </w:r>
      <w:r w:rsidRPr="00EF3606">
        <w:rPr>
          <w:rFonts w:asciiTheme="minorHAnsi" w:eastAsia="Arial" w:hAnsiTheme="minorHAnsi" w:cstheme="minorHAnsi"/>
          <w:color w:val="585857"/>
        </w:rPr>
        <w:t>d</w:t>
      </w:r>
    </w:p>
    <w:p w14:paraId="22C3DCEF" w14:textId="77777777" w:rsidR="0099405B" w:rsidRPr="00EF3606" w:rsidRDefault="0099405B" w:rsidP="0099405B">
      <w:pPr>
        <w:ind w:right="142"/>
        <w:jc w:val="right"/>
        <w:rPr>
          <w:rFonts w:asciiTheme="minorHAnsi" w:eastAsia="Arial" w:hAnsiTheme="minorHAnsi" w:cstheme="minorHAnsi"/>
        </w:rPr>
      </w:pPr>
      <w:r w:rsidRPr="00EF3606">
        <w:rPr>
          <w:rFonts w:asciiTheme="minorHAnsi" w:eastAsia="Arial" w:hAnsiTheme="minorHAnsi" w:cstheme="minorHAnsi"/>
          <w:color w:val="585857"/>
        </w:rPr>
        <w:t>Waterloo General Office</w:t>
      </w:r>
    </w:p>
    <w:p w14:paraId="4EFF7FBC" w14:textId="77777777" w:rsidR="0099405B" w:rsidRPr="00EF3606" w:rsidRDefault="0099405B" w:rsidP="0099405B">
      <w:pPr>
        <w:ind w:right="142"/>
        <w:jc w:val="right"/>
        <w:rPr>
          <w:rFonts w:asciiTheme="minorHAnsi" w:eastAsia="Arial" w:hAnsiTheme="minorHAnsi" w:cstheme="minorHAnsi"/>
          <w:color w:val="585857"/>
          <w:spacing w:val="-17"/>
          <w:position w:val="-1"/>
        </w:rPr>
      </w:pPr>
      <w:r w:rsidRPr="00EF3606">
        <w:rPr>
          <w:rFonts w:asciiTheme="minorHAnsi" w:eastAsia="Arial" w:hAnsiTheme="minorHAnsi" w:cstheme="minorHAnsi"/>
          <w:color w:val="585857"/>
          <w:spacing w:val="2"/>
          <w:position w:val="-1"/>
        </w:rPr>
        <w:t>L</w:t>
      </w:r>
      <w:r w:rsidRPr="00EF3606">
        <w:rPr>
          <w:rFonts w:asciiTheme="minorHAnsi" w:eastAsia="Arial" w:hAnsiTheme="minorHAnsi" w:cstheme="minorHAnsi"/>
          <w:color w:val="585857"/>
          <w:position w:val="-1"/>
        </w:rPr>
        <w:t>o</w:t>
      </w:r>
      <w:r w:rsidRPr="00EF3606">
        <w:rPr>
          <w:rFonts w:asciiTheme="minorHAnsi" w:eastAsia="Arial" w:hAnsiTheme="minorHAnsi" w:cstheme="minorHAnsi"/>
          <w:color w:val="585857"/>
          <w:spacing w:val="2"/>
          <w:position w:val="-1"/>
        </w:rPr>
        <w:t>nd</w:t>
      </w:r>
      <w:r w:rsidRPr="00EF3606">
        <w:rPr>
          <w:rFonts w:asciiTheme="minorHAnsi" w:eastAsia="Arial" w:hAnsiTheme="minorHAnsi" w:cstheme="minorHAnsi"/>
          <w:color w:val="585857"/>
          <w:spacing w:val="3"/>
          <w:position w:val="-1"/>
        </w:rPr>
        <w:t>o</w:t>
      </w:r>
      <w:r w:rsidRPr="00EF3606">
        <w:rPr>
          <w:rFonts w:asciiTheme="minorHAnsi" w:eastAsia="Arial" w:hAnsiTheme="minorHAnsi" w:cstheme="minorHAnsi"/>
          <w:color w:val="585857"/>
          <w:position w:val="-1"/>
        </w:rPr>
        <w:t>n</w:t>
      </w:r>
      <w:r w:rsidRPr="00EF3606">
        <w:rPr>
          <w:rFonts w:asciiTheme="minorHAnsi" w:eastAsia="Arial" w:hAnsiTheme="minorHAnsi" w:cstheme="minorHAnsi"/>
          <w:color w:val="585857"/>
          <w:spacing w:val="-17"/>
          <w:position w:val="-1"/>
        </w:rPr>
        <w:t xml:space="preserve"> </w:t>
      </w:r>
    </w:p>
    <w:p w14:paraId="3AD43101" w14:textId="77777777" w:rsidR="0099405B" w:rsidRPr="00EF3606" w:rsidRDefault="0099405B" w:rsidP="0099405B">
      <w:pPr>
        <w:ind w:right="142"/>
        <w:jc w:val="right"/>
        <w:rPr>
          <w:rFonts w:asciiTheme="minorHAnsi" w:eastAsia="Arial" w:hAnsiTheme="minorHAnsi" w:cstheme="minorHAnsi"/>
        </w:rPr>
      </w:pPr>
      <w:r w:rsidRPr="00EF3606">
        <w:rPr>
          <w:rFonts w:asciiTheme="minorHAnsi" w:eastAsia="Arial" w:hAnsiTheme="minorHAnsi" w:cstheme="minorHAnsi"/>
          <w:color w:val="585857"/>
          <w:spacing w:val="17"/>
          <w:position w:val="-1"/>
        </w:rPr>
        <w:t>SE1 8SW</w:t>
      </w:r>
    </w:p>
    <w:p w14:paraId="26B752F9" w14:textId="77777777" w:rsidR="00DA6083" w:rsidRPr="00EF3606" w:rsidRDefault="00DA6083" w:rsidP="0099405B">
      <w:pPr>
        <w:ind w:right="142"/>
        <w:rPr>
          <w:rFonts w:asciiTheme="minorHAnsi" w:eastAsia="Arial" w:hAnsiTheme="minorHAnsi" w:cstheme="minorHAnsi"/>
          <w:b/>
          <w:bCs/>
          <w:color w:val="984806" w:themeColor="accent6" w:themeShade="80"/>
          <w:spacing w:val="-6"/>
        </w:rPr>
      </w:pPr>
      <w:r w:rsidRPr="00EF3606">
        <w:rPr>
          <w:rFonts w:asciiTheme="minorHAnsi" w:eastAsia="Arial" w:hAnsiTheme="minorHAnsi" w:cstheme="minorHAnsi"/>
          <w:b/>
          <w:bCs/>
          <w:color w:val="984806" w:themeColor="accent6" w:themeShade="80"/>
        </w:rPr>
        <w:t>[</w:t>
      </w:r>
      <w:r w:rsidRPr="00EF3606">
        <w:rPr>
          <w:rFonts w:asciiTheme="minorHAnsi" w:eastAsia="Arial" w:hAnsiTheme="minorHAnsi" w:cstheme="minorHAnsi"/>
          <w:b/>
          <w:bCs/>
          <w:color w:val="984806" w:themeColor="accent6" w:themeShade="80"/>
          <w:spacing w:val="4"/>
        </w:rPr>
        <w:t>r</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2"/>
        </w:rPr>
        <w:t>g</w:t>
      </w:r>
      <w:r w:rsidRPr="00EF3606">
        <w:rPr>
          <w:rFonts w:asciiTheme="minorHAnsi" w:eastAsia="Arial" w:hAnsiTheme="minorHAnsi" w:cstheme="minorHAnsi"/>
          <w:b/>
          <w:bCs/>
          <w:color w:val="984806" w:themeColor="accent6" w:themeShade="80"/>
          <w:spacing w:val="-1"/>
        </w:rPr>
        <w:t>i</w:t>
      </w:r>
      <w:r w:rsidRPr="00EF3606">
        <w:rPr>
          <w:rFonts w:asciiTheme="minorHAnsi" w:eastAsia="Arial" w:hAnsiTheme="minorHAnsi" w:cstheme="minorHAnsi"/>
          <w:b/>
          <w:bCs/>
          <w:color w:val="984806" w:themeColor="accent6" w:themeShade="80"/>
          <w:spacing w:val="4"/>
        </w:rPr>
        <w:t>s</w:t>
      </w:r>
      <w:r w:rsidRPr="00EF3606">
        <w:rPr>
          <w:rFonts w:asciiTheme="minorHAnsi" w:eastAsia="Arial" w:hAnsiTheme="minorHAnsi" w:cstheme="minorHAnsi"/>
          <w:b/>
          <w:bCs/>
          <w:color w:val="984806" w:themeColor="accent6" w:themeShade="80"/>
          <w:spacing w:val="2"/>
        </w:rPr>
        <w:t>t</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3"/>
        </w:rPr>
        <w:t>r</w:t>
      </w:r>
      <w:r w:rsidRPr="00EF3606">
        <w:rPr>
          <w:rFonts w:asciiTheme="minorHAnsi" w:eastAsia="Arial" w:hAnsiTheme="minorHAnsi" w:cstheme="minorHAnsi"/>
          <w:b/>
          <w:bCs/>
          <w:color w:val="984806" w:themeColor="accent6" w:themeShade="80"/>
        </w:rPr>
        <w:t>ed</w:t>
      </w:r>
      <w:r w:rsidRPr="00EF3606">
        <w:rPr>
          <w:rFonts w:asciiTheme="minorHAnsi" w:eastAsia="Arial" w:hAnsiTheme="minorHAnsi" w:cstheme="minorHAnsi"/>
          <w:b/>
          <w:bCs/>
          <w:color w:val="984806" w:themeColor="accent6" w:themeShade="80"/>
          <w:spacing w:val="-12"/>
        </w:rPr>
        <w:t xml:space="preserve"> </w:t>
      </w:r>
      <w:r w:rsidRPr="00EF3606">
        <w:rPr>
          <w:rFonts w:asciiTheme="minorHAnsi" w:eastAsia="Arial" w:hAnsiTheme="minorHAnsi" w:cstheme="minorHAnsi"/>
          <w:b/>
          <w:bCs/>
          <w:color w:val="984806" w:themeColor="accent6" w:themeShade="80"/>
          <w:spacing w:val="2"/>
        </w:rPr>
        <w:t>ad</w:t>
      </w:r>
      <w:r w:rsidRPr="00EF3606">
        <w:rPr>
          <w:rFonts w:asciiTheme="minorHAnsi" w:eastAsia="Arial" w:hAnsiTheme="minorHAnsi" w:cstheme="minorHAnsi"/>
          <w:b/>
          <w:bCs/>
          <w:color w:val="984806" w:themeColor="accent6" w:themeShade="80"/>
        </w:rPr>
        <w:t>d</w:t>
      </w:r>
      <w:r w:rsidRPr="00EF3606">
        <w:rPr>
          <w:rFonts w:asciiTheme="minorHAnsi" w:eastAsia="Arial" w:hAnsiTheme="minorHAnsi" w:cstheme="minorHAnsi"/>
          <w:b/>
          <w:bCs/>
          <w:color w:val="984806" w:themeColor="accent6" w:themeShade="80"/>
          <w:spacing w:val="3"/>
        </w:rPr>
        <w:t>r</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1"/>
        </w:rPr>
        <w:t>s</w:t>
      </w:r>
      <w:r w:rsidRPr="00EF3606">
        <w:rPr>
          <w:rFonts w:asciiTheme="minorHAnsi" w:eastAsia="Arial" w:hAnsiTheme="minorHAnsi" w:cstheme="minorHAnsi"/>
          <w:b/>
          <w:bCs/>
          <w:color w:val="984806" w:themeColor="accent6" w:themeShade="80"/>
        </w:rPr>
        <w:t>s</w:t>
      </w:r>
      <w:r w:rsidRPr="00EF3606">
        <w:rPr>
          <w:rFonts w:asciiTheme="minorHAnsi" w:eastAsia="Arial" w:hAnsiTheme="minorHAnsi" w:cstheme="minorHAnsi"/>
          <w:b/>
          <w:bCs/>
          <w:color w:val="984806" w:themeColor="accent6" w:themeShade="80"/>
          <w:spacing w:val="-6"/>
        </w:rPr>
        <w:t xml:space="preserve"> </w:t>
      </w:r>
    </w:p>
    <w:p w14:paraId="61F6E29C" w14:textId="77777777" w:rsidR="00DA6083" w:rsidRPr="00EF3606" w:rsidRDefault="00DA6083" w:rsidP="0099405B">
      <w:pPr>
        <w:ind w:right="142"/>
        <w:rPr>
          <w:rFonts w:asciiTheme="minorHAnsi" w:eastAsia="Arial" w:hAnsiTheme="minorHAnsi" w:cstheme="minorHAnsi"/>
          <w:b/>
          <w:bCs/>
          <w:color w:val="984806" w:themeColor="accent6" w:themeShade="80"/>
          <w:spacing w:val="-7"/>
        </w:rPr>
      </w:pPr>
      <w:r w:rsidRPr="00EF3606">
        <w:rPr>
          <w:rFonts w:asciiTheme="minorHAnsi" w:eastAsia="Arial" w:hAnsiTheme="minorHAnsi" w:cstheme="minorHAnsi"/>
          <w:b/>
          <w:bCs/>
          <w:color w:val="984806" w:themeColor="accent6" w:themeShade="80"/>
        </w:rPr>
        <w:t>of</w:t>
      </w:r>
      <w:r w:rsidRPr="00EF3606">
        <w:rPr>
          <w:rFonts w:asciiTheme="minorHAnsi" w:eastAsia="Arial" w:hAnsiTheme="minorHAnsi" w:cstheme="minorHAnsi"/>
          <w:b/>
          <w:bCs/>
          <w:color w:val="984806" w:themeColor="accent6" w:themeShade="80"/>
          <w:spacing w:val="-2"/>
        </w:rPr>
        <w:t xml:space="preserve"> </w:t>
      </w:r>
      <w:r w:rsidRPr="00EF3606">
        <w:rPr>
          <w:rFonts w:asciiTheme="minorHAnsi" w:eastAsia="Arial" w:hAnsiTheme="minorHAnsi" w:cstheme="minorHAnsi"/>
          <w:b/>
          <w:bCs/>
          <w:color w:val="984806" w:themeColor="accent6" w:themeShade="80"/>
          <w:spacing w:val="4"/>
        </w:rPr>
        <w:t>c</w:t>
      </w:r>
      <w:r w:rsidRPr="00EF3606">
        <w:rPr>
          <w:rFonts w:asciiTheme="minorHAnsi" w:eastAsia="Arial" w:hAnsiTheme="minorHAnsi" w:cstheme="minorHAnsi"/>
          <w:b/>
          <w:bCs/>
          <w:color w:val="984806" w:themeColor="accent6" w:themeShade="80"/>
        </w:rPr>
        <w:t>o</w:t>
      </w:r>
      <w:r w:rsidRPr="00EF3606">
        <w:rPr>
          <w:rFonts w:asciiTheme="minorHAnsi" w:eastAsia="Arial" w:hAnsiTheme="minorHAnsi" w:cstheme="minorHAnsi"/>
          <w:b/>
          <w:bCs/>
          <w:color w:val="984806" w:themeColor="accent6" w:themeShade="80"/>
          <w:spacing w:val="4"/>
        </w:rPr>
        <w:t>m</w:t>
      </w:r>
      <w:r w:rsidRPr="00EF3606">
        <w:rPr>
          <w:rFonts w:asciiTheme="minorHAnsi" w:eastAsia="Arial" w:hAnsiTheme="minorHAnsi" w:cstheme="minorHAnsi"/>
          <w:b/>
          <w:bCs/>
          <w:color w:val="984806" w:themeColor="accent6" w:themeShade="80"/>
          <w:spacing w:val="2"/>
        </w:rPr>
        <w:t>p</w:t>
      </w:r>
      <w:r w:rsidRPr="00EF3606">
        <w:rPr>
          <w:rFonts w:asciiTheme="minorHAnsi" w:eastAsia="Arial" w:hAnsiTheme="minorHAnsi" w:cstheme="minorHAnsi"/>
          <w:b/>
          <w:bCs/>
          <w:color w:val="984806" w:themeColor="accent6" w:themeShade="80"/>
        </w:rPr>
        <w:t>any</w:t>
      </w:r>
      <w:r w:rsidRPr="00EF3606">
        <w:rPr>
          <w:rFonts w:asciiTheme="minorHAnsi" w:eastAsia="Arial" w:hAnsiTheme="minorHAnsi" w:cstheme="minorHAnsi"/>
          <w:b/>
          <w:bCs/>
          <w:color w:val="984806" w:themeColor="accent6" w:themeShade="80"/>
          <w:spacing w:val="-7"/>
        </w:rPr>
        <w:t xml:space="preserve"> </w:t>
      </w:r>
      <w:r w:rsidRPr="00EF3606">
        <w:rPr>
          <w:rFonts w:asciiTheme="minorHAnsi" w:eastAsia="Arial" w:hAnsiTheme="minorHAnsi" w:cstheme="minorHAnsi"/>
          <w:b/>
          <w:bCs/>
          <w:color w:val="984806" w:themeColor="accent6" w:themeShade="80"/>
          <w:spacing w:val="1"/>
        </w:rPr>
        <w:t>s</w:t>
      </w:r>
      <w:r w:rsidRPr="00EF3606">
        <w:rPr>
          <w:rFonts w:asciiTheme="minorHAnsi" w:eastAsia="Arial" w:hAnsiTheme="minorHAnsi" w:cstheme="minorHAnsi"/>
          <w:b/>
          <w:bCs/>
          <w:color w:val="984806" w:themeColor="accent6" w:themeShade="80"/>
          <w:spacing w:val="2"/>
        </w:rPr>
        <w:t>e</w:t>
      </w:r>
      <w:r w:rsidRPr="00EF3606">
        <w:rPr>
          <w:rFonts w:asciiTheme="minorHAnsi" w:eastAsia="Arial" w:hAnsiTheme="minorHAnsi" w:cstheme="minorHAnsi"/>
          <w:b/>
          <w:bCs/>
          <w:color w:val="984806" w:themeColor="accent6" w:themeShade="80"/>
          <w:spacing w:val="1"/>
        </w:rPr>
        <w:t>r</w:t>
      </w:r>
      <w:r w:rsidRPr="00EF3606">
        <w:rPr>
          <w:rFonts w:asciiTheme="minorHAnsi" w:eastAsia="Arial" w:hAnsiTheme="minorHAnsi" w:cstheme="minorHAnsi"/>
          <w:b/>
          <w:bCs/>
          <w:color w:val="984806" w:themeColor="accent6" w:themeShade="80"/>
          <w:spacing w:val="4"/>
        </w:rPr>
        <w:t>v</w:t>
      </w:r>
      <w:r w:rsidRPr="00EF3606">
        <w:rPr>
          <w:rFonts w:asciiTheme="minorHAnsi" w:eastAsia="Arial" w:hAnsiTheme="minorHAnsi" w:cstheme="minorHAnsi"/>
          <w:b/>
          <w:bCs/>
          <w:color w:val="984806" w:themeColor="accent6" w:themeShade="80"/>
          <w:spacing w:val="-3"/>
        </w:rPr>
        <w:t>i</w:t>
      </w:r>
      <w:r w:rsidRPr="00EF3606">
        <w:rPr>
          <w:rFonts w:asciiTheme="minorHAnsi" w:eastAsia="Arial" w:hAnsiTheme="minorHAnsi" w:cstheme="minorHAnsi"/>
          <w:b/>
          <w:bCs/>
          <w:color w:val="984806" w:themeColor="accent6" w:themeShade="80"/>
          <w:spacing w:val="2"/>
        </w:rPr>
        <w:t>n</w:t>
      </w:r>
      <w:r w:rsidRPr="00EF3606">
        <w:rPr>
          <w:rFonts w:asciiTheme="minorHAnsi" w:eastAsia="Arial" w:hAnsiTheme="minorHAnsi" w:cstheme="minorHAnsi"/>
          <w:b/>
          <w:bCs/>
          <w:color w:val="984806" w:themeColor="accent6" w:themeShade="80"/>
        </w:rPr>
        <w:t>g</w:t>
      </w:r>
      <w:r w:rsidRPr="00EF3606">
        <w:rPr>
          <w:rFonts w:asciiTheme="minorHAnsi" w:eastAsia="Arial" w:hAnsiTheme="minorHAnsi" w:cstheme="minorHAnsi"/>
          <w:b/>
          <w:bCs/>
          <w:color w:val="984806" w:themeColor="accent6" w:themeShade="80"/>
          <w:spacing w:val="-7"/>
        </w:rPr>
        <w:t xml:space="preserve"> </w:t>
      </w:r>
    </w:p>
    <w:p w14:paraId="576077CD" w14:textId="77777777" w:rsidR="00DA6083" w:rsidRPr="00EF3606" w:rsidRDefault="00DA6083" w:rsidP="0099405B">
      <w:pPr>
        <w:ind w:right="142"/>
        <w:rPr>
          <w:rFonts w:asciiTheme="minorHAnsi" w:eastAsia="Arial" w:hAnsiTheme="minorHAnsi" w:cstheme="minorHAnsi"/>
          <w:b/>
          <w:bCs/>
          <w:color w:val="984806" w:themeColor="accent6" w:themeShade="80"/>
        </w:rPr>
      </w:pPr>
      <w:r w:rsidRPr="00EF3606">
        <w:rPr>
          <w:rFonts w:asciiTheme="minorHAnsi" w:eastAsia="Arial" w:hAnsiTheme="minorHAnsi" w:cstheme="minorHAnsi"/>
          <w:b/>
          <w:bCs/>
          <w:color w:val="984806" w:themeColor="accent6" w:themeShade="80"/>
          <w:spacing w:val="2"/>
        </w:rPr>
        <w:t>t</w:t>
      </w:r>
      <w:r w:rsidRPr="00EF3606">
        <w:rPr>
          <w:rFonts w:asciiTheme="minorHAnsi" w:eastAsia="Arial" w:hAnsiTheme="minorHAnsi" w:cstheme="minorHAnsi"/>
          <w:b/>
          <w:bCs/>
          <w:color w:val="984806" w:themeColor="accent6" w:themeShade="80"/>
        </w:rPr>
        <w:t xml:space="preserve">he </w:t>
      </w:r>
      <w:r w:rsidRPr="00EF3606">
        <w:rPr>
          <w:rFonts w:asciiTheme="minorHAnsi" w:eastAsia="Arial" w:hAnsiTheme="minorHAnsi" w:cstheme="minorHAnsi"/>
          <w:b/>
          <w:bCs/>
          <w:color w:val="984806" w:themeColor="accent6" w:themeShade="80"/>
          <w:spacing w:val="1"/>
        </w:rPr>
        <w:t>c</w:t>
      </w:r>
      <w:r w:rsidRPr="00EF3606">
        <w:rPr>
          <w:rFonts w:asciiTheme="minorHAnsi" w:eastAsia="Arial" w:hAnsiTheme="minorHAnsi" w:cstheme="minorHAnsi"/>
          <w:b/>
          <w:bCs/>
          <w:color w:val="984806" w:themeColor="accent6" w:themeShade="80"/>
          <w:spacing w:val="2"/>
        </w:rPr>
        <w:t>o</w:t>
      </w:r>
      <w:r w:rsidRPr="00EF3606">
        <w:rPr>
          <w:rFonts w:asciiTheme="minorHAnsi" w:eastAsia="Arial" w:hAnsiTheme="minorHAnsi" w:cstheme="minorHAnsi"/>
          <w:b/>
          <w:bCs/>
          <w:color w:val="984806" w:themeColor="accent6" w:themeShade="80"/>
        </w:rPr>
        <w:t>u</w:t>
      </w:r>
      <w:r w:rsidRPr="00EF3606">
        <w:rPr>
          <w:rFonts w:asciiTheme="minorHAnsi" w:eastAsia="Arial" w:hAnsiTheme="minorHAnsi" w:cstheme="minorHAnsi"/>
          <w:b/>
          <w:bCs/>
          <w:color w:val="984806" w:themeColor="accent6" w:themeShade="80"/>
          <w:spacing w:val="2"/>
        </w:rPr>
        <w:t>nt</w:t>
      </w:r>
      <w:r w:rsidRPr="00EF3606">
        <w:rPr>
          <w:rFonts w:asciiTheme="minorHAnsi" w:eastAsia="Arial" w:hAnsiTheme="minorHAnsi" w:cstheme="minorHAnsi"/>
          <w:b/>
          <w:bCs/>
          <w:color w:val="984806" w:themeColor="accent6" w:themeShade="80"/>
        </w:rPr>
        <w:t>er</w:t>
      </w:r>
      <w:r w:rsidRPr="00EF3606">
        <w:rPr>
          <w:rFonts w:asciiTheme="minorHAnsi" w:eastAsia="Arial" w:hAnsiTheme="minorHAnsi" w:cstheme="minorHAnsi"/>
          <w:b/>
          <w:bCs/>
          <w:color w:val="984806" w:themeColor="accent6" w:themeShade="80"/>
          <w:spacing w:val="-18"/>
        </w:rPr>
        <w:t xml:space="preserve"> </w:t>
      </w:r>
      <w:r w:rsidRPr="00EF3606">
        <w:rPr>
          <w:rFonts w:asciiTheme="minorHAnsi" w:eastAsia="Arial" w:hAnsiTheme="minorHAnsi" w:cstheme="minorHAnsi"/>
          <w:b/>
          <w:bCs/>
          <w:color w:val="984806" w:themeColor="accent6" w:themeShade="80"/>
          <w:spacing w:val="2"/>
        </w:rPr>
        <w:t>not</w:t>
      </w:r>
      <w:r w:rsidRPr="00EF3606">
        <w:rPr>
          <w:rFonts w:asciiTheme="minorHAnsi" w:eastAsia="Arial" w:hAnsiTheme="minorHAnsi" w:cstheme="minorHAnsi"/>
          <w:b/>
          <w:bCs/>
          <w:color w:val="984806" w:themeColor="accent6" w:themeShade="80"/>
          <w:spacing w:val="-1"/>
        </w:rPr>
        <w:t>i</w:t>
      </w:r>
      <w:r w:rsidRPr="00EF3606">
        <w:rPr>
          <w:rFonts w:asciiTheme="minorHAnsi" w:eastAsia="Arial" w:hAnsiTheme="minorHAnsi" w:cstheme="minorHAnsi"/>
          <w:b/>
          <w:bCs/>
          <w:color w:val="984806" w:themeColor="accent6" w:themeShade="80"/>
          <w:spacing w:val="1"/>
        </w:rPr>
        <w:t>c</w:t>
      </w:r>
      <w:r w:rsidRPr="00EF3606">
        <w:rPr>
          <w:rFonts w:asciiTheme="minorHAnsi" w:eastAsia="Arial" w:hAnsiTheme="minorHAnsi" w:cstheme="minorHAnsi"/>
          <w:b/>
          <w:bCs/>
          <w:color w:val="984806" w:themeColor="accent6" w:themeShade="80"/>
          <w:spacing w:val="4"/>
        </w:rPr>
        <w:t>e</w:t>
      </w:r>
      <w:r w:rsidRPr="00EF3606">
        <w:rPr>
          <w:rFonts w:asciiTheme="minorHAnsi" w:eastAsia="Arial" w:hAnsiTheme="minorHAnsi" w:cstheme="minorHAnsi"/>
          <w:b/>
          <w:bCs/>
          <w:color w:val="984806" w:themeColor="accent6" w:themeShade="80"/>
        </w:rPr>
        <w:t>]</w:t>
      </w:r>
    </w:p>
    <w:p w14:paraId="67C97F37" w14:textId="7D36E832" w:rsidR="00DA6083" w:rsidRPr="00EF3606" w:rsidRDefault="009C62F5" w:rsidP="009C62F5">
      <w:pPr>
        <w:ind w:right="142"/>
        <w:jc w:val="right"/>
        <w:rPr>
          <w:rFonts w:asciiTheme="minorHAnsi" w:hAnsiTheme="minorHAnsi" w:cstheme="minorHAnsi"/>
          <w:b/>
          <w:bCs/>
          <w:color w:val="984806" w:themeColor="accent6" w:themeShade="80"/>
        </w:rPr>
      </w:pPr>
      <w:r w:rsidRPr="00EF3606">
        <w:rPr>
          <w:rFonts w:asciiTheme="minorHAnsi" w:hAnsiTheme="minorHAnsi" w:cstheme="minorHAnsi"/>
          <w:b/>
          <w:bCs/>
          <w:color w:val="984806" w:themeColor="accent6" w:themeShade="80"/>
        </w:rPr>
        <w:t>[DATE]</w:t>
      </w:r>
    </w:p>
    <w:p w14:paraId="382241CA" w14:textId="77777777" w:rsidR="00DA6083" w:rsidRPr="00EF3606" w:rsidRDefault="00DA6083" w:rsidP="00DA6083">
      <w:pPr>
        <w:ind w:right="142"/>
        <w:jc w:val="both"/>
        <w:rPr>
          <w:rFonts w:asciiTheme="minorHAnsi" w:eastAsia="Arial" w:hAnsiTheme="minorHAnsi" w:cstheme="minorHAnsi"/>
          <w:color w:val="585857"/>
          <w:spacing w:val="-20"/>
        </w:rPr>
      </w:pPr>
      <w:r w:rsidRPr="00EF3606">
        <w:rPr>
          <w:rFonts w:asciiTheme="minorHAnsi" w:eastAsia="Arial" w:hAnsiTheme="minorHAnsi" w:cstheme="minorHAnsi"/>
          <w:b/>
          <w:bCs/>
          <w:color w:val="585857"/>
        </w:rPr>
        <w:t>UR</w:t>
      </w:r>
      <w:r w:rsidRPr="00EF3606">
        <w:rPr>
          <w:rFonts w:asciiTheme="minorHAnsi" w:eastAsia="Arial" w:hAnsiTheme="minorHAnsi" w:cstheme="minorHAnsi"/>
          <w:b/>
          <w:bCs/>
          <w:color w:val="585857"/>
          <w:spacing w:val="4"/>
        </w:rPr>
        <w:t>G</w:t>
      </w:r>
      <w:r w:rsidRPr="00EF3606">
        <w:rPr>
          <w:rFonts w:asciiTheme="minorHAnsi" w:eastAsia="Arial" w:hAnsiTheme="minorHAnsi" w:cstheme="minorHAnsi"/>
          <w:b/>
          <w:bCs/>
          <w:color w:val="585857"/>
          <w:spacing w:val="2"/>
        </w:rPr>
        <w:t>E</w:t>
      </w:r>
      <w:r w:rsidRPr="00EF3606">
        <w:rPr>
          <w:rFonts w:asciiTheme="minorHAnsi" w:eastAsia="Arial" w:hAnsiTheme="minorHAnsi" w:cstheme="minorHAnsi"/>
          <w:b/>
          <w:bCs/>
          <w:color w:val="585857"/>
        </w:rPr>
        <w:t>N</w:t>
      </w:r>
      <w:r w:rsidRPr="00EF3606">
        <w:rPr>
          <w:rFonts w:asciiTheme="minorHAnsi" w:eastAsia="Arial" w:hAnsiTheme="minorHAnsi" w:cstheme="minorHAnsi"/>
          <w:b/>
          <w:bCs/>
          <w:color w:val="585857"/>
          <w:spacing w:val="5"/>
        </w:rPr>
        <w:t>T</w:t>
      </w:r>
      <w:r w:rsidRPr="00EF3606">
        <w:rPr>
          <w:rFonts w:asciiTheme="minorHAnsi" w:eastAsia="Arial" w:hAnsiTheme="minorHAnsi" w:cstheme="minorHAnsi"/>
          <w:b/>
          <w:bCs/>
          <w:color w:val="585857"/>
        </w:rPr>
        <w:t>:</w:t>
      </w:r>
      <w:r w:rsidRPr="00EF3606">
        <w:rPr>
          <w:rFonts w:asciiTheme="minorHAnsi" w:eastAsia="Arial" w:hAnsiTheme="minorHAnsi" w:cstheme="minorHAnsi"/>
          <w:b/>
          <w:bCs/>
          <w:color w:val="585857"/>
          <w:spacing w:val="-14"/>
        </w:rPr>
        <w:t xml:space="preserve">  </w:t>
      </w:r>
      <w:r w:rsidRPr="00EF3606">
        <w:rPr>
          <w:rFonts w:asciiTheme="minorHAnsi" w:eastAsia="Arial" w:hAnsiTheme="minorHAnsi" w:cstheme="minorHAnsi"/>
          <w:color w:val="585857"/>
          <w:spacing w:val="-1"/>
        </w:rPr>
        <w:t>A</w:t>
      </w:r>
      <w:r w:rsidRPr="00EF3606">
        <w:rPr>
          <w:rFonts w:asciiTheme="minorHAnsi" w:eastAsia="Arial" w:hAnsiTheme="minorHAnsi" w:cstheme="minorHAnsi"/>
          <w:color w:val="585857"/>
          <w:spacing w:val="5"/>
        </w:rPr>
        <w:t>TT</w:t>
      </w:r>
      <w:r w:rsidRPr="00EF3606">
        <w:rPr>
          <w:rFonts w:asciiTheme="minorHAnsi" w:eastAsia="Arial" w:hAnsiTheme="minorHAnsi" w:cstheme="minorHAnsi"/>
          <w:color w:val="585857"/>
          <w:spacing w:val="-1"/>
        </w:rPr>
        <w:t>E</w:t>
      </w:r>
      <w:r w:rsidRPr="00EF3606">
        <w:rPr>
          <w:rFonts w:asciiTheme="minorHAnsi" w:eastAsia="Arial" w:hAnsiTheme="minorHAnsi" w:cstheme="minorHAnsi"/>
          <w:color w:val="585857"/>
          <w:spacing w:val="-2"/>
        </w:rPr>
        <w:t>N</w:t>
      </w: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rPr>
        <w:t>I</w:t>
      </w:r>
      <w:r w:rsidRPr="00EF3606">
        <w:rPr>
          <w:rFonts w:asciiTheme="minorHAnsi" w:eastAsia="Arial" w:hAnsiTheme="minorHAnsi" w:cstheme="minorHAnsi"/>
          <w:color w:val="585857"/>
          <w:spacing w:val="3"/>
        </w:rPr>
        <w:t>O</w:t>
      </w:r>
      <w:r w:rsidRPr="00EF3606">
        <w:rPr>
          <w:rFonts w:asciiTheme="minorHAnsi" w:eastAsia="Arial" w:hAnsiTheme="minorHAnsi" w:cstheme="minorHAnsi"/>
          <w:color w:val="585857"/>
        </w:rPr>
        <w:t>N</w:t>
      </w:r>
      <w:r w:rsidRPr="00EF3606">
        <w:rPr>
          <w:rFonts w:asciiTheme="minorHAnsi" w:eastAsia="Arial" w:hAnsiTheme="minorHAnsi" w:cstheme="minorHAnsi"/>
          <w:color w:val="585857"/>
          <w:spacing w:val="-18"/>
        </w:rPr>
        <w:t xml:space="preserve"> </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2"/>
        </w:rPr>
        <w:t>h</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spacing w:val="3"/>
        </w:rPr>
        <w:t>C</w:t>
      </w:r>
      <w:r w:rsidRPr="00EF3606">
        <w:rPr>
          <w:rFonts w:asciiTheme="minorHAnsi" w:eastAsia="Arial" w:hAnsiTheme="minorHAnsi" w:cstheme="minorHAnsi"/>
          <w:color w:val="585857"/>
          <w:spacing w:val="-3"/>
        </w:rPr>
        <w:t>o</w:t>
      </w:r>
      <w:r w:rsidRPr="00EF3606">
        <w:rPr>
          <w:rFonts w:asciiTheme="minorHAnsi" w:eastAsia="Arial" w:hAnsiTheme="minorHAnsi" w:cstheme="minorHAnsi"/>
          <w:color w:val="585857"/>
          <w:spacing w:val="9"/>
        </w:rPr>
        <w:t>m</w:t>
      </w:r>
      <w:r w:rsidRPr="00EF3606">
        <w:rPr>
          <w:rFonts w:asciiTheme="minorHAnsi" w:eastAsia="Arial" w:hAnsiTheme="minorHAnsi" w:cstheme="minorHAnsi"/>
          <w:color w:val="585857"/>
        </w:rPr>
        <w:t>p</w:t>
      </w:r>
      <w:r w:rsidRPr="00EF3606">
        <w:rPr>
          <w:rFonts w:asciiTheme="minorHAnsi" w:eastAsia="Arial" w:hAnsiTheme="minorHAnsi" w:cstheme="minorHAnsi"/>
          <w:color w:val="585857"/>
          <w:spacing w:val="2"/>
        </w:rPr>
        <w:t>a</w:t>
      </w:r>
      <w:r w:rsidRPr="00EF3606">
        <w:rPr>
          <w:rFonts w:asciiTheme="minorHAnsi" w:eastAsia="Arial" w:hAnsiTheme="minorHAnsi" w:cstheme="minorHAnsi"/>
          <w:color w:val="585857"/>
          <w:spacing w:val="7"/>
        </w:rPr>
        <w:t>n</w:t>
      </w:r>
      <w:r w:rsidRPr="00EF3606">
        <w:rPr>
          <w:rFonts w:asciiTheme="minorHAnsi" w:eastAsia="Arial" w:hAnsiTheme="minorHAnsi" w:cstheme="minorHAnsi"/>
          <w:color w:val="585857"/>
        </w:rPr>
        <w:t>y</w:t>
      </w:r>
      <w:r w:rsidRPr="00EF3606">
        <w:rPr>
          <w:rFonts w:asciiTheme="minorHAnsi" w:eastAsia="Arial" w:hAnsiTheme="minorHAnsi" w:cstheme="minorHAnsi"/>
          <w:color w:val="585857"/>
          <w:spacing w:val="-22"/>
        </w:rPr>
        <w:t xml:space="preserve"> </w:t>
      </w:r>
      <w:r w:rsidRPr="00EF3606">
        <w:rPr>
          <w:rFonts w:asciiTheme="minorHAnsi" w:eastAsia="Arial" w:hAnsiTheme="minorHAnsi" w:cstheme="minorHAnsi"/>
          <w:color w:val="585857"/>
          <w:spacing w:val="2"/>
        </w:rPr>
        <w:t>Se</w:t>
      </w:r>
      <w:r w:rsidRPr="00EF3606">
        <w:rPr>
          <w:rFonts w:asciiTheme="minorHAnsi" w:eastAsia="Arial" w:hAnsiTheme="minorHAnsi" w:cstheme="minorHAnsi"/>
          <w:color w:val="585857"/>
          <w:spacing w:val="1"/>
        </w:rPr>
        <w:t>c</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8"/>
        </w:rPr>
        <w:t>r</w:t>
      </w:r>
      <w:r w:rsidRPr="00EF3606">
        <w:rPr>
          <w:rFonts w:asciiTheme="minorHAnsi" w:eastAsia="Arial" w:hAnsiTheme="minorHAnsi" w:cstheme="minorHAnsi"/>
          <w:color w:val="585857"/>
        </w:rPr>
        <w:t>y</w:t>
      </w:r>
      <w:r w:rsidRPr="00EF3606">
        <w:rPr>
          <w:rFonts w:asciiTheme="minorHAnsi" w:eastAsia="Arial" w:hAnsiTheme="minorHAnsi" w:cstheme="minorHAnsi"/>
          <w:color w:val="585857"/>
          <w:spacing w:val="-20"/>
        </w:rPr>
        <w:t xml:space="preserve"> </w:t>
      </w:r>
    </w:p>
    <w:p w14:paraId="1542AFF0" w14:textId="77777777" w:rsidR="00DA6083" w:rsidRPr="00EF3606" w:rsidRDefault="00DA6083" w:rsidP="00DA6083">
      <w:pPr>
        <w:ind w:right="142"/>
        <w:jc w:val="both"/>
        <w:rPr>
          <w:rFonts w:asciiTheme="minorHAnsi" w:eastAsia="Arial" w:hAnsiTheme="minorHAnsi" w:cstheme="minorHAnsi"/>
          <w:color w:val="585857"/>
          <w:spacing w:val="-20"/>
        </w:rPr>
      </w:pPr>
    </w:p>
    <w:p w14:paraId="3A643D97" w14:textId="5E1F94B2" w:rsidR="00DA6083" w:rsidRPr="00EF3606" w:rsidRDefault="00DA6083" w:rsidP="00DA6083">
      <w:pPr>
        <w:ind w:right="142"/>
        <w:jc w:val="both"/>
        <w:rPr>
          <w:rFonts w:asciiTheme="minorHAnsi" w:eastAsia="Arial" w:hAnsiTheme="minorHAnsi" w:cstheme="minorHAnsi"/>
          <w:b/>
          <w:bCs/>
          <w:color w:val="585857"/>
          <w:u w:val="single"/>
        </w:rPr>
      </w:pPr>
      <w:r w:rsidRPr="00EF3606">
        <w:rPr>
          <w:rFonts w:asciiTheme="minorHAnsi" w:eastAsia="Arial" w:hAnsiTheme="minorHAnsi" w:cstheme="minorHAnsi"/>
          <w:b/>
          <w:bCs/>
          <w:color w:val="585857"/>
          <w:u w:val="single"/>
        </w:rPr>
        <w:t>Network Code Condition J4.1</w:t>
      </w:r>
      <w:r w:rsidR="00BF5E22" w:rsidRPr="00EF3606">
        <w:rPr>
          <w:rFonts w:asciiTheme="minorHAnsi" w:eastAsia="Arial" w:hAnsiTheme="minorHAnsi" w:cstheme="minorHAnsi"/>
          <w:b/>
          <w:bCs/>
          <w:color w:val="585857"/>
          <w:u w:val="single"/>
        </w:rPr>
        <w:t>0</w:t>
      </w:r>
      <w:r w:rsidRPr="00EF3606">
        <w:rPr>
          <w:rFonts w:asciiTheme="minorHAnsi" w:eastAsia="Arial" w:hAnsiTheme="minorHAnsi" w:cstheme="minorHAnsi"/>
          <w:b/>
          <w:bCs/>
          <w:color w:val="585857"/>
          <w:u w:val="single"/>
        </w:rPr>
        <w:t xml:space="preserve">:  </w:t>
      </w:r>
      <w:r w:rsidR="002A1214" w:rsidRPr="00EF3606">
        <w:rPr>
          <w:rFonts w:asciiTheme="minorHAnsi" w:eastAsia="Arial" w:hAnsiTheme="minorHAnsi" w:cstheme="minorHAnsi"/>
          <w:b/>
          <w:bCs/>
          <w:color w:val="585857"/>
          <w:u w:val="single"/>
        </w:rPr>
        <w:t xml:space="preserve">Decision </w:t>
      </w:r>
      <w:r w:rsidR="006C74DF" w:rsidRPr="00EF3606">
        <w:rPr>
          <w:rFonts w:asciiTheme="minorHAnsi" w:eastAsia="Arial" w:hAnsiTheme="minorHAnsi" w:cstheme="minorHAnsi"/>
          <w:b/>
          <w:bCs/>
          <w:color w:val="585857"/>
          <w:u w:val="single"/>
        </w:rPr>
        <w:t>Noti</w:t>
      </w:r>
      <w:r w:rsidR="002A1214" w:rsidRPr="00EF3606">
        <w:rPr>
          <w:rFonts w:asciiTheme="minorHAnsi" w:eastAsia="Arial" w:hAnsiTheme="minorHAnsi" w:cstheme="minorHAnsi"/>
          <w:b/>
          <w:bCs/>
          <w:color w:val="585857"/>
          <w:u w:val="single"/>
        </w:rPr>
        <w:t>ce</w:t>
      </w:r>
      <w:r w:rsidR="00AA6D2B" w:rsidRPr="00EF3606">
        <w:rPr>
          <w:rFonts w:asciiTheme="minorHAnsi" w:eastAsia="Arial" w:hAnsiTheme="minorHAnsi" w:cstheme="minorHAnsi"/>
          <w:b/>
          <w:bCs/>
          <w:color w:val="585857"/>
          <w:u w:val="single"/>
        </w:rPr>
        <w:t xml:space="preserve"> (</w:t>
      </w:r>
      <w:r w:rsidR="00887058" w:rsidRPr="00EF3606">
        <w:rPr>
          <w:rFonts w:asciiTheme="minorHAnsi" w:eastAsia="Arial" w:hAnsiTheme="minorHAnsi" w:cstheme="minorHAnsi"/>
          <w:b/>
          <w:bCs/>
          <w:color w:val="585857"/>
          <w:u w:val="single"/>
        </w:rPr>
        <w:t xml:space="preserve">agreement </w:t>
      </w:r>
      <w:r w:rsidR="00A1524F" w:rsidRPr="00EF3606">
        <w:rPr>
          <w:rFonts w:asciiTheme="minorHAnsi" w:eastAsia="Arial" w:hAnsiTheme="minorHAnsi" w:cstheme="minorHAnsi"/>
          <w:b/>
          <w:bCs/>
          <w:color w:val="585857"/>
          <w:u w:val="single"/>
        </w:rPr>
        <w:t>to Counter Notice</w:t>
      </w:r>
      <w:r w:rsidR="00AA6D2B" w:rsidRPr="00EF3606">
        <w:rPr>
          <w:rFonts w:asciiTheme="minorHAnsi" w:eastAsia="Arial" w:hAnsiTheme="minorHAnsi" w:cstheme="minorHAnsi"/>
          <w:b/>
          <w:bCs/>
          <w:color w:val="585857"/>
          <w:u w:val="single"/>
        </w:rPr>
        <w:t>)</w:t>
      </w:r>
    </w:p>
    <w:p w14:paraId="329B948F" w14:textId="77777777" w:rsidR="00DA6083" w:rsidRPr="00EF3606" w:rsidRDefault="00DA6083" w:rsidP="00DA6083">
      <w:pPr>
        <w:ind w:right="142"/>
        <w:rPr>
          <w:rFonts w:asciiTheme="minorHAnsi" w:hAnsiTheme="minorHAnsi" w:cstheme="minorHAnsi"/>
        </w:rPr>
      </w:pPr>
    </w:p>
    <w:p w14:paraId="03B9F490" w14:textId="7C3F52E5" w:rsidR="00374F79" w:rsidRPr="00EF3606" w:rsidRDefault="00DA6083" w:rsidP="00DA6083">
      <w:pPr>
        <w:ind w:right="142"/>
        <w:jc w:val="both"/>
        <w:rPr>
          <w:rFonts w:asciiTheme="minorHAnsi" w:eastAsia="Arial" w:hAnsiTheme="minorHAnsi" w:cstheme="minorHAnsi"/>
          <w:color w:val="585857"/>
          <w:spacing w:val="9"/>
        </w:rPr>
      </w:pPr>
      <w:r w:rsidRPr="00EF3606">
        <w:rPr>
          <w:rFonts w:asciiTheme="minorHAnsi" w:eastAsia="Arial" w:hAnsiTheme="minorHAnsi" w:cstheme="minorHAnsi"/>
          <w:color w:val="585857"/>
          <w:spacing w:val="9"/>
        </w:rPr>
        <w:t xml:space="preserve">This letter is served </w:t>
      </w:r>
      <w:r w:rsidR="00C72510" w:rsidRPr="00EF3606">
        <w:rPr>
          <w:rFonts w:asciiTheme="minorHAnsi" w:eastAsia="Arial" w:hAnsiTheme="minorHAnsi" w:cstheme="minorHAnsi"/>
          <w:color w:val="585857"/>
          <w:spacing w:val="9"/>
        </w:rPr>
        <w:t xml:space="preserve">by Network Rail </w:t>
      </w:r>
      <w:r w:rsidRPr="00EF3606">
        <w:rPr>
          <w:rFonts w:asciiTheme="minorHAnsi" w:eastAsia="Arial" w:hAnsiTheme="minorHAnsi" w:cstheme="minorHAnsi"/>
          <w:color w:val="585857"/>
          <w:spacing w:val="9"/>
        </w:rPr>
        <w:t>pursuant to Network Code Condition</w:t>
      </w:r>
      <w:r w:rsidR="00887058" w:rsidRPr="00EF3606">
        <w:rPr>
          <w:rFonts w:asciiTheme="minorHAnsi" w:eastAsia="Arial" w:hAnsiTheme="minorHAnsi" w:cstheme="minorHAnsi"/>
          <w:color w:val="585857"/>
          <w:spacing w:val="9"/>
        </w:rPr>
        <w:t xml:space="preserve"> </w:t>
      </w:r>
      <w:r w:rsidRPr="00EF3606">
        <w:rPr>
          <w:rFonts w:asciiTheme="minorHAnsi" w:eastAsia="Arial" w:hAnsiTheme="minorHAnsi" w:cstheme="minorHAnsi"/>
          <w:color w:val="585857"/>
          <w:spacing w:val="9"/>
        </w:rPr>
        <w:t>J4.</w:t>
      </w:r>
      <w:r w:rsidR="004D085C" w:rsidRPr="00EF3606">
        <w:rPr>
          <w:rFonts w:asciiTheme="minorHAnsi" w:eastAsia="Arial" w:hAnsiTheme="minorHAnsi" w:cstheme="minorHAnsi"/>
          <w:color w:val="585857"/>
          <w:spacing w:val="9"/>
        </w:rPr>
        <w:t>10</w:t>
      </w:r>
      <w:r w:rsidR="00374F79" w:rsidRPr="00EF3606">
        <w:rPr>
          <w:rFonts w:asciiTheme="minorHAnsi" w:eastAsia="Arial" w:hAnsiTheme="minorHAnsi" w:cstheme="minorHAnsi"/>
          <w:color w:val="585857"/>
          <w:spacing w:val="9"/>
        </w:rPr>
        <w:t>.</w:t>
      </w:r>
    </w:p>
    <w:p w14:paraId="4DD7C6DE" w14:textId="77777777" w:rsidR="00374F79" w:rsidRPr="00EF3606" w:rsidRDefault="00374F79" w:rsidP="00DA6083">
      <w:pPr>
        <w:ind w:right="142"/>
        <w:jc w:val="both"/>
        <w:rPr>
          <w:rFonts w:asciiTheme="minorHAnsi" w:eastAsia="Arial" w:hAnsiTheme="minorHAnsi" w:cstheme="minorHAnsi"/>
          <w:b/>
          <w:bCs/>
          <w:color w:val="984806" w:themeColor="accent6" w:themeShade="80"/>
        </w:rPr>
      </w:pPr>
    </w:p>
    <w:p w14:paraId="0383EF2D" w14:textId="489F8319" w:rsidR="00811AAC" w:rsidRPr="00EF3606" w:rsidRDefault="00811AAC" w:rsidP="00811AAC">
      <w:pPr>
        <w:ind w:right="142"/>
        <w:jc w:val="both"/>
        <w:rPr>
          <w:rFonts w:asciiTheme="minorHAnsi" w:eastAsia="Arial" w:hAnsiTheme="minorHAnsi" w:cstheme="minorHAnsi"/>
          <w:b/>
          <w:bCs/>
          <w:color w:val="974705"/>
          <w:spacing w:val="4"/>
        </w:rPr>
      </w:pPr>
      <w:r w:rsidRPr="00EF3606">
        <w:rPr>
          <w:rFonts w:asciiTheme="minorHAnsi" w:eastAsia="Arial" w:hAnsiTheme="minorHAnsi" w:cstheme="minorHAnsi"/>
          <w:color w:val="585857"/>
        </w:rPr>
        <w:t>It relates to a Counter Notice</w:t>
      </w:r>
      <w:r w:rsidRPr="00EF3606">
        <w:rPr>
          <w:rFonts w:asciiTheme="minorHAnsi" w:eastAsia="Arial" w:hAnsiTheme="minorHAnsi" w:cstheme="minorHAnsi"/>
          <w:color w:val="585857"/>
          <w:spacing w:val="9"/>
        </w:rPr>
        <w:t xml:space="preserve"> served pursuant to Network Code Condition 4.8 by </w:t>
      </w:r>
      <w:r w:rsidRPr="00EF3606">
        <w:rPr>
          <w:rFonts w:asciiTheme="minorHAnsi" w:eastAsia="Arial" w:hAnsiTheme="minorHAnsi" w:cstheme="minorHAnsi"/>
          <w:b/>
          <w:bCs/>
          <w:color w:val="984806" w:themeColor="accent6" w:themeShade="80"/>
          <w:spacing w:val="9"/>
        </w:rPr>
        <w:t xml:space="preserve">[name of access beneficiary] </w:t>
      </w:r>
      <w:r w:rsidRPr="00EF3606">
        <w:rPr>
          <w:rFonts w:asciiTheme="minorHAnsi" w:eastAsia="Arial" w:hAnsiTheme="minorHAnsi" w:cstheme="minorHAnsi"/>
          <w:color w:val="585857"/>
          <w:spacing w:val="9"/>
        </w:rPr>
        <w:t>dated</w:t>
      </w:r>
      <w:r w:rsidRPr="00EF3606">
        <w:rPr>
          <w:rFonts w:asciiTheme="minorHAnsi" w:eastAsia="Arial" w:hAnsiTheme="minorHAnsi" w:cstheme="minorHAnsi"/>
          <w:b/>
          <w:bCs/>
          <w:color w:val="585857"/>
          <w:spacing w:val="9"/>
        </w:rPr>
        <w:t xml:space="preserve"> </w:t>
      </w:r>
      <w:r w:rsidRPr="00EF3606">
        <w:rPr>
          <w:rFonts w:asciiTheme="minorHAnsi" w:eastAsia="Arial" w:hAnsiTheme="minorHAnsi" w:cstheme="minorHAnsi"/>
          <w:b/>
          <w:bCs/>
          <w:color w:val="984806" w:themeColor="accent6" w:themeShade="80"/>
          <w:spacing w:val="9"/>
        </w:rPr>
        <w:t xml:space="preserve">[date] </w:t>
      </w:r>
      <w:r w:rsidRPr="00EF3606">
        <w:rPr>
          <w:rFonts w:asciiTheme="minorHAnsi" w:eastAsia="Arial" w:hAnsiTheme="minorHAnsi" w:cstheme="minorHAnsi"/>
          <w:color w:val="585857"/>
          <w:spacing w:val="9"/>
        </w:rPr>
        <w:t xml:space="preserve">in response to a </w:t>
      </w:r>
      <w:r w:rsidRPr="00EF3606">
        <w:rPr>
          <w:rFonts w:asciiTheme="minorHAnsi" w:eastAsia="Arial" w:hAnsiTheme="minorHAnsi" w:cstheme="minorHAnsi"/>
          <w:color w:val="585857"/>
          <w:spacing w:val="1"/>
        </w:rPr>
        <w:t>F</w:t>
      </w:r>
      <w:r w:rsidRPr="00EF3606">
        <w:rPr>
          <w:rFonts w:asciiTheme="minorHAnsi" w:eastAsia="Arial" w:hAnsiTheme="minorHAnsi" w:cstheme="minorHAnsi"/>
          <w:color w:val="585857"/>
          <w:spacing w:val="2"/>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1"/>
        </w:rPr>
        <w:t>l</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6"/>
        </w:rPr>
        <w:t xml:space="preserve"> </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4"/>
        </w:rPr>
        <w:t>s</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8"/>
        </w:rPr>
        <w:t xml:space="preserve"> </w:t>
      </w:r>
      <w:r w:rsidRPr="00EF3606">
        <w:rPr>
          <w:rFonts w:asciiTheme="minorHAnsi" w:eastAsia="Arial" w:hAnsiTheme="minorHAnsi" w:cstheme="minorHAnsi"/>
          <w:color w:val="585857"/>
          <w:spacing w:val="2"/>
        </w:rPr>
        <w:t>No</w:t>
      </w:r>
      <w:r w:rsidRPr="00EF3606">
        <w:rPr>
          <w:rFonts w:asciiTheme="minorHAnsi" w:eastAsia="Arial" w:hAnsiTheme="minorHAnsi" w:cstheme="minorHAnsi"/>
          <w:color w:val="585857"/>
          <w:spacing w:val="3"/>
        </w:rPr>
        <w:t>t</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1"/>
        </w:rPr>
        <w:t>c</w:t>
      </w:r>
      <w:r w:rsidRPr="00EF3606">
        <w:rPr>
          <w:rFonts w:asciiTheme="minorHAnsi" w:eastAsia="Arial" w:hAnsiTheme="minorHAnsi" w:cstheme="minorHAnsi"/>
          <w:color w:val="585857"/>
        </w:rPr>
        <w:t>e (“the Failure to Use Notice”)</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spacing w:val="-3"/>
        </w:rPr>
        <w:t>o</w:t>
      </w:r>
      <w:r w:rsidRPr="00EF3606">
        <w:rPr>
          <w:rFonts w:asciiTheme="minorHAnsi" w:eastAsia="Arial" w:hAnsiTheme="minorHAnsi" w:cstheme="minorHAnsi"/>
          <w:color w:val="585857"/>
        </w:rPr>
        <w:t>m</w:t>
      </w:r>
      <w:r w:rsidRPr="00EF3606">
        <w:rPr>
          <w:rFonts w:asciiTheme="minorHAnsi" w:eastAsia="Arial" w:hAnsiTheme="minorHAnsi" w:cstheme="minorHAnsi"/>
          <w:color w:val="585857"/>
          <w:spacing w:val="15"/>
        </w:rPr>
        <w:t xml:space="preserve"> </w:t>
      </w:r>
      <w:r w:rsidRPr="00EF3606">
        <w:rPr>
          <w:rFonts w:asciiTheme="minorHAnsi" w:eastAsia="Arial" w:hAnsiTheme="minorHAnsi" w:cstheme="minorHAnsi"/>
          <w:color w:val="585857"/>
          <w:spacing w:val="1"/>
        </w:rPr>
        <w:t>N</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2"/>
        </w:rPr>
        <w:t>w</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2"/>
        </w:rPr>
        <w:t>r</w:t>
      </w:r>
      <w:r w:rsidRPr="00EF3606">
        <w:rPr>
          <w:rFonts w:asciiTheme="minorHAnsi" w:eastAsia="Arial" w:hAnsiTheme="minorHAnsi" w:cstheme="minorHAnsi"/>
          <w:color w:val="585857"/>
        </w:rPr>
        <w:t>k</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rPr>
        <w:t>l</w:t>
      </w:r>
      <w:r w:rsidRPr="00EF3606">
        <w:rPr>
          <w:rFonts w:asciiTheme="minorHAnsi" w:eastAsia="Arial" w:hAnsiTheme="minorHAnsi" w:cstheme="minorHAnsi"/>
          <w:color w:val="585857"/>
          <w:spacing w:val="7"/>
        </w:rPr>
        <w:t xml:space="preserve"> </w:t>
      </w:r>
      <w:r w:rsidRPr="00EF3606">
        <w:rPr>
          <w:rFonts w:asciiTheme="minorHAnsi" w:eastAsia="Arial" w:hAnsiTheme="minorHAnsi" w:cstheme="minorHAnsi"/>
          <w:color w:val="585857"/>
        </w:rPr>
        <w:t>In</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s</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c</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 xml:space="preserve">e </w:t>
      </w:r>
      <w:r w:rsidRPr="00EF3606">
        <w:rPr>
          <w:rFonts w:asciiTheme="minorHAnsi" w:eastAsia="Arial" w:hAnsiTheme="minorHAnsi" w:cstheme="minorHAnsi"/>
          <w:color w:val="585857"/>
          <w:spacing w:val="2"/>
        </w:rPr>
        <w:t>L</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9"/>
        </w:rPr>
        <w:t>m</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te</w:t>
      </w:r>
      <w:r w:rsidRPr="00EF3606">
        <w:rPr>
          <w:rFonts w:asciiTheme="minorHAnsi" w:eastAsia="Arial" w:hAnsiTheme="minorHAnsi" w:cstheme="minorHAnsi"/>
          <w:color w:val="585857"/>
        </w:rPr>
        <w:t>d</w:t>
      </w:r>
      <w:r w:rsidRPr="00EF3606">
        <w:rPr>
          <w:rFonts w:asciiTheme="minorHAnsi" w:eastAsia="Arial" w:hAnsiTheme="minorHAnsi" w:cstheme="minorHAnsi"/>
          <w:color w:val="585857"/>
          <w:spacing w:val="5"/>
        </w:rPr>
        <w:t xml:space="preserve"> issued </w:t>
      </w:r>
      <w:r w:rsidRPr="00EF3606">
        <w:rPr>
          <w:rFonts w:asciiTheme="minorHAnsi" w:eastAsia="Arial" w:hAnsiTheme="minorHAnsi" w:cstheme="minorHAnsi"/>
          <w:color w:val="585857"/>
          <w:spacing w:val="2"/>
        </w:rPr>
        <w:t>p</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spacing w:val="4"/>
        </w:rPr>
        <w:t>s</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2"/>
        </w:rPr>
        <w:t>an</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4"/>
        </w:rPr>
        <w:t xml:space="preserve"> </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rPr>
        <w:t>C</w:t>
      </w:r>
      <w:r w:rsidRPr="00EF3606">
        <w:rPr>
          <w:rFonts w:asciiTheme="minorHAnsi" w:eastAsia="Arial" w:hAnsiTheme="minorHAnsi" w:cstheme="minorHAnsi"/>
          <w:color w:val="585857"/>
          <w:spacing w:val="2"/>
        </w:rPr>
        <w:t>ond</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o</w:t>
      </w:r>
      <w:r w:rsidRPr="00EF3606">
        <w:rPr>
          <w:rFonts w:asciiTheme="minorHAnsi" w:eastAsia="Arial" w:hAnsiTheme="minorHAnsi" w:cstheme="minorHAnsi"/>
          <w:color w:val="585857"/>
        </w:rPr>
        <w:t>n</w:t>
      </w:r>
      <w:r w:rsidRPr="00EF3606">
        <w:rPr>
          <w:rFonts w:asciiTheme="minorHAnsi" w:eastAsia="Arial" w:hAnsiTheme="minorHAnsi" w:cstheme="minorHAnsi"/>
          <w:color w:val="585857"/>
          <w:spacing w:val="3"/>
        </w:rPr>
        <w:t xml:space="preserve"> </w:t>
      </w:r>
      <w:r w:rsidRPr="00EF3606">
        <w:rPr>
          <w:rFonts w:asciiTheme="minorHAnsi" w:eastAsia="Arial" w:hAnsiTheme="minorHAnsi" w:cstheme="minorHAnsi"/>
          <w:color w:val="585857"/>
          <w:spacing w:val="1"/>
        </w:rPr>
        <w:t>J</w:t>
      </w:r>
      <w:r w:rsidRPr="00EF3606">
        <w:rPr>
          <w:rFonts w:asciiTheme="minorHAnsi" w:eastAsia="Arial" w:hAnsiTheme="minorHAnsi" w:cstheme="minorHAnsi"/>
          <w:color w:val="585857"/>
          <w:spacing w:val="2"/>
        </w:rPr>
        <w:t>4.</w:t>
      </w:r>
      <w:r w:rsidRPr="00EF3606">
        <w:rPr>
          <w:rFonts w:asciiTheme="minorHAnsi" w:eastAsia="Arial" w:hAnsiTheme="minorHAnsi" w:cstheme="minorHAnsi"/>
          <w:color w:val="585857"/>
        </w:rPr>
        <w:t>4</w:t>
      </w:r>
      <w:r w:rsidRPr="00EF3606">
        <w:rPr>
          <w:rFonts w:asciiTheme="minorHAnsi" w:eastAsia="Arial" w:hAnsiTheme="minorHAnsi" w:cstheme="minorHAnsi"/>
          <w:color w:val="585857"/>
          <w:spacing w:val="8"/>
        </w:rPr>
        <w:t xml:space="preserve"> </w:t>
      </w:r>
      <w:r w:rsidRPr="00EF3606">
        <w:rPr>
          <w:rFonts w:asciiTheme="minorHAnsi" w:eastAsia="Arial" w:hAnsiTheme="minorHAnsi" w:cstheme="minorHAnsi"/>
          <w:color w:val="585857"/>
          <w:spacing w:val="2"/>
        </w:rPr>
        <w:t>d</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4"/>
        </w:rPr>
        <w:t>e</w:t>
      </w:r>
      <w:r w:rsidRPr="00EF3606">
        <w:rPr>
          <w:rFonts w:asciiTheme="minorHAnsi" w:eastAsia="Arial" w:hAnsiTheme="minorHAnsi" w:cstheme="minorHAnsi"/>
          <w:color w:val="585857"/>
        </w:rPr>
        <w:t>d</w:t>
      </w:r>
      <w:r w:rsidRPr="00EF3606">
        <w:rPr>
          <w:rFonts w:asciiTheme="minorHAnsi" w:eastAsia="Arial" w:hAnsiTheme="minorHAnsi" w:cstheme="minorHAnsi"/>
          <w:color w:val="585857"/>
          <w:spacing w:val="7"/>
        </w:rPr>
        <w:t xml:space="preserve"> </w:t>
      </w:r>
      <w:r w:rsidRPr="00EF3606">
        <w:rPr>
          <w:rFonts w:asciiTheme="minorHAnsi" w:eastAsia="Arial" w:hAnsiTheme="minorHAnsi" w:cstheme="minorHAnsi"/>
          <w:b/>
          <w:bCs/>
          <w:color w:val="974705"/>
          <w:spacing w:val="2"/>
        </w:rPr>
        <w:t>[d</w:t>
      </w:r>
      <w:r w:rsidRPr="00EF3606">
        <w:rPr>
          <w:rFonts w:asciiTheme="minorHAnsi" w:eastAsia="Arial" w:hAnsiTheme="minorHAnsi" w:cstheme="minorHAnsi"/>
          <w:b/>
          <w:bCs/>
          <w:color w:val="974705"/>
        </w:rPr>
        <w:t>a</w:t>
      </w:r>
      <w:r w:rsidRPr="00EF3606">
        <w:rPr>
          <w:rFonts w:asciiTheme="minorHAnsi" w:eastAsia="Arial" w:hAnsiTheme="minorHAnsi" w:cstheme="minorHAnsi"/>
          <w:b/>
          <w:bCs/>
          <w:color w:val="974705"/>
          <w:spacing w:val="2"/>
        </w:rPr>
        <w:t>t</w:t>
      </w:r>
      <w:r w:rsidRPr="00EF3606">
        <w:rPr>
          <w:rFonts w:asciiTheme="minorHAnsi" w:eastAsia="Arial" w:hAnsiTheme="minorHAnsi" w:cstheme="minorHAnsi"/>
          <w:b/>
          <w:bCs/>
          <w:color w:val="974705"/>
          <w:spacing w:val="4"/>
        </w:rPr>
        <w:t>e</w:t>
      </w:r>
      <w:r w:rsidRPr="00EF3606">
        <w:rPr>
          <w:rFonts w:asciiTheme="minorHAnsi" w:eastAsia="Arial" w:hAnsiTheme="minorHAnsi" w:cstheme="minorHAnsi"/>
          <w:b/>
          <w:bCs/>
          <w:color w:val="974705"/>
        </w:rPr>
        <w:t>]</w:t>
      </w:r>
      <w:r w:rsidRPr="00EF3606">
        <w:rPr>
          <w:rFonts w:asciiTheme="minorHAnsi" w:eastAsia="Arial" w:hAnsiTheme="minorHAnsi" w:cstheme="minorHAnsi"/>
          <w:color w:val="585857"/>
        </w:rPr>
        <w:t>.</w:t>
      </w:r>
    </w:p>
    <w:p w14:paraId="03126DD5" w14:textId="77777777" w:rsidR="00540339" w:rsidRPr="00EF3606" w:rsidRDefault="00540339" w:rsidP="00DA6083">
      <w:pPr>
        <w:ind w:right="142"/>
        <w:rPr>
          <w:rFonts w:asciiTheme="minorHAnsi" w:hAnsiTheme="minorHAnsi" w:cstheme="minorHAnsi"/>
          <w:b/>
          <w:bCs/>
          <w:color w:val="984806" w:themeColor="accent6" w:themeShade="80"/>
        </w:rPr>
      </w:pPr>
    </w:p>
    <w:p w14:paraId="1220EFB9" w14:textId="45E7B54C" w:rsidR="00DA6083" w:rsidRPr="00EF3606" w:rsidRDefault="00540339" w:rsidP="00DA6083">
      <w:pPr>
        <w:ind w:right="142"/>
        <w:rPr>
          <w:rFonts w:asciiTheme="minorHAnsi" w:hAnsiTheme="minorHAnsi" w:cstheme="minorHAnsi"/>
          <w:b/>
          <w:bCs/>
          <w:color w:val="984806" w:themeColor="accent6" w:themeShade="80"/>
        </w:rPr>
      </w:pPr>
      <w:r w:rsidRPr="00EF3606">
        <w:rPr>
          <w:rFonts w:asciiTheme="minorHAnsi" w:hAnsiTheme="minorHAnsi" w:cstheme="minorHAnsi"/>
          <w:b/>
          <w:bCs/>
          <w:color w:val="984806" w:themeColor="accent6" w:themeShade="80"/>
        </w:rPr>
        <w:t>E</w:t>
      </w:r>
      <w:r w:rsidR="00FC2200" w:rsidRPr="00EF3606">
        <w:rPr>
          <w:rFonts w:asciiTheme="minorHAnsi" w:hAnsiTheme="minorHAnsi" w:cstheme="minorHAnsi"/>
          <w:b/>
          <w:bCs/>
          <w:color w:val="984806" w:themeColor="accent6" w:themeShade="80"/>
        </w:rPr>
        <w:t>ITHER</w:t>
      </w:r>
    </w:p>
    <w:p w14:paraId="34942314" w14:textId="77777777" w:rsidR="00D35664" w:rsidRPr="00EF3606" w:rsidRDefault="00DA6083" w:rsidP="00E54939">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14"/>
        </w:rPr>
        <w:t>W</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16"/>
        </w:rPr>
        <w:t xml:space="preserve"> </w:t>
      </w:r>
      <w:r w:rsidR="00B42DA2" w:rsidRPr="00EF3606">
        <w:rPr>
          <w:rFonts w:asciiTheme="minorHAnsi" w:eastAsia="Arial" w:hAnsiTheme="minorHAnsi" w:cstheme="minorHAnsi"/>
          <w:color w:val="585857"/>
          <w:spacing w:val="2"/>
        </w:rPr>
        <w:t xml:space="preserve">agree that </w:t>
      </w:r>
      <w:r w:rsidR="00E54939" w:rsidRPr="00EF3606">
        <w:rPr>
          <w:rFonts w:asciiTheme="minorHAnsi" w:eastAsia="Arial" w:hAnsiTheme="minorHAnsi" w:cstheme="minorHAnsi"/>
          <w:color w:val="585857"/>
          <w:spacing w:val="2"/>
        </w:rPr>
        <w:t xml:space="preserve">that the matters set out in </w:t>
      </w:r>
      <w:r w:rsidR="00AD5465" w:rsidRPr="00EF3606">
        <w:rPr>
          <w:rFonts w:asciiTheme="minorHAnsi" w:eastAsia="Arial" w:hAnsiTheme="minorHAnsi" w:cstheme="minorHAnsi"/>
          <w:color w:val="585857"/>
          <w:spacing w:val="2"/>
        </w:rPr>
        <w:t xml:space="preserve">the Counter Notice </w:t>
      </w:r>
      <w:r w:rsidR="00C67004" w:rsidRPr="00EF3606">
        <w:rPr>
          <w:rFonts w:asciiTheme="minorHAnsi" w:eastAsia="Arial" w:hAnsiTheme="minorHAnsi" w:cstheme="minorHAnsi"/>
          <w:color w:val="585857"/>
          <w:spacing w:val="2"/>
        </w:rPr>
        <w:t xml:space="preserve">pursuant to </w:t>
      </w:r>
      <w:r w:rsidR="00E54939" w:rsidRPr="00EF3606">
        <w:rPr>
          <w:rFonts w:asciiTheme="minorHAnsi" w:eastAsia="Arial" w:hAnsiTheme="minorHAnsi" w:cstheme="minorHAnsi"/>
          <w:color w:val="585857"/>
          <w:spacing w:val="2"/>
        </w:rPr>
        <w:t>Condition J4.8.1(a), (b) or (c) have been substantiated</w:t>
      </w:r>
      <w:r w:rsidR="000A4D7C" w:rsidRPr="00EF3606">
        <w:rPr>
          <w:rFonts w:asciiTheme="minorHAnsi" w:eastAsia="Arial" w:hAnsiTheme="minorHAnsi" w:cstheme="minorHAnsi"/>
          <w:color w:val="585857"/>
          <w:spacing w:val="2"/>
        </w:rPr>
        <w:t xml:space="preserve">.  </w:t>
      </w:r>
    </w:p>
    <w:p w14:paraId="0BDEDC9D" w14:textId="77777777" w:rsidR="00D35664" w:rsidRPr="00EF3606" w:rsidRDefault="00D35664" w:rsidP="00E54939">
      <w:pPr>
        <w:ind w:right="142"/>
        <w:jc w:val="both"/>
        <w:rPr>
          <w:rFonts w:asciiTheme="minorHAnsi" w:eastAsia="Arial" w:hAnsiTheme="minorHAnsi" w:cstheme="minorHAnsi"/>
          <w:color w:val="585857"/>
          <w:spacing w:val="2"/>
        </w:rPr>
      </w:pPr>
    </w:p>
    <w:p w14:paraId="03F6582C" w14:textId="32128757" w:rsidR="005C283C" w:rsidRPr="00EF3606" w:rsidRDefault="000A4D7C" w:rsidP="00E54939">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2"/>
        </w:rPr>
        <w:t>Th</w:t>
      </w:r>
      <w:r w:rsidR="00E54939" w:rsidRPr="00EF3606">
        <w:rPr>
          <w:rFonts w:asciiTheme="minorHAnsi" w:eastAsia="Arial" w:hAnsiTheme="minorHAnsi" w:cstheme="minorHAnsi"/>
          <w:color w:val="585857"/>
          <w:spacing w:val="2"/>
        </w:rPr>
        <w:t>e Failure to Use Notice ha</w:t>
      </w:r>
      <w:r w:rsidR="00E02644" w:rsidRPr="00EF3606">
        <w:rPr>
          <w:rFonts w:asciiTheme="minorHAnsi" w:eastAsia="Arial" w:hAnsiTheme="minorHAnsi" w:cstheme="minorHAnsi"/>
          <w:color w:val="585857"/>
          <w:spacing w:val="2"/>
        </w:rPr>
        <w:t>s</w:t>
      </w:r>
      <w:r w:rsidR="00E54939" w:rsidRPr="00EF3606">
        <w:rPr>
          <w:rFonts w:asciiTheme="minorHAnsi" w:eastAsia="Arial" w:hAnsiTheme="minorHAnsi" w:cstheme="minorHAnsi"/>
          <w:color w:val="585857"/>
          <w:spacing w:val="2"/>
        </w:rPr>
        <w:t xml:space="preserve"> </w:t>
      </w:r>
      <w:r w:rsidR="007B6146" w:rsidRPr="00EF3606">
        <w:rPr>
          <w:rFonts w:asciiTheme="minorHAnsi" w:eastAsia="Arial" w:hAnsiTheme="minorHAnsi" w:cstheme="minorHAnsi"/>
          <w:color w:val="585857"/>
          <w:spacing w:val="2"/>
        </w:rPr>
        <w:t xml:space="preserve">therefore </w:t>
      </w:r>
      <w:r w:rsidR="00E54939" w:rsidRPr="00EF3606">
        <w:rPr>
          <w:rFonts w:asciiTheme="minorHAnsi" w:eastAsia="Arial" w:hAnsiTheme="minorHAnsi" w:cstheme="minorHAnsi"/>
          <w:color w:val="585857"/>
          <w:spacing w:val="2"/>
        </w:rPr>
        <w:t>failed</w:t>
      </w:r>
      <w:r w:rsidR="005C283C" w:rsidRPr="00EF3606">
        <w:rPr>
          <w:rFonts w:asciiTheme="minorHAnsi" w:eastAsia="Arial" w:hAnsiTheme="minorHAnsi" w:cstheme="minorHAnsi"/>
          <w:color w:val="585857"/>
          <w:spacing w:val="2"/>
        </w:rPr>
        <w:t>.</w:t>
      </w:r>
    </w:p>
    <w:p w14:paraId="57C690DC" w14:textId="30A83DCE" w:rsidR="00C342F1" w:rsidRPr="00EF3606" w:rsidRDefault="00C342F1" w:rsidP="00C342F1">
      <w:pPr>
        <w:ind w:right="142"/>
        <w:jc w:val="both"/>
        <w:rPr>
          <w:rFonts w:asciiTheme="minorHAnsi" w:eastAsia="Arial" w:hAnsiTheme="minorHAnsi" w:cstheme="minorHAnsi"/>
          <w:b/>
          <w:bCs/>
          <w:color w:val="984806" w:themeColor="accent6" w:themeShade="80"/>
          <w:spacing w:val="14"/>
        </w:rPr>
      </w:pPr>
    </w:p>
    <w:p w14:paraId="401A3AE4" w14:textId="4A929B7F" w:rsidR="00FC2200" w:rsidRPr="00EF3606" w:rsidRDefault="00FC2200" w:rsidP="00C342F1">
      <w:pPr>
        <w:ind w:right="142"/>
        <w:jc w:val="both"/>
        <w:rPr>
          <w:rFonts w:asciiTheme="minorHAnsi" w:eastAsia="Arial" w:hAnsiTheme="minorHAnsi" w:cstheme="minorHAnsi"/>
          <w:b/>
          <w:bCs/>
          <w:color w:val="984806" w:themeColor="accent6" w:themeShade="80"/>
          <w:spacing w:val="14"/>
        </w:rPr>
      </w:pPr>
      <w:r w:rsidRPr="00EF3606">
        <w:rPr>
          <w:rFonts w:asciiTheme="minorHAnsi" w:eastAsia="Arial" w:hAnsiTheme="minorHAnsi" w:cstheme="minorHAnsi"/>
          <w:b/>
          <w:bCs/>
          <w:color w:val="984806" w:themeColor="accent6" w:themeShade="80"/>
          <w:spacing w:val="14"/>
        </w:rPr>
        <w:t>OR</w:t>
      </w:r>
    </w:p>
    <w:p w14:paraId="7B2D07D1" w14:textId="17A2F707" w:rsidR="00413F12" w:rsidRPr="00EF3606" w:rsidRDefault="00C342F1" w:rsidP="00262EB4">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14"/>
        </w:rPr>
        <w:t>W</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16"/>
        </w:rPr>
        <w:t xml:space="preserve"> </w:t>
      </w:r>
      <w:r w:rsidRPr="00EF3606">
        <w:rPr>
          <w:rFonts w:asciiTheme="minorHAnsi" w:eastAsia="Arial" w:hAnsiTheme="minorHAnsi" w:cstheme="minorHAnsi"/>
          <w:color w:val="585857"/>
          <w:spacing w:val="2"/>
        </w:rPr>
        <w:t xml:space="preserve">agree that that the </w:t>
      </w:r>
      <w:r w:rsidR="00262EB4" w:rsidRPr="00EF3606">
        <w:rPr>
          <w:rFonts w:asciiTheme="minorHAnsi" w:eastAsia="Arial" w:hAnsiTheme="minorHAnsi" w:cstheme="minorHAnsi"/>
          <w:color w:val="585857"/>
          <w:spacing w:val="2"/>
        </w:rPr>
        <w:t xml:space="preserve">Part J Access Beneficiary’s </w:t>
      </w:r>
      <w:r w:rsidR="00236BB7" w:rsidRPr="00EF3606">
        <w:rPr>
          <w:rFonts w:asciiTheme="minorHAnsi" w:eastAsia="Arial" w:hAnsiTheme="minorHAnsi" w:cstheme="minorHAnsi"/>
          <w:color w:val="585857"/>
          <w:spacing w:val="2"/>
        </w:rPr>
        <w:t>Ground</w:t>
      </w:r>
      <w:r w:rsidR="00262EB4" w:rsidRPr="00EF3606">
        <w:rPr>
          <w:rFonts w:asciiTheme="minorHAnsi" w:eastAsia="Arial" w:hAnsiTheme="minorHAnsi" w:cstheme="minorHAnsi"/>
          <w:color w:val="585857"/>
          <w:spacing w:val="2"/>
        </w:rPr>
        <w:t>s</w:t>
      </w:r>
      <w:r w:rsidR="00236BB7" w:rsidRPr="00EF3606">
        <w:rPr>
          <w:rFonts w:asciiTheme="minorHAnsi" w:eastAsia="Arial" w:hAnsiTheme="minorHAnsi" w:cstheme="minorHAnsi"/>
          <w:color w:val="585857"/>
          <w:spacing w:val="2"/>
        </w:rPr>
        <w:t xml:space="preserve"> for Objection </w:t>
      </w:r>
      <w:r w:rsidRPr="00EF3606">
        <w:rPr>
          <w:rFonts w:asciiTheme="minorHAnsi" w:eastAsia="Arial" w:hAnsiTheme="minorHAnsi" w:cstheme="minorHAnsi"/>
          <w:color w:val="585857"/>
          <w:spacing w:val="2"/>
        </w:rPr>
        <w:t>pursuant to Condition J4.</w:t>
      </w:r>
      <w:r w:rsidR="00135AB6" w:rsidRPr="00EF3606">
        <w:rPr>
          <w:rFonts w:asciiTheme="minorHAnsi" w:eastAsia="Arial" w:hAnsiTheme="minorHAnsi" w:cstheme="minorHAnsi"/>
          <w:color w:val="585857"/>
          <w:spacing w:val="2"/>
        </w:rPr>
        <w:t>9</w:t>
      </w:r>
      <w:r w:rsidRPr="00EF3606">
        <w:rPr>
          <w:rFonts w:asciiTheme="minorHAnsi" w:eastAsia="Arial" w:hAnsiTheme="minorHAnsi" w:cstheme="minorHAnsi"/>
          <w:color w:val="585857"/>
          <w:spacing w:val="2"/>
        </w:rPr>
        <w:t>.1</w:t>
      </w:r>
      <w:r w:rsidR="00B41429" w:rsidRPr="00EF3606">
        <w:rPr>
          <w:rFonts w:asciiTheme="minorHAnsi" w:eastAsia="Arial" w:hAnsiTheme="minorHAnsi" w:cstheme="minorHAnsi"/>
          <w:color w:val="585857"/>
          <w:spacing w:val="2"/>
        </w:rPr>
        <w:t xml:space="preserve"> </w:t>
      </w:r>
      <w:r w:rsidRPr="00EF3606">
        <w:rPr>
          <w:rFonts w:asciiTheme="minorHAnsi" w:eastAsia="Arial" w:hAnsiTheme="minorHAnsi" w:cstheme="minorHAnsi"/>
          <w:color w:val="585857"/>
          <w:spacing w:val="2"/>
        </w:rPr>
        <w:t>have been substantiated</w:t>
      </w:r>
      <w:r w:rsidR="00BE59AD" w:rsidRPr="00EF3606">
        <w:rPr>
          <w:rFonts w:asciiTheme="minorHAnsi" w:eastAsia="Arial" w:hAnsiTheme="minorHAnsi" w:cstheme="minorHAnsi"/>
          <w:color w:val="585857"/>
          <w:spacing w:val="2"/>
        </w:rPr>
        <w:t xml:space="preserve"> in respect of </w:t>
      </w:r>
      <w:r w:rsidR="00D35664" w:rsidRPr="00EF3606">
        <w:rPr>
          <w:rFonts w:asciiTheme="minorHAnsi" w:eastAsia="Arial" w:hAnsiTheme="minorHAnsi" w:cstheme="minorHAnsi"/>
          <w:color w:val="585857"/>
          <w:spacing w:val="2"/>
        </w:rPr>
        <w:t>[</w:t>
      </w:r>
      <w:r w:rsidR="00BE59AD" w:rsidRPr="00EF3606">
        <w:rPr>
          <w:rFonts w:asciiTheme="minorHAnsi" w:eastAsia="Arial" w:hAnsiTheme="minorHAnsi" w:cstheme="minorHAnsi"/>
          <w:b/>
          <w:bCs/>
          <w:color w:val="984806" w:themeColor="accent6" w:themeShade="80"/>
          <w:spacing w:val="2"/>
        </w:rPr>
        <w:t>all</w:t>
      </w:r>
      <w:r w:rsidR="00D35664" w:rsidRPr="00EF3606">
        <w:rPr>
          <w:rFonts w:asciiTheme="minorHAnsi" w:eastAsia="Arial" w:hAnsiTheme="minorHAnsi" w:cstheme="minorHAnsi"/>
          <w:b/>
          <w:bCs/>
          <w:color w:val="984806" w:themeColor="accent6" w:themeShade="80"/>
          <w:spacing w:val="2"/>
        </w:rPr>
        <w:t>* / some**]</w:t>
      </w:r>
      <w:r w:rsidR="00BE59AD" w:rsidRPr="00EF3606">
        <w:rPr>
          <w:rFonts w:asciiTheme="minorHAnsi" w:eastAsia="Arial" w:hAnsiTheme="minorHAnsi" w:cstheme="minorHAnsi"/>
          <w:color w:val="585857"/>
          <w:spacing w:val="2"/>
        </w:rPr>
        <w:t xml:space="preserve"> of the Rights Subject to Surrender</w:t>
      </w:r>
      <w:r w:rsidR="00262EB4" w:rsidRPr="00EF3606">
        <w:rPr>
          <w:rFonts w:asciiTheme="minorHAnsi" w:eastAsia="Arial" w:hAnsiTheme="minorHAnsi" w:cstheme="minorHAnsi"/>
          <w:color w:val="585857"/>
          <w:spacing w:val="2"/>
        </w:rPr>
        <w:t>.</w:t>
      </w:r>
      <w:r w:rsidR="00BE59AD" w:rsidRPr="00EF3606">
        <w:rPr>
          <w:rFonts w:asciiTheme="minorHAnsi" w:eastAsia="Arial" w:hAnsiTheme="minorHAnsi" w:cstheme="minorHAnsi"/>
          <w:color w:val="585857"/>
          <w:spacing w:val="2"/>
        </w:rPr>
        <w:t xml:space="preserve"> </w:t>
      </w:r>
    </w:p>
    <w:p w14:paraId="34CA99C6" w14:textId="77777777" w:rsidR="00900C24" w:rsidRPr="00EF3606" w:rsidRDefault="00900C24" w:rsidP="00C342F1">
      <w:pPr>
        <w:ind w:right="142"/>
        <w:jc w:val="both"/>
        <w:rPr>
          <w:rFonts w:asciiTheme="minorHAnsi" w:eastAsia="Arial" w:hAnsiTheme="minorHAnsi" w:cstheme="minorHAnsi"/>
          <w:color w:val="585857"/>
          <w:spacing w:val="2"/>
        </w:rPr>
      </w:pPr>
    </w:p>
    <w:p w14:paraId="382B575C" w14:textId="0D8D961F" w:rsidR="00413F12" w:rsidRPr="00EF3606" w:rsidRDefault="00D35664" w:rsidP="00C342F1">
      <w:pPr>
        <w:ind w:right="142"/>
        <w:jc w:val="both"/>
        <w:rPr>
          <w:rFonts w:asciiTheme="minorHAnsi" w:eastAsia="Arial" w:hAnsiTheme="minorHAnsi" w:cstheme="minorHAnsi"/>
          <w:b/>
          <w:bCs/>
          <w:color w:val="984806" w:themeColor="accent6" w:themeShade="80"/>
          <w:spacing w:val="2"/>
        </w:rPr>
      </w:pPr>
      <w:r w:rsidRPr="00EF3606">
        <w:rPr>
          <w:rFonts w:asciiTheme="minorHAnsi" w:eastAsia="Arial" w:hAnsiTheme="minorHAnsi" w:cstheme="minorHAnsi"/>
          <w:b/>
          <w:bCs/>
          <w:color w:val="984806" w:themeColor="accent6" w:themeShade="80"/>
          <w:spacing w:val="2"/>
        </w:rPr>
        <w:t>[*</w:t>
      </w:r>
      <w:r w:rsidR="00BE59AD" w:rsidRPr="00EF3606">
        <w:rPr>
          <w:rFonts w:asciiTheme="minorHAnsi" w:eastAsia="Arial" w:hAnsiTheme="minorHAnsi" w:cstheme="minorHAnsi"/>
          <w:b/>
          <w:bCs/>
          <w:color w:val="984806" w:themeColor="accent6" w:themeShade="80"/>
          <w:spacing w:val="2"/>
        </w:rPr>
        <w:t>The Failure to Use Notice has therefore failed</w:t>
      </w:r>
      <w:r w:rsidRPr="00EF3606">
        <w:rPr>
          <w:rFonts w:asciiTheme="minorHAnsi" w:eastAsia="Arial" w:hAnsiTheme="minorHAnsi" w:cstheme="minorHAnsi"/>
          <w:b/>
          <w:bCs/>
          <w:color w:val="984806" w:themeColor="accent6" w:themeShade="80"/>
          <w:spacing w:val="2"/>
        </w:rPr>
        <w:t>]</w:t>
      </w:r>
      <w:r w:rsidR="00BE59AD" w:rsidRPr="00EF3606">
        <w:rPr>
          <w:rFonts w:asciiTheme="minorHAnsi" w:eastAsia="Arial" w:hAnsiTheme="minorHAnsi" w:cstheme="minorHAnsi"/>
          <w:b/>
          <w:bCs/>
          <w:color w:val="984806" w:themeColor="accent6" w:themeShade="80"/>
          <w:spacing w:val="2"/>
        </w:rPr>
        <w:t>.</w:t>
      </w:r>
    </w:p>
    <w:p w14:paraId="13256000" w14:textId="77777777" w:rsidR="00EF3606" w:rsidRPr="00EF3606" w:rsidRDefault="00EF3606" w:rsidP="00C342F1">
      <w:pPr>
        <w:ind w:right="142"/>
        <w:jc w:val="both"/>
        <w:rPr>
          <w:rFonts w:asciiTheme="minorHAnsi" w:eastAsia="Arial" w:hAnsiTheme="minorHAnsi" w:cstheme="minorHAnsi"/>
          <w:b/>
          <w:bCs/>
          <w:color w:val="984806" w:themeColor="accent6" w:themeShade="80"/>
          <w:spacing w:val="2"/>
        </w:rPr>
      </w:pPr>
    </w:p>
    <w:p w14:paraId="505C99B4" w14:textId="3FC6ADAF" w:rsidR="00D35664" w:rsidRPr="00EF3606" w:rsidRDefault="00EF3606" w:rsidP="00240E6D">
      <w:pPr>
        <w:ind w:right="142"/>
        <w:jc w:val="both"/>
        <w:rPr>
          <w:rFonts w:asciiTheme="minorHAnsi" w:eastAsia="Arial" w:hAnsiTheme="minorHAnsi" w:cstheme="minorHAnsi"/>
          <w:b/>
          <w:bCs/>
          <w:color w:val="984806" w:themeColor="accent6" w:themeShade="80"/>
          <w:spacing w:val="2"/>
        </w:rPr>
      </w:pPr>
      <w:r w:rsidRPr="00EF3606">
        <w:rPr>
          <w:rFonts w:asciiTheme="minorHAnsi" w:eastAsia="Arial" w:hAnsiTheme="minorHAnsi" w:cstheme="minorHAnsi"/>
          <w:b/>
          <w:bCs/>
          <w:color w:val="984806" w:themeColor="accent6" w:themeShade="80"/>
          <w:spacing w:val="2"/>
        </w:rPr>
        <w:t xml:space="preserve">OR </w:t>
      </w:r>
      <w:proofErr w:type="gramStart"/>
      <w:r w:rsidRPr="00EF3606">
        <w:rPr>
          <w:rFonts w:asciiTheme="minorHAnsi" w:eastAsia="Arial" w:hAnsiTheme="minorHAnsi" w:cstheme="minorHAnsi"/>
          <w:b/>
          <w:bCs/>
          <w:color w:val="984806" w:themeColor="accent6" w:themeShade="80"/>
          <w:spacing w:val="2"/>
        </w:rPr>
        <w:t>/  (</w:t>
      </w:r>
      <w:proofErr w:type="gramEnd"/>
      <w:r w:rsidRPr="00EF3606">
        <w:rPr>
          <w:rFonts w:asciiTheme="minorHAnsi" w:eastAsia="Arial" w:hAnsiTheme="minorHAnsi" w:cstheme="minorHAnsi"/>
          <w:b/>
          <w:bCs/>
          <w:color w:val="984806" w:themeColor="accent6" w:themeShade="80"/>
          <w:spacing w:val="2"/>
        </w:rPr>
        <w:t xml:space="preserve"> </w:t>
      </w:r>
      <w:r w:rsidR="00D35664" w:rsidRPr="00EF3606">
        <w:rPr>
          <w:rFonts w:asciiTheme="minorHAnsi" w:eastAsia="Arial" w:hAnsiTheme="minorHAnsi" w:cstheme="minorHAnsi"/>
          <w:b/>
          <w:bCs/>
          <w:color w:val="984806" w:themeColor="accent6" w:themeShade="80"/>
          <w:spacing w:val="2"/>
        </w:rPr>
        <w:t>**</w:t>
      </w:r>
      <w:r w:rsidRPr="00EF3606">
        <w:rPr>
          <w:rFonts w:asciiTheme="minorHAnsi" w:eastAsia="Arial" w:hAnsiTheme="minorHAnsi" w:cstheme="minorHAnsi"/>
          <w:b/>
          <w:bCs/>
          <w:color w:val="984806" w:themeColor="accent6" w:themeShade="80"/>
          <w:spacing w:val="2"/>
        </w:rPr>
        <w:t xml:space="preserve"> can also be added to above paragraph where some is used)</w:t>
      </w:r>
    </w:p>
    <w:p w14:paraId="3AEB4E65" w14:textId="77D20D7E" w:rsidR="00E043DA" w:rsidRPr="00EF3606" w:rsidRDefault="00240E6D" w:rsidP="00240E6D">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2"/>
        </w:rPr>
        <w:t>Where the Rights Subject to Surrender have only been partially used by t</w:t>
      </w:r>
      <w:r w:rsidR="00413F12" w:rsidRPr="00EF3606">
        <w:rPr>
          <w:rFonts w:asciiTheme="minorHAnsi" w:eastAsia="Arial" w:hAnsiTheme="minorHAnsi" w:cstheme="minorHAnsi"/>
          <w:color w:val="585857"/>
          <w:spacing w:val="2"/>
        </w:rPr>
        <w:t xml:space="preserve">he </w:t>
      </w:r>
      <w:r w:rsidR="00262EB4" w:rsidRPr="00EF3606">
        <w:rPr>
          <w:rFonts w:asciiTheme="minorHAnsi" w:eastAsia="Arial" w:hAnsiTheme="minorHAnsi" w:cstheme="minorHAnsi"/>
          <w:color w:val="585857"/>
          <w:spacing w:val="2"/>
        </w:rPr>
        <w:t>Part J Access Beneficiary</w:t>
      </w:r>
      <w:r w:rsidRPr="00EF3606">
        <w:rPr>
          <w:rFonts w:asciiTheme="minorHAnsi" w:eastAsia="Arial" w:hAnsiTheme="minorHAnsi" w:cstheme="minorHAnsi"/>
          <w:color w:val="585857"/>
          <w:spacing w:val="2"/>
        </w:rPr>
        <w:t xml:space="preserve"> and Condition J4.9.1(b) applies, </w:t>
      </w:r>
      <w:r w:rsidR="00413F12" w:rsidRPr="00EF3606">
        <w:rPr>
          <w:rFonts w:asciiTheme="minorHAnsi" w:eastAsia="Arial" w:hAnsiTheme="minorHAnsi" w:cstheme="minorHAnsi"/>
          <w:color w:val="585857"/>
          <w:spacing w:val="2"/>
        </w:rPr>
        <w:t xml:space="preserve">the Failure to Use Notice has failed only in respect of those parts of the Rights Subject to Surrender that have been partially used; these being: </w:t>
      </w:r>
    </w:p>
    <w:p w14:paraId="5B818EF3" w14:textId="16399A90" w:rsidR="00413F12" w:rsidRPr="00EF3606" w:rsidRDefault="00413F12" w:rsidP="00413F12">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b/>
          <w:bCs/>
          <w:color w:val="984806" w:themeColor="accent6" w:themeShade="80"/>
          <w:spacing w:val="2"/>
        </w:rPr>
        <w:t>[give details]</w:t>
      </w:r>
      <w:r w:rsidR="000C385F" w:rsidRPr="00EF3606">
        <w:rPr>
          <w:rFonts w:asciiTheme="minorHAnsi" w:eastAsia="Arial" w:hAnsiTheme="minorHAnsi" w:cstheme="minorHAnsi"/>
          <w:spacing w:val="2"/>
        </w:rPr>
        <w:t>.</w:t>
      </w:r>
    </w:p>
    <w:p w14:paraId="291FD537" w14:textId="77777777" w:rsidR="00982DEF" w:rsidRPr="00EF3606" w:rsidRDefault="00982DEF" w:rsidP="00413F12">
      <w:pPr>
        <w:ind w:right="142"/>
        <w:jc w:val="both"/>
        <w:rPr>
          <w:rFonts w:asciiTheme="minorHAnsi" w:eastAsia="Arial" w:hAnsiTheme="minorHAnsi" w:cstheme="minorHAnsi"/>
          <w:color w:val="585857"/>
          <w:spacing w:val="2"/>
        </w:rPr>
      </w:pPr>
    </w:p>
    <w:p w14:paraId="4CD4AE90" w14:textId="77777777" w:rsidR="00E043DA" w:rsidRPr="00EF3606" w:rsidRDefault="00413F12" w:rsidP="00413F12">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2"/>
        </w:rPr>
        <w:t>The following access rights remain subject to surrender:</w:t>
      </w:r>
      <w:r w:rsidR="000C385F" w:rsidRPr="00EF3606">
        <w:rPr>
          <w:rFonts w:asciiTheme="minorHAnsi" w:eastAsia="Arial" w:hAnsiTheme="minorHAnsi" w:cstheme="minorHAnsi"/>
          <w:color w:val="585857"/>
          <w:spacing w:val="2"/>
        </w:rPr>
        <w:t xml:space="preserve"> </w:t>
      </w:r>
    </w:p>
    <w:p w14:paraId="1455E9DB" w14:textId="7C5E6850" w:rsidR="00413F12" w:rsidRPr="00EF3606" w:rsidRDefault="000C385F" w:rsidP="00413F12">
      <w:pPr>
        <w:ind w:right="142"/>
        <w:jc w:val="both"/>
        <w:rPr>
          <w:rFonts w:asciiTheme="minorHAnsi" w:eastAsia="Arial" w:hAnsiTheme="minorHAnsi" w:cstheme="minorHAnsi"/>
          <w:spacing w:val="2"/>
        </w:rPr>
      </w:pPr>
      <w:r w:rsidRPr="00EF3606">
        <w:rPr>
          <w:rFonts w:asciiTheme="minorHAnsi" w:eastAsia="Arial" w:hAnsiTheme="minorHAnsi" w:cstheme="minorHAnsi"/>
          <w:b/>
          <w:bCs/>
          <w:color w:val="984806" w:themeColor="accent6" w:themeShade="80"/>
          <w:spacing w:val="2"/>
        </w:rPr>
        <w:t>[give details]</w:t>
      </w:r>
      <w:r w:rsidRPr="00EF3606">
        <w:rPr>
          <w:rFonts w:asciiTheme="minorHAnsi" w:eastAsia="Arial" w:hAnsiTheme="minorHAnsi" w:cstheme="minorHAnsi"/>
          <w:spacing w:val="2"/>
        </w:rPr>
        <w:t>.</w:t>
      </w:r>
    </w:p>
    <w:p w14:paraId="412B62D4" w14:textId="77777777" w:rsidR="00262EB4" w:rsidRPr="00EF3606" w:rsidRDefault="00262EB4" w:rsidP="00E907A6">
      <w:pPr>
        <w:ind w:right="142"/>
        <w:jc w:val="both"/>
        <w:rPr>
          <w:rFonts w:asciiTheme="minorHAnsi" w:hAnsiTheme="minorHAnsi" w:cstheme="minorHAnsi"/>
        </w:rPr>
      </w:pPr>
    </w:p>
    <w:p w14:paraId="671C60D4" w14:textId="77777777" w:rsidR="00E907A6" w:rsidRPr="00EF3606" w:rsidRDefault="00E907A6" w:rsidP="00E907A6">
      <w:pPr>
        <w:ind w:right="142"/>
        <w:jc w:val="both"/>
        <w:rPr>
          <w:rFonts w:asciiTheme="minorHAnsi" w:eastAsia="Arial" w:hAnsiTheme="minorHAnsi" w:cstheme="minorHAnsi"/>
        </w:rPr>
      </w:pPr>
      <w:r w:rsidRPr="00EF3606">
        <w:rPr>
          <w:rFonts w:asciiTheme="minorHAnsi" w:eastAsia="Arial" w:hAnsiTheme="minorHAnsi" w:cstheme="minorHAnsi"/>
          <w:b/>
          <w:color w:val="585857"/>
        </w:rPr>
        <w:t>D</w:t>
      </w:r>
      <w:r w:rsidRPr="00EF3606">
        <w:rPr>
          <w:rFonts w:asciiTheme="minorHAnsi" w:eastAsia="Arial" w:hAnsiTheme="minorHAnsi" w:cstheme="minorHAnsi"/>
          <w:b/>
          <w:color w:val="585857"/>
          <w:spacing w:val="2"/>
        </w:rPr>
        <w:t>a</w:t>
      </w:r>
      <w:r w:rsidRPr="00EF3606">
        <w:rPr>
          <w:rFonts w:asciiTheme="minorHAnsi" w:eastAsia="Arial" w:hAnsiTheme="minorHAnsi" w:cstheme="minorHAnsi"/>
          <w:b/>
          <w:color w:val="585857"/>
          <w:spacing w:val="1"/>
        </w:rPr>
        <w:t>t</w:t>
      </w:r>
      <w:r w:rsidRPr="00EF3606">
        <w:rPr>
          <w:rFonts w:asciiTheme="minorHAnsi" w:eastAsia="Arial" w:hAnsiTheme="minorHAnsi" w:cstheme="minorHAnsi"/>
          <w:b/>
          <w:color w:val="585857"/>
        </w:rPr>
        <w:t>e</w:t>
      </w:r>
      <w:r w:rsidRPr="00EF3606">
        <w:rPr>
          <w:rFonts w:asciiTheme="minorHAnsi" w:eastAsia="Arial" w:hAnsiTheme="minorHAnsi" w:cstheme="minorHAnsi"/>
          <w:b/>
          <w:color w:val="585857"/>
          <w:spacing w:val="-12"/>
        </w:rPr>
        <w:t xml:space="preserve"> </w:t>
      </w:r>
      <w:r w:rsidRPr="00EF3606">
        <w:rPr>
          <w:rFonts w:asciiTheme="minorHAnsi" w:eastAsia="Arial" w:hAnsiTheme="minorHAnsi" w:cstheme="minorHAnsi"/>
          <w:b/>
          <w:color w:val="585857"/>
          <w:spacing w:val="1"/>
        </w:rPr>
        <w:t>o</w:t>
      </w:r>
      <w:r w:rsidRPr="00EF3606">
        <w:rPr>
          <w:rFonts w:asciiTheme="minorHAnsi" w:eastAsia="Arial" w:hAnsiTheme="minorHAnsi" w:cstheme="minorHAnsi"/>
          <w:b/>
          <w:color w:val="585857"/>
        </w:rPr>
        <w:t>f</w:t>
      </w:r>
      <w:r w:rsidRPr="00EF3606">
        <w:rPr>
          <w:rFonts w:asciiTheme="minorHAnsi" w:eastAsia="Arial" w:hAnsiTheme="minorHAnsi" w:cstheme="minorHAnsi"/>
          <w:b/>
          <w:color w:val="585857"/>
          <w:spacing w:val="-4"/>
        </w:rPr>
        <w:t xml:space="preserve"> </w:t>
      </w:r>
      <w:r w:rsidRPr="00EF3606">
        <w:rPr>
          <w:rFonts w:asciiTheme="minorHAnsi" w:eastAsia="Arial" w:hAnsiTheme="minorHAnsi" w:cstheme="minorHAnsi"/>
          <w:b/>
          <w:color w:val="585857"/>
          <w:spacing w:val="-1"/>
        </w:rPr>
        <w:t>S</w:t>
      </w:r>
      <w:r w:rsidRPr="00EF3606">
        <w:rPr>
          <w:rFonts w:asciiTheme="minorHAnsi" w:eastAsia="Arial" w:hAnsiTheme="minorHAnsi" w:cstheme="minorHAnsi"/>
          <w:b/>
          <w:color w:val="585857"/>
          <w:spacing w:val="3"/>
        </w:rPr>
        <w:t>u</w:t>
      </w:r>
      <w:r w:rsidRPr="00EF3606">
        <w:rPr>
          <w:rFonts w:asciiTheme="minorHAnsi" w:eastAsia="Arial" w:hAnsiTheme="minorHAnsi" w:cstheme="minorHAnsi"/>
          <w:b/>
          <w:color w:val="585857"/>
          <w:spacing w:val="2"/>
        </w:rPr>
        <w:t>r</w:t>
      </w:r>
      <w:r w:rsidRPr="00EF3606">
        <w:rPr>
          <w:rFonts w:asciiTheme="minorHAnsi" w:eastAsia="Arial" w:hAnsiTheme="minorHAnsi" w:cstheme="minorHAnsi"/>
          <w:b/>
          <w:color w:val="585857"/>
          <w:spacing w:val="-1"/>
        </w:rPr>
        <w:t>r</w:t>
      </w:r>
      <w:r w:rsidRPr="00EF3606">
        <w:rPr>
          <w:rFonts w:asciiTheme="minorHAnsi" w:eastAsia="Arial" w:hAnsiTheme="minorHAnsi" w:cstheme="minorHAnsi"/>
          <w:b/>
          <w:color w:val="585857"/>
        </w:rPr>
        <w:t>e</w:t>
      </w:r>
      <w:r w:rsidRPr="00EF3606">
        <w:rPr>
          <w:rFonts w:asciiTheme="minorHAnsi" w:eastAsia="Arial" w:hAnsiTheme="minorHAnsi" w:cstheme="minorHAnsi"/>
          <w:b/>
          <w:color w:val="585857"/>
          <w:spacing w:val="1"/>
        </w:rPr>
        <w:t>n</w:t>
      </w:r>
      <w:r w:rsidRPr="00EF3606">
        <w:rPr>
          <w:rFonts w:asciiTheme="minorHAnsi" w:eastAsia="Arial" w:hAnsiTheme="minorHAnsi" w:cstheme="minorHAnsi"/>
          <w:b/>
          <w:color w:val="585857"/>
          <w:spacing w:val="3"/>
        </w:rPr>
        <w:t>d</w:t>
      </w:r>
      <w:r w:rsidRPr="00EF3606">
        <w:rPr>
          <w:rFonts w:asciiTheme="minorHAnsi" w:eastAsia="Arial" w:hAnsiTheme="minorHAnsi" w:cstheme="minorHAnsi"/>
          <w:b/>
          <w:color w:val="585857"/>
          <w:spacing w:val="4"/>
        </w:rPr>
        <w:t>e</w:t>
      </w:r>
      <w:r w:rsidRPr="00EF3606">
        <w:rPr>
          <w:rFonts w:asciiTheme="minorHAnsi" w:eastAsia="Arial" w:hAnsiTheme="minorHAnsi" w:cstheme="minorHAnsi"/>
          <w:b/>
          <w:color w:val="585857"/>
        </w:rPr>
        <w:t>r</w:t>
      </w:r>
    </w:p>
    <w:p w14:paraId="46BB93FC" w14:textId="77777777" w:rsidR="00E907A6" w:rsidRPr="00EF3606" w:rsidRDefault="00E907A6" w:rsidP="00E907A6">
      <w:pPr>
        <w:ind w:right="142"/>
        <w:rPr>
          <w:rFonts w:asciiTheme="minorHAnsi" w:hAnsiTheme="minorHAnsi" w:cstheme="minorHAnsi"/>
        </w:rPr>
      </w:pPr>
    </w:p>
    <w:p w14:paraId="7386A6A2" w14:textId="0EF5FE48" w:rsidR="00831335" w:rsidRPr="00EF3606" w:rsidRDefault="00831335" w:rsidP="00831335">
      <w:pPr>
        <w:ind w:right="142"/>
        <w:jc w:val="both"/>
        <w:rPr>
          <w:rFonts w:asciiTheme="minorHAnsi" w:eastAsia="Arial" w:hAnsiTheme="minorHAnsi" w:cstheme="minorHAnsi"/>
          <w:color w:val="585857"/>
        </w:rPr>
      </w:pPr>
      <w:r w:rsidRPr="00EF3606">
        <w:rPr>
          <w:rFonts w:asciiTheme="minorHAnsi" w:eastAsia="Arial" w:hAnsiTheme="minorHAnsi" w:cstheme="minorHAnsi"/>
          <w:color w:val="585857"/>
          <w:spacing w:val="14"/>
        </w:rPr>
        <w:t>W</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13"/>
        </w:rPr>
        <w:t xml:space="preserve"> </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n</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2"/>
        </w:rPr>
        <w:t>en</w:t>
      </w:r>
      <w:r w:rsidRPr="00EF3606">
        <w:rPr>
          <w:rFonts w:asciiTheme="minorHAnsi" w:eastAsia="Arial" w:hAnsiTheme="minorHAnsi" w:cstheme="minorHAnsi"/>
          <w:color w:val="585857"/>
        </w:rPr>
        <w:t>d</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spacing w:val="2"/>
        </w:rPr>
        <w:t>th</w:t>
      </w:r>
      <w:r w:rsidRPr="00EF3606">
        <w:rPr>
          <w:rFonts w:asciiTheme="minorHAnsi" w:eastAsia="Arial" w:hAnsiTheme="minorHAnsi" w:cstheme="minorHAnsi"/>
          <w:color w:val="585857"/>
        </w:rPr>
        <w:t>at</w:t>
      </w:r>
      <w:r w:rsidRPr="00EF3606">
        <w:rPr>
          <w:rFonts w:asciiTheme="minorHAnsi" w:eastAsia="Arial" w:hAnsiTheme="minorHAnsi" w:cstheme="minorHAnsi"/>
          <w:color w:val="585857"/>
          <w:spacing w:val="-8"/>
        </w:rPr>
        <w:t xml:space="preserve"> </w:t>
      </w:r>
      <w:r w:rsidRPr="00EF3606">
        <w:rPr>
          <w:rFonts w:asciiTheme="minorHAnsi" w:eastAsia="Arial" w:hAnsiTheme="minorHAnsi" w:cstheme="minorHAnsi"/>
          <w:color w:val="585857"/>
          <w:spacing w:val="2"/>
        </w:rPr>
        <w:t>th</w:t>
      </w:r>
      <w:r w:rsidRPr="00EF3606">
        <w:rPr>
          <w:rFonts w:asciiTheme="minorHAnsi" w:eastAsia="Arial" w:hAnsiTheme="minorHAnsi" w:cstheme="minorHAnsi"/>
          <w:color w:val="585857"/>
        </w:rPr>
        <w:t>ese</w:t>
      </w:r>
      <w:r w:rsidRPr="00EF3606">
        <w:rPr>
          <w:rFonts w:asciiTheme="minorHAnsi" w:eastAsia="Arial" w:hAnsiTheme="minorHAnsi" w:cstheme="minorHAnsi"/>
          <w:color w:val="585857"/>
          <w:spacing w:val="-6"/>
        </w:rPr>
        <w:t xml:space="preserve"> </w:t>
      </w:r>
      <w:r w:rsidRPr="00EF3606">
        <w:rPr>
          <w:rFonts w:asciiTheme="minorHAnsi" w:eastAsia="Arial" w:hAnsiTheme="minorHAnsi" w:cstheme="minorHAnsi"/>
          <w:color w:val="585857"/>
          <w:spacing w:val="5"/>
        </w:rPr>
        <w:t>R</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g</w:t>
      </w:r>
      <w:r w:rsidRPr="00EF3606">
        <w:rPr>
          <w:rFonts w:asciiTheme="minorHAnsi" w:eastAsia="Arial" w:hAnsiTheme="minorHAnsi" w:cstheme="minorHAnsi"/>
          <w:color w:val="585857"/>
        </w:rPr>
        <w:t>hts</w:t>
      </w:r>
      <w:r w:rsidRPr="00EF3606">
        <w:rPr>
          <w:rFonts w:asciiTheme="minorHAnsi" w:eastAsia="Arial" w:hAnsiTheme="minorHAnsi" w:cstheme="minorHAnsi"/>
          <w:color w:val="585857"/>
          <w:spacing w:val="-5"/>
        </w:rPr>
        <w:t xml:space="preserve"> </w:t>
      </w:r>
      <w:r w:rsidRPr="00EF3606">
        <w:rPr>
          <w:rFonts w:asciiTheme="minorHAnsi" w:eastAsia="Arial" w:hAnsiTheme="minorHAnsi" w:cstheme="minorHAnsi"/>
          <w:color w:val="585857"/>
          <w:spacing w:val="2"/>
        </w:rPr>
        <w:t>Su</w:t>
      </w:r>
      <w:r w:rsidRPr="00EF3606">
        <w:rPr>
          <w:rFonts w:asciiTheme="minorHAnsi" w:eastAsia="Arial" w:hAnsiTheme="minorHAnsi" w:cstheme="minorHAnsi"/>
          <w:color w:val="585857"/>
        </w:rPr>
        <w:t>b</w:t>
      </w:r>
      <w:r w:rsidRPr="00EF3606">
        <w:rPr>
          <w:rFonts w:asciiTheme="minorHAnsi" w:eastAsia="Arial" w:hAnsiTheme="minorHAnsi" w:cstheme="minorHAnsi"/>
          <w:color w:val="585857"/>
          <w:spacing w:val="1"/>
        </w:rPr>
        <w:t>j</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4"/>
        </w:rPr>
        <w:t>c</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12"/>
        </w:rPr>
        <w:t xml:space="preserve"> </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5"/>
        </w:rPr>
        <w:t xml:space="preserve"> </w:t>
      </w:r>
      <w:r w:rsidRPr="00EF3606">
        <w:rPr>
          <w:rFonts w:asciiTheme="minorHAnsi" w:eastAsia="Arial" w:hAnsiTheme="minorHAnsi" w:cstheme="minorHAnsi"/>
          <w:color w:val="585857"/>
          <w:spacing w:val="-1"/>
        </w:rPr>
        <w:t>S</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spacing w:val="2"/>
        </w:rPr>
        <w:t>e</w:t>
      </w:r>
      <w:r w:rsidRPr="00EF3606">
        <w:rPr>
          <w:rFonts w:asciiTheme="minorHAnsi" w:eastAsia="Arial" w:hAnsiTheme="minorHAnsi" w:cstheme="minorHAnsi"/>
          <w:color w:val="585857"/>
          <w:spacing w:val="4"/>
        </w:rPr>
        <w:t>n</w:t>
      </w:r>
      <w:r w:rsidRPr="00EF3606">
        <w:rPr>
          <w:rFonts w:asciiTheme="minorHAnsi" w:eastAsia="Arial" w:hAnsiTheme="minorHAnsi" w:cstheme="minorHAnsi"/>
          <w:color w:val="585857"/>
          <w:spacing w:val="3"/>
        </w:rPr>
        <w:t>d</w:t>
      </w:r>
      <w:r w:rsidRPr="00EF3606">
        <w:rPr>
          <w:rFonts w:asciiTheme="minorHAnsi" w:eastAsia="Arial" w:hAnsiTheme="minorHAnsi" w:cstheme="minorHAnsi"/>
          <w:color w:val="585857"/>
        </w:rPr>
        <w:t>er</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rPr>
        <w:t>w</w:t>
      </w:r>
      <w:r w:rsidRPr="00EF3606">
        <w:rPr>
          <w:rFonts w:asciiTheme="minorHAnsi" w:eastAsia="Arial" w:hAnsiTheme="minorHAnsi" w:cstheme="minorHAnsi"/>
          <w:color w:val="585857"/>
          <w:spacing w:val="1"/>
        </w:rPr>
        <w:t>il</w:t>
      </w:r>
      <w:r w:rsidRPr="00EF3606">
        <w:rPr>
          <w:rFonts w:asciiTheme="minorHAnsi" w:eastAsia="Arial" w:hAnsiTheme="minorHAnsi" w:cstheme="minorHAnsi"/>
          <w:color w:val="585857"/>
        </w:rPr>
        <w:t>l</w:t>
      </w:r>
      <w:r w:rsidRPr="00EF3606">
        <w:rPr>
          <w:rFonts w:asciiTheme="minorHAnsi" w:eastAsia="Arial" w:hAnsiTheme="minorHAnsi" w:cstheme="minorHAnsi"/>
          <w:color w:val="585857"/>
          <w:spacing w:val="-7"/>
        </w:rPr>
        <w:t xml:space="preserve"> </w:t>
      </w:r>
      <w:r w:rsidRPr="00EF3606">
        <w:rPr>
          <w:rFonts w:asciiTheme="minorHAnsi" w:eastAsia="Arial" w:hAnsiTheme="minorHAnsi" w:cstheme="minorHAnsi"/>
          <w:color w:val="585857"/>
          <w:spacing w:val="4"/>
        </w:rPr>
        <w:t>b</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7"/>
        </w:rPr>
        <w:t xml:space="preserve"> </w:t>
      </w:r>
      <w:r w:rsidRPr="00EF3606">
        <w:rPr>
          <w:rFonts w:asciiTheme="minorHAnsi" w:eastAsia="Arial" w:hAnsiTheme="minorHAnsi" w:cstheme="minorHAnsi"/>
          <w:color w:val="585857"/>
          <w:spacing w:val="4"/>
        </w:rPr>
        <w:t>s</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spacing w:val="2"/>
        </w:rPr>
        <w:t>end</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ed</w:t>
      </w:r>
      <w:r w:rsidRPr="00EF3606">
        <w:rPr>
          <w:rFonts w:asciiTheme="minorHAnsi" w:eastAsia="Arial" w:hAnsiTheme="minorHAnsi" w:cstheme="minorHAnsi"/>
          <w:color w:val="585857"/>
          <w:spacing w:val="-12"/>
        </w:rPr>
        <w:t xml:space="preserve"> </w:t>
      </w:r>
      <w:r w:rsidRPr="00EF3606">
        <w:rPr>
          <w:rFonts w:asciiTheme="minorHAnsi" w:eastAsia="Arial" w:hAnsiTheme="minorHAnsi" w:cstheme="minorHAnsi"/>
          <w:color w:val="585857"/>
        </w:rPr>
        <w:t>w</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rPr>
        <w:t>h</w:t>
      </w:r>
      <w:r w:rsidRPr="00EF3606">
        <w:rPr>
          <w:rFonts w:asciiTheme="minorHAnsi" w:eastAsia="Arial" w:hAnsiTheme="minorHAnsi" w:cstheme="minorHAnsi"/>
          <w:color w:val="585857"/>
          <w:spacing w:val="-9"/>
        </w:rPr>
        <w:t xml:space="preserve"> </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2"/>
        </w:rPr>
        <w:t>f</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4"/>
        </w:rPr>
        <w:t>c</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spacing w:val="-3"/>
        </w:rPr>
        <w:t>o</w:t>
      </w:r>
      <w:r w:rsidRPr="00EF3606">
        <w:rPr>
          <w:rFonts w:asciiTheme="minorHAnsi" w:eastAsia="Arial" w:hAnsiTheme="minorHAnsi" w:cstheme="minorHAnsi"/>
          <w:color w:val="585857"/>
        </w:rPr>
        <w:t>m</w:t>
      </w:r>
      <w:r w:rsidRPr="00EF3606">
        <w:rPr>
          <w:rFonts w:asciiTheme="minorHAnsi" w:eastAsia="Arial" w:hAnsiTheme="minorHAnsi" w:cstheme="minorHAnsi"/>
          <w:color w:val="585857"/>
          <w:spacing w:val="-2"/>
        </w:rPr>
        <w:t xml:space="preserve"> </w:t>
      </w:r>
      <w:r w:rsidRPr="00EF3606">
        <w:rPr>
          <w:rFonts w:asciiTheme="minorHAnsi" w:eastAsia="Arial" w:hAnsiTheme="minorHAnsi" w:cstheme="minorHAnsi"/>
          <w:b/>
          <w:bCs/>
          <w:color w:val="974705"/>
          <w:spacing w:val="2"/>
        </w:rPr>
        <w:t>[</w:t>
      </w:r>
      <w:r w:rsidRPr="00EF3606">
        <w:rPr>
          <w:rFonts w:asciiTheme="minorHAnsi" w:eastAsia="Arial" w:hAnsiTheme="minorHAnsi" w:cstheme="minorHAnsi"/>
          <w:b/>
          <w:bCs/>
          <w:color w:val="974705"/>
        </w:rPr>
        <w:t>d</w:t>
      </w:r>
      <w:r w:rsidRPr="00EF3606">
        <w:rPr>
          <w:rFonts w:asciiTheme="minorHAnsi" w:eastAsia="Arial" w:hAnsiTheme="minorHAnsi" w:cstheme="minorHAnsi"/>
          <w:b/>
          <w:bCs/>
          <w:color w:val="974705"/>
          <w:spacing w:val="2"/>
        </w:rPr>
        <w:t>at</w:t>
      </w:r>
      <w:r w:rsidRPr="00EF3606">
        <w:rPr>
          <w:rFonts w:asciiTheme="minorHAnsi" w:eastAsia="Arial" w:hAnsiTheme="minorHAnsi" w:cstheme="minorHAnsi"/>
          <w:b/>
          <w:bCs/>
          <w:color w:val="974705"/>
        </w:rPr>
        <w:t>e</w:t>
      </w:r>
      <w:r w:rsidRPr="00EF3606">
        <w:rPr>
          <w:rFonts w:asciiTheme="minorHAnsi" w:eastAsia="Arial" w:hAnsiTheme="minorHAnsi" w:cstheme="minorHAnsi"/>
          <w:b/>
          <w:bCs/>
          <w:color w:val="974705"/>
          <w:spacing w:val="2"/>
        </w:rPr>
        <w:t>]</w:t>
      </w:r>
      <w:r w:rsidRPr="00EF3606">
        <w:rPr>
          <w:rFonts w:asciiTheme="minorHAnsi" w:eastAsia="Arial" w:hAnsiTheme="minorHAnsi" w:cstheme="minorHAnsi"/>
          <w:color w:val="585857"/>
        </w:rPr>
        <w:t>.</w:t>
      </w:r>
    </w:p>
    <w:p w14:paraId="0FB38E63" w14:textId="77777777" w:rsidR="00831335" w:rsidRPr="00EF3606" w:rsidRDefault="00831335" w:rsidP="00831335">
      <w:pPr>
        <w:ind w:right="142"/>
        <w:jc w:val="both"/>
        <w:rPr>
          <w:rFonts w:asciiTheme="minorHAnsi" w:eastAsia="Arial" w:hAnsiTheme="minorHAnsi" w:cstheme="minorHAnsi"/>
          <w:color w:val="585857"/>
        </w:rPr>
      </w:pPr>
    </w:p>
    <w:p w14:paraId="766A376A" w14:textId="2176CFC1" w:rsidR="00831335" w:rsidRPr="00EF3606" w:rsidRDefault="00C33C19" w:rsidP="00831335">
      <w:pPr>
        <w:ind w:right="142"/>
        <w:jc w:val="both"/>
        <w:rPr>
          <w:rFonts w:asciiTheme="minorHAnsi" w:eastAsia="Arial" w:hAnsiTheme="minorHAnsi" w:cstheme="minorHAnsi"/>
          <w:color w:val="585857"/>
        </w:rPr>
      </w:pPr>
      <w:r w:rsidRPr="00EF3606">
        <w:rPr>
          <w:rFonts w:asciiTheme="minorHAnsi" w:eastAsia="Arial" w:hAnsiTheme="minorHAnsi" w:cstheme="minorHAnsi"/>
          <w:color w:val="585857"/>
        </w:rPr>
        <w:t xml:space="preserve">In accordance with Condition J11.2.1, </w:t>
      </w:r>
      <w:r w:rsidR="00693B23" w:rsidRPr="00EF3606">
        <w:rPr>
          <w:rFonts w:asciiTheme="minorHAnsi" w:eastAsia="Arial" w:hAnsiTheme="minorHAnsi" w:cstheme="minorHAnsi"/>
          <w:color w:val="585857"/>
        </w:rPr>
        <w:t>Network Rail</w:t>
      </w:r>
      <w:r w:rsidRPr="00EF3606">
        <w:rPr>
          <w:rFonts w:asciiTheme="minorHAnsi" w:eastAsia="Arial" w:hAnsiTheme="minorHAnsi" w:cstheme="minorHAnsi"/>
          <w:color w:val="585857"/>
        </w:rPr>
        <w:t xml:space="preserve"> shall publish an accurate and up-to-date copy or statement of this </w:t>
      </w:r>
      <w:r w:rsidR="006C2CB1" w:rsidRPr="00EF3606">
        <w:rPr>
          <w:rFonts w:asciiTheme="minorHAnsi" w:eastAsia="Arial" w:hAnsiTheme="minorHAnsi" w:cstheme="minorHAnsi"/>
          <w:color w:val="585857"/>
        </w:rPr>
        <w:t xml:space="preserve">Decision </w:t>
      </w:r>
      <w:r w:rsidR="00831335" w:rsidRPr="00EF3606">
        <w:rPr>
          <w:rFonts w:asciiTheme="minorHAnsi" w:eastAsia="Arial" w:hAnsiTheme="minorHAnsi" w:cstheme="minorHAnsi"/>
          <w:color w:val="585857"/>
        </w:rPr>
        <w:t xml:space="preserve">Notice. </w:t>
      </w:r>
    </w:p>
    <w:p w14:paraId="63DCDA56" w14:textId="77777777" w:rsidR="00831335" w:rsidRPr="00EF3606" w:rsidRDefault="00831335" w:rsidP="00831335">
      <w:pPr>
        <w:ind w:right="142"/>
        <w:jc w:val="both"/>
        <w:rPr>
          <w:rFonts w:asciiTheme="minorHAnsi" w:eastAsia="Arial" w:hAnsiTheme="minorHAnsi" w:cstheme="minorHAnsi"/>
          <w:color w:val="585857"/>
        </w:rPr>
      </w:pPr>
    </w:p>
    <w:p w14:paraId="2AB106C3" w14:textId="77777777" w:rsidR="00831335" w:rsidRPr="00EF3606" w:rsidRDefault="00831335" w:rsidP="00831335">
      <w:pPr>
        <w:ind w:right="142"/>
        <w:jc w:val="both"/>
        <w:rPr>
          <w:rFonts w:asciiTheme="minorHAnsi" w:eastAsia="Arial" w:hAnsiTheme="minorHAnsi" w:cstheme="minorHAnsi"/>
          <w:color w:val="585857"/>
          <w:spacing w:val="-8"/>
        </w:rPr>
      </w:pPr>
      <w:r w:rsidRPr="00EF3606">
        <w:rPr>
          <w:rFonts w:asciiTheme="minorHAnsi" w:eastAsia="Arial" w:hAnsiTheme="minorHAnsi" w:cstheme="minorHAnsi"/>
          <w:color w:val="585857"/>
          <w:spacing w:val="-3"/>
        </w:rPr>
        <w:t>Y</w:t>
      </w:r>
      <w:r w:rsidRPr="00EF3606">
        <w:rPr>
          <w:rFonts w:asciiTheme="minorHAnsi" w:eastAsia="Arial" w:hAnsiTheme="minorHAnsi" w:cstheme="minorHAnsi"/>
          <w:color w:val="585857"/>
          <w:spacing w:val="4"/>
        </w:rPr>
        <w:t>o</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s</w:t>
      </w:r>
      <w:r w:rsidRPr="00EF3606">
        <w:rPr>
          <w:rFonts w:asciiTheme="minorHAnsi" w:eastAsia="Arial" w:hAnsiTheme="minorHAnsi" w:cstheme="minorHAnsi"/>
          <w:color w:val="585857"/>
          <w:spacing w:val="-16"/>
        </w:rPr>
        <w:t xml:space="preserve"> </w:t>
      </w:r>
      <w:r w:rsidRPr="00EF3606">
        <w:rPr>
          <w:rFonts w:asciiTheme="minorHAnsi" w:eastAsia="Arial" w:hAnsiTheme="minorHAnsi" w:cstheme="minorHAnsi"/>
          <w:color w:val="585857"/>
          <w:spacing w:val="7"/>
        </w:rPr>
        <w:t>f</w:t>
      </w:r>
      <w:r w:rsidRPr="00EF3606">
        <w:rPr>
          <w:rFonts w:asciiTheme="minorHAnsi" w:eastAsia="Arial" w:hAnsiTheme="minorHAnsi" w:cstheme="minorHAnsi"/>
          <w:color w:val="585857"/>
          <w:spacing w:val="2"/>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3"/>
        </w:rPr>
        <w:t>h</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l</w:t>
      </w:r>
      <w:r w:rsidRPr="00EF3606">
        <w:rPr>
          <w:rFonts w:asciiTheme="minorHAnsi" w:eastAsia="Arial" w:hAnsiTheme="minorHAnsi" w:cstheme="minorHAnsi"/>
          <w:color w:val="585857"/>
          <w:spacing w:val="4"/>
        </w:rPr>
        <w:t>l</w:t>
      </w:r>
      <w:r w:rsidRPr="00EF3606">
        <w:rPr>
          <w:rFonts w:asciiTheme="minorHAnsi" w:eastAsia="Arial" w:hAnsiTheme="minorHAnsi" w:cstheme="minorHAnsi"/>
          <w:color w:val="585857"/>
          <w:spacing w:val="-8"/>
        </w:rPr>
        <w:t>y</w:t>
      </w:r>
    </w:p>
    <w:p w14:paraId="32C5C93D" w14:textId="77777777" w:rsidR="00E043DA" w:rsidRPr="00EF3606" w:rsidRDefault="00E043DA" w:rsidP="00831335">
      <w:pPr>
        <w:ind w:right="142"/>
        <w:jc w:val="both"/>
        <w:rPr>
          <w:rFonts w:asciiTheme="minorHAnsi" w:eastAsia="Arial" w:hAnsiTheme="minorHAnsi" w:cstheme="minorHAnsi"/>
          <w:color w:val="585857"/>
        </w:rPr>
      </w:pPr>
    </w:p>
    <w:p w14:paraId="254C3F33" w14:textId="79215FA4" w:rsidR="00C72510" w:rsidRPr="00EF3606" w:rsidRDefault="00C72510">
      <w:pPr>
        <w:rPr>
          <w:rFonts w:asciiTheme="minorHAnsi" w:eastAsia="Arial" w:hAnsiTheme="minorHAnsi" w:cstheme="minorHAnsi"/>
        </w:rPr>
      </w:pPr>
      <w:r w:rsidRPr="00EF3606">
        <w:rPr>
          <w:rFonts w:asciiTheme="minorHAnsi" w:eastAsia="Arial" w:hAnsiTheme="minorHAnsi" w:cstheme="minorHAnsi"/>
        </w:rPr>
        <w:br w:type="page"/>
      </w:r>
    </w:p>
    <w:p w14:paraId="4A4C2493" w14:textId="7C3E30F8" w:rsidR="00EF3606" w:rsidRDefault="00EF3606" w:rsidP="00C72510">
      <w:pPr>
        <w:ind w:right="142"/>
        <w:jc w:val="right"/>
        <w:rPr>
          <w:rFonts w:asciiTheme="minorHAnsi" w:eastAsia="Arial" w:hAnsiTheme="minorHAnsi" w:cstheme="minorHAnsi"/>
          <w:color w:val="585857"/>
        </w:rPr>
      </w:pPr>
      <w:r w:rsidRPr="00337845">
        <w:rPr>
          <w:rFonts w:asciiTheme="minorHAnsi" w:hAnsiTheme="minorHAnsi" w:cstheme="minorHAnsi"/>
          <w:noProof/>
          <w:sz w:val="18"/>
          <w:szCs w:val="18"/>
        </w:rPr>
        <w:lastRenderedPageBreak/>
        <w:drawing>
          <wp:anchor distT="0" distB="0" distL="114300" distR="114300" simplePos="0" relativeHeight="251675648" behindDoc="1" locked="0" layoutInCell="1" allowOverlap="1" wp14:anchorId="78E99C04" wp14:editId="294BA534">
            <wp:simplePos x="0" y="0"/>
            <wp:positionH relativeFrom="margin">
              <wp:align>right</wp:align>
            </wp:positionH>
            <wp:positionV relativeFrom="margin">
              <wp:posOffset>-635</wp:posOffset>
            </wp:positionV>
            <wp:extent cx="1300480" cy="590550"/>
            <wp:effectExtent l="0" t="0" r="0" b="0"/>
            <wp:wrapThrough wrapText="bothSides">
              <wp:wrapPolygon edited="0">
                <wp:start x="0" y="0"/>
                <wp:lineTo x="0" y="20903"/>
                <wp:lineTo x="21199" y="20903"/>
                <wp:lineTo x="2119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0480" cy="590550"/>
                    </a:xfrm>
                    <a:prstGeom prst="rect">
                      <a:avLst/>
                    </a:prstGeom>
                    <a:noFill/>
                  </pic:spPr>
                </pic:pic>
              </a:graphicData>
            </a:graphic>
            <wp14:sizeRelH relativeFrom="page">
              <wp14:pctWidth>0</wp14:pctWidth>
            </wp14:sizeRelH>
            <wp14:sizeRelV relativeFrom="page">
              <wp14:pctHeight>0</wp14:pctHeight>
            </wp14:sizeRelV>
          </wp:anchor>
        </w:drawing>
      </w:r>
    </w:p>
    <w:p w14:paraId="0D8C914D" w14:textId="77777777" w:rsidR="00EF3606" w:rsidRDefault="00EF3606" w:rsidP="00C72510">
      <w:pPr>
        <w:ind w:right="142"/>
        <w:jc w:val="right"/>
        <w:rPr>
          <w:rFonts w:asciiTheme="minorHAnsi" w:eastAsia="Arial" w:hAnsiTheme="minorHAnsi" w:cstheme="minorHAnsi"/>
          <w:color w:val="585857"/>
        </w:rPr>
      </w:pPr>
    </w:p>
    <w:p w14:paraId="26004878" w14:textId="77777777" w:rsidR="00EF3606" w:rsidRDefault="00EF3606" w:rsidP="00C72510">
      <w:pPr>
        <w:ind w:right="142"/>
        <w:jc w:val="right"/>
        <w:rPr>
          <w:rFonts w:asciiTheme="minorHAnsi" w:eastAsia="Arial" w:hAnsiTheme="minorHAnsi" w:cstheme="minorHAnsi"/>
          <w:color w:val="585857"/>
        </w:rPr>
      </w:pPr>
    </w:p>
    <w:p w14:paraId="47A392CC" w14:textId="77777777" w:rsidR="00EF3606" w:rsidRDefault="00EF3606" w:rsidP="00C72510">
      <w:pPr>
        <w:ind w:right="142"/>
        <w:jc w:val="right"/>
        <w:rPr>
          <w:rFonts w:asciiTheme="minorHAnsi" w:eastAsia="Arial" w:hAnsiTheme="minorHAnsi" w:cstheme="minorHAnsi"/>
          <w:color w:val="585857"/>
        </w:rPr>
      </w:pPr>
    </w:p>
    <w:p w14:paraId="28BAE245" w14:textId="73E8DE42" w:rsidR="00C72510" w:rsidRPr="00EF3606" w:rsidRDefault="00C72510" w:rsidP="00C72510">
      <w:pPr>
        <w:ind w:right="142"/>
        <w:jc w:val="right"/>
        <w:rPr>
          <w:rFonts w:asciiTheme="minorHAnsi" w:eastAsia="Arial" w:hAnsiTheme="minorHAnsi" w:cstheme="minorHAnsi"/>
        </w:rPr>
      </w:pPr>
      <w:r w:rsidRPr="00EF3606">
        <w:rPr>
          <w:rFonts w:asciiTheme="minorHAnsi" w:eastAsia="Arial" w:hAnsiTheme="minorHAnsi" w:cstheme="minorHAnsi"/>
          <w:color w:val="585857"/>
        </w:rPr>
        <w:t>N</w:t>
      </w:r>
      <w:r w:rsidRPr="00EF3606">
        <w:rPr>
          <w:rFonts w:asciiTheme="minorHAnsi" w:eastAsia="Arial" w:hAnsiTheme="minorHAnsi" w:cstheme="minorHAnsi"/>
          <w:color w:val="585857"/>
          <w:spacing w:val="2"/>
        </w:rPr>
        <w:t>e</w:t>
      </w: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spacing w:val="-2"/>
        </w:rPr>
        <w:t>w</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k</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rPr>
        <w:t>l</w:t>
      </w:r>
      <w:r w:rsidRPr="00EF3606">
        <w:rPr>
          <w:rFonts w:asciiTheme="minorHAnsi" w:eastAsia="Arial" w:hAnsiTheme="minorHAnsi" w:cstheme="minorHAnsi"/>
          <w:color w:val="585857"/>
          <w:spacing w:val="-12"/>
        </w:rPr>
        <w:t xml:space="preserve"> </w:t>
      </w:r>
      <w:r w:rsidRPr="00EF3606">
        <w:rPr>
          <w:rFonts w:asciiTheme="minorHAnsi" w:eastAsia="Arial" w:hAnsiTheme="minorHAnsi" w:cstheme="minorHAnsi"/>
          <w:color w:val="585857"/>
        </w:rPr>
        <w:t>In</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s</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4"/>
        </w:rPr>
        <w:t>c</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e</w:t>
      </w:r>
      <w:r w:rsidRPr="00EF3606">
        <w:rPr>
          <w:rFonts w:asciiTheme="minorHAnsi" w:eastAsia="Arial" w:hAnsiTheme="minorHAnsi" w:cstheme="minorHAnsi"/>
        </w:rPr>
        <w:t xml:space="preserve"> </w:t>
      </w:r>
      <w:r w:rsidRPr="00EF3606">
        <w:rPr>
          <w:rFonts w:asciiTheme="minorHAnsi" w:eastAsia="Arial" w:hAnsiTheme="minorHAnsi" w:cstheme="minorHAnsi"/>
          <w:color w:val="585857"/>
          <w:spacing w:val="2"/>
        </w:rPr>
        <w:t>L</w:t>
      </w:r>
      <w:r w:rsidRPr="00EF3606">
        <w:rPr>
          <w:rFonts w:asciiTheme="minorHAnsi" w:eastAsia="Arial" w:hAnsiTheme="minorHAnsi" w:cstheme="minorHAnsi"/>
          <w:color w:val="585857"/>
          <w:spacing w:val="-3"/>
        </w:rPr>
        <w:t>i</w:t>
      </w:r>
      <w:r w:rsidRPr="00EF3606">
        <w:rPr>
          <w:rFonts w:asciiTheme="minorHAnsi" w:eastAsia="Arial" w:hAnsiTheme="minorHAnsi" w:cstheme="minorHAnsi"/>
          <w:color w:val="585857"/>
          <w:spacing w:val="9"/>
        </w:rPr>
        <w:t>m</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3"/>
        </w:rPr>
        <w:t>e</w:t>
      </w:r>
      <w:r w:rsidRPr="00EF3606">
        <w:rPr>
          <w:rFonts w:asciiTheme="minorHAnsi" w:eastAsia="Arial" w:hAnsiTheme="minorHAnsi" w:cstheme="minorHAnsi"/>
          <w:color w:val="585857"/>
        </w:rPr>
        <w:t>d</w:t>
      </w:r>
    </w:p>
    <w:p w14:paraId="24873DA5" w14:textId="77777777" w:rsidR="00C72510" w:rsidRPr="00EF3606" w:rsidRDefault="00C72510" w:rsidP="00C72510">
      <w:pPr>
        <w:ind w:right="142"/>
        <w:jc w:val="right"/>
        <w:rPr>
          <w:rFonts w:asciiTheme="minorHAnsi" w:eastAsia="Arial" w:hAnsiTheme="minorHAnsi" w:cstheme="minorHAnsi"/>
        </w:rPr>
      </w:pPr>
      <w:r w:rsidRPr="00EF3606">
        <w:rPr>
          <w:rFonts w:asciiTheme="minorHAnsi" w:eastAsia="Arial" w:hAnsiTheme="minorHAnsi" w:cstheme="minorHAnsi"/>
          <w:color w:val="585857"/>
        </w:rPr>
        <w:t>Waterloo General Office</w:t>
      </w:r>
    </w:p>
    <w:p w14:paraId="12C46E63" w14:textId="2B70306E" w:rsidR="00C72510" w:rsidRPr="00EF3606" w:rsidRDefault="00C72510" w:rsidP="00EF3606">
      <w:pPr>
        <w:ind w:right="142"/>
        <w:jc w:val="right"/>
        <w:rPr>
          <w:rFonts w:asciiTheme="minorHAnsi" w:eastAsia="Arial" w:hAnsiTheme="minorHAnsi" w:cstheme="minorHAnsi"/>
          <w:color w:val="585857"/>
          <w:spacing w:val="-17"/>
          <w:position w:val="-1"/>
        </w:rPr>
      </w:pPr>
      <w:proofErr w:type="gramStart"/>
      <w:r w:rsidRPr="00EF3606">
        <w:rPr>
          <w:rFonts w:asciiTheme="minorHAnsi" w:eastAsia="Arial" w:hAnsiTheme="minorHAnsi" w:cstheme="minorHAnsi"/>
          <w:color w:val="585857"/>
          <w:spacing w:val="2"/>
          <w:position w:val="-1"/>
        </w:rPr>
        <w:t>L</w:t>
      </w:r>
      <w:r w:rsidRPr="00EF3606">
        <w:rPr>
          <w:rFonts w:asciiTheme="minorHAnsi" w:eastAsia="Arial" w:hAnsiTheme="minorHAnsi" w:cstheme="minorHAnsi"/>
          <w:color w:val="585857"/>
          <w:position w:val="-1"/>
        </w:rPr>
        <w:t>o</w:t>
      </w:r>
      <w:r w:rsidRPr="00EF3606">
        <w:rPr>
          <w:rFonts w:asciiTheme="minorHAnsi" w:eastAsia="Arial" w:hAnsiTheme="minorHAnsi" w:cstheme="minorHAnsi"/>
          <w:color w:val="585857"/>
          <w:spacing w:val="2"/>
          <w:position w:val="-1"/>
        </w:rPr>
        <w:t>nd</w:t>
      </w:r>
      <w:r w:rsidRPr="00EF3606">
        <w:rPr>
          <w:rFonts w:asciiTheme="minorHAnsi" w:eastAsia="Arial" w:hAnsiTheme="minorHAnsi" w:cstheme="minorHAnsi"/>
          <w:color w:val="585857"/>
          <w:spacing w:val="3"/>
          <w:position w:val="-1"/>
        </w:rPr>
        <w:t>o</w:t>
      </w:r>
      <w:r w:rsidRPr="00EF3606">
        <w:rPr>
          <w:rFonts w:asciiTheme="minorHAnsi" w:eastAsia="Arial" w:hAnsiTheme="minorHAnsi" w:cstheme="minorHAnsi"/>
          <w:color w:val="585857"/>
          <w:position w:val="-1"/>
        </w:rPr>
        <w:t>n</w:t>
      </w:r>
      <w:r w:rsidRPr="00EF3606">
        <w:rPr>
          <w:rFonts w:asciiTheme="minorHAnsi" w:eastAsia="Arial" w:hAnsiTheme="minorHAnsi" w:cstheme="minorHAnsi"/>
          <w:color w:val="585857"/>
          <w:spacing w:val="-17"/>
          <w:position w:val="-1"/>
        </w:rPr>
        <w:t xml:space="preserve"> </w:t>
      </w:r>
      <w:r w:rsidR="00EF3606">
        <w:rPr>
          <w:rFonts w:asciiTheme="minorHAnsi" w:eastAsia="Arial" w:hAnsiTheme="minorHAnsi" w:cstheme="minorHAnsi"/>
          <w:color w:val="585857"/>
          <w:spacing w:val="-17"/>
          <w:position w:val="-1"/>
        </w:rPr>
        <w:t xml:space="preserve"> </w:t>
      </w:r>
      <w:r w:rsidRPr="00EF3606">
        <w:rPr>
          <w:rFonts w:asciiTheme="minorHAnsi" w:eastAsia="Arial" w:hAnsiTheme="minorHAnsi" w:cstheme="minorHAnsi"/>
          <w:color w:val="585857"/>
          <w:spacing w:val="17"/>
          <w:position w:val="-1"/>
        </w:rPr>
        <w:t>SE</w:t>
      </w:r>
      <w:proofErr w:type="gramEnd"/>
      <w:r w:rsidRPr="00EF3606">
        <w:rPr>
          <w:rFonts w:asciiTheme="minorHAnsi" w:eastAsia="Arial" w:hAnsiTheme="minorHAnsi" w:cstheme="minorHAnsi"/>
          <w:color w:val="585857"/>
          <w:spacing w:val="17"/>
          <w:position w:val="-1"/>
        </w:rPr>
        <w:t>1 8SW</w:t>
      </w:r>
    </w:p>
    <w:p w14:paraId="14CB7E3F" w14:textId="77777777" w:rsidR="00C72510" w:rsidRPr="00EF3606" w:rsidRDefault="00C72510" w:rsidP="00C72510">
      <w:pPr>
        <w:ind w:right="142"/>
        <w:rPr>
          <w:rFonts w:asciiTheme="minorHAnsi" w:eastAsia="Arial" w:hAnsiTheme="minorHAnsi" w:cstheme="minorHAnsi"/>
          <w:b/>
          <w:bCs/>
          <w:color w:val="984806" w:themeColor="accent6" w:themeShade="80"/>
          <w:spacing w:val="-6"/>
        </w:rPr>
      </w:pPr>
      <w:r w:rsidRPr="00EF3606">
        <w:rPr>
          <w:rFonts w:asciiTheme="minorHAnsi" w:eastAsia="Arial" w:hAnsiTheme="minorHAnsi" w:cstheme="minorHAnsi"/>
          <w:b/>
          <w:bCs/>
          <w:color w:val="984806" w:themeColor="accent6" w:themeShade="80"/>
        </w:rPr>
        <w:t>[</w:t>
      </w:r>
      <w:r w:rsidRPr="00EF3606">
        <w:rPr>
          <w:rFonts w:asciiTheme="minorHAnsi" w:eastAsia="Arial" w:hAnsiTheme="minorHAnsi" w:cstheme="minorHAnsi"/>
          <w:b/>
          <w:bCs/>
          <w:color w:val="984806" w:themeColor="accent6" w:themeShade="80"/>
          <w:spacing w:val="4"/>
        </w:rPr>
        <w:t>r</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2"/>
        </w:rPr>
        <w:t>g</w:t>
      </w:r>
      <w:r w:rsidRPr="00EF3606">
        <w:rPr>
          <w:rFonts w:asciiTheme="minorHAnsi" w:eastAsia="Arial" w:hAnsiTheme="minorHAnsi" w:cstheme="minorHAnsi"/>
          <w:b/>
          <w:bCs/>
          <w:color w:val="984806" w:themeColor="accent6" w:themeShade="80"/>
          <w:spacing w:val="-1"/>
        </w:rPr>
        <w:t>i</w:t>
      </w:r>
      <w:r w:rsidRPr="00EF3606">
        <w:rPr>
          <w:rFonts w:asciiTheme="minorHAnsi" w:eastAsia="Arial" w:hAnsiTheme="minorHAnsi" w:cstheme="minorHAnsi"/>
          <w:b/>
          <w:bCs/>
          <w:color w:val="984806" w:themeColor="accent6" w:themeShade="80"/>
          <w:spacing w:val="4"/>
        </w:rPr>
        <w:t>s</w:t>
      </w:r>
      <w:r w:rsidRPr="00EF3606">
        <w:rPr>
          <w:rFonts w:asciiTheme="minorHAnsi" w:eastAsia="Arial" w:hAnsiTheme="minorHAnsi" w:cstheme="minorHAnsi"/>
          <w:b/>
          <w:bCs/>
          <w:color w:val="984806" w:themeColor="accent6" w:themeShade="80"/>
          <w:spacing w:val="2"/>
        </w:rPr>
        <w:t>t</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3"/>
        </w:rPr>
        <w:t>r</w:t>
      </w:r>
      <w:r w:rsidRPr="00EF3606">
        <w:rPr>
          <w:rFonts w:asciiTheme="minorHAnsi" w:eastAsia="Arial" w:hAnsiTheme="minorHAnsi" w:cstheme="minorHAnsi"/>
          <w:b/>
          <w:bCs/>
          <w:color w:val="984806" w:themeColor="accent6" w:themeShade="80"/>
        </w:rPr>
        <w:t>ed</w:t>
      </w:r>
      <w:r w:rsidRPr="00EF3606">
        <w:rPr>
          <w:rFonts w:asciiTheme="minorHAnsi" w:eastAsia="Arial" w:hAnsiTheme="minorHAnsi" w:cstheme="minorHAnsi"/>
          <w:b/>
          <w:bCs/>
          <w:color w:val="984806" w:themeColor="accent6" w:themeShade="80"/>
          <w:spacing w:val="-12"/>
        </w:rPr>
        <w:t xml:space="preserve"> </w:t>
      </w:r>
      <w:r w:rsidRPr="00EF3606">
        <w:rPr>
          <w:rFonts w:asciiTheme="minorHAnsi" w:eastAsia="Arial" w:hAnsiTheme="minorHAnsi" w:cstheme="minorHAnsi"/>
          <w:b/>
          <w:bCs/>
          <w:color w:val="984806" w:themeColor="accent6" w:themeShade="80"/>
          <w:spacing w:val="2"/>
        </w:rPr>
        <w:t>ad</w:t>
      </w:r>
      <w:r w:rsidRPr="00EF3606">
        <w:rPr>
          <w:rFonts w:asciiTheme="minorHAnsi" w:eastAsia="Arial" w:hAnsiTheme="minorHAnsi" w:cstheme="minorHAnsi"/>
          <w:b/>
          <w:bCs/>
          <w:color w:val="984806" w:themeColor="accent6" w:themeShade="80"/>
        </w:rPr>
        <w:t>d</w:t>
      </w:r>
      <w:r w:rsidRPr="00EF3606">
        <w:rPr>
          <w:rFonts w:asciiTheme="minorHAnsi" w:eastAsia="Arial" w:hAnsiTheme="minorHAnsi" w:cstheme="minorHAnsi"/>
          <w:b/>
          <w:bCs/>
          <w:color w:val="984806" w:themeColor="accent6" w:themeShade="80"/>
          <w:spacing w:val="3"/>
        </w:rPr>
        <w:t>r</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1"/>
        </w:rPr>
        <w:t>s</w:t>
      </w:r>
      <w:r w:rsidRPr="00EF3606">
        <w:rPr>
          <w:rFonts w:asciiTheme="minorHAnsi" w:eastAsia="Arial" w:hAnsiTheme="minorHAnsi" w:cstheme="minorHAnsi"/>
          <w:b/>
          <w:bCs/>
          <w:color w:val="984806" w:themeColor="accent6" w:themeShade="80"/>
        </w:rPr>
        <w:t>s</w:t>
      </w:r>
      <w:r w:rsidRPr="00EF3606">
        <w:rPr>
          <w:rFonts w:asciiTheme="minorHAnsi" w:eastAsia="Arial" w:hAnsiTheme="minorHAnsi" w:cstheme="minorHAnsi"/>
          <w:b/>
          <w:bCs/>
          <w:color w:val="984806" w:themeColor="accent6" w:themeShade="80"/>
          <w:spacing w:val="-6"/>
        </w:rPr>
        <w:t xml:space="preserve"> </w:t>
      </w:r>
    </w:p>
    <w:p w14:paraId="5DB6E5CA" w14:textId="77777777" w:rsidR="00C72510" w:rsidRPr="00EF3606" w:rsidRDefault="00C72510" w:rsidP="00C72510">
      <w:pPr>
        <w:ind w:right="142"/>
        <w:rPr>
          <w:rFonts w:asciiTheme="minorHAnsi" w:eastAsia="Arial" w:hAnsiTheme="minorHAnsi" w:cstheme="minorHAnsi"/>
          <w:b/>
          <w:bCs/>
          <w:color w:val="984806" w:themeColor="accent6" w:themeShade="80"/>
          <w:spacing w:val="-7"/>
        </w:rPr>
      </w:pPr>
      <w:r w:rsidRPr="00EF3606">
        <w:rPr>
          <w:rFonts w:asciiTheme="minorHAnsi" w:eastAsia="Arial" w:hAnsiTheme="minorHAnsi" w:cstheme="minorHAnsi"/>
          <w:b/>
          <w:bCs/>
          <w:color w:val="984806" w:themeColor="accent6" w:themeShade="80"/>
        </w:rPr>
        <w:t>of</w:t>
      </w:r>
      <w:r w:rsidRPr="00EF3606">
        <w:rPr>
          <w:rFonts w:asciiTheme="minorHAnsi" w:eastAsia="Arial" w:hAnsiTheme="minorHAnsi" w:cstheme="minorHAnsi"/>
          <w:b/>
          <w:bCs/>
          <w:color w:val="984806" w:themeColor="accent6" w:themeShade="80"/>
          <w:spacing w:val="-2"/>
        </w:rPr>
        <w:t xml:space="preserve"> </w:t>
      </w:r>
      <w:r w:rsidRPr="00EF3606">
        <w:rPr>
          <w:rFonts w:asciiTheme="minorHAnsi" w:eastAsia="Arial" w:hAnsiTheme="minorHAnsi" w:cstheme="minorHAnsi"/>
          <w:b/>
          <w:bCs/>
          <w:color w:val="984806" w:themeColor="accent6" w:themeShade="80"/>
          <w:spacing w:val="4"/>
        </w:rPr>
        <w:t>c</w:t>
      </w:r>
      <w:r w:rsidRPr="00EF3606">
        <w:rPr>
          <w:rFonts w:asciiTheme="minorHAnsi" w:eastAsia="Arial" w:hAnsiTheme="minorHAnsi" w:cstheme="minorHAnsi"/>
          <w:b/>
          <w:bCs/>
          <w:color w:val="984806" w:themeColor="accent6" w:themeShade="80"/>
        </w:rPr>
        <w:t>o</w:t>
      </w:r>
      <w:r w:rsidRPr="00EF3606">
        <w:rPr>
          <w:rFonts w:asciiTheme="minorHAnsi" w:eastAsia="Arial" w:hAnsiTheme="minorHAnsi" w:cstheme="minorHAnsi"/>
          <w:b/>
          <w:bCs/>
          <w:color w:val="984806" w:themeColor="accent6" w:themeShade="80"/>
          <w:spacing w:val="4"/>
        </w:rPr>
        <w:t>m</w:t>
      </w:r>
      <w:r w:rsidRPr="00EF3606">
        <w:rPr>
          <w:rFonts w:asciiTheme="minorHAnsi" w:eastAsia="Arial" w:hAnsiTheme="minorHAnsi" w:cstheme="minorHAnsi"/>
          <w:b/>
          <w:bCs/>
          <w:color w:val="984806" w:themeColor="accent6" w:themeShade="80"/>
          <w:spacing w:val="2"/>
        </w:rPr>
        <w:t>p</w:t>
      </w:r>
      <w:r w:rsidRPr="00EF3606">
        <w:rPr>
          <w:rFonts w:asciiTheme="minorHAnsi" w:eastAsia="Arial" w:hAnsiTheme="minorHAnsi" w:cstheme="minorHAnsi"/>
          <w:b/>
          <w:bCs/>
          <w:color w:val="984806" w:themeColor="accent6" w:themeShade="80"/>
        </w:rPr>
        <w:t>any</w:t>
      </w:r>
      <w:r w:rsidRPr="00EF3606">
        <w:rPr>
          <w:rFonts w:asciiTheme="minorHAnsi" w:eastAsia="Arial" w:hAnsiTheme="minorHAnsi" w:cstheme="minorHAnsi"/>
          <w:b/>
          <w:bCs/>
          <w:color w:val="984806" w:themeColor="accent6" w:themeShade="80"/>
          <w:spacing w:val="-7"/>
        </w:rPr>
        <w:t xml:space="preserve"> </w:t>
      </w:r>
      <w:r w:rsidRPr="00EF3606">
        <w:rPr>
          <w:rFonts w:asciiTheme="minorHAnsi" w:eastAsia="Arial" w:hAnsiTheme="minorHAnsi" w:cstheme="minorHAnsi"/>
          <w:b/>
          <w:bCs/>
          <w:color w:val="984806" w:themeColor="accent6" w:themeShade="80"/>
          <w:spacing w:val="1"/>
        </w:rPr>
        <w:t>s</w:t>
      </w:r>
      <w:r w:rsidRPr="00EF3606">
        <w:rPr>
          <w:rFonts w:asciiTheme="minorHAnsi" w:eastAsia="Arial" w:hAnsiTheme="minorHAnsi" w:cstheme="minorHAnsi"/>
          <w:b/>
          <w:bCs/>
          <w:color w:val="984806" w:themeColor="accent6" w:themeShade="80"/>
          <w:spacing w:val="2"/>
        </w:rPr>
        <w:t>e</w:t>
      </w:r>
      <w:r w:rsidRPr="00EF3606">
        <w:rPr>
          <w:rFonts w:asciiTheme="minorHAnsi" w:eastAsia="Arial" w:hAnsiTheme="minorHAnsi" w:cstheme="minorHAnsi"/>
          <w:b/>
          <w:bCs/>
          <w:color w:val="984806" w:themeColor="accent6" w:themeShade="80"/>
          <w:spacing w:val="1"/>
        </w:rPr>
        <w:t>r</w:t>
      </w:r>
      <w:r w:rsidRPr="00EF3606">
        <w:rPr>
          <w:rFonts w:asciiTheme="minorHAnsi" w:eastAsia="Arial" w:hAnsiTheme="minorHAnsi" w:cstheme="minorHAnsi"/>
          <w:b/>
          <w:bCs/>
          <w:color w:val="984806" w:themeColor="accent6" w:themeShade="80"/>
          <w:spacing w:val="4"/>
        </w:rPr>
        <w:t>v</w:t>
      </w:r>
      <w:r w:rsidRPr="00EF3606">
        <w:rPr>
          <w:rFonts w:asciiTheme="minorHAnsi" w:eastAsia="Arial" w:hAnsiTheme="minorHAnsi" w:cstheme="minorHAnsi"/>
          <w:b/>
          <w:bCs/>
          <w:color w:val="984806" w:themeColor="accent6" w:themeShade="80"/>
          <w:spacing w:val="-3"/>
        </w:rPr>
        <w:t>i</w:t>
      </w:r>
      <w:r w:rsidRPr="00EF3606">
        <w:rPr>
          <w:rFonts w:asciiTheme="minorHAnsi" w:eastAsia="Arial" w:hAnsiTheme="minorHAnsi" w:cstheme="minorHAnsi"/>
          <w:b/>
          <w:bCs/>
          <w:color w:val="984806" w:themeColor="accent6" w:themeShade="80"/>
          <w:spacing w:val="2"/>
        </w:rPr>
        <w:t>n</w:t>
      </w:r>
      <w:r w:rsidRPr="00EF3606">
        <w:rPr>
          <w:rFonts w:asciiTheme="minorHAnsi" w:eastAsia="Arial" w:hAnsiTheme="minorHAnsi" w:cstheme="minorHAnsi"/>
          <w:b/>
          <w:bCs/>
          <w:color w:val="984806" w:themeColor="accent6" w:themeShade="80"/>
        </w:rPr>
        <w:t>g</w:t>
      </w:r>
      <w:r w:rsidRPr="00EF3606">
        <w:rPr>
          <w:rFonts w:asciiTheme="minorHAnsi" w:eastAsia="Arial" w:hAnsiTheme="minorHAnsi" w:cstheme="minorHAnsi"/>
          <w:b/>
          <w:bCs/>
          <w:color w:val="984806" w:themeColor="accent6" w:themeShade="80"/>
          <w:spacing w:val="-7"/>
        </w:rPr>
        <w:t xml:space="preserve"> </w:t>
      </w:r>
    </w:p>
    <w:p w14:paraId="4C9A6B58" w14:textId="77777777" w:rsidR="00C72510" w:rsidRPr="00EF3606" w:rsidRDefault="00C72510" w:rsidP="00C72510">
      <w:pPr>
        <w:ind w:right="142"/>
        <w:rPr>
          <w:rFonts w:asciiTheme="minorHAnsi" w:eastAsia="Arial" w:hAnsiTheme="minorHAnsi" w:cstheme="minorHAnsi"/>
          <w:b/>
          <w:bCs/>
          <w:color w:val="984806" w:themeColor="accent6" w:themeShade="80"/>
        </w:rPr>
      </w:pPr>
      <w:r w:rsidRPr="00EF3606">
        <w:rPr>
          <w:rFonts w:asciiTheme="minorHAnsi" w:eastAsia="Arial" w:hAnsiTheme="minorHAnsi" w:cstheme="minorHAnsi"/>
          <w:b/>
          <w:bCs/>
          <w:color w:val="984806" w:themeColor="accent6" w:themeShade="80"/>
          <w:spacing w:val="2"/>
        </w:rPr>
        <w:t>t</w:t>
      </w:r>
      <w:r w:rsidRPr="00EF3606">
        <w:rPr>
          <w:rFonts w:asciiTheme="minorHAnsi" w:eastAsia="Arial" w:hAnsiTheme="minorHAnsi" w:cstheme="minorHAnsi"/>
          <w:b/>
          <w:bCs/>
          <w:color w:val="984806" w:themeColor="accent6" w:themeShade="80"/>
        </w:rPr>
        <w:t xml:space="preserve">he </w:t>
      </w:r>
      <w:r w:rsidRPr="00EF3606">
        <w:rPr>
          <w:rFonts w:asciiTheme="minorHAnsi" w:eastAsia="Arial" w:hAnsiTheme="minorHAnsi" w:cstheme="minorHAnsi"/>
          <w:b/>
          <w:bCs/>
          <w:color w:val="984806" w:themeColor="accent6" w:themeShade="80"/>
          <w:spacing w:val="1"/>
        </w:rPr>
        <w:t>c</w:t>
      </w:r>
      <w:r w:rsidRPr="00EF3606">
        <w:rPr>
          <w:rFonts w:asciiTheme="minorHAnsi" w:eastAsia="Arial" w:hAnsiTheme="minorHAnsi" w:cstheme="minorHAnsi"/>
          <w:b/>
          <w:bCs/>
          <w:color w:val="984806" w:themeColor="accent6" w:themeShade="80"/>
          <w:spacing w:val="2"/>
        </w:rPr>
        <w:t>o</w:t>
      </w:r>
      <w:r w:rsidRPr="00EF3606">
        <w:rPr>
          <w:rFonts w:asciiTheme="minorHAnsi" w:eastAsia="Arial" w:hAnsiTheme="minorHAnsi" w:cstheme="minorHAnsi"/>
          <w:b/>
          <w:bCs/>
          <w:color w:val="984806" w:themeColor="accent6" w:themeShade="80"/>
        </w:rPr>
        <w:t>u</w:t>
      </w:r>
      <w:r w:rsidRPr="00EF3606">
        <w:rPr>
          <w:rFonts w:asciiTheme="minorHAnsi" w:eastAsia="Arial" w:hAnsiTheme="minorHAnsi" w:cstheme="minorHAnsi"/>
          <w:b/>
          <w:bCs/>
          <w:color w:val="984806" w:themeColor="accent6" w:themeShade="80"/>
          <w:spacing w:val="2"/>
        </w:rPr>
        <w:t>nt</w:t>
      </w:r>
      <w:r w:rsidRPr="00EF3606">
        <w:rPr>
          <w:rFonts w:asciiTheme="minorHAnsi" w:eastAsia="Arial" w:hAnsiTheme="minorHAnsi" w:cstheme="minorHAnsi"/>
          <w:b/>
          <w:bCs/>
          <w:color w:val="984806" w:themeColor="accent6" w:themeShade="80"/>
        </w:rPr>
        <w:t>er</w:t>
      </w:r>
      <w:r w:rsidRPr="00EF3606">
        <w:rPr>
          <w:rFonts w:asciiTheme="minorHAnsi" w:eastAsia="Arial" w:hAnsiTheme="minorHAnsi" w:cstheme="minorHAnsi"/>
          <w:b/>
          <w:bCs/>
          <w:color w:val="984806" w:themeColor="accent6" w:themeShade="80"/>
          <w:spacing w:val="-18"/>
        </w:rPr>
        <w:t xml:space="preserve"> </w:t>
      </w:r>
      <w:r w:rsidRPr="00EF3606">
        <w:rPr>
          <w:rFonts w:asciiTheme="minorHAnsi" w:eastAsia="Arial" w:hAnsiTheme="minorHAnsi" w:cstheme="minorHAnsi"/>
          <w:b/>
          <w:bCs/>
          <w:color w:val="984806" w:themeColor="accent6" w:themeShade="80"/>
          <w:spacing w:val="2"/>
        </w:rPr>
        <w:t>not</w:t>
      </w:r>
      <w:r w:rsidRPr="00EF3606">
        <w:rPr>
          <w:rFonts w:asciiTheme="minorHAnsi" w:eastAsia="Arial" w:hAnsiTheme="minorHAnsi" w:cstheme="minorHAnsi"/>
          <w:b/>
          <w:bCs/>
          <w:color w:val="984806" w:themeColor="accent6" w:themeShade="80"/>
          <w:spacing w:val="-1"/>
        </w:rPr>
        <w:t>i</w:t>
      </w:r>
      <w:r w:rsidRPr="00EF3606">
        <w:rPr>
          <w:rFonts w:asciiTheme="minorHAnsi" w:eastAsia="Arial" w:hAnsiTheme="minorHAnsi" w:cstheme="minorHAnsi"/>
          <w:b/>
          <w:bCs/>
          <w:color w:val="984806" w:themeColor="accent6" w:themeShade="80"/>
          <w:spacing w:val="1"/>
        </w:rPr>
        <w:t>c</w:t>
      </w:r>
      <w:r w:rsidRPr="00EF3606">
        <w:rPr>
          <w:rFonts w:asciiTheme="minorHAnsi" w:eastAsia="Arial" w:hAnsiTheme="minorHAnsi" w:cstheme="minorHAnsi"/>
          <w:b/>
          <w:bCs/>
          <w:color w:val="984806" w:themeColor="accent6" w:themeShade="80"/>
          <w:spacing w:val="4"/>
        </w:rPr>
        <w:t>e</w:t>
      </w:r>
      <w:r w:rsidRPr="00EF3606">
        <w:rPr>
          <w:rFonts w:asciiTheme="minorHAnsi" w:eastAsia="Arial" w:hAnsiTheme="minorHAnsi" w:cstheme="minorHAnsi"/>
          <w:b/>
          <w:bCs/>
          <w:color w:val="984806" w:themeColor="accent6" w:themeShade="80"/>
        </w:rPr>
        <w:t>]</w:t>
      </w:r>
    </w:p>
    <w:p w14:paraId="5B14FD90" w14:textId="1AC9209C" w:rsidR="00C72510" w:rsidRPr="00EF3606" w:rsidRDefault="00EF3606" w:rsidP="00EF3606">
      <w:pPr>
        <w:ind w:right="142"/>
        <w:jc w:val="right"/>
        <w:rPr>
          <w:rFonts w:asciiTheme="minorHAnsi" w:hAnsiTheme="minorHAnsi" w:cstheme="minorHAnsi"/>
          <w:b/>
          <w:bCs/>
          <w:color w:val="984806" w:themeColor="accent6" w:themeShade="80"/>
        </w:rPr>
      </w:pPr>
      <w:r w:rsidRPr="00EF3606">
        <w:rPr>
          <w:rFonts w:asciiTheme="minorHAnsi" w:hAnsiTheme="minorHAnsi" w:cstheme="minorHAnsi"/>
          <w:b/>
          <w:bCs/>
          <w:color w:val="984806" w:themeColor="accent6" w:themeShade="80"/>
        </w:rPr>
        <w:t>[Date]</w:t>
      </w:r>
    </w:p>
    <w:p w14:paraId="4F505B0C" w14:textId="77777777" w:rsidR="00C72510" w:rsidRPr="00EF3606" w:rsidRDefault="00C72510" w:rsidP="00C72510">
      <w:pPr>
        <w:ind w:right="142"/>
        <w:jc w:val="both"/>
        <w:rPr>
          <w:rFonts w:asciiTheme="minorHAnsi" w:eastAsia="Arial" w:hAnsiTheme="minorHAnsi" w:cstheme="minorHAnsi"/>
          <w:color w:val="585857"/>
          <w:spacing w:val="-20"/>
        </w:rPr>
      </w:pPr>
      <w:r w:rsidRPr="00EF3606">
        <w:rPr>
          <w:rFonts w:asciiTheme="minorHAnsi" w:eastAsia="Arial" w:hAnsiTheme="minorHAnsi" w:cstheme="minorHAnsi"/>
          <w:b/>
          <w:bCs/>
          <w:color w:val="585857"/>
        </w:rPr>
        <w:t>UR</w:t>
      </w:r>
      <w:r w:rsidRPr="00EF3606">
        <w:rPr>
          <w:rFonts w:asciiTheme="minorHAnsi" w:eastAsia="Arial" w:hAnsiTheme="minorHAnsi" w:cstheme="minorHAnsi"/>
          <w:b/>
          <w:bCs/>
          <w:color w:val="585857"/>
          <w:spacing w:val="4"/>
        </w:rPr>
        <w:t>G</w:t>
      </w:r>
      <w:r w:rsidRPr="00EF3606">
        <w:rPr>
          <w:rFonts w:asciiTheme="minorHAnsi" w:eastAsia="Arial" w:hAnsiTheme="minorHAnsi" w:cstheme="minorHAnsi"/>
          <w:b/>
          <w:bCs/>
          <w:color w:val="585857"/>
          <w:spacing w:val="2"/>
        </w:rPr>
        <w:t>E</w:t>
      </w:r>
      <w:r w:rsidRPr="00EF3606">
        <w:rPr>
          <w:rFonts w:asciiTheme="minorHAnsi" w:eastAsia="Arial" w:hAnsiTheme="minorHAnsi" w:cstheme="minorHAnsi"/>
          <w:b/>
          <w:bCs/>
          <w:color w:val="585857"/>
        </w:rPr>
        <w:t>N</w:t>
      </w:r>
      <w:r w:rsidRPr="00EF3606">
        <w:rPr>
          <w:rFonts w:asciiTheme="minorHAnsi" w:eastAsia="Arial" w:hAnsiTheme="minorHAnsi" w:cstheme="minorHAnsi"/>
          <w:b/>
          <w:bCs/>
          <w:color w:val="585857"/>
          <w:spacing w:val="5"/>
        </w:rPr>
        <w:t>T</w:t>
      </w:r>
      <w:r w:rsidRPr="00EF3606">
        <w:rPr>
          <w:rFonts w:asciiTheme="minorHAnsi" w:eastAsia="Arial" w:hAnsiTheme="minorHAnsi" w:cstheme="minorHAnsi"/>
          <w:b/>
          <w:bCs/>
          <w:color w:val="585857"/>
        </w:rPr>
        <w:t>:</w:t>
      </w:r>
      <w:r w:rsidRPr="00EF3606">
        <w:rPr>
          <w:rFonts w:asciiTheme="minorHAnsi" w:eastAsia="Arial" w:hAnsiTheme="minorHAnsi" w:cstheme="minorHAnsi"/>
          <w:b/>
          <w:bCs/>
          <w:color w:val="585857"/>
          <w:spacing w:val="-14"/>
        </w:rPr>
        <w:t xml:space="preserve">  </w:t>
      </w:r>
      <w:r w:rsidRPr="00EF3606">
        <w:rPr>
          <w:rFonts w:asciiTheme="minorHAnsi" w:eastAsia="Arial" w:hAnsiTheme="minorHAnsi" w:cstheme="minorHAnsi"/>
          <w:color w:val="585857"/>
          <w:spacing w:val="-1"/>
        </w:rPr>
        <w:t>A</w:t>
      </w:r>
      <w:r w:rsidRPr="00EF3606">
        <w:rPr>
          <w:rFonts w:asciiTheme="minorHAnsi" w:eastAsia="Arial" w:hAnsiTheme="minorHAnsi" w:cstheme="minorHAnsi"/>
          <w:color w:val="585857"/>
          <w:spacing w:val="5"/>
        </w:rPr>
        <w:t>TT</w:t>
      </w:r>
      <w:r w:rsidRPr="00EF3606">
        <w:rPr>
          <w:rFonts w:asciiTheme="minorHAnsi" w:eastAsia="Arial" w:hAnsiTheme="minorHAnsi" w:cstheme="minorHAnsi"/>
          <w:color w:val="585857"/>
          <w:spacing w:val="-1"/>
        </w:rPr>
        <w:t>E</w:t>
      </w:r>
      <w:r w:rsidRPr="00EF3606">
        <w:rPr>
          <w:rFonts w:asciiTheme="minorHAnsi" w:eastAsia="Arial" w:hAnsiTheme="minorHAnsi" w:cstheme="minorHAnsi"/>
          <w:color w:val="585857"/>
          <w:spacing w:val="-2"/>
        </w:rPr>
        <w:t>N</w:t>
      </w: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rPr>
        <w:t>I</w:t>
      </w:r>
      <w:r w:rsidRPr="00EF3606">
        <w:rPr>
          <w:rFonts w:asciiTheme="minorHAnsi" w:eastAsia="Arial" w:hAnsiTheme="minorHAnsi" w:cstheme="minorHAnsi"/>
          <w:color w:val="585857"/>
          <w:spacing w:val="3"/>
        </w:rPr>
        <w:t>O</w:t>
      </w:r>
      <w:r w:rsidRPr="00EF3606">
        <w:rPr>
          <w:rFonts w:asciiTheme="minorHAnsi" w:eastAsia="Arial" w:hAnsiTheme="minorHAnsi" w:cstheme="minorHAnsi"/>
          <w:color w:val="585857"/>
        </w:rPr>
        <w:t>N</w:t>
      </w:r>
      <w:r w:rsidRPr="00EF3606">
        <w:rPr>
          <w:rFonts w:asciiTheme="minorHAnsi" w:eastAsia="Arial" w:hAnsiTheme="minorHAnsi" w:cstheme="minorHAnsi"/>
          <w:color w:val="585857"/>
          <w:spacing w:val="-18"/>
        </w:rPr>
        <w:t xml:space="preserve"> </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2"/>
        </w:rPr>
        <w:t>h</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spacing w:val="3"/>
        </w:rPr>
        <w:t>C</w:t>
      </w:r>
      <w:r w:rsidRPr="00EF3606">
        <w:rPr>
          <w:rFonts w:asciiTheme="minorHAnsi" w:eastAsia="Arial" w:hAnsiTheme="minorHAnsi" w:cstheme="minorHAnsi"/>
          <w:color w:val="585857"/>
          <w:spacing w:val="-3"/>
        </w:rPr>
        <w:t>o</w:t>
      </w:r>
      <w:r w:rsidRPr="00EF3606">
        <w:rPr>
          <w:rFonts w:asciiTheme="minorHAnsi" w:eastAsia="Arial" w:hAnsiTheme="minorHAnsi" w:cstheme="minorHAnsi"/>
          <w:color w:val="585857"/>
          <w:spacing w:val="9"/>
        </w:rPr>
        <w:t>m</w:t>
      </w:r>
      <w:r w:rsidRPr="00EF3606">
        <w:rPr>
          <w:rFonts w:asciiTheme="minorHAnsi" w:eastAsia="Arial" w:hAnsiTheme="minorHAnsi" w:cstheme="minorHAnsi"/>
          <w:color w:val="585857"/>
        </w:rPr>
        <w:t>p</w:t>
      </w:r>
      <w:r w:rsidRPr="00EF3606">
        <w:rPr>
          <w:rFonts w:asciiTheme="minorHAnsi" w:eastAsia="Arial" w:hAnsiTheme="minorHAnsi" w:cstheme="minorHAnsi"/>
          <w:color w:val="585857"/>
          <w:spacing w:val="2"/>
        </w:rPr>
        <w:t>a</w:t>
      </w:r>
      <w:r w:rsidRPr="00EF3606">
        <w:rPr>
          <w:rFonts w:asciiTheme="minorHAnsi" w:eastAsia="Arial" w:hAnsiTheme="minorHAnsi" w:cstheme="minorHAnsi"/>
          <w:color w:val="585857"/>
          <w:spacing w:val="7"/>
        </w:rPr>
        <w:t>n</w:t>
      </w:r>
      <w:r w:rsidRPr="00EF3606">
        <w:rPr>
          <w:rFonts w:asciiTheme="minorHAnsi" w:eastAsia="Arial" w:hAnsiTheme="minorHAnsi" w:cstheme="minorHAnsi"/>
          <w:color w:val="585857"/>
        </w:rPr>
        <w:t>y</w:t>
      </w:r>
      <w:r w:rsidRPr="00EF3606">
        <w:rPr>
          <w:rFonts w:asciiTheme="minorHAnsi" w:eastAsia="Arial" w:hAnsiTheme="minorHAnsi" w:cstheme="minorHAnsi"/>
          <w:color w:val="585857"/>
          <w:spacing w:val="-22"/>
        </w:rPr>
        <w:t xml:space="preserve"> </w:t>
      </w:r>
      <w:r w:rsidRPr="00EF3606">
        <w:rPr>
          <w:rFonts w:asciiTheme="minorHAnsi" w:eastAsia="Arial" w:hAnsiTheme="minorHAnsi" w:cstheme="minorHAnsi"/>
          <w:color w:val="585857"/>
          <w:spacing w:val="2"/>
        </w:rPr>
        <w:t>Se</w:t>
      </w:r>
      <w:r w:rsidRPr="00EF3606">
        <w:rPr>
          <w:rFonts w:asciiTheme="minorHAnsi" w:eastAsia="Arial" w:hAnsiTheme="minorHAnsi" w:cstheme="minorHAnsi"/>
          <w:color w:val="585857"/>
          <w:spacing w:val="1"/>
        </w:rPr>
        <w:t>c</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8"/>
        </w:rPr>
        <w:t>r</w:t>
      </w:r>
      <w:r w:rsidRPr="00EF3606">
        <w:rPr>
          <w:rFonts w:asciiTheme="minorHAnsi" w:eastAsia="Arial" w:hAnsiTheme="minorHAnsi" w:cstheme="minorHAnsi"/>
          <w:color w:val="585857"/>
        </w:rPr>
        <w:t>y</w:t>
      </w:r>
      <w:r w:rsidRPr="00EF3606">
        <w:rPr>
          <w:rFonts w:asciiTheme="minorHAnsi" w:eastAsia="Arial" w:hAnsiTheme="minorHAnsi" w:cstheme="minorHAnsi"/>
          <w:color w:val="585857"/>
          <w:spacing w:val="-20"/>
        </w:rPr>
        <w:t xml:space="preserve"> </w:t>
      </w:r>
    </w:p>
    <w:p w14:paraId="58C1BE1D" w14:textId="77777777" w:rsidR="00C72510" w:rsidRPr="00EF3606" w:rsidRDefault="00C72510" w:rsidP="00C72510">
      <w:pPr>
        <w:ind w:right="142"/>
        <w:jc w:val="both"/>
        <w:rPr>
          <w:rFonts w:asciiTheme="minorHAnsi" w:eastAsia="Arial" w:hAnsiTheme="minorHAnsi" w:cstheme="minorHAnsi"/>
          <w:color w:val="585857"/>
          <w:spacing w:val="-20"/>
        </w:rPr>
      </w:pPr>
    </w:p>
    <w:p w14:paraId="1BA747D0" w14:textId="5E2374A9" w:rsidR="00C72510" w:rsidRPr="00EF3606" w:rsidRDefault="00C72510" w:rsidP="00C72510">
      <w:pPr>
        <w:ind w:right="142"/>
        <w:jc w:val="both"/>
        <w:rPr>
          <w:rFonts w:asciiTheme="minorHAnsi" w:eastAsia="Arial" w:hAnsiTheme="minorHAnsi" w:cstheme="minorHAnsi"/>
          <w:b/>
          <w:bCs/>
          <w:color w:val="585857"/>
          <w:u w:val="single"/>
        </w:rPr>
      </w:pPr>
      <w:r w:rsidRPr="00EF3606">
        <w:rPr>
          <w:rFonts w:asciiTheme="minorHAnsi" w:eastAsia="Arial" w:hAnsiTheme="minorHAnsi" w:cstheme="minorHAnsi"/>
          <w:b/>
          <w:bCs/>
          <w:color w:val="585857"/>
          <w:u w:val="single"/>
        </w:rPr>
        <w:t xml:space="preserve">Network Code Condition J4.11:  </w:t>
      </w:r>
      <w:r w:rsidR="00AA6D2B" w:rsidRPr="00EF3606">
        <w:rPr>
          <w:rFonts w:asciiTheme="minorHAnsi" w:eastAsia="Arial" w:hAnsiTheme="minorHAnsi" w:cstheme="minorHAnsi"/>
          <w:b/>
          <w:bCs/>
          <w:color w:val="585857"/>
          <w:u w:val="single"/>
        </w:rPr>
        <w:t xml:space="preserve">Decision </w:t>
      </w:r>
      <w:r w:rsidRPr="00EF3606">
        <w:rPr>
          <w:rFonts w:asciiTheme="minorHAnsi" w:eastAsia="Arial" w:hAnsiTheme="minorHAnsi" w:cstheme="minorHAnsi"/>
          <w:b/>
          <w:bCs/>
          <w:color w:val="585857"/>
          <w:u w:val="single"/>
        </w:rPr>
        <w:t>Noti</w:t>
      </w:r>
      <w:r w:rsidR="00AA6D2B" w:rsidRPr="00EF3606">
        <w:rPr>
          <w:rFonts w:asciiTheme="minorHAnsi" w:eastAsia="Arial" w:hAnsiTheme="minorHAnsi" w:cstheme="minorHAnsi"/>
          <w:b/>
          <w:bCs/>
          <w:color w:val="585857"/>
          <w:u w:val="single"/>
        </w:rPr>
        <w:t xml:space="preserve">ce (Non-agreement </w:t>
      </w:r>
      <w:r w:rsidR="008B2F41" w:rsidRPr="00EF3606">
        <w:rPr>
          <w:rFonts w:asciiTheme="minorHAnsi" w:eastAsia="Arial" w:hAnsiTheme="minorHAnsi" w:cstheme="minorHAnsi"/>
          <w:b/>
          <w:bCs/>
          <w:color w:val="585857"/>
          <w:u w:val="single"/>
        </w:rPr>
        <w:t>to</w:t>
      </w:r>
      <w:r w:rsidR="002804CE" w:rsidRPr="00EF3606">
        <w:rPr>
          <w:rFonts w:asciiTheme="minorHAnsi" w:eastAsia="Arial" w:hAnsiTheme="minorHAnsi" w:cstheme="minorHAnsi"/>
          <w:b/>
          <w:bCs/>
          <w:color w:val="585857"/>
          <w:u w:val="single"/>
        </w:rPr>
        <w:t xml:space="preserve"> a </w:t>
      </w:r>
      <w:r w:rsidRPr="00EF3606">
        <w:rPr>
          <w:rFonts w:asciiTheme="minorHAnsi" w:eastAsia="Arial" w:hAnsiTheme="minorHAnsi" w:cstheme="minorHAnsi"/>
          <w:b/>
          <w:bCs/>
          <w:color w:val="585857"/>
          <w:u w:val="single"/>
        </w:rPr>
        <w:t>Counter Notice</w:t>
      </w:r>
      <w:r w:rsidR="00AA6D2B" w:rsidRPr="00EF3606">
        <w:rPr>
          <w:rFonts w:asciiTheme="minorHAnsi" w:eastAsia="Arial" w:hAnsiTheme="minorHAnsi" w:cstheme="minorHAnsi"/>
          <w:b/>
          <w:bCs/>
          <w:color w:val="585857"/>
          <w:u w:val="single"/>
        </w:rPr>
        <w:t>)</w:t>
      </w:r>
    </w:p>
    <w:p w14:paraId="7B7AB1E7" w14:textId="77777777" w:rsidR="00C72510" w:rsidRPr="00EF3606" w:rsidRDefault="00C72510" w:rsidP="00C72510">
      <w:pPr>
        <w:ind w:right="142"/>
        <w:rPr>
          <w:rFonts w:asciiTheme="minorHAnsi" w:hAnsiTheme="minorHAnsi" w:cstheme="minorHAnsi"/>
        </w:rPr>
      </w:pPr>
    </w:p>
    <w:p w14:paraId="2304DF52" w14:textId="13244CE2" w:rsidR="00C72510" w:rsidRPr="00EF3606" w:rsidRDefault="00C72510" w:rsidP="00C72510">
      <w:pPr>
        <w:ind w:right="142"/>
        <w:jc w:val="both"/>
        <w:rPr>
          <w:rFonts w:asciiTheme="minorHAnsi" w:eastAsia="Arial" w:hAnsiTheme="minorHAnsi" w:cstheme="minorHAnsi"/>
          <w:color w:val="585857"/>
        </w:rPr>
      </w:pP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rPr>
        <w:t>h</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rPr>
        <w:t>s</w:t>
      </w:r>
      <w:r w:rsidRPr="00EF3606">
        <w:rPr>
          <w:rFonts w:asciiTheme="minorHAnsi" w:eastAsia="Arial" w:hAnsiTheme="minorHAnsi" w:cstheme="minorHAnsi"/>
          <w:color w:val="585857"/>
          <w:spacing w:val="14"/>
        </w:rPr>
        <w:t xml:space="preserve"> </w:t>
      </w:r>
      <w:r w:rsidRPr="00EF3606">
        <w:rPr>
          <w:rFonts w:asciiTheme="minorHAnsi" w:eastAsia="Arial" w:hAnsiTheme="minorHAnsi" w:cstheme="minorHAnsi"/>
          <w:color w:val="585857"/>
          <w:spacing w:val="-1"/>
        </w:rPr>
        <w:t>l</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2"/>
        </w:rPr>
        <w:t>e</w:t>
      </w:r>
      <w:r w:rsidRPr="00EF3606">
        <w:rPr>
          <w:rFonts w:asciiTheme="minorHAnsi" w:eastAsia="Arial" w:hAnsiTheme="minorHAnsi" w:cstheme="minorHAnsi"/>
          <w:color w:val="585857"/>
        </w:rPr>
        <w:t>r</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rPr>
        <w:t>is served by Network Rail pursuant to Network Code Condition J4.11.</w:t>
      </w:r>
    </w:p>
    <w:p w14:paraId="0CF822F6" w14:textId="77777777" w:rsidR="00C72510" w:rsidRPr="00EF3606" w:rsidRDefault="00C72510" w:rsidP="00C72510">
      <w:pPr>
        <w:ind w:right="142"/>
        <w:jc w:val="both"/>
        <w:rPr>
          <w:rFonts w:asciiTheme="minorHAnsi" w:eastAsia="Arial" w:hAnsiTheme="minorHAnsi" w:cstheme="minorHAnsi"/>
          <w:color w:val="585857"/>
        </w:rPr>
      </w:pPr>
    </w:p>
    <w:p w14:paraId="2661E680" w14:textId="401C6D38" w:rsidR="00C72510" w:rsidRPr="00EF3606" w:rsidRDefault="00C72510" w:rsidP="00C72510">
      <w:pPr>
        <w:ind w:right="142"/>
        <w:jc w:val="both"/>
        <w:rPr>
          <w:rFonts w:asciiTheme="minorHAnsi" w:eastAsia="Arial" w:hAnsiTheme="minorHAnsi" w:cstheme="minorHAnsi"/>
          <w:b/>
          <w:bCs/>
          <w:color w:val="974705"/>
          <w:spacing w:val="4"/>
        </w:rPr>
      </w:pPr>
      <w:r w:rsidRPr="00EF3606">
        <w:rPr>
          <w:rFonts w:asciiTheme="minorHAnsi" w:eastAsia="Arial" w:hAnsiTheme="minorHAnsi" w:cstheme="minorHAnsi"/>
          <w:color w:val="585857"/>
        </w:rPr>
        <w:t>It relates to a Counter Notice</w:t>
      </w:r>
      <w:r w:rsidRPr="00EF3606">
        <w:rPr>
          <w:rFonts w:asciiTheme="minorHAnsi" w:eastAsia="Arial" w:hAnsiTheme="minorHAnsi" w:cstheme="minorHAnsi"/>
          <w:color w:val="585857"/>
          <w:spacing w:val="9"/>
        </w:rPr>
        <w:t xml:space="preserve"> served pursuant to Network Code Condition 4.8 by </w:t>
      </w:r>
      <w:r w:rsidRPr="00EF3606">
        <w:rPr>
          <w:rFonts w:asciiTheme="minorHAnsi" w:eastAsia="Arial" w:hAnsiTheme="minorHAnsi" w:cstheme="minorHAnsi"/>
          <w:b/>
          <w:bCs/>
          <w:color w:val="984806" w:themeColor="accent6" w:themeShade="80"/>
          <w:spacing w:val="9"/>
        </w:rPr>
        <w:t xml:space="preserve">[name of access beneficiary] </w:t>
      </w:r>
      <w:r w:rsidRPr="00EF3606">
        <w:rPr>
          <w:rFonts w:asciiTheme="minorHAnsi" w:eastAsia="Arial" w:hAnsiTheme="minorHAnsi" w:cstheme="minorHAnsi"/>
          <w:color w:val="585857"/>
          <w:spacing w:val="9"/>
        </w:rPr>
        <w:t>dated</w:t>
      </w:r>
      <w:r w:rsidRPr="00EF3606">
        <w:rPr>
          <w:rFonts w:asciiTheme="minorHAnsi" w:eastAsia="Arial" w:hAnsiTheme="minorHAnsi" w:cstheme="minorHAnsi"/>
          <w:b/>
          <w:bCs/>
          <w:color w:val="585857"/>
          <w:spacing w:val="9"/>
        </w:rPr>
        <w:t xml:space="preserve"> </w:t>
      </w:r>
      <w:r w:rsidRPr="00EF3606">
        <w:rPr>
          <w:rFonts w:asciiTheme="minorHAnsi" w:eastAsia="Arial" w:hAnsiTheme="minorHAnsi" w:cstheme="minorHAnsi"/>
          <w:b/>
          <w:bCs/>
          <w:color w:val="984806" w:themeColor="accent6" w:themeShade="80"/>
          <w:spacing w:val="9"/>
        </w:rPr>
        <w:t>[date]</w:t>
      </w:r>
      <w:r w:rsidRPr="00EF3606">
        <w:rPr>
          <w:rFonts w:asciiTheme="minorHAnsi" w:eastAsia="Arial" w:hAnsiTheme="minorHAnsi" w:cstheme="minorHAnsi"/>
          <w:color w:val="984806" w:themeColor="accent6" w:themeShade="80"/>
          <w:spacing w:val="9"/>
        </w:rPr>
        <w:t xml:space="preserve">, </w:t>
      </w:r>
      <w:r w:rsidRPr="00EF3606">
        <w:rPr>
          <w:rFonts w:asciiTheme="minorHAnsi" w:eastAsia="Arial" w:hAnsiTheme="minorHAnsi" w:cstheme="minorHAnsi"/>
          <w:color w:val="585857"/>
          <w:spacing w:val="9"/>
        </w:rPr>
        <w:t xml:space="preserve">in response to </w:t>
      </w:r>
      <w:r w:rsidR="00F42E1B" w:rsidRPr="00EF3606">
        <w:rPr>
          <w:rFonts w:asciiTheme="minorHAnsi" w:eastAsia="Arial" w:hAnsiTheme="minorHAnsi" w:cstheme="minorHAnsi"/>
          <w:color w:val="585857"/>
          <w:spacing w:val="9"/>
        </w:rPr>
        <w:t xml:space="preserve">a </w:t>
      </w:r>
      <w:r w:rsidRPr="00EF3606">
        <w:rPr>
          <w:rFonts w:asciiTheme="minorHAnsi" w:eastAsia="Arial" w:hAnsiTheme="minorHAnsi" w:cstheme="minorHAnsi"/>
          <w:color w:val="585857"/>
          <w:spacing w:val="1"/>
        </w:rPr>
        <w:t>F</w:t>
      </w:r>
      <w:r w:rsidRPr="00EF3606">
        <w:rPr>
          <w:rFonts w:asciiTheme="minorHAnsi" w:eastAsia="Arial" w:hAnsiTheme="minorHAnsi" w:cstheme="minorHAnsi"/>
          <w:color w:val="585857"/>
          <w:spacing w:val="2"/>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1"/>
        </w:rPr>
        <w:t>l</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6"/>
        </w:rPr>
        <w:t xml:space="preserve"> </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4"/>
        </w:rPr>
        <w:t>s</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8"/>
        </w:rPr>
        <w:t xml:space="preserve"> </w:t>
      </w:r>
      <w:r w:rsidRPr="00EF3606">
        <w:rPr>
          <w:rFonts w:asciiTheme="minorHAnsi" w:eastAsia="Arial" w:hAnsiTheme="minorHAnsi" w:cstheme="minorHAnsi"/>
          <w:color w:val="585857"/>
          <w:spacing w:val="2"/>
        </w:rPr>
        <w:t>No</w:t>
      </w:r>
      <w:r w:rsidRPr="00EF3606">
        <w:rPr>
          <w:rFonts w:asciiTheme="minorHAnsi" w:eastAsia="Arial" w:hAnsiTheme="minorHAnsi" w:cstheme="minorHAnsi"/>
          <w:color w:val="585857"/>
          <w:spacing w:val="3"/>
        </w:rPr>
        <w:t>t</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1"/>
        </w:rPr>
        <w:t>c</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spacing w:val="-3"/>
        </w:rPr>
        <w:t>o</w:t>
      </w:r>
      <w:r w:rsidRPr="00EF3606">
        <w:rPr>
          <w:rFonts w:asciiTheme="minorHAnsi" w:eastAsia="Arial" w:hAnsiTheme="minorHAnsi" w:cstheme="minorHAnsi"/>
          <w:color w:val="585857"/>
        </w:rPr>
        <w:t>m</w:t>
      </w:r>
      <w:r w:rsidRPr="00EF3606">
        <w:rPr>
          <w:rFonts w:asciiTheme="minorHAnsi" w:eastAsia="Arial" w:hAnsiTheme="minorHAnsi" w:cstheme="minorHAnsi"/>
          <w:color w:val="585857"/>
          <w:spacing w:val="15"/>
        </w:rPr>
        <w:t xml:space="preserve"> </w:t>
      </w:r>
      <w:r w:rsidRPr="00EF3606">
        <w:rPr>
          <w:rFonts w:asciiTheme="minorHAnsi" w:eastAsia="Arial" w:hAnsiTheme="minorHAnsi" w:cstheme="minorHAnsi"/>
          <w:color w:val="585857"/>
          <w:spacing w:val="1"/>
        </w:rPr>
        <w:t>N</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2"/>
        </w:rPr>
        <w:t>w</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2"/>
        </w:rPr>
        <w:t>r</w:t>
      </w:r>
      <w:r w:rsidRPr="00EF3606">
        <w:rPr>
          <w:rFonts w:asciiTheme="minorHAnsi" w:eastAsia="Arial" w:hAnsiTheme="minorHAnsi" w:cstheme="minorHAnsi"/>
          <w:color w:val="585857"/>
        </w:rPr>
        <w:t>k</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rPr>
        <w:t>l</w:t>
      </w:r>
      <w:r w:rsidRPr="00EF3606">
        <w:rPr>
          <w:rFonts w:asciiTheme="minorHAnsi" w:eastAsia="Arial" w:hAnsiTheme="minorHAnsi" w:cstheme="minorHAnsi"/>
          <w:color w:val="585857"/>
          <w:spacing w:val="7"/>
        </w:rPr>
        <w:t xml:space="preserve"> </w:t>
      </w:r>
      <w:r w:rsidRPr="00EF3606">
        <w:rPr>
          <w:rFonts w:asciiTheme="minorHAnsi" w:eastAsia="Arial" w:hAnsiTheme="minorHAnsi" w:cstheme="minorHAnsi"/>
          <w:color w:val="585857"/>
        </w:rPr>
        <w:t>In</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s</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c</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 xml:space="preserve">e </w:t>
      </w:r>
      <w:r w:rsidRPr="00EF3606">
        <w:rPr>
          <w:rFonts w:asciiTheme="minorHAnsi" w:eastAsia="Arial" w:hAnsiTheme="minorHAnsi" w:cstheme="minorHAnsi"/>
          <w:color w:val="585857"/>
          <w:spacing w:val="2"/>
        </w:rPr>
        <w:t>L</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9"/>
        </w:rPr>
        <w:t>m</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te</w:t>
      </w:r>
      <w:r w:rsidRPr="00EF3606">
        <w:rPr>
          <w:rFonts w:asciiTheme="minorHAnsi" w:eastAsia="Arial" w:hAnsiTheme="minorHAnsi" w:cstheme="minorHAnsi"/>
          <w:color w:val="585857"/>
        </w:rPr>
        <w:t>d</w:t>
      </w:r>
      <w:r w:rsidRPr="00EF3606">
        <w:rPr>
          <w:rFonts w:asciiTheme="minorHAnsi" w:eastAsia="Arial" w:hAnsiTheme="minorHAnsi" w:cstheme="minorHAnsi"/>
          <w:color w:val="585857"/>
          <w:spacing w:val="5"/>
        </w:rPr>
        <w:t xml:space="preserve"> </w:t>
      </w:r>
      <w:r w:rsidR="00F42E1B" w:rsidRPr="00EF3606">
        <w:rPr>
          <w:rFonts w:asciiTheme="minorHAnsi" w:eastAsia="Arial" w:hAnsiTheme="minorHAnsi" w:cstheme="minorHAnsi"/>
          <w:color w:val="585857"/>
          <w:spacing w:val="5"/>
        </w:rPr>
        <w:t xml:space="preserve">issued </w:t>
      </w:r>
      <w:r w:rsidRPr="00EF3606">
        <w:rPr>
          <w:rFonts w:asciiTheme="minorHAnsi" w:eastAsia="Arial" w:hAnsiTheme="minorHAnsi" w:cstheme="minorHAnsi"/>
          <w:color w:val="585857"/>
          <w:spacing w:val="2"/>
        </w:rPr>
        <w:t>p</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spacing w:val="4"/>
        </w:rPr>
        <w:t>s</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2"/>
        </w:rPr>
        <w:t>an</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4"/>
        </w:rPr>
        <w:t xml:space="preserve"> </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10"/>
        </w:rPr>
        <w:t xml:space="preserve"> </w:t>
      </w:r>
      <w:r w:rsidRPr="00EF3606">
        <w:rPr>
          <w:rFonts w:asciiTheme="minorHAnsi" w:eastAsia="Arial" w:hAnsiTheme="minorHAnsi" w:cstheme="minorHAnsi"/>
          <w:color w:val="585857"/>
        </w:rPr>
        <w:t>C</w:t>
      </w:r>
      <w:r w:rsidRPr="00EF3606">
        <w:rPr>
          <w:rFonts w:asciiTheme="minorHAnsi" w:eastAsia="Arial" w:hAnsiTheme="minorHAnsi" w:cstheme="minorHAnsi"/>
          <w:color w:val="585857"/>
          <w:spacing w:val="2"/>
        </w:rPr>
        <w:t>ond</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o</w:t>
      </w:r>
      <w:r w:rsidRPr="00EF3606">
        <w:rPr>
          <w:rFonts w:asciiTheme="minorHAnsi" w:eastAsia="Arial" w:hAnsiTheme="minorHAnsi" w:cstheme="minorHAnsi"/>
          <w:color w:val="585857"/>
        </w:rPr>
        <w:t>n</w:t>
      </w:r>
      <w:r w:rsidRPr="00EF3606">
        <w:rPr>
          <w:rFonts w:asciiTheme="minorHAnsi" w:eastAsia="Arial" w:hAnsiTheme="minorHAnsi" w:cstheme="minorHAnsi"/>
          <w:color w:val="585857"/>
          <w:spacing w:val="3"/>
        </w:rPr>
        <w:t xml:space="preserve"> </w:t>
      </w:r>
      <w:r w:rsidRPr="00EF3606">
        <w:rPr>
          <w:rFonts w:asciiTheme="minorHAnsi" w:eastAsia="Arial" w:hAnsiTheme="minorHAnsi" w:cstheme="minorHAnsi"/>
          <w:color w:val="585857"/>
          <w:spacing w:val="1"/>
        </w:rPr>
        <w:t>J</w:t>
      </w:r>
      <w:r w:rsidRPr="00EF3606">
        <w:rPr>
          <w:rFonts w:asciiTheme="minorHAnsi" w:eastAsia="Arial" w:hAnsiTheme="minorHAnsi" w:cstheme="minorHAnsi"/>
          <w:color w:val="585857"/>
          <w:spacing w:val="2"/>
        </w:rPr>
        <w:t>4.</w:t>
      </w:r>
      <w:r w:rsidRPr="00EF3606">
        <w:rPr>
          <w:rFonts w:asciiTheme="minorHAnsi" w:eastAsia="Arial" w:hAnsiTheme="minorHAnsi" w:cstheme="minorHAnsi"/>
          <w:color w:val="585857"/>
        </w:rPr>
        <w:t>4</w:t>
      </w:r>
      <w:r w:rsidRPr="00EF3606">
        <w:rPr>
          <w:rFonts w:asciiTheme="minorHAnsi" w:eastAsia="Arial" w:hAnsiTheme="minorHAnsi" w:cstheme="minorHAnsi"/>
          <w:color w:val="585857"/>
          <w:spacing w:val="8"/>
        </w:rPr>
        <w:t xml:space="preserve"> </w:t>
      </w:r>
      <w:r w:rsidRPr="00EF3606">
        <w:rPr>
          <w:rFonts w:asciiTheme="minorHAnsi" w:eastAsia="Arial" w:hAnsiTheme="minorHAnsi" w:cstheme="minorHAnsi"/>
          <w:color w:val="585857"/>
          <w:spacing w:val="2"/>
        </w:rPr>
        <w:t>d</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4"/>
        </w:rPr>
        <w:t>e</w:t>
      </w:r>
      <w:r w:rsidRPr="00EF3606">
        <w:rPr>
          <w:rFonts w:asciiTheme="minorHAnsi" w:eastAsia="Arial" w:hAnsiTheme="minorHAnsi" w:cstheme="minorHAnsi"/>
          <w:color w:val="585857"/>
        </w:rPr>
        <w:t>d</w:t>
      </w:r>
      <w:r w:rsidRPr="00EF3606">
        <w:rPr>
          <w:rFonts w:asciiTheme="minorHAnsi" w:eastAsia="Arial" w:hAnsiTheme="minorHAnsi" w:cstheme="minorHAnsi"/>
          <w:color w:val="585857"/>
          <w:spacing w:val="7"/>
        </w:rPr>
        <w:t xml:space="preserve"> </w:t>
      </w:r>
      <w:r w:rsidRPr="00EF3606">
        <w:rPr>
          <w:rFonts w:asciiTheme="minorHAnsi" w:eastAsia="Arial" w:hAnsiTheme="minorHAnsi" w:cstheme="minorHAnsi"/>
          <w:b/>
          <w:bCs/>
          <w:color w:val="974705"/>
          <w:spacing w:val="2"/>
        </w:rPr>
        <w:t>[d</w:t>
      </w:r>
      <w:r w:rsidRPr="00EF3606">
        <w:rPr>
          <w:rFonts w:asciiTheme="minorHAnsi" w:eastAsia="Arial" w:hAnsiTheme="minorHAnsi" w:cstheme="minorHAnsi"/>
          <w:b/>
          <w:bCs/>
          <w:color w:val="974705"/>
        </w:rPr>
        <w:t>a</w:t>
      </w:r>
      <w:r w:rsidRPr="00EF3606">
        <w:rPr>
          <w:rFonts w:asciiTheme="minorHAnsi" w:eastAsia="Arial" w:hAnsiTheme="minorHAnsi" w:cstheme="minorHAnsi"/>
          <w:b/>
          <w:bCs/>
          <w:color w:val="974705"/>
          <w:spacing w:val="2"/>
        </w:rPr>
        <w:t>t</w:t>
      </w:r>
      <w:r w:rsidRPr="00EF3606">
        <w:rPr>
          <w:rFonts w:asciiTheme="minorHAnsi" w:eastAsia="Arial" w:hAnsiTheme="minorHAnsi" w:cstheme="minorHAnsi"/>
          <w:b/>
          <w:bCs/>
          <w:color w:val="974705"/>
          <w:spacing w:val="4"/>
        </w:rPr>
        <w:t>e</w:t>
      </w:r>
      <w:r w:rsidRPr="00EF3606">
        <w:rPr>
          <w:rFonts w:asciiTheme="minorHAnsi" w:eastAsia="Arial" w:hAnsiTheme="minorHAnsi" w:cstheme="minorHAnsi"/>
          <w:b/>
          <w:bCs/>
          <w:color w:val="974705"/>
        </w:rPr>
        <w:t>]</w:t>
      </w:r>
      <w:r w:rsidRPr="00EF3606">
        <w:rPr>
          <w:rFonts w:asciiTheme="minorHAnsi" w:eastAsia="Arial" w:hAnsiTheme="minorHAnsi" w:cstheme="minorHAnsi"/>
          <w:color w:val="585857"/>
        </w:rPr>
        <w:t>.</w:t>
      </w:r>
    </w:p>
    <w:p w14:paraId="3264DBDC" w14:textId="77777777" w:rsidR="00EF3606" w:rsidRPr="00EF3606" w:rsidRDefault="00EF3606" w:rsidP="00C72510">
      <w:pPr>
        <w:ind w:right="142"/>
        <w:rPr>
          <w:rFonts w:asciiTheme="minorHAnsi" w:hAnsiTheme="minorHAnsi" w:cstheme="minorHAnsi"/>
          <w:b/>
          <w:bCs/>
          <w:color w:val="984806" w:themeColor="accent6" w:themeShade="80"/>
        </w:rPr>
      </w:pPr>
    </w:p>
    <w:p w14:paraId="364B6ACF" w14:textId="51525D49" w:rsidR="00C72510" w:rsidRPr="00EF3606" w:rsidRDefault="00C72510" w:rsidP="00C72510">
      <w:pPr>
        <w:ind w:right="142"/>
        <w:rPr>
          <w:rFonts w:asciiTheme="minorHAnsi" w:hAnsiTheme="minorHAnsi" w:cstheme="minorHAnsi"/>
          <w:b/>
          <w:bCs/>
          <w:color w:val="984806" w:themeColor="accent6" w:themeShade="80"/>
        </w:rPr>
      </w:pPr>
      <w:r w:rsidRPr="00EF3606">
        <w:rPr>
          <w:rFonts w:asciiTheme="minorHAnsi" w:hAnsiTheme="minorHAnsi" w:cstheme="minorHAnsi"/>
          <w:b/>
          <w:bCs/>
          <w:color w:val="984806" w:themeColor="accent6" w:themeShade="80"/>
        </w:rPr>
        <w:t>Either</w:t>
      </w:r>
    </w:p>
    <w:p w14:paraId="064D6610" w14:textId="57DBE3AB" w:rsidR="00C72510" w:rsidRPr="00EF3606" w:rsidRDefault="007D0F0C" w:rsidP="00C72510">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14"/>
        </w:rPr>
        <w:t>T</w:t>
      </w:r>
      <w:r w:rsidR="00C72510" w:rsidRPr="00EF3606">
        <w:rPr>
          <w:rFonts w:asciiTheme="minorHAnsi" w:eastAsia="Arial" w:hAnsiTheme="minorHAnsi" w:cstheme="minorHAnsi"/>
          <w:color w:val="585857"/>
          <w:spacing w:val="2"/>
        </w:rPr>
        <w:t xml:space="preserve">he matters set out in Condition J4.8.1(a), (b) or (c) have </w:t>
      </w:r>
      <w:r w:rsidRPr="00EF3606">
        <w:rPr>
          <w:rFonts w:asciiTheme="minorHAnsi" w:eastAsia="Arial" w:hAnsiTheme="minorHAnsi" w:cstheme="minorHAnsi"/>
          <w:color w:val="585857"/>
          <w:spacing w:val="2"/>
        </w:rPr>
        <w:t xml:space="preserve">not </w:t>
      </w:r>
      <w:r w:rsidR="00C72510" w:rsidRPr="00EF3606">
        <w:rPr>
          <w:rFonts w:asciiTheme="minorHAnsi" w:eastAsia="Arial" w:hAnsiTheme="minorHAnsi" w:cstheme="minorHAnsi"/>
          <w:color w:val="585857"/>
          <w:spacing w:val="2"/>
        </w:rPr>
        <w:t xml:space="preserve">been substantiated.  </w:t>
      </w:r>
    </w:p>
    <w:p w14:paraId="7205FF9B" w14:textId="77777777" w:rsidR="007D0F0C" w:rsidRPr="00EF3606" w:rsidRDefault="007D0F0C" w:rsidP="00013F51">
      <w:pPr>
        <w:ind w:right="142"/>
        <w:jc w:val="both"/>
        <w:rPr>
          <w:rFonts w:asciiTheme="minorHAnsi" w:eastAsia="Arial" w:hAnsiTheme="minorHAnsi" w:cstheme="minorHAnsi"/>
          <w:color w:val="585857"/>
          <w:spacing w:val="2"/>
        </w:rPr>
      </w:pPr>
    </w:p>
    <w:p w14:paraId="1C6329F9" w14:textId="565ABCB3" w:rsidR="00013F51" w:rsidRPr="00EF3606" w:rsidRDefault="00013F51" w:rsidP="00013F51">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2"/>
        </w:rPr>
        <w:t xml:space="preserve">The access rights set out in the Failure to Use Notice </w:t>
      </w:r>
      <w:r w:rsidR="007D0F0C" w:rsidRPr="00EF3606">
        <w:rPr>
          <w:rFonts w:asciiTheme="minorHAnsi" w:eastAsia="Arial" w:hAnsiTheme="minorHAnsi" w:cstheme="minorHAnsi"/>
          <w:color w:val="585857"/>
          <w:spacing w:val="2"/>
        </w:rPr>
        <w:t xml:space="preserve">therefore </w:t>
      </w:r>
      <w:r w:rsidRPr="00EF3606">
        <w:rPr>
          <w:rFonts w:asciiTheme="minorHAnsi" w:eastAsia="Arial" w:hAnsiTheme="minorHAnsi" w:cstheme="minorHAnsi"/>
          <w:color w:val="585857"/>
          <w:spacing w:val="2"/>
        </w:rPr>
        <w:t>remain subject to surrender</w:t>
      </w:r>
      <w:r w:rsidRPr="00EF3606">
        <w:rPr>
          <w:rFonts w:asciiTheme="minorHAnsi" w:eastAsia="Arial" w:hAnsiTheme="minorHAnsi" w:cstheme="minorHAnsi"/>
          <w:spacing w:val="2"/>
        </w:rPr>
        <w:t>.</w:t>
      </w:r>
    </w:p>
    <w:p w14:paraId="305B510D" w14:textId="77777777" w:rsidR="00EF3606" w:rsidRDefault="00EF3606" w:rsidP="00C72510">
      <w:pPr>
        <w:ind w:right="142"/>
        <w:jc w:val="both"/>
        <w:rPr>
          <w:rFonts w:asciiTheme="minorHAnsi" w:eastAsia="Arial" w:hAnsiTheme="minorHAnsi" w:cstheme="minorHAnsi"/>
          <w:b/>
          <w:bCs/>
          <w:color w:val="984806" w:themeColor="accent6" w:themeShade="80"/>
          <w:spacing w:val="14"/>
        </w:rPr>
      </w:pPr>
    </w:p>
    <w:p w14:paraId="39E3EB96" w14:textId="62534A6E" w:rsidR="00C72510" w:rsidRPr="00EF3606" w:rsidRDefault="00C72510" w:rsidP="00C72510">
      <w:pPr>
        <w:ind w:right="142"/>
        <w:jc w:val="both"/>
        <w:rPr>
          <w:rFonts w:asciiTheme="minorHAnsi" w:eastAsia="Arial" w:hAnsiTheme="minorHAnsi" w:cstheme="minorHAnsi"/>
          <w:b/>
          <w:bCs/>
          <w:color w:val="984806" w:themeColor="accent6" w:themeShade="80"/>
          <w:spacing w:val="14"/>
        </w:rPr>
      </w:pPr>
      <w:r w:rsidRPr="00EF3606">
        <w:rPr>
          <w:rFonts w:asciiTheme="minorHAnsi" w:eastAsia="Arial" w:hAnsiTheme="minorHAnsi" w:cstheme="minorHAnsi"/>
          <w:b/>
          <w:bCs/>
          <w:color w:val="984806" w:themeColor="accent6" w:themeShade="80"/>
          <w:spacing w:val="14"/>
        </w:rPr>
        <w:t>Or 4.1</w:t>
      </w:r>
      <w:r w:rsidR="007D0F0C" w:rsidRPr="00EF3606">
        <w:rPr>
          <w:rFonts w:asciiTheme="minorHAnsi" w:eastAsia="Arial" w:hAnsiTheme="minorHAnsi" w:cstheme="minorHAnsi"/>
          <w:b/>
          <w:bCs/>
          <w:color w:val="984806" w:themeColor="accent6" w:themeShade="80"/>
          <w:spacing w:val="14"/>
        </w:rPr>
        <w:t>1</w:t>
      </w:r>
      <w:r w:rsidRPr="00EF3606">
        <w:rPr>
          <w:rFonts w:asciiTheme="minorHAnsi" w:eastAsia="Arial" w:hAnsiTheme="minorHAnsi" w:cstheme="minorHAnsi"/>
          <w:b/>
          <w:bCs/>
          <w:color w:val="984806" w:themeColor="accent6" w:themeShade="80"/>
          <w:spacing w:val="14"/>
        </w:rPr>
        <w:t>b</w:t>
      </w:r>
    </w:p>
    <w:p w14:paraId="77D1A5FE" w14:textId="1D96C26E" w:rsidR="00C72510" w:rsidRPr="00EF3606" w:rsidRDefault="007D0F0C" w:rsidP="007D0F0C">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14"/>
        </w:rPr>
        <w:t>T</w:t>
      </w:r>
      <w:r w:rsidR="00C72510" w:rsidRPr="00EF3606">
        <w:rPr>
          <w:rFonts w:asciiTheme="minorHAnsi" w:eastAsia="Arial" w:hAnsiTheme="minorHAnsi" w:cstheme="minorHAnsi"/>
          <w:color w:val="585857"/>
          <w:spacing w:val="2"/>
        </w:rPr>
        <w:t>he Ground</w:t>
      </w:r>
      <w:r w:rsidRPr="00EF3606">
        <w:rPr>
          <w:rFonts w:asciiTheme="minorHAnsi" w:eastAsia="Arial" w:hAnsiTheme="minorHAnsi" w:cstheme="minorHAnsi"/>
          <w:color w:val="585857"/>
          <w:spacing w:val="2"/>
        </w:rPr>
        <w:t>s</w:t>
      </w:r>
      <w:r w:rsidR="00C72510" w:rsidRPr="00EF3606">
        <w:rPr>
          <w:rFonts w:asciiTheme="minorHAnsi" w:eastAsia="Arial" w:hAnsiTheme="minorHAnsi" w:cstheme="minorHAnsi"/>
          <w:color w:val="585857"/>
          <w:spacing w:val="2"/>
        </w:rPr>
        <w:t xml:space="preserve"> for Objection have </w:t>
      </w:r>
      <w:r w:rsidR="00D260A3" w:rsidRPr="00EF3606">
        <w:rPr>
          <w:rFonts w:asciiTheme="minorHAnsi" w:eastAsia="Arial" w:hAnsiTheme="minorHAnsi" w:cstheme="minorHAnsi"/>
          <w:color w:val="585857"/>
          <w:spacing w:val="2"/>
        </w:rPr>
        <w:t xml:space="preserve">not </w:t>
      </w:r>
      <w:r w:rsidR="00C72510" w:rsidRPr="00EF3606">
        <w:rPr>
          <w:rFonts w:asciiTheme="minorHAnsi" w:eastAsia="Arial" w:hAnsiTheme="minorHAnsi" w:cstheme="minorHAnsi"/>
          <w:color w:val="585857"/>
          <w:spacing w:val="2"/>
        </w:rPr>
        <w:t xml:space="preserve">been substantiated in respect of </w:t>
      </w:r>
      <w:r w:rsidR="00C72510" w:rsidRPr="000D3909">
        <w:rPr>
          <w:rFonts w:asciiTheme="minorHAnsi" w:eastAsia="Arial" w:hAnsiTheme="minorHAnsi" w:cstheme="minorHAnsi"/>
          <w:color w:val="585857"/>
          <w:spacing w:val="2"/>
        </w:rPr>
        <w:t>a</w:t>
      </w:r>
      <w:r w:rsidR="00D260A3" w:rsidRPr="000D3909">
        <w:rPr>
          <w:rFonts w:asciiTheme="minorHAnsi" w:eastAsia="Arial" w:hAnsiTheme="minorHAnsi" w:cstheme="minorHAnsi"/>
          <w:color w:val="585857"/>
          <w:spacing w:val="2"/>
        </w:rPr>
        <w:t>ny</w:t>
      </w:r>
      <w:r w:rsidR="00C72510" w:rsidRPr="000D3909">
        <w:rPr>
          <w:rFonts w:asciiTheme="minorHAnsi" w:eastAsia="Arial" w:hAnsiTheme="minorHAnsi" w:cstheme="minorHAnsi"/>
          <w:color w:val="585857"/>
          <w:spacing w:val="2"/>
        </w:rPr>
        <w:t xml:space="preserve"> </w:t>
      </w:r>
      <w:r w:rsidRPr="000D3909">
        <w:rPr>
          <w:rFonts w:asciiTheme="minorHAnsi" w:eastAsia="Arial" w:hAnsiTheme="minorHAnsi" w:cstheme="minorHAnsi"/>
          <w:color w:val="585857"/>
          <w:spacing w:val="2"/>
        </w:rPr>
        <w:t xml:space="preserve">or </w:t>
      </w:r>
      <w:proofErr w:type="gramStart"/>
      <w:r w:rsidRPr="000D3909">
        <w:rPr>
          <w:rFonts w:asciiTheme="minorHAnsi" w:eastAsia="Arial" w:hAnsiTheme="minorHAnsi" w:cstheme="minorHAnsi"/>
          <w:color w:val="585857"/>
          <w:spacing w:val="2"/>
        </w:rPr>
        <w:t xml:space="preserve">all </w:t>
      </w:r>
      <w:r w:rsidR="00C72510" w:rsidRPr="00EF3606">
        <w:rPr>
          <w:rFonts w:asciiTheme="minorHAnsi" w:eastAsia="Arial" w:hAnsiTheme="minorHAnsi" w:cstheme="minorHAnsi"/>
          <w:color w:val="585857"/>
          <w:spacing w:val="2"/>
        </w:rPr>
        <w:t>of</w:t>
      </w:r>
      <w:proofErr w:type="gramEnd"/>
      <w:r w:rsidR="00C72510" w:rsidRPr="00EF3606">
        <w:rPr>
          <w:rFonts w:asciiTheme="minorHAnsi" w:eastAsia="Arial" w:hAnsiTheme="minorHAnsi" w:cstheme="minorHAnsi"/>
          <w:color w:val="585857"/>
          <w:spacing w:val="2"/>
        </w:rPr>
        <w:t xml:space="preserve"> the Rights Subject to Surrender</w:t>
      </w:r>
      <w:r w:rsidR="00EF3606">
        <w:rPr>
          <w:rFonts w:asciiTheme="minorHAnsi" w:eastAsia="Arial" w:hAnsiTheme="minorHAnsi" w:cstheme="minorHAnsi"/>
          <w:color w:val="585857"/>
          <w:spacing w:val="2"/>
        </w:rPr>
        <w:t xml:space="preserve"> </w:t>
      </w:r>
      <w:r w:rsidRPr="00EF3606">
        <w:rPr>
          <w:rFonts w:asciiTheme="minorHAnsi" w:eastAsia="Arial" w:hAnsiTheme="minorHAnsi" w:cstheme="minorHAnsi"/>
          <w:color w:val="585857"/>
          <w:spacing w:val="2"/>
        </w:rPr>
        <w:t>(or parts thereof in the case of the Ground for Objection specified in Condition J4.9.1 (b))</w:t>
      </w:r>
      <w:r w:rsidR="00C72510" w:rsidRPr="00EF3606">
        <w:rPr>
          <w:rFonts w:asciiTheme="minorHAnsi" w:eastAsia="Arial" w:hAnsiTheme="minorHAnsi" w:cstheme="minorHAnsi"/>
          <w:color w:val="585857"/>
          <w:spacing w:val="2"/>
        </w:rPr>
        <w:t xml:space="preserve">.  </w:t>
      </w:r>
    </w:p>
    <w:p w14:paraId="3F16E731" w14:textId="77777777" w:rsidR="007D0F0C" w:rsidRPr="00EF3606" w:rsidRDefault="007D0F0C" w:rsidP="00C72510">
      <w:pPr>
        <w:ind w:right="142"/>
        <w:jc w:val="both"/>
        <w:rPr>
          <w:rFonts w:asciiTheme="minorHAnsi" w:eastAsia="Arial" w:hAnsiTheme="minorHAnsi" w:cstheme="minorHAnsi"/>
          <w:color w:val="585857"/>
          <w:spacing w:val="2"/>
        </w:rPr>
      </w:pPr>
    </w:p>
    <w:p w14:paraId="04644988" w14:textId="6869D4D5" w:rsidR="00936EE0" w:rsidRPr="00EF3606" w:rsidRDefault="00936EE0" w:rsidP="00C72510">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2"/>
        </w:rPr>
        <w:t xml:space="preserve">The access rights set out in the </w:t>
      </w:r>
      <w:r w:rsidR="00013F51" w:rsidRPr="00EF3606">
        <w:rPr>
          <w:rFonts w:asciiTheme="minorHAnsi" w:eastAsia="Arial" w:hAnsiTheme="minorHAnsi" w:cstheme="minorHAnsi"/>
          <w:color w:val="585857"/>
          <w:spacing w:val="2"/>
        </w:rPr>
        <w:t>F</w:t>
      </w:r>
      <w:r w:rsidRPr="00EF3606">
        <w:rPr>
          <w:rFonts w:asciiTheme="minorHAnsi" w:eastAsia="Arial" w:hAnsiTheme="minorHAnsi" w:cstheme="minorHAnsi"/>
          <w:color w:val="585857"/>
          <w:spacing w:val="2"/>
        </w:rPr>
        <w:t xml:space="preserve">ailure to </w:t>
      </w:r>
      <w:r w:rsidR="00013F51"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2"/>
        </w:rPr>
        <w:t xml:space="preserve">se </w:t>
      </w:r>
      <w:r w:rsidR="00013F51" w:rsidRPr="00EF3606">
        <w:rPr>
          <w:rFonts w:asciiTheme="minorHAnsi" w:eastAsia="Arial" w:hAnsiTheme="minorHAnsi" w:cstheme="minorHAnsi"/>
          <w:color w:val="585857"/>
          <w:spacing w:val="2"/>
        </w:rPr>
        <w:t>N</w:t>
      </w:r>
      <w:r w:rsidRPr="00EF3606">
        <w:rPr>
          <w:rFonts w:asciiTheme="minorHAnsi" w:eastAsia="Arial" w:hAnsiTheme="minorHAnsi" w:cstheme="minorHAnsi"/>
          <w:color w:val="585857"/>
          <w:spacing w:val="2"/>
        </w:rPr>
        <w:t xml:space="preserve">otice </w:t>
      </w:r>
      <w:r w:rsidR="007D0F0C" w:rsidRPr="00EF3606">
        <w:rPr>
          <w:rFonts w:asciiTheme="minorHAnsi" w:eastAsia="Arial" w:hAnsiTheme="minorHAnsi" w:cstheme="minorHAnsi"/>
          <w:color w:val="585857"/>
          <w:spacing w:val="2"/>
        </w:rPr>
        <w:t xml:space="preserve">therefore </w:t>
      </w:r>
      <w:r w:rsidRPr="00EF3606">
        <w:rPr>
          <w:rFonts w:asciiTheme="minorHAnsi" w:eastAsia="Arial" w:hAnsiTheme="minorHAnsi" w:cstheme="minorHAnsi"/>
          <w:color w:val="585857"/>
          <w:spacing w:val="2"/>
        </w:rPr>
        <w:t>remain subject to surrender</w:t>
      </w:r>
      <w:r w:rsidRPr="00EF3606">
        <w:rPr>
          <w:rFonts w:asciiTheme="minorHAnsi" w:eastAsia="Arial" w:hAnsiTheme="minorHAnsi" w:cstheme="minorHAnsi"/>
          <w:spacing w:val="2"/>
        </w:rPr>
        <w:t>.</w:t>
      </w:r>
    </w:p>
    <w:p w14:paraId="1301A011" w14:textId="77777777" w:rsidR="00EF3606" w:rsidRPr="00EF3606" w:rsidRDefault="00EF3606" w:rsidP="00C72510">
      <w:pPr>
        <w:ind w:right="142"/>
        <w:jc w:val="both"/>
        <w:rPr>
          <w:rFonts w:asciiTheme="minorHAnsi" w:eastAsia="Arial" w:hAnsiTheme="minorHAnsi" w:cstheme="minorHAnsi"/>
          <w:color w:val="585857"/>
        </w:rPr>
      </w:pPr>
    </w:p>
    <w:p w14:paraId="649983A0" w14:textId="0F225667" w:rsidR="00C72510" w:rsidRPr="00EF3606" w:rsidRDefault="006C2CB1" w:rsidP="00C72510">
      <w:pPr>
        <w:ind w:right="142"/>
        <w:jc w:val="both"/>
        <w:rPr>
          <w:rFonts w:asciiTheme="minorHAnsi" w:eastAsia="Arial" w:hAnsiTheme="minorHAnsi" w:cstheme="minorHAnsi"/>
          <w:color w:val="585857"/>
        </w:rPr>
      </w:pPr>
      <w:r w:rsidRPr="00EF3606">
        <w:rPr>
          <w:rFonts w:asciiTheme="minorHAnsi" w:eastAsia="Arial" w:hAnsiTheme="minorHAnsi" w:cstheme="minorHAnsi"/>
          <w:color w:val="585857"/>
        </w:rPr>
        <w:t xml:space="preserve">In accordance with Condition J11.2.1, Network Rail shall publish an accurate and up-to-date copy or statement of this Decision </w:t>
      </w:r>
      <w:r w:rsidR="00C72510" w:rsidRPr="00EF3606">
        <w:rPr>
          <w:rFonts w:asciiTheme="minorHAnsi" w:eastAsia="Arial" w:hAnsiTheme="minorHAnsi" w:cstheme="minorHAnsi"/>
          <w:color w:val="585857"/>
        </w:rPr>
        <w:t xml:space="preserve">Notice. </w:t>
      </w:r>
    </w:p>
    <w:p w14:paraId="705B9080" w14:textId="77777777" w:rsidR="00C72510" w:rsidRPr="00EF3606" w:rsidRDefault="00C72510" w:rsidP="00C72510">
      <w:pPr>
        <w:ind w:right="142"/>
        <w:jc w:val="both"/>
        <w:rPr>
          <w:rFonts w:asciiTheme="minorHAnsi" w:eastAsia="Arial" w:hAnsiTheme="minorHAnsi" w:cstheme="minorHAnsi"/>
          <w:color w:val="585857"/>
        </w:rPr>
      </w:pPr>
    </w:p>
    <w:p w14:paraId="03C38214" w14:textId="77777777" w:rsidR="00C72510" w:rsidRPr="00EF3606" w:rsidRDefault="00C72510" w:rsidP="00C72510">
      <w:pPr>
        <w:ind w:right="142"/>
        <w:jc w:val="both"/>
        <w:rPr>
          <w:rFonts w:asciiTheme="minorHAnsi" w:eastAsia="Arial" w:hAnsiTheme="minorHAnsi" w:cstheme="minorHAnsi"/>
          <w:color w:val="585857"/>
        </w:rPr>
      </w:pPr>
      <w:r w:rsidRPr="00EF3606">
        <w:rPr>
          <w:rFonts w:asciiTheme="minorHAnsi" w:eastAsia="Arial" w:hAnsiTheme="minorHAnsi" w:cstheme="minorHAnsi"/>
          <w:color w:val="585857"/>
          <w:spacing w:val="-3"/>
        </w:rPr>
        <w:t>Y</w:t>
      </w:r>
      <w:r w:rsidRPr="00EF3606">
        <w:rPr>
          <w:rFonts w:asciiTheme="minorHAnsi" w:eastAsia="Arial" w:hAnsiTheme="minorHAnsi" w:cstheme="minorHAnsi"/>
          <w:color w:val="585857"/>
          <w:spacing w:val="4"/>
        </w:rPr>
        <w:t>o</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s</w:t>
      </w:r>
      <w:r w:rsidRPr="00EF3606">
        <w:rPr>
          <w:rFonts w:asciiTheme="minorHAnsi" w:eastAsia="Arial" w:hAnsiTheme="minorHAnsi" w:cstheme="minorHAnsi"/>
          <w:color w:val="585857"/>
          <w:spacing w:val="-16"/>
        </w:rPr>
        <w:t xml:space="preserve"> </w:t>
      </w:r>
      <w:r w:rsidRPr="00EF3606">
        <w:rPr>
          <w:rFonts w:asciiTheme="minorHAnsi" w:eastAsia="Arial" w:hAnsiTheme="minorHAnsi" w:cstheme="minorHAnsi"/>
          <w:color w:val="585857"/>
          <w:spacing w:val="7"/>
        </w:rPr>
        <w:t>f</w:t>
      </w:r>
      <w:r w:rsidRPr="00EF3606">
        <w:rPr>
          <w:rFonts w:asciiTheme="minorHAnsi" w:eastAsia="Arial" w:hAnsiTheme="minorHAnsi" w:cstheme="minorHAnsi"/>
          <w:color w:val="585857"/>
          <w:spacing w:val="2"/>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3"/>
        </w:rPr>
        <w:t>h</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l</w:t>
      </w:r>
      <w:r w:rsidRPr="00EF3606">
        <w:rPr>
          <w:rFonts w:asciiTheme="minorHAnsi" w:eastAsia="Arial" w:hAnsiTheme="minorHAnsi" w:cstheme="minorHAnsi"/>
          <w:color w:val="585857"/>
          <w:spacing w:val="4"/>
        </w:rPr>
        <w:t>l</w:t>
      </w:r>
      <w:r w:rsidRPr="00EF3606">
        <w:rPr>
          <w:rFonts w:asciiTheme="minorHAnsi" w:eastAsia="Arial" w:hAnsiTheme="minorHAnsi" w:cstheme="minorHAnsi"/>
          <w:color w:val="585857"/>
          <w:spacing w:val="-8"/>
        </w:rPr>
        <w:t>y</w:t>
      </w:r>
    </w:p>
    <w:p w14:paraId="7E61EB3D" w14:textId="77777777" w:rsidR="00C72510" w:rsidRPr="00337845" w:rsidRDefault="00C72510" w:rsidP="00C72510">
      <w:pPr>
        <w:ind w:right="142"/>
        <w:rPr>
          <w:rFonts w:asciiTheme="minorHAnsi" w:eastAsia="Arial" w:hAnsiTheme="minorHAnsi" w:cstheme="minorHAnsi"/>
          <w:color w:val="585857"/>
          <w:sz w:val="18"/>
          <w:szCs w:val="18"/>
        </w:rPr>
      </w:pPr>
    </w:p>
    <w:p w14:paraId="02593EA5" w14:textId="77777777" w:rsidR="00C72510" w:rsidRPr="00337845" w:rsidRDefault="00C72510" w:rsidP="00C72510">
      <w:pPr>
        <w:ind w:right="142"/>
        <w:rPr>
          <w:rFonts w:asciiTheme="minorHAnsi" w:eastAsia="Arial" w:hAnsiTheme="minorHAnsi" w:cstheme="minorHAnsi"/>
          <w:color w:val="585857"/>
          <w:sz w:val="18"/>
          <w:szCs w:val="18"/>
        </w:rPr>
      </w:pPr>
    </w:p>
    <w:p w14:paraId="34C4F897" w14:textId="77777777" w:rsidR="00C72510" w:rsidRPr="00337845" w:rsidRDefault="00C72510" w:rsidP="00C72510">
      <w:pPr>
        <w:rPr>
          <w:rFonts w:asciiTheme="minorHAnsi" w:eastAsia="Arial" w:hAnsiTheme="minorHAnsi" w:cstheme="minorHAnsi"/>
          <w:sz w:val="18"/>
          <w:szCs w:val="18"/>
        </w:rPr>
      </w:pPr>
    </w:p>
    <w:p w14:paraId="105F07CC" w14:textId="77777777" w:rsidR="00C72510" w:rsidRPr="00337845" w:rsidRDefault="00C72510">
      <w:pPr>
        <w:rPr>
          <w:rFonts w:asciiTheme="minorHAnsi" w:eastAsia="Arial" w:hAnsiTheme="minorHAnsi" w:cstheme="minorHAnsi"/>
          <w:sz w:val="18"/>
          <w:szCs w:val="18"/>
        </w:rPr>
      </w:pPr>
    </w:p>
    <w:p w14:paraId="22EC42A5" w14:textId="77777777" w:rsidR="001E1110" w:rsidRDefault="001E1110">
      <w:pPr>
        <w:rPr>
          <w:rFonts w:asciiTheme="minorHAnsi" w:eastAsia="Arial" w:hAnsiTheme="minorHAnsi" w:cstheme="minorHAnsi"/>
          <w:sz w:val="18"/>
          <w:szCs w:val="18"/>
        </w:rPr>
      </w:pPr>
      <w:r>
        <w:rPr>
          <w:rFonts w:asciiTheme="minorHAnsi" w:eastAsia="Arial" w:hAnsiTheme="minorHAnsi" w:cstheme="minorHAnsi"/>
          <w:sz w:val="18"/>
          <w:szCs w:val="18"/>
        </w:rPr>
        <w:br w:type="page"/>
      </w:r>
    </w:p>
    <w:p w14:paraId="5CC58370" w14:textId="77777777" w:rsidR="001E1110" w:rsidRPr="00337845" w:rsidRDefault="001E1110" w:rsidP="001E1110">
      <w:pPr>
        <w:ind w:right="142"/>
        <w:jc w:val="right"/>
        <w:rPr>
          <w:rFonts w:asciiTheme="minorHAnsi" w:eastAsia="Arial" w:hAnsiTheme="minorHAnsi" w:cstheme="minorHAnsi"/>
          <w:sz w:val="18"/>
          <w:szCs w:val="18"/>
        </w:rPr>
      </w:pPr>
    </w:p>
    <w:p w14:paraId="2050552D" w14:textId="77777777" w:rsidR="001E1110" w:rsidRPr="00EF3606" w:rsidRDefault="001E1110" w:rsidP="001E1110">
      <w:pPr>
        <w:ind w:right="142"/>
        <w:jc w:val="right"/>
        <w:rPr>
          <w:rFonts w:asciiTheme="minorHAnsi" w:eastAsia="Arial" w:hAnsiTheme="minorHAnsi" w:cstheme="minorHAnsi"/>
          <w:b/>
          <w:bCs/>
          <w:color w:val="984806" w:themeColor="accent6" w:themeShade="80"/>
        </w:rPr>
      </w:pPr>
      <w:r w:rsidRPr="00EF3606">
        <w:rPr>
          <w:rFonts w:asciiTheme="minorHAnsi" w:eastAsia="Arial" w:hAnsiTheme="minorHAnsi" w:cstheme="minorHAnsi"/>
          <w:b/>
          <w:bCs/>
          <w:color w:val="984806" w:themeColor="accent6" w:themeShade="80"/>
        </w:rPr>
        <w:t>[LOGO]</w:t>
      </w:r>
    </w:p>
    <w:p w14:paraId="44E071FE" w14:textId="77777777" w:rsidR="001E1110" w:rsidRPr="00EF3606" w:rsidRDefault="001E1110" w:rsidP="001E1110">
      <w:pPr>
        <w:ind w:right="142"/>
        <w:jc w:val="right"/>
        <w:rPr>
          <w:rFonts w:asciiTheme="minorHAnsi" w:eastAsia="Arial" w:hAnsiTheme="minorHAnsi" w:cstheme="minorHAnsi"/>
        </w:rPr>
      </w:pPr>
    </w:p>
    <w:p w14:paraId="71820486" w14:textId="77777777" w:rsidR="001E1110" w:rsidRPr="00EF3606" w:rsidRDefault="001E1110" w:rsidP="001E1110">
      <w:pPr>
        <w:ind w:right="142"/>
        <w:jc w:val="right"/>
        <w:rPr>
          <w:rFonts w:asciiTheme="minorHAnsi" w:eastAsia="Arial" w:hAnsiTheme="minorHAnsi" w:cstheme="minorHAnsi"/>
        </w:rPr>
      </w:pPr>
    </w:p>
    <w:p w14:paraId="23F46E0F" w14:textId="77777777" w:rsidR="001E1110" w:rsidRPr="00EF3606" w:rsidRDefault="001E1110" w:rsidP="001E1110">
      <w:pPr>
        <w:ind w:right="142"/>
        <w:jc w:val="right"/>
        <w:rPr>
          <w:rFonts w:asciiTheme="minorHAnsi" w:eastAsia="Arial" w:hAnsiTheme="minorHAnsi" w:cstheme="minorHAnsi"/>
          <w:b/>
          <w:bCs/>
          <w:color w:val="984806" w:themeColor="accent6" w:themeShade="80"/>
          <w:spacing w:val="-6"/>
        </w:rPr>
      </w:pPr>
      <w:r w:rsidRPr="00EF3606">
        <w:rPr>
          <w:rFonts w:asciiTheme="minorHAnsi" w:eastAsia="Arial" w:hAnsiTheme="minorHAnsi" w:cstheme="minorHAnsi"/>
          <w:b/>
          <w:bCs/>
          <w:color w:val="984806" w:themeColor="accent6" w:themeShade="80"/>
        </w:rPr>
        <w:t>[</w:t>
      </w:r>
      <w:r w:rsidRPr="00EF3606">
        <w:rPr>
          <w:rFonts w:asciiTheme="minorHAnsi" w:eastAsia="Arial" w:hAnsiTheme="minorHAnsi" w:cstheme="minorHAnsi"/>
          <w:b/>
          <w:bCs/>
          <w:color w:val="984806" w:themeColor="accent6" w:themeShade="80"/>
          <w:spacing w:val="4"/>
        </w:rPr>
        <w:t>r</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2"/>
        </w:rPr>
        <w:t>g</w:t>
      </w:r>
      <w:r w:rsidRPr="00EF3606">
        <w:rPr>
          <w:rFonts w:asciiTheme="minorHAnsi" w:eastAsia="Arial" w:hAnsiTheme="minorHAnsi" w:cstheme="minorHAnsi"/>
          <w:b/>
          <w:bCs/>
          <w:color w:val="984806" w:themeColor="accent6" w:themeShade="80"/>
          <w:spacing w:val="-1"/>
        </w:rPr>
        <w:t>i</w:t>
      </w:r>
      <w:r w:rsidRPr="00EF3606">
        <w:rPr>
          <w:rFonts w:asciiTheme="minorHAnsi" w:eastAsia="Arial" w:hAnsiTheme="minorHAnsi" w:cstheme="minorHAnsi"/>
          <w:b/>
          <w:bCs/>
          <w:color w:val="984806" w:themeColor="accent6" w:themeShade="80"/>
          <w:spacing w:val="4"/>
        </w:rPr>
        <w:t>s</w:t>
      </w:r>
      <w:r w:rsidRPr="00EF3606">
        <w:rPr>
          <w:rFonts w:asciiTheme="minorHAnsi" w:eastAsia="Arial" w:hAnsiTheme="minorHAnsi" w:cstheme="minorHAnsi"/>
          <w:b/>
          <w:bCs/>
          <w:color w:val="984806" w:themeColor="accent6" w:themeShade="80"/>
          <w:spacing w:val="2"/>
        </w:rPr>
        <w:t>t</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3"/>
        </w:rPr>
        <w:t>r</w:t>
      </w:r>
      <w:r w:rsidRPr="00EF3606">
        <w:rPr>
          <w:rFonts w:asciiTheme="minorHAnsi" w:eastAsia="Arial" w:hAnsiTheme="minorHAnsi" w:cstheme="minorHAnsi"/>
          <w:b/>
          <w:bCs/>
          <w:color w:val="984806" w:themeColor="accent6" w:themeShade="80"/>
        </w:rPr>
        <w:t>ed</w:t>
      </w:r>
      <w:r w:rsidRPr="00EF3606">
        <w:rPr>
          <w:rFonts w:asciiTheme="minorHAnsi" w:eastAsia="Arial" w:hAnsiTheme="minorHAnsi" w:cstheme="minorHAnsi"/>
          <w:b/>
          <w:bCs/>
          <w:color w:val="984806" w:themeColor="accent6" w:themeShade="80"/>
          <w:spacing w:val="-12"/>
        </w:rPr>
        <w:t xml:space="preserve"> </w:t>
      </w:r>
      <w:r w:rsidRPr="00EF3606">
        <w:rPr>
          <w:rFonts w:asciiTheme="minorHAnsi" w:eastAsia="Arial" w:hAnsiTheme="minorHAnsi" w:cstheme="minorHAnsi"/>
          <w:b/>
          <w:bCs/>
          <w:color w:val="984806" w:themeColor="accent6" w:themeShade="80"/>
          <w:spacing w:val="2"/>
        </w:rPr>
        <w:t>ad</w:t>
      </w:r>
      <w:r w:rsidRPr="00EF3606">
        <w:rPr>
          <w:rFonts w:asciiTheme="minorHAnsi" w:eastAsia="Arial" w:hAnsiTheme="minorHAnsi" w:cstheme="minorHAnsi"/>
          <w:b/>
          <w:bCs/>
          <w:color w:val="984806" w:themeColor="accent6" w:themeShade="80"/>
        </w:rPr>
        <w:t>d</w:t>
      </w:r>
      <w:r w:rsidRPr="00EF3606">
        <w:rPr>
          <w:rFonts w:asciiTheme="minorHAnsi" w:eastAsia="Arial" w:hAnsiTheme="minorHAnsi" w:cstheme="minorHAnsi"/>
          <w:b/>
          <w:bCs/>
          <w:color w:val="984806" w:themeColor="accent6" w:themeShade="80"/>
          <w:spacing w:val="3"/>
        </w:rPr>
        <w:t>r</w:t>
      </w:r>
      <w:r w:rsidRPr="00EF3606">
        <w:rPr>
          <w:rFonts w:asciiTheme="minorHAnsi" w:eastAsia="Arial" w:hAnsiTheme="minorHAnsi" w:cstheme="minorHAnsi"/>
          <w:b/>
          <w:bCs/>
          <w:color w:val="984806" w:themeColor="accent6" w:themeShade="80"/>
        </w:rPr>
        <w:t>e</w:t>
      </w:r>
      <w:r w:rsidRPr="00EF3606">
        <w:rPr>
          <w:rFonts w:asciiTheme="minorHAnsi" w:eastAsia="Arial" w:hAnsiTheme="minorHAnsi" w:cstheme="minorHAnsi"/>
          <w:b/>
          <w:bCs/>
          <w:color w:val="984806" w:themeColor="accent6" w:themeShade="80"/>
          <w:spacing w:val="1"/>
        </w:rPr>
        <w:t>s</w:t>
      </w:r>
      <w:r w:rsidRPr="00EF3606">
        <w:rPr>
          <w:rFonts w:asciiTheme="minorHAnsi" w:eastAsia="Arial" w:hAnsiTheme="minorHAnsi" w:cstheme="minorHAnsi"/>
          <w:b/>
          <w:bCs/>
          <w:color w:val="984806" w:themeColor="accent6" w:themeShade="80"/>
        </w:rPr>
        <w:t>s</w:t>
      </w:r>
      <w:r w:rsidRPr="00EF3606">
        <w:rPr>
          <w:rFonts w:asciiTheme="minorHAnsi" w:eastAsia="Arial" w:hAnsiTheme="minorHAnsi" w:cstheme="minorHAnsi"/>
          <w:b/>
          <w:bCs/>
          <w:color w:val="984806" w:themeColor="accent6" w:themeShade="80"/>
          <w:spacing w:val="-6"/>
        </w:rPr>
        <w:t xml:space="preserve"> </w:t>
      </w:r>
    </w:p>
    <w:p w14:paraId="732F0625" w14:textId="77777777" w:rsidR="001E1110" w:rsidRPr="00EF3606" w:rsidRDefault="001E1110" w:rsidP="001E1110">
      <w:pPr>
        <w:ind w:right="142"/>
        <w:jc w:val="right"/>
        <w:rPr>
          <w:rFonts w:asciiTheme="minorHAnsi" w:eastAsia="Arial" w:hAnsiTheme="minorHAnsi" w:cstheme="minorHAnsi"/>
          <w:b/>
          <w:bCs/>
          <w:color w:val="984806" w:themeColor="accent6" w:themeShade="80"/>
          <w:spacing w:val="-7"/>
        </w:rPr>
      </w:pPr>
      <w:r w:rsidRPr="00EF3606">
        <w:rPr>
          <w:rFonts w:asciiTheme="minorHAnsi" w:eastAsia="Arial" w:hAnsiTheme="minorHAnsi" w:cstheme="minorHAnsi"/>
          <w:b/>
          <w:bCs/>
          <w:color w:val="984806" w:themeColor="accent6" w:themeShade="80"/>
        </w:rPr>
        <w:t>of</w:t>
      </w:r>
      <w:r w:rsidRPr="00EF3606">
        <w:rPr>
          <w:rFonts w:asciiTheme="minorHAnsi" w:eastAsia="Arial" w:hAnsiTheme="minorHAnsi" w:cstheme="minorHAnsi"/>
          <w:b/>
          <w:bCs/>
          <w:color w:val="984806" w:themeColor="accent6" w:themeShade="80"/>
          <w:spacing w:val="-2"/>
        </w:rPr>
        <w:t xml:space="preserve"> </w:t>
      </w:r>
      <w:r w:rsidRPr="00EF3606">
        <w:rPr>
          <w:rFonts w:asciiTheme="minorHAnsi" w:eastAsia="Arial" w:hAnsiTheme="minorHAnsi" w:cstheme="minorHAnsi"/>
          <w:b/>
          <w:bCs/>
          <w:color w:val="984806" w:themeColor="accent6" w:themeShade="80"/>
          <w:spacing w:val="4"/>
        </w:rPr>
        <w:t>c</w:t>
      </w:r>
      <w:r w:rsidRPr="00EF3606">
        <w:rPr>
          <w:rFonts w:asciiTheme="minorHAnsi" w:eastAsia="Arial" w:hAnsiTheme="minorHAnsi" w:cstheme="minorHAnsi"/>
          <w:b/>
          <w:bCs/>
          <w:color w:val="984806" w:themeColor="accent6" w:themeShade="80"/>
        </w:rPr>
        <w:t>o</w:t>
      </w:r>
      <w:r w:rsidRPr="00EF3606">
        <w:rPr>
          <w:rFonts w:asciiTheme="minorHAnsi" w:eastAsia="Arial" w:hAnsiTheme="minorHAnsi" w:cstheme="minorHAnsi"/>
          <w:b/>
          <w:bCs/>
          <w:color w:val="984806" w:themeColor="accent6" w:themeShade="80"/>
          <w:spacing w:val="4"/>
        </w:rPr>
        <w:t>m</w:t>
      </w:r>
      <w:r w:rsidRPr="00EF3606">
        <w:rPr>
          <w:rFonts w:asciiTheme="minorHAnsi" w:eastAsia="Arial" w:hAnsiTheme="minorHAnsi" w:cstheme="minorHAnsi"/>
          <w:b/>
          <w:bCs/>
          <w:color w:val="984806" w:themeColor="accent6" w:themeShade="80"/>
          <w:spacing w:val="2"/>
        </w:rPr>
        <w:t>p</w:t>
      </w:r>
      <w:r w:rsidRPr="00EF3606">
        <w:rPr>
          <w:rFonts w:asciiTheme="minorHAnsi" w:eastAsia="Arial" w:hAnsiTheme="minorHAnsi" w:cstheme="minorHAnsi"/>
          <w:b/>
          <w:bCs/>
          <w:color w:val="984806" w:themeColor="accent6" w:themeShade="80"/>
        </w:rPr>
        <w:t>any</w:t>
      </w:r>
      <w:r w:rsidRPr="00EF3606">
        <w:rPr>
          <w:rFonts w:asciiTheme="minorHAnsi" w:eastAsia="Arial" w:hAnsiTheme="minorHAnsi" w:cstheme="minorHAnsi"/>
          <w:b/>
          <w:bCs/>
          <w:color w:val="984806" w:themeColor="accent6" w:themeShade="80"/>
          <w:spacing w:val="-7"/>
        </w:rPr>
        <w:t xml:space="preserve"> </w:t>
      </w:r>
      <w:r w:rsidRPr="00EF3606">
        <w:rPr>
          <w:rFonts w:asciiTheme="minorHAnsi" w:eastAsia="Arial" w:hAnsiTheme="minorHAnsi" w:cstheme="minorHAnsi"/>
          <w:b/>
          <w:bCs/>
          <w:color w:val="984806" w:themeColor="accent6" w:themeShade="80"/>
          <w:spacing w:val="1"/>
        </w:rPr>
        <w:t>s</w:t>
      </w:r>
      <w:r w:rsidRPr="00EF3606">
        <w:rPr>
          <w:rFonts w:asciiTheme="minorHAnsi" w:eastAsia="Arial" w:hAnsiTheme="minorHAnsi" w:cstheme="minorHAnsi"/>
          <w:b/>
          <w:bCs/>
          <w:color w:val="984806" w:themeColor="accent6" w:themeShade="80"/>
          <w:spacing w:val="2"/>
        </w:rPr>
        <w:t>e</w:t>
      </w:r>
      <w:r w:rsidRPr="00EF3606">
        <w:rPr>
          <w:rFonts w:asciiTheme="minorHAnsi" w:eastAsia="Arial" w:hAnsiTheme="minorHAnsi" w:cstheme="minorHAnsi"/>
          <w:b/>
          <w:bCs/>
          <w:color w:val="984806" w:themeColor="accent6" w:themeShade="80"/>
          <w:spacing w:val="1"/>
        </w:rPr>
        <w:t>r</w:t>
      </w:r>
      <w:r w:rsidRPr="00EF3606">
        <w:rPr>
          <w:rFonts w:asciiTheme="minorHAnsi" w:eastAsia="Arial" w:hAnsiTheme="minorHAnsi" w:cstheme="minorHAnsi"/>
          <w:b/>
          <w:bCs/>
          <w:color w:val="984806" w:themeColor="accent6" w:themeShade="80"/>
          <w:spacing w:val="4"/>
        </w:rPr>
        <w:t>v</w:t>
      </w:r>
      <w:r w:rsidRPr="00EF3606">
        <w:rPr>
          <w:rFonts w:asciiTheme="minorHAnsi" w:eastAsia="Arial" w:hAnsiTheme="minorHAnsi" w:cstheme="minorHAnsi"/>
          <w:b/>
          <w:bCs/>
          <w:color w:val="984806" w:themeColor="accent6" w:themeShade="80"/>
          <w:spacing w:val="-3"/>
        </w:rPr>
        <w:t>i</w:t>
      </w:r>
      <w:r w:rsidRPr="00EF3606">
        <w:rPr>
          <w:rFonts w:asciiTheme="minorHAnsi" w:eastAsia="Arial" w:hAnsiTheme="minorHAnsi" w:cstheme="minorHAnsi"/>
          <w:b/>
          <w:bCs/>
          <w:color w:val="984806" w:themeColor="accent6" w:themeShade="80"/>
          <w:spacing w:val="2"/>
        </w:rPr>
        <w:t>n</w:t>
      </w:r>
      <w:r w:rsidRPr="00EF3606">
        <w:rPr>
          <w:rFonts w:asciiTheme="minorHAnsi" w:eastAsia="Arial" w:hAnsiTheme="minorHAnsi" w:cstheme="minorHAnsi"/>
          <w:b/>
          <w:bCs/>
          <w:color w:val="984806" w:themeColor="accent6" w:themeShade="80"/>
        </w:rPr>
        <w:t>g</w:t>
      </w:r>
      <w:r w:rsidRPr="00EF3606">
        <w:rPr>
          <w:rFonts w:asciiTheme="minorHAnsi" w:eastAsia="Arial" w:hAnsiTheme="minorHAnsi" w:cstheme="minorHAnsi"/>
          <w:b/>
          <w:bCs/>
          <w:color w:val="984806" w:themeColor="accent6" w:themeShade="80"/>
          <w:spacing w:val="-7"/>
        </w:rPr>
        <w:t xml:space="preserve"> </w:t>
      </w:r>
    </w:p>
    <w:p w14:paraId="6E0BAB54" w14:textId="77777777" w:rsidR="001E1110" w:rsidRPr="00EF3606" w:rsidRDefault="001E1110" w:rsidP="001E1110">
      <w:pPr>
        <w:ind w:right="142"/>
        <w:jc w:val="right"/>
        <w:rPr>
          <w:rFonts w:asciiTheme="minorHAnsi" w:eastAsia="Arial" w:hAnsiTheme="minorHAnsi" w:cstheme="minorHAnsi"/>
          <w:b/>
          <w:bCs/>
          <w:color w:val="984806" w:themeColor="accent6" w:themeShade="80"/>
        </w:rPr>
      </w:pPr>
      <w:r w:rsidRPr="00EF3606">
        <w:rPr>
          <w:rFonts w:asciiTheme="minorHAnsi" w:eastAsia="Arial" w:hAnsiTheme="minorHAnsi" w:cstheme="minorHAnsi"/>
          <w:b/>
          <w:bCs/>
          <w:color w:val="984806" w:themeColor="accent6" w:themeShade="80"/>
          <w:spacing w:val="2"/>
        </w:rPr>
        <w:t>t</w:t>
      </w:r>
      <w:r w:rsidRPr="00EF3606">
        <w:rPr>
          <w:rFonts w:asciiTheme="minorHAnsi" w:eastAsia="Arial" w:hAnsiTheme="minorHAnsi" w:cstheme="minorHAnsi"/>
          <w:b/>
          <w:bCs/>
          <w:color w:val="984806" w:themeColor="accent6" w:themeShade="80"/>
        </w:rPr>
        <w:t xml:space="preserve">he </w:t>
      </w:r>
      <w:r w:rsidRPr="00EF3606">
        <w:rPr>
          <w:rFonts w:asciiTheme="minorHAnsi" w:eastAsia="Arial" w:hAnsiTheme="minorHAnsi" w:cstheme="minorHAnsi"/>
          <w:b/>
          <w:bCs/>
          <w:color w:val="984806" w:themeColor="accent6" w:themeShade="80"/>
          <w:spacing w:val="1"/>
        </w:rPr>
        <w:t>c</w:t>
      </w:r>
      <w:r w:rsidRPr="00EF3606">
        <w:rPr>
          <w:rFonts w:asciiTheme="minorHAnsi" w:eastAsia="Arial" w:hAnsiTheme="minorHAnsi" w:cstheme="minorHAnsi"/>
          <w:b/>
          <w:bCs/>
          <w:color w:val="984806" w:themeColor="accent6" w:themeShade="80"/>
          <w:spacing w:val="2"/>
        </w:rPr>
        <w:t>o</w:t>
      </w:r>
      <w:r w:rsidRPr="00EF3606">
        <w:rPr>
          <w:rFonts w:asciiTheme="minorHAnsi" w:eastAsia="Arial" w:hAnsiTheme="minorHAnsi" w:cstheme="minorHAnsi"/>
          <w:b/>
          <w:bCs/>
          <w:color w:val="984806" w:themeColor="accent6" w:themeShade="80"/>
        </w:rPr>
        <w:t>u</w:t>
      </w:r>
      <w:r w:rsidRPr="00EF3606">
        <w:rPr>
          <w:rFonts w:asciiTheme="minorHAnsi" w:eastAsia="Arial" w:hAnsiTheme="minorHAnsi" w:cstheme="minorHAnsi"/>
          <w:b/>
          <w:bCs/>
          <w:color w:val="984806" w:themeColor="accent6" w:themeShade="80"/>
          <w:spacing w:val="2"/>
        </w:rPr>
        <w:t>nt</w:t>
      </w:r>
      <w:r w:rsidRPr="00EF3606">
        <w:rPr>
          <w:rFonts w:asciiTheme="minorHAnsi" w:eastAsia="Arial" w:hAnsiTheme="minorHAnsi" w:cstheme="minorHAnsi"/>
          <w:b/>
          <w:bCs/>
          <w:color w:val="984806" w:themeColor="accent6" w:themeShade="80"/>
        </w:rPr>
        <w:t>er</w:t>
      </w:r>
      <w:r w:rsidRPr="00EF3606">
        <w:rPr>
          <w:rFonts w:asciiTheme="minorHAnsi" w:eastAsia="Arial" w:hAnsiTheme="minorHAnsi" w:cstheme="minorHAnsi"/>
          <w:b/>
          <w:bCs/>
          <w:color w:val="984806" w:themeColor="accent6" w:themeShade="80"/>
          <w:spacing w:val="-18"/>
        </w:rPr>
        <w:t xml:space="preserve"> </w:t>
      </w:r>
      <w:r w:rsidRPr="00EF3606">
        <w:rPr>
          <w:rFonts w:asciiTheme="minorHAnsi" w:eastAsia="Arial" w:hAnsiTheme="minorHAnsi" w:cstheme="minorHAnsi"/>
          <w:b/>
          <w:bCs/>
          <w:color w:val="984806" w:themeColor="accent6" w:themeShade="80"/>
          <w:spacing w:val="2"/>
        </w:rPr>
        <w:t>not</w:t>
      </w:r>
      <w:r w:rsidRPr="00EF3606">
        <w:rPr>
          <w:rFonts w:asciiTheme="minorHAnsi" w:eastAsia="Arial" w:hAnsiTheme="minorHAnsi" w:cstheme="minorHAnsi"/>
          <w:b/>
          <w:bCs/>
          <w:color w:val="984806" w:themeColor="accent6" w:themeShade="80"/>
          <w:spacing w:val="-1"/>
        </w:rPr>
        <w:t>i</w:t>
      </w:r>
      <w:r w:rsidRPr="00EF3606">
        <w:rPr>
          <w:rFonts w:asciiTheme="minorHAnsi" w:eastAsia="Arial" w:hAnsiTheme="minorHAnsi" w:cstheme="minorHAnsi"/>
          <w:b/>
          <w:bCs/>
          <w:color w:val="984806" w:themeColor="accent6" w:themeShade="80"/>
          <w:spacing w:val="1"/>
        </w:rPr>
        <w:t>c</w:t>
      </w:r>
      <w:r w:rsidRPr="00EF3606">
        <w:rPr>
          <w:rFonts w:asciiTheme="minorHAnsi" w:eastAsia="Arial" w:hAnsiTheme="minorHAnsi" w:cstheme="minorHAnsi"/>
          <w:b/>
          <w:bCs/>
          <w:color w:val="984806" w:themeColor="accent6" w:themeShade="80"/>
          <w:spacing w:val="4"/>
        </w:rPr>
        <w:t>e</w:t>
      </w:r>
      <w:r w:rsidRPr="00EF3606">
        <w:rPr>
          <w:rFonts w:asciiTheme="minorHAnsi" w:eastAsia="Arial" w:hAnsiTheme="minorHAnsi" w:cstheme="minorHAnsi"/>
          <w:b/>
          <w:bCs/>
          <w:color w:val="984806" w:themeColor="accent6" w:themeShade="80"/>
        </w:rPr>
        <w:t>]</w:t>
      </w:r>
    </w:p>
    <w:p w14:paraId="50B8B950" w14:textId="77777777" w:rsidR="001E1110" w:rsidRPr="00EF3606" w:rsidRDefault="001E1110" w:rsidP="001E1110">
      <w:pPr>
        <w:ind w:right="142"/>
        <w:rPr>
          <w:rFonts w:asciiTheme="minorHAnsi" w:eastAsia="Arial" w:hAnsiTheme="minorHAnsi" w:cstheme="minorHAnsi"/>
        </w:rPr>
      </w:pPr>
      <w:r w:rsidRPr="00EF3606">
        <w:rPr>
          <w:rFonts w:asciiTheme="minorHAnsi" w:eastAsia="Arial" w:hAnsiTheme="minorHAnsi" w:cstheme="minorHAnsi"/>
          <w:color w:val="585857"/>
        </w:rPr>
        <w:t>N</w:t>
      </w:r>
      <w:r w:rsidRPr="00EF3606">
        <w:rPr>
          <w:rFonts w:asciiTheme="minorHAnsi" w:eastAsia="Arial" w:hAnsiTheme="minorHAnsi" w:cstheme="minorHAnsi"/>
          <w:color w:val="585857"/>
          <w:spacing w:val="2"/>
        </w:rPr>
        <w:t>e</w:t>
      </w: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spacing w:val="-2"/>
        </w:rPr>
        <w:t>w</w:t>
      </w:r>
      <w:r w:rsidRPr="00EF3606">
        <w:rPr>
          <w:rFonts w:asciiTheme="minorHAnsi" w:eastAsia="Arial" w:hAnsiTheme="minorHAnsi" w:cstheme="minorHAnsi"/>
          <w:color w:val="585857"/>
        </w:rPr>
        <w:t>o</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k</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rPr>
        <w:t>l</w:t>
      </w:r>
      <w:r w:rsidRPr="00EF3606">
        <w:rPr>
          <w:rFonts w:asciiTheme="minorHAnsi" w:eastAsia="Arial" w:hAnsiTheme="minorHAnsi" w:cstheme="minorHAnsi"/>
          <w:color w:val="585857"/>
          <w:spacing w:val="-12"/>
        </w:rPr>
        <w:t xml:space="preserve"> </w:t>
      </w:r>
      <w:r w:rsidRPr="00EF3606">
        <w:rPr>
          <w:rFonts w:asciiTheme="minorHAnsi" w:eastAsia="Arial" w:hAnsiTheme="minorHAnsi" w:cstheme="minorHAnsi"/>
          <w:color w:val="585857"/>
        </w:rPr>
        <w:t>In</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a</w:t>
      </w:r>
      <w:r w:rsidRPr="00EF3606">
        <w:rPr>
          <w:rFonts w:asciiTheme="minorHAnsi" w:eastAsia="Arial" w:hAnsiTheme="minorHAnsi" w:cstheme="minorHAnsi"/>
          <w:color w:val="585857"/>
          <w:spacing w:val="1"/>
        </w:rPr>
        <w:t>s</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4"/>
        </w:rPr>
        <w:t>c</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u</w:t>
      </w:r>
      <w:r w:rsidRPr="00EF3606">
        <w:rPr>
          <w:rFonts w:asciiTheme="minorHAnsi" w:eastAsia="Arial" w:hAnsiTheme="minorHAnsi" w:cstheme="minorHAnsi"/>
          <w:color w:val="585857"/>
          <w:spacing w:val="3"/>
        </w:rPr>
        <w:t>r</w:t>
      </w:r>
      <w:r w:rsidRPr="00EF3606">
        <w:rPr>
          <w:rFonts w:asciiTheme="minorHAnsi" w:eastAsia="Arial" w:hAnsiTheme="minorHAnsi" w:cstheme="minorHAnsi"/>
          <w:color w:val="585857"/>
        </w:rPr>
        <w:t>e</w:t>
      </w:r>
      <w:r w:rsidRPr="00EF3606">
        <w:rPr>
          <w:rFonts w:asciiTheme="minorHAnsi" w:eastAsia="Arial" w:hAnsiTheme="minorHAnsi" w:cstheme="minorHAnsi"/>
        </w:rPr>
        <w:t xml:space="preserve"> </w:t>
      </w:r>
      <w:r w:rsidRPr="00EF3606">
        <w:rPr>
          <w:rFonts w:asciiTheme="minorHAnsi" w:eastAsia="Arial" w:hAnsiTheme="minorHAnsi" w:cstheme="minorHAnsi"/>
          <w:color w:val="585857"/>
          <w:spacing w:val="2"/>
        </w:rPr>
        <w:t>L</w:t>
      </w:r>
      <w:r w:rsidRPr="00EF3606">
        <w:rPr>
          <w:rFonts w:asciiTheme="minorHAnsi" w:eastAsia="Arial" w:hAnsiTheme="minorHAnsi" w:cstheme="minorHAnsi"/>
          <w:color w:val="585857"/>
          <w:spacing w:val="-3"/>
        </w:rPr>
        <w:t>i</w:t>
      </w:r>
      <w:r w:rsidRPr="00EF3606">
        <w:rPr>
          <w:rFonts w:asciiTheme="minorHAnsi" w:eastAsia="Arial" w:hAnsiTheme="minorHAnsi" w:cstheme="minorHAnsi"/>
          <w:color w:val="585857"/>
          <w:spacing w:val="9"/>
        </w:rPr>
        <w:t>m</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3"/>
        </w:rPr>
        <w:t>e</w:t>
      </w:r>
      <w:r w:rsidRPr="00EF3606">
        <w:rPr>
          <w:rFonts w:asciiTheme="minorHAnsi" w:eastAsia="Arial" w:hAnsiTheme="minorHAnsi" w:cstheme="minorHAnsi"/>
          <w:color w:val="585857"/>
        </w:rPr>
        <w:t>d</w:t>
      </w:r>
    </w:p>
    <w:p w14:paraId="59AA1F62" w14:textId="77777777" w:rsidR="001E1110" w:rsidRPr="00EF3606" w:rsidRDefault="001E1110" w:rsidP="001E1110">
      <w:pPr>
        <w:ind w:right="142"/>
        <w:rPr>
          <w:rFonts w:asciiTheme="minorHAnsi" w:eastAsia="Arial" w:hAnsiTheme="minorHAnsi" w:cstheme="minorHAnsi"/>
        </w:rPr>
      </w:pPr>
      <w:r w:rsidRPr="00EF3606">
        <w:rPr>
          <w:rFonts w:asciiTheme="minorHAnsi" w:eastAsia="Arial" w:hAnsiTheme="minorHAnsi" w:cstheme="minorHAnsi"/>
          <w:color w:val="585857"/>
        </w:rPr>
        <w:t>Waterloo General Office</w:t>
      </w:r>
    </w:p>
    <w:p w14:paraId="6E82CCF6" w14:textId="77777777" w:rsidR="001E1110" w:rsidRPr="00EF3606" w:rsidRDefault="001E1110" w:rsidP="001E1110">
      <w:pPr>
        <w:ind w:right="142"/>
        <w:rPr>
          <w:rFonts w:asciiTheme="minorHAnsi" w:eastAsia="Arial" w:hAnsiTheme="minorHAnsi" w:cstheme="minorHAnsi"/>
          <w:color w:val="585857"/>
          <w:spacing w:val="-17"/>
          <w:position w:val="-1"/>
        </w:rPr>
      </w:pPr>
      <w:r w:rsidRPr="00EF3606">
        <w:rPr>
          <w:rFonts w:asciiTheme="minorHAnsi" w:eastAsia="Arial" w:hAnsiTheme="minorHAnsi" w:cstheme="minorHAnsi"/>
          <w:color w:val="585857"/>
          <w:spacing w:val="2"/>
          <w:position w:val="-1"/>
        </w:rPr>
        <w:t>L</w:t>
      </w:r>
      <w:r w:rsidRPr="00EF3606">
        <w:rPr>
          <w:rFonts w:asciiTheme="minorHAnsi" w:eastAsia="Arial" w:hAnsiTheme="minorHAnsi" w:cstheme="minorHAnsi"/>
          <w:color w:val="585857"/>
          <w:position w:val="-1"/>
        </w:rPr>
        <w:t>o</w:t>
      </w:r>
      <w:r w:rsidRPr="00EF3606">
        <w:rPr>
          <w:rFonts w:asciiTheme="minorHAnsi" w:eastAsia="Arial" w:hAnsiTheme="minorHAnsi" w:cstheme="minorHAnsi"/>
          <w:color w:val="585857"/>
          <w:spacing w:val="2"/>
          <w:position w:val="-1"/>
        </w:rPr>
        <w:t>nd</w:t>
      </w:r>
      <w:r w:rsidRPr="00EF3606">
        <w:rPr>
          <w:rFonts w:asciiTheme="minorHAnsi" w:eastAsia="Arial" w:hAnsiTheme="minorHAnsi" w:cstheme="minorHAnsi"/>
          <w:color w:val="585857"/>
          <w:spacing w:val="3"/>
          <w:position w:val="-1"/>
        </w:rPr>
        <w:t>o</w:t>
      </w:r>
      <w:r w:rsidRPr="00EF3606">
        <w:rPr>
          <w:rFonts w:asciiTheme="minorHAnsi" w:eastAsia="Arial" w:hAnsiTheme="minorHAnsi" w:cstheme="minorHAnsi"/>
          <w:color w:val="585857"/>
          <w:position w:val="-1"/>
        </w:rPr>
        <w:t>n</w:t>
      </w:r>
      <w:r w:rsidRPr="00EF3606">
        <w:rPr>
          <w:rFonts w:asciiTheme="minorHAnsi" w:eastAsia="Arial" w:hAnsiTheme="minorHAnsi" w:cstheme="minorHAnsi"/>
          <w:color w:val="585857"/>
          <w:spacing w:val="-17"/>
          <w:position w:val="-1"/>
        </w:rPr>
        <w:t xml:space="preserve"> </w:t>
      </w:r>
    </w:p>
    <w:p w14:paraId="2AFDFBD2" w14:textId="77777777" w:rsidR="001E1110" w:rsidRPr="00EF3606" w:rsidRDefault="001E1110" w:rsidP="001E1110">
      <w:pPr>
        <w:ind w:right="142"/>
        <w:rPr>
          <w:rFonts w:asciiTheme="minorHAnsi" w:eastAsia="Arial" w:hAnsiTheme="minorHAnsi" w:cstheme="minorHAnsi"/>
          <w:color w:val="585857"/>
          <w:spacing w:val="17"/>
          <w:position w:val="-1"/>
        </w:rPr>
      </w:pPr>
      <w:r w:rsidRPr="00EF3606">
        <w:rPr>
          <w:rFonts w:asciiTheme="minorHAnsi" w:eastAsia="Arial" w:hAnsiTheme="minorHAnsi" w:cstheme="minorHAnsi"/>
          <w:color w:val="585857"/>
          <w:spacing w:val="17"/>
          <w:position w:val="-1"/>
        </w:rPr>
        <w:t>SE1 8SW</w:t>
      </w:r>
    </w:p>
    <w:p w14:paraId="6CB263E7" w14:textId="77777777" w:rsidR="001E1110" w:rsidRPr="00EF3606" w:rsidRDefault="001E1110" w:rsidP="001E1110">
      <w:pPr>
        <w:ind w:right="142"/>
        <w:jc w:val="right"/>
        <w:rPr>
          <w:rFonts w:asciiTheme="minorHAnsi" w:hAnsiTheme="minorHAnsi" w:cstheme="minorHAnsi"/>
        </w:rPr>
      </w:pPr>
      <w:r w:rsidRPr="00EF3606">
        <w:rPr>
          <w:rFonts w:asciiTheme="minorHAnsi" w:eastAsia="Arial" w:hAnsiTheme="minorHAnsi" w:cstheme="minorHAnsi"/>
          <w:b/>
          <w:bCs/>
          <w:color w:val="984806" w:themeColor="accent6" w:themeShade="80"/>
          <w:spacing w:val="2"/>
        </w:rPr>
        <w:t>[date]</w:t>
      </w:r>
    </w:p>
    <w:p w14:paraId="12AF931A" w14:textId="77777777" w:rsidR="001E1110" w:rsidRPr="00EF3606" w:rsidRDefault="001E1110" w:rsidP="001E1110">
      <w:pPr>
        <w:ind w:right="142"/>
        <w:jc w:val="both"/>
        <w:rPr>
          <w:rFonts w:asciiTheme="minorHAnsi" w:eastAsia="Arial" w:hAnsiTheme="minorHAnsi" w:cstheme="minorHAnsi"/>
          <w:color w:val="585857"/>
        </w:rPr>
      </w:pPr>
      <w:r w:rsidRPr="00EF3606">
        <w:rPr>
          <w:rFonts w:asciiTheme="minorHAnsi" w:eastAsia="Arial" w:hAnsiTheme="minorHAnsi" w:cstheme="minorHAnsi"/>
          <w:b/>
          <w:bCs/>
          <w:color w:val="585857"/>
        </w:rPr>
        <w:t>UR</w:t>
      </w:r>
      <w:r w:rsidRPr="00EF3606">
        <w:rPr>
          <w:rFonts w:asciiTheme="minorHAnsi" w:eastAsia="Arial" w:hAnsiTheme="minorHAnsi" w:cstheme="minorHAnsi"/>
          <w:b/>
          <w:bCs/>
          <w:color w:val="585857"/>
          <w:spacing w:val="4"/>
        </w:rPr>
        <w:t>G</w:t>
      </w:r>
      <w:r w:rsidRPr="00EF3606">
        <w:rPr>
          <w:rFonts w:asciiTheme="minorHAnsi" w:eastAsia="Arial" w:hAnsiTheme="minorHAnsi" w:cstheme="minorHAnsi"/>
          <w:b/>
          <w:bCs/>
          <w:color w:val="585857"/>
          <w:spacing w:val="2"/>
        </w:rPr>
        <w:t>E</w:t>
      </w:r>
      <w:r w:rsidRPr="00EF3606">
        <w:rPr>
          <w:rFonts w:asciiTheme="minorHAnsi" w:eastAsia="Arial" w:hAnsiTheme="minorHAnsi" w:cstheme="minorHAnsi"/>
          <w:b/>
          <w:bCs/>
          <w:color w:val="585857"/>
        </w:rPr>
        <w:t>N</w:t>
      </w:r>
      <w:r w:rsidRPr="00EF3606">
        <w:rPr>
          <w:rFonts w:asciiTheme="minorHAnsi" w:eastAsia="Arial" w:hAnsiTheme="minorHAnsi" w:cstheme="minorHAnsi"/>
          <w:b/>
          <w:bCs/>
          <w:color w:val="585857"/>
          <w:spacing w:val="5"/>
        </w:rPr>
        <w:t>T</w:t>
      </w:r>
      <w:r w:rsidRPr="00EF3606">
        <w:rPr>
          <w:rFonts w:asciiTheme="minorHAnsi" w:eastAsia="Arial" w:hAnsiTheme="minorHAnsi" w:cstheme="minorHAnsi"/>
          <w:b/>
          <w:bCs/>
          <w:color w:val="585857"/>
        </w:rPr>
        <w:t>:</w:t>
      </w:r>
      <w:r w:rsidRPr="00EF3606">
        <w:rPr>
          <w:rFonts w:asciiTheme="minorHAnsi" w:eastAsia="Arial" w:hAnsiTheme="minorHAnsi" w:cstheme="minorHAnsi"/>
          <w:b/>
          <w:bCs/>
          <w:color w:val="585857"/>
          <w:spacing w:val="-14"/>
        </w:rPr>
        <w:t xml:space="preserve">  </w:t>
      </w:r>
      <w:r w:rsidRPr="00EF3606">
        <w:rPr>
          <w:rFonts w:asciiTheme="minorHAnsi" w:eastAsia="Arial" w:hAnsiTheme="minorHAnsi" w:cstheme="minorHAnsi"/>
          <w:color w:val="585857"/>
        </w:rPr>
        <w:t xml:space="preserve">ATTENTION the Company Secretary (Network Rail) </w:t>
      </w:r>
    </w:p>
    <w:p w14:paraId="74AAFB6C" w14:textId="77777777" w:rsidR="001E1110" w:rsidRPr="00EF3606" w:rsidRDefault="001E1110" w:rsidP="001E1110">
      <w:pPr>
        <w:ind w:left="720" w:right="142"/>
        <w:jc w:val="both"/>
        <w:rPr>
          <w:rFonts w:asciiTheme="minorHAnsi" w:eastAsia="Arial" w:hAnsiTheme="minorHAnsi" w:cstheme="minorHAnsi"/>
          <w:color w:val="585857"/>
          <w:spacing w:val="-20"/>
        </w:rPr>
      </w:pPr>
    </w:p>
    <w:p w14:paraId="5E7C5A2A" w14:textId="77777777" w:rsidR="001E1110" w:rsidRPr="00EF3606" w:rsidRDefault="001E1110" w:rsidP="001E1110">
      <w:pPr>
        <w:ind w:right="142"/>
        <w:jc w:val="both"/>
        <w:rPr>
          <w:rFonts w:asciiTheme="minorHAnsi" w:eastAsia="Arial" w:hAnsiTheme="minorHAnsi" w:cstheme="minorHAnsi"/>
          <w:b/>
          <w:bCs/>
          <w:color w:val="585857"/>
          <w:u w:val="single"/>
        </w:rPr>
      </w:pPr>
      <w:r w:rsidRPr="00EF3606">
        <w:rPr>
          <w:rFonts w:asciiTheme="minorHAnsi" w:eastAsia="Arial" w:hAnsiTheme="minorHAnsi" w:cstheme="minorHAnsi"/>
          <w:b/>
          <w:bCs/>
          <w:color w:val="585857"/>
          <w:u w:val="single"/>
        </w:rPr>
        <w:t>Network Code Condition J4.12:  Notification of Agreement of Decision</w:t>
      </w:r>
    </w:p>
    <w:p w14:paraId="639BE7E1" w14:textId="77777777" w:rsidR="001E1110" w:rsidRPr="00EF3606" w:rsidRDefault="001E1110" w:rsidP="001E1110">
      <w:pPr>
        <w:ind w:right="142"/>
        <w:rPr>
          <w:rFonts w:asciiTheme="minorHAnsi" w:hAnsiTheme="minorHAnsi" w:cstheme="minorHAnsi"/>
        </w:rPr>
      </w:pPr>
    </w:p>
    <w:p w14:paraId="6F1B8EC8" w14:textId="54AF5C50" w:rsidR="001E1110" w:rsidRPr="00EF3606" w:rsidRDefault="001E1110" w:rsidP="001E1110">
      <w:pPr>
        <w:ind w:right="142"/>
        <w:jc w:val="both"/>
        <w:rPr>
          <w:rFonts w:asciiTheme="minorHAnsi" w:eastAsia="Arial" w:hAnsiTheme="minorHAnsi" w:cstheme="minorHAnsi"/>
          <w:color w:val="585857"/>
          <w:spacing w:val="4"/>
        </w:rPr>
      </w:pPr>
      <w:r w:rsidRPr="00EF3606">
        <w:rPr>
          <w:rFonts w:asciiTheme="minorHAnsi" w:eastAsia="Arial" w:hAnsiTheme="minorHAnsi" w:cstheme="minorHAnsi"/>
          <w:color w:val="585857"/>
          <w:spacing w:val="5"/>
        </w:rPr>
        <w:t>T</w:t>
      </w:r>
      <w:r w:rsidRPr="00EF3606">
        <w:rPr>
          <w:rFonts w:asciiTheme="minorHAnsi" w:eastAsia="Arial" w:hAnsiTheme="minorHAnsi" w:cstheme="minorHAnsi"/>
          <w:color w:val="585857"/>
        </w:rPr>
        <w:t>h</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rPr>
        <w:t>s</w:t>
      </w:r>
      <w:r w:rsidRPr="00EF3606">
        <w:rPr>
          <w:rFonts w:asciiTheme="minorHAnsi" w:eastAsia="Arial" w:hAnsiTheme="minorHAnsi" w:cstheme="minorHAnsi"/>
          <w:color w:val="585857"/>
          <w:spacing w:val="14"/>
        </w:rPr>
        <w:t xml:space="preserve"> </w:t>
      </w:r>
      <w:r w:rsidRPr="00EF3606">
        <w:rPr>
          <w:rFonts w:asciiTheme="minorHAnsi" w:eastAsia="Arial" w:hAnsiTheme="minorHAnsi" w:cstheme="minorHAnsi"/>
          <w:color w:val="585857"/>
          <w:spacing w:val="-1"/>
        </w:rPr>
        <w:t>l</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rPr>
        <w:t>t</w:t>
      </w:r>
      <w:r w:rsidRPr="00EF3606">
        <w:rPr>
          <w:rFonts w:asciiTheme="minorHAnsi" w:eastAsia="Arial" w:hAnsiTheme="minorHAnsi" w:cstheme="minorHAnsi"/>
          <w:color w:val="585857"/>
          <w:spacing w:val="2"/>
        </w:rPr>
        <w:t>e</w:t>
      </w:r>
      <w:r w:rsidRPr="00EF3606">
        <w:rPr>
          <w:rFonts w:asciiTheme="minorHAnsi" w:eastAsia="Arial" w:hAnsiTheme="minorHAnsi" w:cstheme="minorHAnsi"/>
          <w:color w:val="585857"/>
        </w:rPr>
        <w:t>r</w:t>
      </w:r>
      <w:r w:rsidRPr="00EF3606">
        <w:rPr>
          <w:rFonts w:asciiTheme="minorHAnsi" w:eastAsia="Arial" w:hAnsiTheme="minorHAnsi" w:cstheme="minorHAnsi"/>
          <w:color w:val="585857"/>
          <w:spacing w:val="11"/>
        </w:rPr>
        <w:t xml:space="preserve"> is to </w:t>
      </w:r>
      <w:r w:rsidRPr="00EF3606">
        <w:rPr>
          <w:rFonts w:asciiTheme="minorHAnsi" w:eastAsia="Arial" w:hAnsiTheme="minorHAnsi" w:cstheme="minorHAnsi"/>
          <w:color w:val="585857"/>
          <w:spacing w:val="1"/>
        </w:rPr>
        <w:t>c</w:t>
      </w:r>
      <w:r w:rsidRPr="00EF3606">
        <w:rPr>
          <w:rFonts w:asciiTheme="minorHAnsi" w:eastAsia="Arial" w:hAnsiTheme="minorHAnsi" w:cstheme="minorHAnsi"/>
          <w:color w:val="585857"/>
          <w:spacing w:val="2"/>
        </w:rPr>
        <w:t>o</w:t>
      </w:r>
      <w:r w:rsidRPr="00EF3606">
        <w:rPr>
          <w:rFonts w:asciiTheme="minorHAnsi" w:eastAsia="Arial" w:hAnsiTheme="minorHAnsi" w:cstheme="minorHAnsi"/>
          <w:color w:val="585857"/>
        </w:rPr>
        <w:t xml:space="preserve">nfirm, in accordance with Network Code Condition 4.12.1, that </w:t>
      </w:r>
      <w:r w:rsidR="00B02F34" w:rsidRPr="00EF3606">
        <w:rPr>
          <w:rFonts w:asciiTheme="minorHAnsi" w:eastAsia="Arial" w:hAnsiTheme="minorHAnsi" w:cstheme="minorHAnsi"/>
          <w:color w:val="585857"/>
        </w:rPr>
        <w:t xml:space="preserve">we </w:t>
      </w:r>
      <w:r w:rsidRPr="00EF3606">
        <w:rPr>
          <w:rFonts w:asciiTheme="minorHAnsi" w:eastAsia="Arial" w:hAnsiTheme="minorHAnsi" w:cstheme="minorHAnsi"/>
          <w:b/>
          <w:bCs/>
          <w:color w:val="984806" w:themeColor="accent6" w:themeShade="80"/>
        </w:rPr>
        <w:t>[name of the access beneficiary]</w:t>
      </w:r>
      <w:r w:rsidRPr="00EF3606">
        <w:rPr>
          <w:rFonts w:asciiTheme="minorHAnsi" w:eastAsia="Arial" w:hAnsiTheme="minorHAnsi" w:cstheme="minorHAnsi"/>
          <w:color w:val="585857"/>
        </w:rPr>
        <w:t xml:space="preserve"> </w:t>
      </w:r>
      <w:r w:rsidRPr="000D3909">
        <w:rPr>
          <w:rFonts w:asciiTheme="minorHAnsi" w:eastAsia="Arial" w:hAnsiTheme="minorHAnsi" w:cstheme="minorHAnsi"/>
          <w:b/>
          <w:bCs/>
          <w:color w:val="984806" w:themeColor="accent6" w:themeShade="80"/>
        </w:rPr>
        <w:t>accept</w:t>
      </w:r>
      <w:r w:rsidR="00855410" w:rsidRPr="000D3909">
        <w:rPr>
          <w:rFonts w:asciiTheme="minorHAnsi" w:eastAsia="Arial" w:hAnsiTheme="minorHAnsi" w:cstheme="minorHAnsi"/>
          <w:b/>
          <w:bCs/>
          <w:color w:val="984806" w:themeColor="accent6" w:themeShade="80"/>
        </w:rPr>
        <w:t>//reject</w:t>
      </w:r>
      <w:r w:rsidR="000D3909">
        <w:rPr>
          <w:rFonts w:asciiTheme="minorHAnsi" w:eastAsia="Arial" w:hAnsiTheme="minorHAnsi" w:cstheme="minorHAnsi"/>
          <w:b/>
          <w:bCs/>
          <w:color w:val="984806" w:themeColor="accent6" w:themeShade="80"/>
        </w:rPr>
        <w:t xml:space="preserve"> </w:t>
      </w:r>
      <w:r w:rsidR="000D3909" w:rsidRPr="000D3909">
        <w:rPr>
          <w:rFonts w:asciiTheme="minorHAnsi" w:eastAsia="Arial" w:hAnsiTheme="minorHAnsi" w:cstheme="minorHAnsi"/>
          <w:b/>
          <w:bCs/>
          <w:i/>
          <w:iCs/>
          <w:color w:val="984806" w:themeColor="accent6" w:themeShade="80"/>
        </w:rPr>
        <w:t>(DELETE AS APPLICABLE)</w:t>
      </w:r>
      <w:r w:rsidRPr="000D3909">
        <w:rPr>
          <w:rFonts w:asciiTheme="minorHAnsi" w:eastAsia="Arial" w:hAnsiTheme="minorHAnsi" w:cstheme="minorHAnsi"/>
          <w:color w:val="984806" w:themeColor="accent6" w:themeShade="80"/>
        </w:rPr>
        <w:t xml:space="preserve"> </w:t>
      </w:r>
      <w:r w:rsidRPr="00EF3606">
        <w:rPr>
          <w:rFonts w:asciiTheme="minorHAnsi" w:eastAsia="Arial" w:hAnsiTheme="minorHAnsi" w:cstheme="minorHAnsi"/>
          <w:color w:val="585857"/>
        </w:rPr>
        <w:t xml:space="preserve">the decision communicated by Network Rail pursuant to Network Code Condition 4.11 on </w:t>
      </w:r>
      <w:r w:rsidRPr="00EF3606">
        <w:rPr>
          <w:rFonts w:asciiTheme="minorHAnsi" w:eastAsia="Arial" w:hAnsiTheme="minorHAnsi" w:cstheme="minorHAnsi"/>
          <w:b/>
          <w:bCs/>
          <w:color w:val="984806" w:themeColor="accent6" w:themeShade="80"/>
        </w:rPr>
        <w:t>[date]</w:t>
      </w:r>
      <w:r w:rsidRPr="00EF3606">
        <w:rPr>
          <w:rFonts w:asciiTheme="minorHAnsi" w:eastAsia="Arial" w:hAnsiTheme="minorHAnsi" w:cstheme="minorHAnsi"/>
          <w:color w:val="585857"/>
          <w:spacing w:val="4"/>
        </w:rPr>
        <w:t>.</w:t>
      </w:r>
    </w:p>
    <w:p w14:paraId="0F418C04" w14:textId="77777777" w:rsidR="001E1110" w:rsidRDefault="001E1110" w:rsidP="001E1110">
      <w:pPr>
        <w:ind w:right="142"/>
        <w:jc w:val="both"/>
        <w:rPr>
          <w:rFonts w:asciiTheme="minorHAnsi" w:eastAsia="Arial" w:hAnsiTheme="minorHAnsi" w:cstheme="minorHAnsi"/>
          <w:color w:val="585857"/>
          <w:spacing w:val="4"/>
        </w:rPr>
      </w:pPr>
    </w:p>
    <w:p w14:paraId="0134B6F3" w14:textId="4271776F" w:rsidR="000D3909" w:rsidRPr="000D3909" w:rsidRDefault="000D3909" w:rsidP="001E1110">
      <w:pPr>
        <w:ind w:right="142"/>
        <w:jc w:val="both"/>
        <w:rPr>
          <w:rFonts w:asciiTheme="minorHAnsi" w:eastAsia="Arial" w:hAnsiTheme="minorHAnsi" w:cstheme="minorHAnsi"/>
          <w:b/>
          <w:bCs/>
          <w:color w:val="984806" w:themeColor="accent6" w:themeShade="80"/>
          <w:spacing w:val="4"/>
        </w:rPr>
      </w:pPr>
      <w:r w:rsidRPr="000D3909">
        <w:rPr>
          <w:rFonts w:asciiTheme="minorHAnsi" w:eastAsia="Arial" w:hAnsiTheme="minorHAnsi" w:cstheme="minorHAnsi"/>
          <w:b/>
          <w:bCs/>
          <w:color w:val="984806" w:themeColor="accent6" w:themeShade="80"/>
          <w:spacing w:val="4"/>
        </w:rPr>
        <w:t>EITHER</w:t>
      </w:r>
    </w:p>
    <w:p w14:paraId="1A120012" w14:textId="333984DD" w:rsidR="00B02F34" w:rsidRPr="000D3909" w:rsidRDefault="006306A4" w:rsidP="001E1110">
      <w:pPr>
        <w:ind w:right="142"/>
        <w:jc w:val="both"/>
        <w:rPr>
          <w:rFonts w:asciiTheme="minorHAnsi" w:eastAsia="Arial" w:hAnsiTheme="minorHAnsi" w:cstheme="minorHAnsi"/>
          <w:b/>
          <w:bCs/>
          <w:color w:val="585857"/>
          <w:spacing w:val="4"/>
        </w:rPr>
      </w:pPr>
      <w:r>
        <w:rPr>
          <w:rFonts w:asciiTheme="minorHAnsi" w:eastAsia="Arial" w:hAnsiTheme="minorHAnsi" w:cstheme="minorHAnsi"/>
          <w:b/>
          <w:bCs/>
          <w:color w:val="585857"/>
          <w:spacing w:val="4"/>
        </w:rPr>
        <w:t>[</w:t>
      </w:r>
      <w:r w:rsidR="00B02F34" w:rsidRPr="000D3909">
        <w:rPr>
          <w:rFonts w:asciiTheme="minorHAnsi" w:eastAsia="Arial" w:hAnsiTheme="minorHAnsi" w:cstheme="minorHAnsi"/>
          <w:b/>
          <w:bCs/>
          <w:color w:val="585857"/>
          <w:spacing w:val="4"/>
        </w:rPr>
        <w:t xml:space="preserve">Accept </w:t>
      </w:r>
    </w:p>
    <w:p w14:paraId="60A52495" w14:textId="757C9876" w:rsidR="001E1110" w:rsidRPr="00EF3606" w:rsidRDefault="001E1110" w:rsidP="001E1110">
      <w:pPr>
        <w:ind w:right="142"/>
        <w:jc w:val="both"/>
        <w:rPr>
          <w:rFonts w:asciiTheme="minorHAnsi" w:eastAsia="Arial" w:hAnsiTheme="minorHAnsi" w:cstheme="minorHAnsi"/>
        </w:rPr>
      </w:pPr>
      <w:r w:rsidRPr="00EF3606">
        <w:rPr>
          <w:rFonts w:asciiTheme="minorHAnsi" w:eastAsia="Arial" w:hAnsiTheme="minorHAnsi" w:cstheme="minorHAnsi"/>
          <w:b/>
          <w:color w:val="585857"/>
        </w:rPr>
        <w:t>Ri</w:t>
      </w:r>
      <w:r w:rsidRPr="00EF3606">
        <w:rPr>
          <w:rFonts w:asciiTheme="minorHAnsi" w:eastAsia="Arial" w:hAnsiTheme="minorHAnsi" w:cstheme="minorHAnsi"/>
          <w:b/>
          <w:color w:val="585857"/>
          <w:spacing w:val="3"/>
        </w:rPr>
        <w:t>g</w:t>
      </w:r>
      <w:r w:rsidRPr="00EF3606">
        <w:rPr>
          <w:rFonts w:asciiTheme="minorHAnsi" w:eastAsia="Arial" w:hAnsiTheme="minorHAnsi" w:cstheme="minorHAnsi"/>
          <w:b/>
          <w:color w:val="585857"/>
          <w:spacing w:val="1"/>
        </w:rPr>
        <w:t>h</w:t>
      </w:r>
      <w:r w:rsidRPr="00EF3606">
        <w:rPr>
          <w:rFonts w:asciiTheme="minorHAnsi" w:eastAsia="Arial" w:hAnsiTheme="minorHAnsi" w:cstheme="minorHAnsi"/>
          <w:b/>
          <w:color w:val="585857"/>
          <w:spacing w:val="3"/>
        </w:rPr>
        <w:t>t</w:t>
      </w:r>
      <w:r w:rsidRPr="00EF3606">
        <w:rPr>
          <w:rFonts w:asciiTheme="minorHAnsi" w:eastAsia="Arial" w:hAnsiTheme="minorHAnsi" w:cstheme="minorHAnsi"/>
          <w:b/>
          <w:color w:val="585857"/>
        </w:rPr>
        <w:t>s</w:t>
      </w:r>
      <w:r w:rsidRPr="00EF3606">
        <w:rPr>
          <w:rFonts w:asciiTheme="minorHAnsi" w:eastAsia="Arial" w:hAnsiTheme="minorHAnsi" w:cstheme="minorHAnsi"/>
          <w:b/>
          <w:color w:val="585857"/>
          <w:spacing w:val="-14"/>
        </w:rPr>
        <w:t xml:space="preserve"> </w:t>
      </w:r>
      <w:r w:rsidRPr="00EF3606">
        <w:rPr>
          <w:rFonts w:asciiTheme="minorHAnsi" w:eastAsia="Arial" w:hAnsiTheme="minorHAnsi" w:cstheme="minorHAnsi"/>
          <w:b/>
          <w:color w:val="585857"/>
          <w:spacing w:val="-1"/>
        </w:rPr>
        <w:t>S</w:t>
      </w:r>
      <w:r w:rsidRPr="00EF3606">
        <w:rPr>
          <w:rFonts w:asciiTheme="minorHAnsi" w:eastAsia="Arial" w:hAnsiTheme="minorHAnsi" w:cstheme="minorHAnsi"/>
          <w:b/>
          <w:color w:val="585857"/>
          <w:spacing w:val="1"/>
        </w:rPr>
        <w:t>u</w:t>
      </w:r>
      <w:r w:rsidRPr="00EF3606">
        <w:rPr>
          <w:rFonts w:asciiTheme="minorHAnsi" w:eastAsia="Arial" w:hAnsiTheme="minorHAnsi" w:cstheme="minorHAnsi"/>
          <w:b/>
          <w:color w:val="585857"/>
          <w:spacing w:val="3"/>
        </w:rPr>
        <w:t>b</w:t>
      </w:r>
      <w:r w:rsidRPr="00EF3606">
        <w:rPr>
          <w:rFonts w:asciiTheme="minorHAnsi" w:eastAsia="Arial" w:hAnsiTheme="minorHAnsi" w:cstheme="minorHAnsi"/>
          <w:b/>
          <w:color w:val="585857"/>
        </w:rPr>
        <w:t>j</w:t>
      </w:r>
      <w:r w:rsidRPr="00EF3606">
        <w:rPr>
          <w:rFonts w:asciiTheme="minorHAnsi" w:eastAsia="Arial" w:hAnsiTheme="minorHAnsi" w:cstheme="minorHAnsi"/>
          <w:b/>
          <w:color w:val="585857"/>
          <w:spacing w:val="2"/>
        </w:rPr>
        <w:t>e</w:t>
      </w:r>
      <w:r w:rsidRPr="00EF3606">
        <w:rPr>
          <w:rFonts w:asciiTheme="minorHAnsi" w:eastAsia="Arial" w:hAnsiTheme="minorHAnsi" w:cstheme="minorHAnsi"/>
          <w:b/>
          <w:color w:val="585857"/>
        </w:rPr>
        <w:t>ct</w:t>
      </w:r>
      <w:r w:rsidRPr="00EF3606">
        <w:rPr>
          <w:rFonts w:asciiTheme="minorHAnsi" w:eastAsia="Arial" w:hAnsiTheme="minorHAnsi" w:cstheme="minorHAnsi"/>
          <w:b/>
          <w:color w:val="585857"/>
          <w:spacing w:val="-14"/>
        </w:rPr>
        <w:t xml:space="preserve"> </w:t>
      </w:r>
      <w:r w:rsidRPr="00EF3606">
        <w:rPr>
          <w:rFonts w:asciiTheme="minorHAnsi" w:eastAsia="Arial" w:hAnsiTheme="minorHAnsi" w:cstheme="minorHAnsi"/>
          <w:b/>
          <w:color w:val="585857"/>
          <w:spacing w:val="1"/>
        </w:rPr>
        <w:t>t</w:t>
      </w:r>
      <w:r w:rsidRPr="00EF3606">
        <w:rPr>
          <w:rFonts w:asciiTheme="minorHAnsi" w:eastAsia="Arial" w:hAnsiTheme="minorHAnsi" w:cstheme="minorHAnsi"/>
          <w:b/>
          <w:color w:val="585857"/>
        </w:rPr>
        <w:t>o</w:t>
      </w:r>
      <w:r w:rsidRPr="00EF3606">
        <w:rPr>
          <w:rFonts w:asciiTheme="minorHAnsi" w:eastAsia="Arial" w:hAnsiTheme="minorHAnsi" w:cstheme="minorHAnsi"/>
          <w:b/>
          <w:color w:val="585857"/>
          <w:spacing w:val="-4"/>
        </w:rPr>
        <w:t xml:space="preserve"> </w:t>
      </w:r>
      <w:r w:rsidRPr="00EF3606">
        <w:rPr>
          <w:rFonts w:asciiTheme="minorHAnsi" w:eastAsia="Arial" w:hAnsiTheme="minorHAnsi" w:cstheme="minorHAnsi"/>
          <w:b/>
          <w:color w:val="585857"/>
          <w:spacing w:val="-1"/>
        </w:rPr>
        <w:t>S</w:t>
      </w:r>
      <w:r w:rsidRPr="00EF3606">
        <w:rPr>
          <w:rFonts w:asciiTheme="minorHAnsi" w:eastAsia="Arial" w:hAnsiTheme="minorHAnsi" w:cstheme="minorHAnsi"/>
          <w:b/>
          <w:color w:val="585857"/>
          <w:spacing w:val="5"/>
        </w:rPr>
        <w:t>u</w:t>
      </w:r>
      <w:r w:rsidRPr="00EF3606">
        <w:rPr>
          <w:rFonts w:asciiTheme="minorHAnsi" w:eastAsia="Arial" w:hAnsiTheme="minorHAnsi" w:cstheme="minorHAnsi"/>
          <w:b/>
          <w:color w:val="585857"/>
          <w:spacing w:val="2"/>
        </w:rPr>
        <w:t>r</w:t>
      </w:r>
      <w:r w:rsidRPr="00EF3606">
        <w:rPr>
          <w:rFonts w:asciiTheme="minorHAnsi" w:eastAsia="Arial" w:hAnsiTheme="minorHAnsi" w:cstheme="minorHAnsi"/>
          <w:b/>
          <w:color w:val="585857"/>
          <w:spacing w:val="-1"/>
        </w:rPr>
        <w:t>r</w:t>
      </w:r>
      <w:r w:rsidRPr="00EF3606">
        <w:rPr>
          <w:rFonts w:asciiTheme="minorHAnsi" w:eastAsia="Arial" w:hAnsiTheme="minorHAnsi" w:cstheme="minorHAnsi"/>
          <w:b/>
          <w:color w:val="585857"/>
        </w:rPr>
        <w:t>e</w:t>
      </w:r>
      <w:r w:rsidRPr="00EF3606">
        <w:rPr>
          <w:rFonts w:asciiTheme="minorHAnsi" w:eastAsia="Arial" w:hAnsiTheme="minorHAnsi" w:cstheme="minorHAnsi"/>
          <w:b/>
          <w:color w:val="585857"/>
          <w:spacing w:val="5"/>
        </w:rPr>
        <w:t>n</w:t>
      </w:r>
      <w:r w:rsidRPr="00EF3606">
        <w:rPr>
          <w:rFonts w:asciiTheme="minorHAnsi" w:eastAsia="Arial" w:hAnsiTheme="minorHAnsi" w:cstheme="minorHAnsi"/>
          <w:b/>
          <w:color w:val="585857"/>
          <w:spacing w:val="1"/>
        </w:rPr>
        <w:t>d</w:t>
      </w:r>
      <w:r w:rsidRPr="00EF3606">
        <w:rPr>
          <w:rFonts w:asciiTheme="minorHAnsi" w:eastAsia="Arial" w:hAnsiTheme="minorHAnsi" w:cstheme="minorHAnsi"/>
          <w:b/>
          <w:color w:val="585857"/>
          <w:spacing w:val="2"/>
        </w:rPr>
        <w:t>e</w:t>
      </w:r>
      <w:r w:rsidRPr="00EF3606">
        <w:rPr>
          <w:rFonts w:asciiTheme="minorHAnsi" w:eastAsia="Arial" w:hAnsiTheme="minorHAnsi" w:cstheme="minorHAnsi"/>
          <w:b/>
          <w:color w:val="585857"/>
        </w:rPr>
        <w:t>r</w:t>
      </w:r>
    </w:p>
    <w:p w14:paraId="3A794BA2" w14:textId="77777777" w:rsidR="001E1110" w:rsidRPr="00EF3606" w:rsidRDefault="001E1110" w:rsidP="001E1110">
      <w:pPr>
        <w:ind w:right="142"/>
        <w:rPr>
          <w:rFonts w:asciiTheme="minorHAnsi" w:eastAsia="Arial" w:hAnsiTheme="minorHAnsi" w:cstheme="minorHAnsi"/>
          <w:color w:val="585857"/>
        </w:rPr>
      </w:pPr>
      <w:r w:rsidRPr="00EF3606">
        <w:rPr>
          <w:rFonts w:asciiTheme="minorHAnsi" w:eastAsia="Arial" w:hAnsiTheme="minorHAnsi" w:cstheme="minorHAnsi"/>
          <w:color w:val="585857"/>
          <w:spacing w:val="14"/>
        </w:rPr>
        <w:t xml:space="preserve">This notice relates to </w:t>
      </w:r>
      <w:r w:rsidRPr="00EF3606">
        <w:rPr>
          <w:rFonts w:asciiTheme="minorHAnsi" w:eastAsia="Arial" w:hAnsiTheme="minorHAnsi" w:cstheme="minorHAnsi"/>
          <w:color w:val="585857"/>
          <w:spacing w:val="2"/>
        </w:rPr>
        <w:t>th</w:t>
      </w:r>
      <w:r w:rsidRPr="00EF3606">
        <w:rPr>
          <w:rFonts w:asciiTheme="minorHAnsi" w:eastAsia="Arial" w:hAnsiTheme="minorHAnsi" w:cstheme="minorHAnsi"/>
          <w:color w:val="585857"/>
        </w:rPr>
        <w:t>e</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spacing w:val="7"/>
        </w:rPr>
        <w:t>f</w:t>
      </w:r>
      <w:r w:rsidRPr="00EF3606">
        <w:rPr>
          <w:rFonts w:asciiTheme="minorHAnsi" w:eastAsia="Arial" w:hAnsiTheme="minorHAnsi" w:cstheme="minorHAnsi"/>
          <w:color w:val="585857"/>
          <w:spacing w:val="2"/>
        </w:rPr>
        <w:t>o</w:t>
      </w:r>
      <w:r w:rsidRPr="00EF3606">
        <w:rPr>
          <w:rFonts w:asciiTheme="minorHAnsi" w:eastAsia="Arial" w:hAnsiTheme="minorHAnsi" w:cstheme="minorHAnsi"/>
          <w:color w:val="585857"/>
          <w:spacing w:val="-1"/>
        </w:rPr>
        <w:t>ll</w:t>
      </w:r>
      <w:r w:rsidRPr="00EF3606">
        <w:rPr>
          <w:rFonts w:asciiTheme="minorHAnsi" w:eastAsia="Arial" w:hAnsiTheme="minorHAnsi" w:cstheme="minorHAnsi"/>
          <w:color w:val="585857"/>
          <w:spacing w:val="4"/>
        </w:rPr>
        <w:t>o</w:t>
      </w:r>
      <w:r w:rsidRPr="00EF3606">
        <w:rPr>
          <w:rFonts w:asciiTheme="minorHAnsi" w:eastAsia="Arial" w:hAnsiTheme="minorHAnsi" w:cstheme="minorHAnsi"/>
          <w:color w:val="585857"/>
        </w:rPr>
        <w:t>w</w:t>
      </w:r>
      <w:r w:rsidRPr="00EF3606">
        <w:rPr>
          <w:rFonts w:asciiTheme="minorHAnsi" w:eastAsia="Arial" w:hAnsiTheme="minorHAnsi" w:cstheme="minorHAnsi"/>
          <w:color w:val="585857"/>
          <w:spacing w:val="-1"/>
        </w:rPr>
        <w:t>i</w:t>
      </w:r>
      <w:r w:rsidRPr="00EF3606">
        <w:rPr>
          <w:rFonts w:asciiTheme="minorHAnsi" w:eastAsia="Arial" w:hAnsiTheme="minorHAnsi" w:cstheme="minorHAnsi"/>
          <w:color w:val="585857"/>
          <w:spacing w:val="2"/>
        </w:rPr>
        <w:t>n</w:t>
      </w:r>
      <w:r w:rsidRPr="00EF3606">
        <w:rPr>
          <w:rFonts w:asciiTheme="minorHAnsi" w:eastAsia="Arial" w:hAnsiTheme="minorHAnsi" w:cstheme="minorHAnsi"/>
          <w:color w:val="585857"/>
        </w:rPr>
        <w:t>g</w:t>
      </w:r>
      <w:r w:rsidRPr="00EF3606">
        <w:rPr>
          <w:rFonts w:asciiTheme="minorHAnsi" w:eastAsia="Arial" w:hAnsiTheme="minorHAnsi" w:cstheme="minorHAnsi"/>
          <w:color w:val="585857"/>
          <w:spacing w:val="-11"/>
        </w:rPr>
        <w:t xml:space="preserve"> </w:t>
      </w:r>
      <w:r w:rsidRPr="00EF3606">
        <w:rPr>
          <w:rFonts w:asciiTheme="minorHAnsi" w:eastAsia="Arial" w:hAnsiTheme="minorHAnsi" w:cstheme="minorHAnsi"/>
          <w:color w:val="585857"/>
          <w:spacing w:val="5"/>
        </w:rPr>
        <w:t>R</w:t>
      </w:r>
      <w:r w:rsidRPr="00EF3606">
        <w:rPr>
          <w:rFonts w:asciiTheme="minorHAnsi" w:eastAsia="Arial" w:hAnsiTheme="minorHAnsi" w:cstheme="minorHAnsi"/>
          <w:color w:val="585857"/>
          <w:spacing w:val="-3"/>
        </w:rPr>
        <w:t>i</w:t>
      </w:r>
      <w:r w:rsidRPr="00EF3606">
        <w:rPr>
          <w:rFonts w:asciiTheme="minorHAnsi" w:eastAsia="Arial" w:hAnsiTheme="minorHAnsi" w:cstheme="minorHAnsi"/>
          <w:color w:val="585857"/>
          <w:spacing w:val="2"/>
        </w:rPr>
        <w:t>gh</w:t>
      </w:r>
      <w:r w:rsidRPr="00EF3606">
        <w:rPr>
          <w:rFonts w:asciiTheme="minorHAnsi" w:eastAsia="Arial" w:hAnsiTheme="minorHAnsi" w:cstheme="minorHAnsi"/>
          <w:color w:val="585857"/>
        </w:rPr>
        <w:t>t</w:t>
      </w:r>
      <w:r w:rsidRPr="00EF3606">
        <w:rPr>
          <w:rFonts w:asciiTheme="minorHAnsi" w:eastAsia="Arial" w:hAnsiTheme="minorHAnsi" w:cstheme="minorHAnsi"/>
          <w:b/>
          <w:bCs/>
          <w:color w:val="984806" w:themeColor="accent6" w:themeShade="80"/>
          <w:spacing w:val="1"/>
        </w:rPr>
        <w:t>(s</w:t>
      </w:r>
      <w:r w:rsidRPr="00EF3606">
        <w:rPr>
          <w:rFonts w:asciiTheme="minorHAnsi" w:eastAsia="Arial" w:hAnsiTheme="minorHAnsi" w:cstheme="minorHAnsi"/>
          <w:b/>
          <w:bCs/>
          <w:color w:val="984806" w:themeColor="accent6" w:themeShade="80"/>
        </w:rPr>
        <w:t>)</w:t>
      </w:r>
      <w:r w:rsidRPr="00EF3606">
        <w:rPr>
          <w:rFonts w:asciiTheme="minorHAnsi" w:eastAsia="Arial" w:hAnsiTheme="minorHAnsi" w:cstheme="minorHAnsi"/>
          <w:color w:val="585857"/>
        </w:rPr>
        <w:t xml:space="preserve">: </w:t>
      </w:r>
    </w:p>
    <w:p w14:paraId="5A576815" w14:textId="77777777" w:rsidR="001E1110" w:rsidRPr="00EF3606" w:rsidRDefault="001E1110" w:rsidP="001E1110">
      <w:pPr>
        <w:ind w:right="142"/>
        <w:rPr>
          <w:rFonts w:asciiTheme="minorHAnsi" w:eastAsia="Arial" w:hAnsiTheme="minorHAnsi" w:cstheme="minorHAnsi"/>
          <w:b/>
          <w:bCs/>
        </w:rPr>
      </w:pPr>
      <w:r w:rsidRPr="00EF3606">
        <w:rPr>
          <w:rFonts w:asciiTheme="minorHAnsi" w:eastAsia="Arial" w:hAnsiTheme="minorHAnsi" w:cstheme="minorHAnsi"/>
          <w:b/>
          <w:bCs/>
          <w:color w:val="974705"/>
        </w:rPr>
        <w:t>[</w:t>
      </w:r>
      <w:r w:rsidRPr="00EF3606">
        <w:rPr>
          <w:rFonts w:asciiTheme="minorHAnsi" w:eastAsia="Arial" w:hAnsiTheme="minorHAnsi" w:cstheme="minorHAnsi"/>
          <w:b/>
          <w:bCs/>
          <w:color w:val="974705"/>
          <w:spacing w:val="3"/>
        </w:rPr>
        <w:t>g</w:t>
      </w:r>
      <w:r w:rsidRPr="00EF3606">
        <w:rPr>
          <w:rFonts w:asciiTheme="minorHAnsi" w:eastAsia="Arial" w:hAnsiTheme="minorHAnsi" w:cstheme="minorHAnsi"/>
          <w:b/>
          <w:bCs/>
          <w:color w:val="974705"/>
          <w:spacing w:val="1"/>
        </w:rPr>
        <w:t>iv</w:t>
      </w:r>
      <w:r w:rsidRPr="00EF3606">
        <w:rPr>
          <w:rFonts w:asciiTheme="minorHAnsi" w:eastAsia="Arial" w:hAnsiTheme="minorHAnsi" w:cstheme="minorHAnsi"/>
          <w:b/>
          <w:bCs/>
          <w:color w:val="974705"/>
        </w:rPr>
        <w:t>e</w:t>
      </w:r>
      <w:r w:rsidRPr="00EF3606">
        <w:rPr>
          <w:rFonts w:asciiTheme="minorHAnsi" w:eastAsia="Arial" w:hAnsiTheme="minorHAnsi" w:cstheme="minorHAnsi"/>
          <w:b/>
          <w:bCs/>
          <w:color w:val="974705"/>
          <w:spacing w:val="-12"/>
        </w:rPr>
        <w:t xml:space="preserve"> </w:t>
      </w:r>
      <w:r w:rsidRPr="00EF3606">
        <w:rPr>
          <w:rFonts w:asciiTheme="minorHAnsi" w:eastAsia="Arial" w:hAnsiTheme="minorHAnsi" w:cstheme="minorHAnsi"/>
          <w:b/>
          <w:bCs/>
          <w:color w:val="974705"/>
          <w:spacing w:val="-1"/>
        </w:rPr>
        <w:t>details]</w:t>
      </w:r>
    </w:p>
    <w:p w14:paraId="6640CC7C" w14:textId="77777777" w:rsidR="001E1110" w:rsidRPr="00EF3606" w:rsidRDefault="001E1110" w:rsidP="001E1110">
      <w:pPr>
        <w:ind w:right="142"/>
        <w:jc w:val="both"/>
        <w:rPr>
          <w:rFonts w:asciiTheme="minorHAnsi" w:hAnsiTheme="minorHAnsi" w:cstheme="minorHAnsi"/>
        </w:rPr>
      </w:pPr>
    </w:p>
    <w:p w14:paraId="5EF1AF99" w14:textId="77777777" w:rsidR="001E1110" w:rsidRPr="00EF3606" w:rsidRDefault="001E1110" w:rsidP="001E1110">
      <w:pPr>
        <w:ind w:right="142"/>
        <w:jc w:val="both"/>
        <w:rPr>
          <w:rFonts w:asciiTheme="minorHAnsi" w:eastAsia="Arial" w:hAnsiTheme="minorHAnsi" w:cstheme="minorHAnsi"/>
        </w:rPr>
      </w:pPr>
      <w:r w:rsidRPr="00EF3606">
        <w:rPr>
          <w:rFonts w:asciiTheme="minorHAnsi" w:eastAsia="Arial" w:hAnsiTheme="minorHAnsi" w:cstheme="minorHAnsi"/>
          <w:b/>
          <w:color w:val="585857"/>
        </w:rPr>
        <w:t>D</w:t>
      </w:r>
      <w:r w:rsidRPr="00EF3606">
        <w:rPr>
          <w:rFonts w:asciiTheme="minorHAnsi" w:eastAsia="Arial" w:hAnsiTheme="minorHAnsi" w:cstheme="minorHAnsi"/>
          <w:b/>
          <w:color w:val="585857"/>
          <w:spacing w:val="2"/>
        </w:rPr>
        <w:t>a</w:t>
      </w:r>
      <w:r w:rsidRPr="00EF3606">
        <w:rPr>
          <w:rFonts w:asciiTheme="minorHAnsi" w:eastAsia="Arial" w:hAnsiTheme="minorHAnsi" w:cstheme="minorHAnsi"/>
          <w:b/>
          <w:color w:val="585857"/>
          <w:spacing w:val="1"/>
        </w:rPr>
        <w:t>t</w:t>
      </w:r>
      <w:r w:rsidRPr="00EF3606">
        <w:rPr>
          <w:rFonts w:asciiTheme="minorHAnsi" w:eastAsia="Arial" w:hAnsiTheme="minorHAnsi" w:cstheme="minorHAnsi"/>
          <w:b/>
          <w:color w:val="585857"/>
        </w:rPr>
        <w:t>e</w:t>
      </w:r>
      <w:r w:rsidRPr="00EF3606">
        <w:rPr>
          <w:rFonts w:asciiTheme="minorHAnsi" w:eastAsia="Arial" w:hAnsiTheme="minorHAnsi" w:cstheme="minorHAnsi"/>
          <w:b/>
          <w:color w:val="585857"/>
          <w:spacing w:val="-12"/>
        </w:rPr>
        <w:t xml:space="preserve"> </w:t>
      </w:r>
      <w:r w:rsidRPr="00EF3606">
        <w:rPr>
          <w:rFonts w:asciiTheme="minorHAnsi" w:eastAsia="Arial" w:hAnsiTheme="minorHAnsi" w:cstheme="minorHAnsi"/>
          <w:b/>
          <w:color w:val="585857"/>
          <w:spacing w:val="1"/>
        </w:rPr>
        <w:t>o</w:t>
      </w:r>
      <w:r w:rsidRPr="00EF3606">
        <w:rPr>
          <w:rFonts w:asciiTheme="minorHAnsi" w:eastAsia="Arial" w:hAnsiTheme="minorHAnsi" w:cstheme="minorHAnsi"/>
          <w:b/>
          <w:color w:val="585857"/>
        </w:rPr>
        <w:t>f</w:t>
      </w:r>
      <w:r w:rsidRPr="00EF3606">
        <w:rPr>
          <w:rFonts w:asciiTheme="minorHAnsi" w:eastAsia="Arial" w:hAnsiTheme="minorHAnsi" w:cstheme="minorHAnsi"/>
          <w:b/>
          <w:color w:val="585857"/>
          <w:spacing w:val="-4"/>
        </w:rPr>
        <w:t xml:space="preserve"> </w:t>
      </w:r>
      <w:r w:rsidRPr="00EF3606">
        <w:rPr>
          <w:rFonts w:asciiTheme="minorHAnsi" w:eastAsia="Arial" w:hAnsiTheme="minorHAnsi" w:cstheme="minorHAnsi"/>
          <w:b/>
          <w:color w:val="585857"/>
          <w:spacing w:val="-1"/>
        </w:rPr>
        <w:t>S</w:t>
      </w:r>
      <w:r w:rsidRPr="00EF3606">
        <w:rPr>
          <w:rFonts w:asciiTheme="minorHAnsi" w:eastAsia="Arial" w:hAnsiTheme="minorHAnsi" w:cstheme="minorHAnsi"/>
          <w:b/>
          <w:color w:val="585857"/>
          <w:spacing w:val="3"/>
        </w:rPr>
        <w:t>u</w:t>
      </w:r>
      <w:r w:rsidRPr="00EF3606">
        <w:rPr>
          <w:rFonts w:asciiTheme="minorHAnsi" w:eastAsia="Arial" w:hAnsiTheme="minorHAnsi" w:cstheme="minorHAnsi"/>
          <w:b/>
          <w:color w:val="585857"/>
          <w:spacing w:val="2"/>
        </w:rPr>
        <w:t>r</w:t>
      </w:r>
      <w:r w:rsidRPr="00EF3606">
        <w:rPr>
          <w:rFonts w:asciiTheme="minorHAnsi" w:eastAsia="Arial" w:hAnsiTheme="minorHAnsi" w:cstheme="minorHAnsi"/>
          <w:b/>
          <w:color w:val="585857"/>
          <w:spacing w:val="-1"/>
        </w:rPr>
        <w:t>r</w:t>
      </w:r>
      <w:r w:rsidRPr="00EF3606">
        <w:rPr>
          <w:rFonts w:asciiTheme="minorHAnsi" w:eastAsia="Arial" w:hAnsiTheme="minorHAnsi" w:cstheme="minorHAnsi"/>
          <w:b/>
          <w:color w:val="585857"/>
        </w:rPr>
        <w:t>e</w:t>
      </w:r>
      <w:r w:rsidRPr="00EF3606">
        <w:rPr>
          <w:rFonts w:asciiTheme="minorHAnsi" w:eastAsia="Arial" w:hAnsiTheme="minorHAnsi" w:cstheme="minorHAnsi"/>
          <w:b/>
          <w:color w:val="585857"/>
          <w:spacing w:val="1"/>
        </w:rPr>
        <w:t>n</w:t>
      </w:r>
      <w:r w:rsidRPr="00EF3606">
        <w:rPr>
          <w:rFonts w:asciiTheme="minorHAnsi" w:eastAsia="Arial" w:hAnsiTheme="minorHAnsi" w:cstheme="minorHAnsi"/>
          <w:b/>
          <w:color w:val="585857"/>
          <w:spacing w:val="3"/>
        </w:rPr>
        <w:t>d</w:t>
      </w:r>
      <w:r w:rsidRPr="00EF3606">
        <w:rPr>
          <w:rFonts w:asciiTheme="minorHAnsi" w:eastAsia="Arial" w:hAnsiTheme="minorHAnsi" w:cstheme="minorHAnsi"/>
          <w:b/>
          <w:color w:val="585857"/>
          <w:spacing w:val="4"/>
        </w:rPr>
        <w:t>e</w:t>
      </w:r>
      <w:r w:rsidRPr="00EF3606">
        <w:rPr>
          <w:rFonts w:asciiTheme="minorHAnsi" w:eastAsia="Arial" w:hAnsiTheme="minorHAnsi" w:cstheme="minorHAnsi"/>
          <w:b/>
          <w:color w:val="585857"/>
        </w:rPr>
        <w:t>r</w:t>
      </w:r>
    </w:p>
    <w:p w14:paraId="78EA78C4" w14:textId="4C870127" w:rsidR="001E1110" w:rsidRPr="00EF3606" w:rsidRDefault="001E1110" w:rsidP="001E1110">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2"/>
        </w:rPr>
        <w:t>We agree that the Rights Subject to Surrender shall be surrendered with effect from the date on which notice is given to the Office of Rail and Road pursuant to Condition J4.13, that date being no later than</w:t>
      </w:r>
      <w:r w:rsidRPr="00EF3606">
        <w:rPr>
          <w:rFonts w:asciiTheme="minorHAnsi" w:eastAsia="Arial" w:hAnsiTheme="minorHAnsi" w:cstheme="minorHAnsi"/>
          <w:b/>
          <w:bCs/>
          <w:color w:val="984806" w:themeColor="accent6" w:themeShade="80"/>
          <w:spacing w:val="2"/>
        </w:rPr>
        <w:t xml:space="preserve"> [10 days from date of this notice</w:t>
      </w:r>
      <w:proofErr w:type="gramStart"/>
      <w:r w:rsidRPr="00EF3606">
        <w:rPr>
          <w:rFonts w:asciiTheme="minorHAnsi" w:eastAsia="Arial" w:hAnsiTheme="minorHAnsi" w:cstheme="minorHAnsi"/>
          <w:b/>
          <w:bCs/>
          <w:color w:val="984806" w:themeColor="accent6" w:themeShade="80"/>
          <w:spacing w:val="2"/>
        </w:rPr>
        <w:t>]</w:t>
      </w:r>
      <w:r w:rsidRPr="00EF3606">
        <w:rPr>
          <w:rFonts w:asciiTheme="minorHAnsi" w:eastAsia="Arial" w:hAnsiTheme="minorHAnsi" w:cstheme="minorHAnsi"/>
          <w:color w:val="585857"/>
          <w:spacing w:val="2"/>
        </w:rPr>
        <w:t>.</w:t>
      </w:r>
      <w:r w:rsidR="00B02F34" w:rsidRPr="00EF3606">
        <w:rPr>
          <w:rFonts w:asciiTheme="minorHAnsi" w:eastAsia="Arial" w:hAnsiTheme="minorHAnsi" w:cstheme="minorHAnsi"/>
          <w:color w:val="585857"/>
          <w:spacing w:val="2"/>
        </w:rPr>
        <w:t xml:space="preserve">   </w:t>
      </w:r>
      <w:proofErr w:type="gramEnd"/>
      <w:r w:rsidR="00B02F34" w:rsidRPr="00EF3606">
        <w:rPr>
          <w:rFonts w:asciiTheme="minorHAnsi" w:eastAsia="Arial" w:hAnsiTheme="minorHAnsi" w:cstheme="minorHAnsi"/>
          <w:color w:val="585857"/>
          <w:spacing w:val="2"/>
        </w:rPr>
        <w:t xml:space="preserve">          ]</w:t>
      </w:r>
    </w:p>
    <w:p w14:paraId="5627DE87" w14:textId="77777777" w:rsidR="001E1110" w:rsidRPr="000D3909" w:rsidRDefault="001E1110" w:rsidP="000D3909">
      <w:pPr>
        <w:ind w:right="142"/>
        <w:jc w:val="both"/>
        <w:rPr>
          <w:rFonts w:asciiTheme="minorHAnsi" w:eastAsia="Arial" w:hAnsiTheme="minorHAnsi" w:cstheme="minorHAnsi"/>
          <w:color w:val="585857"/>
          <w:spacing w:val="2"/>
        </w:rPr>
      </w:pPr>
    </w:p>
    <w:p w14:paraId="41722D2C" w14:textId="194B13E8" w:rsidR="00855410" w:rsidRPr="000D3909" w:rsidRDefault="00855410" w:rsidP="000D3909">
      <w:pPr>
        <w:ind w:right="142"/>
        <w:jc w:val="both"/>
        <w:rPr>
          <w:rFonts w:asciiTheme="minorHAnsi" w:eastAsia="Arial" w:hAnsiTheme="minorHAnsi" w:cstheme="minorHAnsi"/>
          <w:b/>
          <w:bCs/>
          <w:color w:val="984806" w:themeColor="accent6" w:themeShade="80"/>
          <w:spacing w:val="2"/>
        </w:rPr>
      </w:pPr>
      <w:r w:rsidRPr="000D3909">
        <w:rPr>
          <w:rFonts w:asciiTheme="minorHAnsi" w:eastAsia="Arial" w:hAnsiTheme="minorHAnsi" w:cstheme="minorHAnsi"/>
          <w:b/>
          <w:bCs/>
          <w:color w:val="984806" w:themeColor="accent6" w:themeShade="80"/>
          <w:spacing w:val="2"/>
        </w:rPr>
        <w:t>OR</w:t>
      </w:r>
    </w:p>
    <w:p w14:paraId="52644F14" w14:textId="77777777" w:rsidR="00855410" w:rsidRPr="000D3909" w:rsidRDefault="00855410" w:rsidP="000D3909">
      <w:pPr>
        <w:ind w:right="142"/>
        <w:jc w:val="both"/>
        <w:rPr>
          <w:rFonts w:asciiTheme="minorHAnsi" w:eastAsia="Arial" w:hAnsiTheme="minorHAnsi" w:cstheme="minorHAnsi"/>
          <w:color w:val="585857"/>
          <w:spacing w:val="2"/>
        </w:rPr>
      </w:pPr>
    </w:p>
    <w:p w14:paraId="7594D0FB" w14:textId="6296ECDC" w:rsidR="00B02F34" w:rsidRPr="000D3909" w:rsidRDefault="006306A4" w:rsidP="000D3909">
      <w:pPr>
        <w:ind w:right="142"/>
        <w:jc w:val="both"/>
        <w:rPr>
          <w:rFonts w:asciiTheme="minorHAnsi" w:eastAsia="Arial" w:hAnsiTheme="minorHAnsi" w:cstheme="minorHAnsi"/>
          <w:b/>
          <w:bCs/>
          <w:color w:val="585857"/>
          <w:spacing w:val="2"/>
        </w:rPr>
      </w:pPr>
      <w:r>
        <w:rPr>
          <w:rFonts w:asciiTheme="minorHAnsi" w:eastAsia="Arial" w:hAnsiTheme="minorHAnsi" w:cstheme="minorHAnsi"/>
          <w:b/>
          <w:bCs/>
          <w:color w:val="585857"/>
          <w:spacing w:val="2"/>
        </w:rPr>
        <w:t>[</w:t>
      </w:r>
      <w:r w:rsidR="00B02F34" w:rsidRPr="000D3909">
        <w:rPr>
          <w:rFonts w:asciiTheme="minorHAnsi" w:eastAsia="Arial" w:hAnsiTheme="minorHAnsi" w:cstheme="minorHAnsi"/>
          <w:b/>
          <w:bCs/>
          <w:color w:val="585857"/>
          <w:spacing w:val="2"/>
        </w:rPr>
        <w:t>Reject</w:t>
      </w:r>
    </w:p>
    <w:p w14:paraId="374724D5" w14:textId="53099F85" w:rsidR="00855410" w:rsidRPr="000D3909" w:rsidRDefault="00B02F34" w:rsidP="000D3909">
      <w:pPr>
        <w:ind w:right="142"/>
        <w:jc w:val="both"/>
        <w:rPr>
          <w:rFonts w:asciiTheme="minorHAnsi" w:eastAsia="Arial" w:hAnsiTheme="minorHAnsi" w:cstheme="minorHAnsi"/>
          <w:color w:val="585857"/>
          <w:spacing w:val="2"/>
        </w:rPr>
      </w:pPr>
      <w:r w:rsidRPr="000D3909">
        <w:rPr>
          <w:rFonts w:asciiTheme="minorHAnsi" w:eastAsia="Arial" w:hAnsiTheme="minorHAnsi" w:cstheme="minorHAnsi"/>
          <w:color w:val="585857"/>
          <w:spacing w:val="2"/>
        </w:rPr>
        <w:t>We confirm that we have r</w:t>
      </w:r>
      <w:r w:rsidR="00855410" w:rsidRPr="000D3909">
        <w:rPr>
          <w:rFonts w:asciiTheme="minorHAnsi" w:eastAsia="Arial" w:hAnsiTheme="minorHAnsi" w:cstheme="minorHAnsi"/>
          <w:color w:val="585857"/>
          <w:spacing w:val="2"/>
        </w:rPr>
        <w:t>efer</w:t>
      </w:r>
      <w:r w:rsidRPr="000D3909">
        <w:rPr>
          <w:rFonts w:asciiTheme="minorHAnsi" w:eastAsia="Arial" w:hAnsiTheme="minorHAnsi" w:cstheme="minorHAnsi"/>
          <w:color w:val="585857"/>
          <w:spacing w:val="2"/>
        </w:rPr>
        <w:t>red</w:t>
      </w:r>
      <w:r w:rsidR="00855410" w:rsidRPr="000D3909">
        <w:rPr>
          <w:rFonts w:asciiTheme="minorHAnsi" w:eastAsia="Arial" w:hAnsiTheme="minorHAnsi" w:cstheme="minorHAnsi"/>
          <w:color w:val="585857"/>
          <w:spacing w:val="2"/>
        </w:rPr>
        <w:t xml:space="preserve"> the</w:t>
      </w:r>
      <w:r w:rsidRPr="000D3909">
        <w:rPr>
          <w:rFonts w:asciiTheme="minorHAnsi" w:eastAsia="Arial" w:hAnsiTheme="minorHAnsi" w:cstheme="minorHAnsi"/>
          <w:color w:val="585857"/>
          <w:spacing w:val="2"/>
        </w:rPr>
        <w:t xml:space="preserve"> </w:t>
      </w:r>
      <w:r w:rsidR="00855410" w:rsidRPr="000D3909">
        <w:rPr>
          <w:rFonts w:asciiTheme="minorHAnsi" w:eastAsia="Arial" w:hAnsiTheme="minorHAnsi" w:cstheme="minorHAnsi"/>
          <w:color w:val="585857"/>
          <w:spacing w:val="2"/>
        </w:rPr>
        <w:t>matter for determination in accordance with the ADRR.</w:t>
      </w:r>
      <w:r w:rsidR="006306A4">
        <w:rPr>
          <w:rFonts w:asciiTheme="minorHAnsi" w:eastAsia="Arial" w:hAnsiTheme="minorHAnsi" w:cstheme="minorHAnsi"/>
          <w:color w:val="585857"/>
          <w:spacing w:val="2"/>
        </w:rPr>
        <w:t>]</w:t>
      </w:r>
    </w:p>
    <w:p w14:paraId="333ACF66" w14:textId="77777777" w:rsidR="00855410" w:rsidRPr="00EF3606" w:rsidRDefault="00855410" w:rsidP="001E1110">
      <w:pPr>
        <w:ind w:right="142"/>
        <w:rPr>
          <w:rFonts w:asciiTheme="minorHAnsi" w:hAnsiTheme="minorHAnsi" w:cstheme="minorHAnsi"/>
        </w:rPr>
      </w:pPr>
    </w:p>
    <w:p w14:paraId="5290CD77" w14:textId="13AF6F0B" w:rsidR="001E1110" w:rsidRPr="00EF3606" w:rsidRDefault="001E1110" w:rsidP="001E1110">
      <w:pPr>
        <w:ind w:right="142"/>
        <w:jc w:val="both"/>
        <w:rPr>
          <w:rFonts w:asciiTheme="minorHAnsi" w:eastAsia="Arial" w:hAnsiTheme="minorHAnsi" w:cstheme="minorHAnsi"/>
          <w:color w:val="585857"/>
          <w:spacing w:val="2"/>
        </w:rPr>
      </w:pPr>
      <w:r w:rsidRPr="00EF3606">
        <w:rPr>
          <w:rFonts w:asciiTheme="minorHAnsi" w:eastAsia="Arial" w:hAnsiTheme="minorHAnsi" w:cstheme="minorHAnsi"/>
          <w:color w:val="585857"/>
          <w:spacing w:val="2"/>
        </w:rPr>
        <w:t xml:space="preserve">In accordance with Condition J11.2.1, Network Rail shall publish an accurate and up-to-date copy or statement of this </w:t>
      </w:r>
      <w:r w:rsidR="00B02F34" w:rsidRPr="00EF3606">
        <w:rPr>
          <w:rFonts w:asciiTheme="minorHAnsi" w:eastAsia="Arial" w:hAnsiTheme="minorHAnsi" w:cstheme="minorHAnsi"/>
          <w:color w:val="585857"/>
          <w:spacing w:val="2"/>
        </w:rPr>
        <w:t>notice.</w:t>
      </w:r>
      <w:r w:rsidRPr="00EF3606">
        <w:rPr>
          <w:rFonts w:asciiTheme="minorHAnsi" w:eastAsia="Arial" w:hAnsiTheme="minorHAnsi" w:cstheme="minorHAnsi"/>
          <w:color w:val="585857"/>
          <w:spacing w:val="2"/>
        </w:rPr>
        <w:t xml:space="preserve"> </w:t>
      </w:r>
    </w:p>
    <w:p w14:paraId="182721B4" w14:textId="77777777" w:rsidR="001E1110" w:rsidRPr="00EF3606" w:rsidRDefault="001E1110" w:rsidP="001E1110">
      <w:pPr>
        <w:ind w:right="142"/>
        <w:rPr>
          <w:rFonts w:asciiTheme="minorHAnsi" w:eastAsia="Arial" w:hAnsiTheme="minorHAnsi" w:cstheme="minorHAnsi"/>
          <w:color w:val="585857"/>
          <w:spacing w:val="2"/>
        </w:rPr>
      </w:pPr>
    </w:p>
    <w:p w14:paraId="3044B734" w14:textId="77777777" w:rsidR="001E1110" w:rsidRPr="00EF3606" w:rsidRDefault="001E1110" w:rsidP="001E1110">
      <w:pPr>
        <w:ind w:right="142"/>
        <w:rPr>
          <w:rFonts w:asciiTheme="minorHAnsi" w:eastAsia="Arial" w:hAnsiTheme="minorHAnsi" w:cstheme="minorHAnsi"/>
          <w:color w:val="585857"/>
        </w:rPr>
      </w:pPr>
      <w:r w:rsidRPr="00EF3606">
        <w:rPr>
          <w:rFonts w:asciiTheme="minorHAnsi" w:eastAsia="Arial" w:hAnsiTheme="minorHAnsi" w:cstheme="minorHAnsi"/>
          <w:color w:val="585857"/>
          <w:spacing w:val="-3"/>
        </w:rPr>
        <w:t>Y</w:t>
      </w:r>
      <w:r w:rsidRPr="00EF3606">
        <w:rPr>
          <w:rFonts w:asciiTheme="minorHAnsi" w:eastAsia="Arial" w:hAnsiTheme="minorHAnsi" w:cstheme="minorHAnsi"/>
          <w:color w:val="585857"/>
          <w:spacing w:val="4"/>
        </w:rPr>
        <w:t>o</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r</w:t>
      </w:r>
      <w:r w:rsidRPr="00EF3606">
        <w:rPr>
          <w:rFonts w:asciiTheme="minorHAnsi" w:eastAsia="Arial" w:hAnsiTheme="minorHAnsi" w:cstheme="minorHAnsi"/>
          <w:color w:val="585857"/>
        </w:rPr>
        <w:t>s</w:t>
      </w:r>
      <w:r w:rsidRPr="00EF3606">
        <w:rPr>
          <w:rFonts w:asciiTheme="minorHAnsi" w:eastAsia="Arial" w:hAnsiTheme="minorHAnsi" w:cstheme="minorHAnsi"/>
          <w:color w:val="585857"/>
          <w:spacing w:val="-16"/>
        </w:rPr>
        <w:t xml:space="preserve"> </w:t>
      </w:r>
      <w:r w:rsidRPr="00EF3606">
        <w:rPr>
          <w:rFonts w:asciiTheme="minorHAnsi" w:eastAsia="Arial" w:hAnsiTheme="minorHAnsi" w:cstheme="minorHAnsi"/>
          <w:color w:val="585857"/>
          <w:spacing w:val="7"/>
        </w:rPr>
        <w:t>f</w:t>
      </w:r>
      <w:r w:rsidRPr="00EF3606">
        <w:rPr>
          <w:rFonts w:asciiTheme="minorHAnsi" w:eastAsia="Arial" w:hAnsiTheme="minorHAnsi" w:cstheme="minorHAnsi"/>
          <w:color w:val="585857"/>
          <w:spacing w:val="2"/>
        </w:rPr>
        <w:t>a</w:t>
      </w:r>
      <w:r w:rsidRPr="00EF3606">
        <w:rPr>
          <w:rFonts w:asciiTheme="minorHAnsi" w:eastAsia="Arial" w:hAnsiTheme="minorHAnsi" w:cstheme="minorHAnsi"/>
          <w:color w:val="585857"/>
          <w:spacing w:val="-3"/>
        </w:rPr>
        <w:t>i</w:t>
      </w:r>
      <w:r w:rsidRPr="00EF3606">
        <w:rPr>
          <w:rFonts w:asciiTheme="minorHAnsi" w:eastAsia="Arial" w:hAnsiTheme="minorHAnsi" w:cstheme="minorHAnsi"/>
          <w:color w:val="585857"/>
          <w:spacing w:val="2"/>
        </w:rPr>
        <w:t>t</w:t>
      </w:r>
      <w:r w:rsidRPr="00EF3606">
        <w:rPr>
          <w:rFonts w:asciiTheme="minorHAnsi" w:eastAsia="Arial" w:hAnsiTheme="minorHAnsi" w:cstheme="minorHAnsi"/>
          <w:color w:val="585857"/>
          <w:spacing w:val="-3"/>
        </w:rPr>
        <w:t>h</w:t>
      </w:r>
      <w:r w:rsidRPr="00EF3606">
        <w:rPr>
          <w:rFonts w:asciiTheme="minorHAnsi" w:eastAsia="Arial" w:hAnsiTheme="minorHAnsi" w:cstheme="minorHAnsi"/>
          <w:color w:val="585857"/>
          <w:spacing w:val="5"/>
        </w:rPr>
        <w:t>f</w:t>
      </w:r>
      <w:r w:rsidRPr="00EF3606">
        <w:rPr>
          <w:rFonts w:asciiTheme="minorHAnsi" w:eastAsia="Arial" w:hAnsiTheme="minorHAnsi" w:cstheme="minorHAnsi"/>
          <w:color w:val="585857"/>
          <w:spacing w:val="2"/>
        </w:rPr>
        <w:t>u</w:t>
      </w:r>
      <w:r w:rsidRPr="00EF3606">
        <w:rPr>
          <w:rFonts w:asciiTheme="minorHAnsi" w:eastAsia="Arial" w:hAnsiTheme="minorHAnsi" w:cstheme="minorHAnsi"/>
          <w:color w:val="585857"/>
          <w:spacing w:val="-1"/>
        </w:rPr>
        <w:t>l</w:t>
      </w:r>
      <w:r w:rsidRPr="00EF3606">
        <w:rPr>
          <w:rFonts w:asciiTheme="minorHAnsi" w:eastAsia="Arial" w:hAnsiTheme="minorHAnsi" w:cstheme="minorHAnsi"/>
          <w:color w:val="585857"/>
          <w:spacing w:val="6"/>
        </w:rPr>
        <w:t>l</w:t>
      </w:r>
      <w:r w:rsidRPr="00EF3606">
        <w:rPr>
          <w:rFonts w:asciiTheme="minorHAnsi" w:eastAsia="Arial" w:hAnsiTheme="minorHAnsi" w:cstheme="minorHAnsi"/>
          <w:color w:val="585857"/>
          <w:spacing w:val="-8"/>
        </w:rPr>
        <w:t>y</w:t>
      </w:r>
      <w:r w:rsidRPr="00EF3606">
        <w:rPr>
          <w:rFonts w:asciiTheme="minorHAnsi" w:eastAsia="Arial" w:hAnsiTheme="minorHAnsi" w:cstheme="minorHAnsi"/>
          <w:color w:val="585857"/>
        </w:rPr>
        <w:t>,</w:t>
      </w:r>
    </w:p>
    <w:p w14:paraId="5735244D" w14:textId="77777777" w:rsidR="001E1110" w:rsidRPr="00EF3606" w:rsidRDefault="001E1110" w:rsidP="001E1110">
      <w:pPr>
        <w:ind w:right="142"/>
        <w:rPr>
          <w:rFonts w:asciiTheme="minorHAnsi" w:eastAsia="Arial" w:hAnsiTheme="minorHAnsi" w:cstheme="minorHAnsi"/>
          <w:color w:val="585857"/>
        </w:rPr>
      </w:pPr>
    </w:p>
    <w:p w14:paraId="2CBE72B8" w14:textId="77777777" w:rsidR="001E1110" w:rsidRPr="00EF3606" w:rsidRDefault="001E1110" w:rsidP="001E1110">
      <w:pPr>
        <w:ind w:right="142"/>
        <w:rPr>
          <w:rFonts w:asciiTheme="minorHAnsi" w:eastAsia="Arial" w:hAnsiTheme="minorHAnsi" w:cstheme="minorHAnsi"/>
          <w:color w:val="585857"/>
        </w:rPr>
      </w:pPr>
    </w:p>
    <w:p w14:paraId="448FBC40" w14:textId="5196D813" w:rsidR="006F1896" w:rsidRPr="00EF3606" w:rsidRDefault="006F1896">
      <w:pPr>
        <w:rPr>
          <w:rFonts w:asciiTheme="minorHAnsi" w:eastAsia="Arial" w:hAnsiTheme="minorHAnsi" w:cstheme="minorHAnsi"/>
        </w:rPr>
      </w:pPr>
      <w:r w:rsidRPr="00EF3606">
        <w:rPr>
          <w:rFonts w:asciiTheme="minorHAnsi" w:eastAsia="Arial" w:hAnsiTheme="minorHAnsi" w:cstheme="minorHAnsi"/>
        </w:rPr>
        <w:br w:type="page"/>
      </w:r>
    </w:p>
    <w:p w14:paraId="7CF774C9" w14:textId="77777777" w:rsidR="006F1896" w:rsidRPr="00337845" w:rsidRDefault="006F1896">
      <w:pPr>
        <w:rPr>
          <w:rFonts w:asciiTheme="minorHAnsi" w:eastAsia="Arial" w:hAnsiTheme="minorHAnsi" w:cstheme="minorHAnsi"/>
          <w:sz w:val="18"/>
          <w:szCs w:val="18"/>
        </w:rPr>
      </w:pPr>
    </w:p>
    <w:p w14:paraId="1F5D430B" w14:textId="77777777" w:rsidR="00B821E1" w:rsidRPr="00337845" w:rsidRDefault="00B821E1" w:rsidP="00B821E1">
      <w:pPr>
        <w:ind w:right="142"/>
        <w:jc w:val="right"/>
        <w:rPr>
          <w:rFonts w:asciiTheme="minorHAnsi" w:eastAsia="Arial" w:hAnsiTheme="minorHAnsi" w:cstheme="minorHAnsi"/>
          <w:b/>
          <w:bCs/>
          <w:color w:val="984806" w:themeColor="accent6" w:themeShade="80"/>
          <w:sz w:val="18"/>
          <w:szCs w:val="18"/>
        </w:rPr>
      </w:pPr>
    </w:p>
    <w:p w14:paraId="4809C703" w14:textId="6FD2C15C" w:rsidR="001D33F1" w:rsidRPr="00337845" w:rsidRDefault="001D33F1" w:rsidP="00B821E1">
      <w:pPr>
        <w:ind w:right="142"/>
        <w:jc w:val="right"/>
        <w:rPr>
          <w:rFonts w:asciiTheme="minorHAnsi" w:eastAsia="Arial" w:hAnsiTheme="minorHAnsi" w:cstheme="minorHAnsi"/>
          <w:b/>
          <w:bCs/>
          <w:color w:val="984806" w:themeColor="accent6" w:themeShade="80"/>
          <w:sz w:val="18"/>
          <w:szCs w:val="18"/>
        </w:rPr>
      </w:pPr>
      <w:r w:rsidRPr="00337845">
        <w:rPr>
          <w:rFonts w:asciiTheme="minorHAnsi" w:eastAsia="Arial" w:hAnsiTheme="minorHAnsi" w:cstheme="minorHAnsi"/>
          <w:b/>
          <w:bCs/>
          <w:color w:val="984806" w:themeColor="accent6" w:themeShade="80"/>
          <w:sz w:val="18"/>
          <w:szCs w:val="18"/>
        </w:rPr>
        <w:t>[LOGO]</w:t>
      </w:r>
    </w:p>
    <w:p w14:paraId="013DB444" w14:textId="77777777" w:rsidR="001D33F1" w:rsidRPr="006306A4" w:rsidRDefault="001D33F1" w:rsidP="00B821E1">
      <w:pPr>
        <w:ind w:right="142"/>
        <w:jc w:val="right"/>
        <w:rPr>
          <w:rFonts w:asciiTheme="minorHAnsi" w:eastAsia="Arial" w:hAnsiTheme="minorHAnsi" w:cstheme="minorHAnsi"/>
          <w:b/>
          <w:bCs/>
          <w:color w:val="984806" w:themeColor="accent6" w:themeShade="80"/>
        </w:rPr>
      </w:pPr>
    </w:p>
    <w:p w14:paraId="749C4B81" w14:textId="77777777" w:rsidR="00B821E1" w:rsidRPr="006306A4" w:rsidRDefault="003B1D92" w:rsidP="00B821E1">
      <w:pPr>
        <w:ind w:right="142"/>
        <w:jc w:val="right"/>
        <w:rPr>
          <w:rFonts w:asciiTheme="minorHAnsi" w:eastAsia="Arial" w:hAnsiTheme="minorHAnsi" w:cstheme="minorHAnsi"/>
          <w:b/>
          <w:bCs/>
          <w:color w:val="984806" w:themeColor="accent6" w:themeShade="80"/>
          <w:spacing w:val="-11"/>
        </w:rPr>
      </w:pP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984806" w:themeColor="accent6" w:themeShade="80"/>
          <w:spacing w:val="2"/>
        </w:rPr>
        <w:t>Reg</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3"/>
        </w:rPr>
        <w:t>r</w:t>
      </w:r>
      <w:r w:rsidRPr="006306A4">
        <w:rPr>
          <w:rFonts w:asciiTheme="minorHAnsi" w:eastAsia="Arial" w:hAnsiTheme="minorHAnsi" w:cstheme="minorHAnsi"/>
          <w:b/>
          <w:bCs/>
          <w:color w:val="984806" w:themeColor="accent6" w:themeShade="80"/>
          <w:spacing w:val="2"/>
        </w:rPr>
        <w:t>e</w:t>
      </w:r>
      <w:r w:rsidRPr="006306A4">
        <w:rPr>
          <w:rFonts w:asciiTheme="minorHAnsi" w:eastAsia="Arial" w:hAnsiTheme="minorHAnsi" w:cstheme="minorHAnsi"/>
          <w:b/>
          <w:bCs/>
          <w:color w:val="984806" w:themeColor="accent6" w:themeShade="80"/>
        </w:rPr>
        <w:t>d</w:t>
      </w:r>
      <w:r w:rsidRPr="006306A4">
        <w:rPr>
          <w:rFonts w:asciiTheme="minorHAnsi" w:eastAsia="Arial" w:hAnsiTheme="minorHAnsi" w:cstheme="minorHAnsi"/>
          <w:b/>
          <w:bCs/>
          <w:color w:val="984806" w:themeColor="accent6" w:themeShade="80"/>
          <w:spacing w:val="-18"/>
        </w:rPr>
        <w:t xml:space="preserve"> </w:t>
      </w:r>
      <w:r w:rsidRPr="006306A4">
        <w:rPr>
          <w:rFonts w:asciiTheme="minorHAnsi" w:eastAsia="Arial" w:hAnsiTheme="minorHAnsi" w:cstheme="minorHAnsi"/>
          <w:b/>
          <w:bCs/>
          <w:color w:val="984806" w:themeColor="accent6" w:themeShade="80"/>
          <w:spacing w:val="2"/>
        </w:rPr>
        <w:t>ad</w:t>
      </w:r>
      <w:r w:rsidRPr="006306A4">
        <w:rPr>
          <w:rFonts w:asciiTheme="minorHAnsi" w:eastAsia="Arial" w:hAnsiTheme="minorHAnsi" w:cstheme="minorHAnsi"/>
          <w:b/>
          <w:bCs/>
          <w:color w:val="984806" w:themeColor="accent6" w:themeShade="80"/>
        </w:rPr>
        <w:t>d</w:t>
      </w:r>
      <w:r w:rsidRPr="006306A4">
        <w:rPr>
          <w:rFonts w:asciiTheme="minorHAnsi" w:eastAsia="Arial" w:hAnsiTheme="minorHAnsi" w:cstheme="minorHAnsi"/>
          <w:b/>
          <w:bCs/>
          <w:color w:val="984806" w:themeColor="accent6" w:themeShade="80"/>
          <w:spacing w:val="3"/>
        </w:rPr>
        <w:t>r</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s</w:t>
      </w:r>
      <w:r w:rsidRPr="006306A4">
        <w:rPr>
          <w:rFonts w:asciiTheme="minorHAnsi" w:eastAsia="Arial" w:hAnsiTheme="minorHAnsi" w:cstheme="minorHAnsi"/>
          <w:b/>
          <w:bCs/>
          <w:color w:val="984806" w:themeColor="accent6" w:themeShade="80"/>
          <w:spacing w:val="-11"/>
        </w:rPr>
        <w:t xml:space="preserve"> </w:t>
      </w:r>
    </w:p>
    <w:p w14:paraId="73DCF2F6" w14:textId="56F448DE" w:rsidR="003B1D92" w:rsidRPr="006306A4" w:rsidRDefault="003B1D92" w:rsidP="00B821E1">
      <w:pPr>
        <w:ind w:right="142"/>
        <w:jc w:val="right"/>
        <w:rPr>
          <w:rFonts w:asciiTheme="minorHAnsi" w:hAnsiTheme="minorHAnsi" w:cstheme="minorHAnsi"/>
          <w:b/>
          <w:bCs/>
          <w:color w:val="984806" w:themeColor="accent6" w:themeShade="80"/>
        </w:rPr>
      </w:pPr>
      <w:r w:rsidRPr="006306A4">
        <w:rPr>
          <w:rFonts w:asciiTheme="minorHAnsi" w:eastAsia="Arial" w:hAnsiTheme="minorHAnsi" w:cstheme="minorHAnsi"/>
          <w:b/>
          <w:bCs/>
          <w:color w:val="984806" w:themeColor="accent6" w:themeShade="80"/>
          <w:spacing w:val="2"/>
        </w:rPr>
        <w:t>o</w:t>
      </w:r>
      <w:r w:rsidRPr="006306A4">
        <w:rPr>
          <w:rFonts w:asciiTheme="minorHAnsi" w:eastAsia="Arial" w:hAnsiTheme="minorHAnsi" w:cstheme="minorHAnsi"/>
          <w:b/>
          <w:bCs/>
          <w:color w:val="984806" w:themeColor="accent6" w:themeShade="80"/>
        </w:rPr>
        <w:t>f</w:t>
      </w:r>
      <w:r w:rsidRPr="006306A4">
        <w:rPr>
          <w:rFonts w:asciiTheme="minorHAnsi" w:eastAsia="Arial" w:hAnsiTheme="minorHAnsi" w:cstheme="minorHAnsi"/>
          <w:b/>
          <w:bCs/>
          <w:color w:val="984806" w:themeColor="accent6" w:themeShade="80"/>
          <w:spacing w:val="-7"/>
        </w:rPr>
        <w:t xml:space="preserve"> </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rPr>
        <w:t>he</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spacing w:val="2"/>
        </w:rPr>
        <w:t>a</w:t>
      </w:r>
      <w:r w:rsidRPr="006306A4">
        <w:rPr>
          <w:rFonts w:asciiTheme="minorHAnsi" w:eastAsia="Arial" w:hAnsiTheme="minorHAnsi" w:cstheme="minorHAnsi"/>
          <w:b/>
          <w:bCs/>
          <w:color w:val="984806" w:themeColor="accent6" w:themeShade="80"/>
        </w:rPr>
        <w:t>p</w:t>
      </w:r>
      <w:r w:rsidRPr="006306A4">
        <w:rPr>
          <w:rFonts w:asciiTheme="minorHAnsi" w:eastAsia="Arial" w:hAnsiTheme="minorHAnsi" w:cstheme="minorHAnsi"/>
          <w:b/>
          <w:bCs/>
          <w:color w:val="984806" w:themeColor="accent6" w:themeShade="80"/>
          <w:spacing w:val="2"/>
        </w:rPr>
        <w:t>p</w:t>
      </w:r>
      <w:r w:rsidRPr="006306A4">
        <w:rPr>
          <w:rFonts w:asciiTheme="minorHAnsi" w:eastAsia="Arial" w:hAnsiTheme="minorHAnsi" w:cstheme="minorHAnsi"/>
          <w:b/>
          <w:bCs/>
          <w:color w:val="984806" w:themeColor="accent6" w:themeShade="80"/>
          <w:spacing w:val="1"/>
        </w:rPr>
        <w:t>l</w:t>
      </w:r>
      <w:r w:rsidRPr="006306A4">
        <w:rPr>
          <w:rFonts w:asciiTheme="minorHAnsi" w:eastAsia="Arial" w:hAnsiTheme="minorHAnsi" w:cstheme="minorHAnsi"/>
          <w:b/>
          <w:bCs/>
          <w:color w:val="984806" w:themeColor="accent6" w:themeShade="80"/>
          <w:spacing w:val="-3"/>
        </w:rPr>
        <w:t>i</w:t>
      </w:r>
      <w:r w:rsidRPr="006306A4">
        <w:rPr>
          <w:rFonts w:asciiTheme="minorHAnsi" w:eastAsia="Arial" w:hAnsiTheme="minorHAnsi" w:cstheme="minorHAnsi"/>
          <w:b/>
          <w:bCs/>
          <w:color w:val="984806" w:themeColor="accent6" w:themeShade="80"/>
          <w:spacing w:val="4"/>
        </w:rPr>
        <w:t>c</w:t>
      </w:r>
      <w:r w:rsidRPr="006306A4">
        <w:rPr>
          <w:rFonts w:asciiTheme="minorHAnsi" w:eastAsia="Arial" w:hAnsiTheme="minorHAnsi" w:cstheme="minorHAnsi"/>
          <w:b/>
          <w:bCs/>
          <w:color w:val="984806" w:themeColor="accent6" w:themeShade="80"/>
          <w:spacing w:val="2"/>
        </w:rPr>
        <w:t>a</w:t>
      </w:r>
      <w:r w:rsidRPr="006306A4">
        <w:rPr>
          <w:rFonts w:asciiTheme="minorHAnsi" w:eastAsia="Arial" w:hAnsiTheme="minorHAnsi" w:cstheme="minorHAnsi"/>
          <w:b/>
          <w:bCs/>
          <w:color w:val="984806" w:themeColor="accent6" w:themeShade="80"/>
        </w:rPr>
        <w:t>n</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rPr>
        <w:t>]</w:t>
      </w:r>
    </w:p>
    <w:p w14:paraId="24C4ED5D" w14:textId="77777777" w:rsidR="00B821E1" w:rsidRPr="006306A4" w:rsidRDefault="00B821E1" w:rsidP="00B821E1">
      <w:pPr>
        <w:ind w:right="142"/>
        <w:rPr>
          <w:rFonts w:asciiTheme="minorHAnsi" w:eastAsia="Arial" w:hAnsiTheme="minorHAnsi" w:cstheme="minorHAnsi"/>
          <w:b/>
          <w:bCs/>
          <w:color w:val="984806" w:themeColor="accent6" w:themeShade="80"/>
          <w:spacing w:val="22"/>
        </w:rPr>
      </w:pP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984806" w:themeColor="accent6" w:themeShade="80"/>
          <w:spacing w:val="3"/>
        </w:rPr>
        <w:t>r</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2"/>
        </w:rPr>
        <w:t>g</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4"/>
        </w:rPr>
        <w:t>s</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3"/>
        </w:rPr>
        <w:t>r</w:t>
      </w:r>
      <w:r w:rsidRPr="006306A4">
        <w:rPr>
          <w:rFonts w:asciiTheme="minorHAnsi" w:eastAsia="Arial" w:hAnsiTheme="minorHAnsi" w:cstheme="minorHAnsi"/>
          <w:b/>
          <w:bCs/>
          <w:color w:val="984806" w:themeColor="accent6" w:themeShade="80"/>
        </w:rPr>
        <w:t>ed</w:t>
      </w:r>
      <w:r w:rsidRPr="006306A4">
        <w:rPr>
          <w:rFonts w:asciiTheme="minorHAnsi" w:eastAsia="Arial" w:hAnsiTheme="minorHAnsi" w:cstheme="minorHAnsi"/>
          <w:b/>
          <w:bCs/>
          <w:color w:val="984806" w:themeColor="accent6" w:themeShade="80"/>
          <w:spacing w:val="17"/>
        </w:rPr>
        <w:t xml:space="preserve"> </w:t>
      </w:r>
      <w:r w:rsidRPr="006306A4">
        <w:rPr>
          <w:rFonts w:asciiTheme="minorHAnsi" w:eastAsia="Arial" w:hAnsiTheme="minorHAnsi" w:cstheme="minorHAnsi"/>
          <w:b/>
          <w:bCs/>
          <w:color w:val="984806" w:themeColor="accent6" w:themeShade="80"/>
        </w:rPr>
        <w:t>a</w:t>
      </w:r>
      <w:r w:rsidRPr="006306A4">
        <w:rPr>
          <w:rFonts w:asciiTheme="minorHAnsi" w:eastAsia="Arial" w:hAnsiTheme="minorHAnsi" w:cstheme="minorHAnsi"/>
          <w:b/>
          <w:bCs/>
          <w:color w:val="984806" w:themeColor="accent6" w:themeShade="80"/>
          <w:spacing w:val="2"/>
        </w:rPr>
        <w:t>d</w:t>
      </w:r>
      <w:r w:rsidRPr="006306A4">
        <w:rPr>
          <w:rFonts w:asciiTheme="minorHAnsi" w:eastAsia="Arial" w:hAnsiTheme="minorHAnsi" w:cstheme="minorHAnsi"/>
          <w:b/>
          <w:bCs/>
          <w:color w:val="984806" w:themeColor="accent6" w:themeShade="80"/>
        </w:rPr>
        <w:t>d</w:t>
      </w:r>
      <w:r w:rsidRPr="006306A4">
        <w:rPr>
          <w:rFonts w:asciiTheme="minorHAnsi" w:eastAsia="Arial" w:hAnsiTheme="minorHAnsi" w:cstheme="minorHAnsi"/>
          <w:b/>
          <w:bCs/>
          <w:color w:val="984806" w:themeColor="accent6" w:themeShade="80"/>
          <w:spacing w:val="3"/>
        </w:rPr>
        <w:t>r</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s</w:t>
      </w:r>
      <w:r w:rsidRPr="006306A4">
        <w:rPr>
          <w:rFonts w:asciiTheme="minorHAnsi" w:eastAsia="Arial" w:hAnsiTheme="minorHAnsi" w:cstheme="minorHAnsi"/>
          <w:b/>
          <w:bCs/>
          <w:color w:val="984806" w:themeColor="accent6" w:themeShade="80"/>
          <w:spacing w:val="22"/>
        </w:rPr>
        <w:t xml:space="preserve"> </w:t>
      </w:r>
    </w:p>
    <w:p w14:paraId="2942E4C5" w14:textId="064F2180" w:rsidR="00B821E1" w:rsidRPr="006306A4" w:rsidRDefault="00B821E1" w:rsidP="00B821E1">
      <w:pPr>
        <w:ind w:right="142"/>
        <w:rPr>
          <w:rFonts w:asciiTheme="minorHAnsi" w:eastAsia="Arial" w:hAnsiTheme="minorHAnsi" w:cstheme="minorHAnsi"/>
          <w:b/>
          <w:bCs/>
          <w:color w:val="984806" w:themeColor="accent6" w:themeShade="80"/>
          <w:spacing w:val="21"/>
        </w:rPr>
      </w:pPr>
      <w:r w:rsidRPr="006306A4">
        <w:rPr>
          <w:rFonts w:asciiTheme="minorHAnsi" w:eastAsia="Arial" w:hAnsiTheme="minorHAnsi" w:cstheme="minorHAnsi"/>
          <w:b/>
          <w:bCs/>
          <w:color w:val="984806" w:themeColor="accent6" w:themeShade="80"/>
        </w:rPr>
        <w:t>of</w:t>
      </w:r>
      <w:r w:rsidRPr="006306A4">
        <w:rPr>
          <w:rFonts w:asciiTheme="minorHAnsi" w:eastAsia="Arial" w:hAnsiTheme="minorHAnsi" w:cstheme="minorHAnsi"/>
          <w:b/>
          <w:bCs/>
          <w:color w:val="984806" w:themeColor="accent6" w:themeShade="80"/>
          <w:spacing w:val="27"/>
        </w:rPr>
        <w:t xml:space="preserve"> </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rPr>
        <w:t>n</w:t>
      </w:r>
      <w:r w:rsidRPr="006306A4">
        <w:rPr>
          <w:rFonts w:asciiTheme="minorHAnsi" w:eastAsia="Arial" w:hAnsiTheme="minorHAnsi" w:cstheme="minorHAnsi"/>
          <w:b/>
          <w:bCs/>
          <w:color w:val="984806" w:themeColor="accent6" w:themeShade="80"/>
          <w:spacing w:val="4"/>
        </w:rPr>
        <w:t>cu</w:t>
      </w:r>
      <w:r w:rsidRPr="006306A4">
        <w:rPr>
          <w:rFonts w:asciiTheme="minorHAnsi" w:eastAsia="Arial" w:hAnsiTheme="minorHAnsi" w:cstheme="minorHAnsi"/>
          <w:b/>
          <w:bCs/>
          <w:color w:val="984806" w:themeColor="accent6" w:themeShade="80"/>
        </w:rPr>
        <w:t>m</w:t>
      </w:r>
      <w:r w:rsidRPr="006306A4">
        <w:rPr>
          <w:rFonts w:asciiTheme="minorHAnsi" w:eastAsia="Arial" w:hAnsiTheme="minorHAnsi" w:cstheme="minorHAnsi"/>
          <w:b/>
          <w:bCs/>
          <w:color w:val="984806" w:themeColor="accent6" w:themeShade="80"/>
          <w:spacing w:val="2"/>
        </w:rPr>
        <w:t>be</w:t>
      </w:r>
      <w:r w:rsidRPr="006306A4">
        <w:rPr>
          <w:rFonts w:asciiTheme="minorHAnsi" w:eastAsia="Arial" w:hAnsiTheme="minorHAnsi" w:cstheme="minorHAnsi"/>
          <w:b/>
          <w:bCs/>
          <w:color w:val="984806" w:themeColor="accent6" w:themeShade="80"/>
        </w:rPr>
        <w:t>nt</w:t>
      </w:r>
      <w:r w:rsidRPr="006306A4">
        <w:rPr>
          <w:rFonts w:asciiTheme="minorHAnsi" w:eastAsia="Arial" w:hAnsiTheme="minorHAnsi" w:cstheme="minorHAnsi"/>
          <w:b/>
          <w:bCs/>
          <w:color w:val="984806" w:themeColor="accent6" w:themeShade="80"/>
          <w:spacing w:val="15"/>
        </w:rPr>
        <w:t xml:space="preserve"> </w:t>
      </w:r>
      <w:r w:rsidRPr="006306A4">
        <w:rPr>
          <w:rFonts w:asciiTheme="minorHAnsi" w:eastAsia="Arial" w:hAnsiTheme="minorHAnsi" w:cstheme="minorHAnsi"/>
          <w:b/>
          <w:bCs/>
          <w:color w:val="984806" w:themeColor="accent6" w:themeShade="80"/>
          <w:spacing w:val="4"/>
        </w:rPr>
        <w:t>c</w:t>
      </w:r>
      <w:r w:rsidRPr="006306A4">
        <w:rPr>
          <w:rFonts w:asciiTheme="minorHAnsi" w:eastAsia="Arial" w:hAnsiTheme="minorHAnsi" w:cstheme="minorHAnsi"/>
          <w:b/>
          <w:bCs/>
          <w:color w:val="984806" w:themeColor="accent6" w:themeShade="80"/>
          <w:spacing w:val="2"/>
        </w:rPr>
        <w:t>ompa</w:t>
      </w:r>
      <w:r w:rsidRPr="006306A4">
        <w:rPr>
          <w:rFonts w:asciiTheme="minorHAnsi" w:eastAsia="Arial" w:hAnsiTheme="minorHAnsi" w:cstheme="minorHAnsi"/>
          <w:b/>
          <w:bCs/>
          <w:color w:val="984806" w:themeColor="accent6" w:themeShade="80"/>
        </w:rPr>
        <w:t>ny</w:t>
      </w:r>
      <w:r w:rsidRPr="006306A4">
        <w:rPr>
          <w:rFonts w:asciiTheme="minorHAnsi" w:eastAsia="Arial" w:hAnsiTheme="minorHAnsi" w:cstheme="minorHAnsi"/>
          <w:b/>
          <w:bCs/>
          <w:color w:val="984806" w:themeColor="accent6" w:themeShade="80"/>
          <w:spacing w:val="21"/>
        </w:rPr>
        <w:t xml:space="preserve"> </w:t>
      </w:r>
    </w:p>
    <w:p w14:paraId="00677078" w14:textId="2B09926B" w:rsidR="00B821E1" w:rsidRPr="006306A4" w:rsidRDefault="00B821E1" w:rsidP="00B821E1">
      <w:pPr>
        <w:ind w:right="142"/>
        <w:rPr>
          <w:rFonts w:asciiTheme="minorHAnsi" w:eastAsia="Arial" w:hAnsiTheme="minorHAnsi" w:cstheme="minorHAnsi"/>
          <w:b/>
          <w:bCs/>
          <w:color w:val="984806" w:themeColor="accent6" w:themeShade="80"/>
        </w:rPr>
      </w:pPr>
      <w:r w:rsidRPr="006306A4">
        <w:rPr>
          <w:rFonts w:asciiTheme="minorHAnsi" w:eastAsia="Arial" w:hAnsiTheme="minorHAnsi" w:cstheme="minorHAnsi"/>
          <w:b/>
          <w:bCs/>
          <w:color w:val="984806" w:themeColor="accent6" w:themeShade="80"/>
        </w:rPr>
        <w:t>b</w:t>
      </w:r>
      <w:r w:rsidRPr="006306A4">
        <w:rPr>
          <w:rFonts w:asciiTheme="minorHAnsi" w:eastAsia="Arial" w:hAnsiTheme="minorHAnsi" w:cstheme="minorHAnsi"/>
          <w:b/>
          <w:bCs/>
          <w:color w:val="984806" w:themeColor="accent6" w:themeShade="80"/>
          <w:spacing w:val="2"/>
        </w:rPr>
        <w:t>e</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2"/>
        </w:rPr>
        <w:t xml:space="preserve">ng </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
        </w:rPr>
        <w:t>r</w:t>
      </w:r>
      <w:r w:rsidRPr="006306A4">
        <w:rPr>
          <w:rFonts w:asciiTheme="minorHAnsi" w:eastAsia="Arial" w:hAnsiTheme="minorHAnsi" w:cstheme="minorHAnsi"/>
          <w:b/>
          <w:bCs/>
          <w:color w:val="984806" w:themeColor="accent6" w:themeShade="80"/>
          <w:spacing w:val="4"/>
        </w:rPr>
        <w:t>v</w:t>
      </w:r>
      <w:r w:rsidRPr="006306A4">
        <w:rPr>
          <w:rFonts w:asciiTheme="minorHAnsi" w:eastAsia="Arial" w:hAnsiTheme="minorHAnsi" w:cstheme="minorHAnsi"/>
          <w:b/>
          <w:bCs/>
          <w:color w:val="984806" w:themeColor="accent6" w:themeShade="80"/>
          <w:spacing w:val="3"/>
        </w:rPr>
        <w:t>e</w:t>
      </w:r>
      <w:r w:rsidRPr="006306A4">
        <w:rPr>
          <w:rFonts w:asciiTheme="minorHAnsi" w:eastAsia="Arial" w:hAnsiTheme="minorHAnsi" w:cstheme="minorHAnsi"/>
          <w:b/>
          <w:bCs/>
          <w:color w:val="984806" w:themeColor="accent6" w:themeShade="80"/>
        </w:rPr>
        <w:t>d</w:t>
      </w:r>
      <w:r w:rsidRPr="006306A4">
        <w:rPr>
          <w:rFonts w:asciiTheme="minorHAnsi" w:eastAsia="Arial" w:hAnsiTheme="minorHAnsi" w:cstheme="minorHAnsi"/>
          <w:b/>
          <w:bCs/>
          <w:color w:val="984806" w:themeColor="accent6" w:themeShade="80"/>
          <w:spacing w:val="-14"/>
        </w:rPr>
        <w:t xml:space="preserve"> </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rPr>
        <w:t>he</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rPr>
        <w:t>n</w:t>
      </w:r>
      <w:r w:rsidRPr="006306A4">
        <w:rPr>
          <w:rFonts w:asciiTheme="minorHAnsi" w:eastAsia="Arial" w:hAnsiTheme="minorHAnsi" w:cstheme="minorHAnsi"/>
          <w:b/>
          <w:bCs/>
          <w:color w:val="984806" w:themeColor="accent6" w:themeShade="80"/>
          <w:spacing w:val="2"/>
        </w:rPr>
        <w:t>ot</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4"/>
        </w:rPr>
        <w:t>c</w:t>
      </w:r>
      <w:r w:rsidRPr="006306A4">
        <w:rPr>
          <w:rFonts w:asciiTheme="minorHAnsi" w:eastAsia="Arial" w:hAnsiTheme="minorHAnsi" w:cstheme="minorHAnsi"/>
          <w:b/>
          <w:bCs/>
          <w:color w:val="984806" w:themeColor="accent6" w:themeShade="80"/>
        </w:rPr>
        <w:t>e]</w:t>
      </w:r>
    </w:p>
    <w:p w14:paraId="0F63BD72" w14:textId="77777777" w:rsidR="00B821E1" w:rsidRPr="006306A4" w:rsidRDefault="00B821E1" w:rsidP="00B821E1">
      <w:pPr>
        <w:ind w:right="142"/>
        <w:rPr>
          <w:rFonts w:asciiTheme="minorHAnsi" w:eastAsia="Arial" w:hAnsiTheme="minorHAnsi" w:cstheme="minorHAnsi"/>
          <w:b/>
          <w:bCs/>
          <w:color w:val="984806" w:themeColor="accent6" w:themeShade="80"/>
        </w:rPr>
      </w:pPr>
    </w:p>
    <w:p w14:paraId="6CCC6220" w14:textId="77777777" w:rsidR="00A05E76" w:rsidRPr="006306A4" w:rsidRDefault="00A05E76" w:rsidP="00A05E76">
      <w:pPr>
        <w:ind w:right="142"/>
        <w:rPr>
          <w:rFonts w:asciiTheme="minorHAnsi" w:eastAsia="Arial" w:hAnsiTheme="minorHAnsi" w:cstheme="minorHAnsi"/>
        </w:rPr>
      </w:pP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k</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rPr>
        <w:t>In</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w:t>
      </w:r>
      <w:r w:rsidRPr="006306A4">
        <w:rPr>
          <w:rFonts w:asciiTheme="minorHAnsi" w:eastAsia="Arial" w:hAnsiTheme="minorHAnsi" w:cstheme="minorHAnsi"/>
        </w:rPr>
        <w:t xml:space="preserve"> </w:t>
      </w:r>
      <w:r w:rsidRPr="006306A4">
        <w:rPr>
          <w:rFonts w:asciiTheme="minorHAnsi" w:eastAsia="Arial" w:hAnsiTheme="minorHAnsi" w:cstheme="minorHAnsi"/>
          <w:color w:val="585857"/>
          <w:spacing w:val="2"/>
        </w:rPr>
        <w:t>L</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3"/>
        </w:rPr>
        <w:t>e</w:t>
      </w:r>
      <w:r w:rsidRPr="006306A4">
        <w:rPr>
          <w:rFonts w:asciiTheme="minorHAnsi" w:eastAsia="Arial" w:hAnsiTheme="minorHAnsi" w:cstheme="minorHAnsi"/>
          <w:color w:val="585857"/>
        </w:rPr>
        <w:t>d</w:t>
      </w:r>
    </w:p>
    <w:p w14:paraId="77DD654D" w14:textId="77777777" w:rsidR="00A05E76" w:rsidRPr="006306A4" w:rsidRDefault="00A05E76" w:rsidP="00A05E76">
      <w:pPr>
        <w:ind w:right="142"/>
        <w:rPr>
          <w:rFonts w:asciiTheme="minorHAnsi" w:eastAsia="Arial" w:hAnsiTheme="minorHAnsi" w:cstheme="minorHAnsi"/>
        </w:rPr>
      </w:pPr>
      <w:r w:rsidRPr="006306A4">
        <w:rPr>
          <w:rFonts w:asciiTheme="minorHAnsi" w:eastAsia="Arial" w:hAnsiTheme="minorHAnsi" w:cstheme="minorHAnsi"/>
          <w:color w:val="585857"/>
        </w:rPr>
        <w:t>Waterloo General Office</w:t>
      </w:r>
    </w:p>
    <w:p w14:paraId="03842899" w14:textId="77777777" w:rsidR="00A05E76" w:rsidRPr="006306A4" w:rsidRDefault="00A05E76" w:rsidP="00A05E76">
      <w:pPr>
        <w:ind w:right="142"/>
        <w:rPr>
          <w:rFonts w:asciiTheme="minorHAnsi" w:eastAsia="Arial" w:hAnsiTheme="minorHAnsi" w:cstheme="minorHAnsi"/>
          <w:color w:val="585857"/>
          <w:spacing w:val="-17"/>
          <w:position w:val="-1"/>
        </w:rPr>
      </w:pPr>
      <w:r w:rsidRPr="006306A4">
        <w:rPr>
          <w:rFonts w:asciiTheme="minorHAnsi" w:eastAsia="Arial" w:hAnsiTheme="minorHAnsi" w:cstheme="minorHAnsi"/>
          <w:color w:val="585857"/>
          <w:spacing w:val="2"/>
          <w:position w:val="-1"/>
        </w:rPr>
        <w:t>L</w:t>
      </w:r>
      <w:r w:rsidRPr="006306A4">
        <w:rPr>
          <w:rFonts w:asciiTheme="minorHAnsi" w:eastAsia="Arial" w:hAnsiTheme="minorHAnsi" w:cstheme="minorHAnsi"/>
          <w:color w:val="585857"/>
          <w:position w:val="-1"/>
        </w:rPr>
        <w:t>o</w:t>
      </w:r>
      <w:r w:rsidRPr="006306A4">
        <w:rPr>
          <w:rFonts w:asciiTheme="minorHAnsi" w:eastAsia="Arial" w:hAnsiTheme="minorHAnsi" w:cstheme="minorHAnsi"/>
          <w:color w:val="585857"/>
          <w:spacing w:val="2"/>
          <w:position w:val="-1"/>
        </w:rPr>
        <w:t>nd</w:t>
      </w:r>
      <w:r w:rsidRPr="006306A4">
        <w:rPr>
          <w:rFonts w:asciiTheme="minorHAnsi" w:eastAsia="Arial" w:hAnsiTheme="minorHAnsi" w:cstheme="minorHAnsi"/>
          <w:color w:val="585857"/>
          <w:spacing w:val="3"/>
          <w:position w:val="-1"/>
        </w:rPr>
        <w:t>o</w:t>
      </w:r>
      <w:r w:rsidRPr="006306A4">
        <w:rPr>
          <w:rFonts w:asciiTheme="minorHAnsi" w:eastAsia="Arial" w:hAnsiTheme="minorHAnsi" w:cstheme="minorHAnsi"/>
          <w:color w:val="585857"/>
          <w:position w:val="-1"/>
        </w:rPr>
        <w:t>n</w:t>
      </w:r>
      <w:r w:rsidRPr="006306A4">
        <w:rPr>
          <w:rFonts w:asciiTheme="minorHAnsi" w:eastAsia="Arial" w:hAnsiTheme="minorHAnsi" w:cstheme="minorHAnsi"/>
          <w:color w:val="585857"/>
          <w:spacing w:val="-17"/>
          <w:position w:val="-1"/>
        </w:rPr>
        <w:t xml:space="preserve"> </w:t>
      </w:r>
    </w:p>
    <w:p w14:paraId="00161F2C" w14:textId="77777777" w:rsidR="00A05E76" w:rsidRPr="006306A4" w:rsidRDefault="00A05E76" w:rsidP="00A05E76">
      <w:pPr>
        <w:ind w:right="142"/>
        <w:rPr>
          <w:rFonts w:asciiTheme="minorHAnsi" w:eastAsia="Arial" w:hAnsiTheme="minorHAnsi" w:cstheme="minorHAnsi"/>
        </w:rPr>
      </w:pPr>
      <w:r w:rsidRPr="006306A4">
        <w:rPr>
          <w:rFonts w:asciiTheme="minorHAnsi" w:eastAsia="Arial" w:hAnsiTheme="minorHAnsi" w:cstheme="minorHAnsi"/>
          <w:color w:val="585857"/>
          <w:spacing w:val="17"/>
          <w:position w:val="-1"/>
        </w:rPr>
        <w:t>SE1 8SW</w:t>
      </w:r>
    </w:p>
    <w:p w14:paraId="41299098" w14:textId="70E39034" w:rsidR="00A05E76" w:rsidRPr="006306A4" w:rsidRDefault="00923172" w:rsidP="00923172">
      <w:pPr>
        <w:ind w:right="142"/>
        <w:jc w:val="right"/>
        <w:rPr>
          <w:rFonts w:asciiTheme="minorHAnsi" w:eastAsia="Arial" w:hAnsiTheme="minorHAnsi" w:cstheme="minorHAnsi"/>
          <w:b/>
          <w:bCs/>
          <w:color w:val="984806" w:themeColor="accent6" w:themeShade="80"/>
        </w:rPr>
      </w:pPr>
      <w:r w:rsidRPr="006306A4">
        <w:rPr>
          <w:rFonts w:asciiTheme="minorHAnsi" w:eastAsia="Arial" w:hAnsiTheme="minorHAnsi" w:cstheme="minorHAnsi"/>
          <w:b/>
          <w:bCs/>
          <w:color w:val="984806" w:themeColor="accent6" w:themeShade="80"/>
        </w:rPr>
        <w:t>[Date]</w:t>
      </w:r>
    </w:p>
    <w:p w14:paraId="21815838" w14:textId="59BEB372" w:rsidR="00C117FF" w:rsidRPr="006306A4" w:rsidRDefault="003B1D92" w:rsidP="00B821E1">
      <w:pPr>
        <w:ind w:right="142"/>
        <w:rPr>
          <w:rFonts w:asciiTheme="minorHAnsi" w:hAnsiTheme="minorHAnsi" w:cstheme="minorHAnsi"/>
        </w:rPr>
      </w:pPr>
      <w:r w:rsidRPr="006306A4">
        <w:rPr>
          <w:rFonts w:asciiTheme="minorHAnsi" w:eastAsia="Arial" w:hAnsiTheme="minorHAnsi" w:cstheme="minorHAnsi"/>
          <w:b/>
          <w:bCs/>
          <w:color w:val="585857"/>
        </w:rPr>
        <w:t>UR</w:t>
      </w:r>
      <w:r w:rsidRPr="006306A4">
        <w:rPr>
          <w:rFonts w:asciiTheme="minorHAnsi" w:eastAsia="Arial" w:hAnsiTheme="minorHAnsi" w:cstheme="minorHAnsi"/>
          <w:b/>
          <w:bCs/>
          <w:color w:val="585857"/>
          <w:spacing w:val="4"/>
        </w:rPr>
        <w:t>G</w:t>
      </w:r>
      <w:r w:rsidRPr="006306A4">
        <w:rPr>
          <w:rFonts w:asciiTheme="minorHAnsi" w:eastAsia="Arial" w:hAnsiTheme="minorHAnsi" w:cstheme="minorHAnsi"/>
          <w:b/>
          <w:bCs/>
          <w:color w:val="585857"/>
          <w:spacing w:val="2"/>
        </w:rPr>
        <w:t>E</w:t>
      </w:r>
      <w:r w:rsidRPr="006306A4">
        <w:rPr>
          <w:rFonts w:asciiTheme="minorHAnsi" w:eastAsia="Arial" w:hAnsiTheme="minorHAnsi" w:cstheme="minorHAnsi"/>
          <w:b/>
          <w:bCs/>
          <w:color w:val="585857"/>
        </w:rPr>
        <w:t>N</w:t>
      </w:r>
      <w:r w:rsidRPr="006306A4">
        <w:rPr>
          <w:rFonts w:asciiTheme="minorHAnsi" w:eastAsia="Arial" w:hAnsiTheme="minorHAnsi" w:cstheme="minorHAnsi"/>
          <w:b/>
          <w:bCs/>
          <w:color w:val="585857"/>
          <w:spacing w:val="5"/>
        </w:rPr>
        <w:t>T</w:t>
      </w:r>
      <w:r w:rsidRPr="006306A4">
        <w:rPr>
          <w:rFonts w:asciiTheme="minorHAnsi" w:eastAsia="Arial" w:hAnsiTheme="minorHAnsi" w:cstheme="minorHAnsi"/>
          <w:b/>
          <w:bCs/>
          <w:color w:val="585857"/>
        </w:rPr>
        <w:t>:</w:t>
      </w:r>
      <w:r w:rsidRPr="006306A4">
        <w:rPr>
          <w:rFonts w:asciiTheme="minorHAnsi" w:eastAsia="Arial" w:hAnsiTheme="minorHAnsi" w:cstheme="minorHAnsi"/>
          <w:b/>
          <w:bCs/>
          <w:color w:val="585857"/>
          <w:spacing w:val="-14"/>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3"/>
        </w:rPr>
        <w:t>T</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1"/>
        </w:rPr>
        <w:t>E</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I</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18"/>
        </w:rPr>
        <w:t xml:space="preserve"> </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f</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rPr>
        <w:t>Co</w:t>
      </w:r>
      <w:r w:rsidRPr="006306A4">
        <w:rPr>
          <w:rFonts w:asciiTheme="minorHAnsi" w:eastAsia="Arial" w:hAnsiTheme="minorHAnsi" w:cstheme="minorHAnsi"/>
          <w:color w:val="585857"/>
          <w:spacing w:val="10"/>
        </w:rPr>
        <w:t>m</w:t>
      </w:r>
      <w:r w:rsidRPr="006306A4">
        <w:rPr>
          <w:rFonts w:asciiTheme="minorHAnsi" w:eastAsia="Arial" w:hAnsiTheme="minorHAnsi" w:cstheme="minorHAnsi"/>
          <w:color w:val="585857"/>
          <w:spacing w:val="2"/>
        </w:rPr>
        <w:t>pa</w:t>
      </w:r>
      <w:r w:rsidRPr="006306A4">
        <w:rPr>
          <w:rFonts w:asciiTheme="minorHAnsi" w:eastAsia="Arial" w:hAnsiTheme="minorHAnsi" w:cstheme="minorHAnsi"/>
          <w:color w:val="585857"/>
          <w:spacing w:val="7"/>
        </w:rPr>
        <w:t>n</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22"/>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0"/>
        </w:rPr>
        <w:t>r</w:t>
      </w:r>
      <w:r w:rsidRPr="006306A4">
        <w:rPr>
          <w:rFonts w:asciiTheme="minorHAnsi" w:eastAsia="Arial" w:hAnsiTheme="minorHAnsi" w:cstheme="minorHAnsi"/>
          <w:color w:val="585857"/>
        </w:rPr>
        <w:t>y</w:t>
      </w:r>
      <w:r w:rsidR="00C86183" w:rsidRPr="006306A4">
        <w:rPr>
          <w:rFonts w:asciiTheme="minorHAnsi" w:eastAsia="Arial" w:hAnsiTheme="minorHAnsi" w:cstheme="minorHAnsi"/>
          <w:color w:val="585857"/>
        </w:rPr>
        <w:t xml:space="preserve"> </w:t>
      </w:r>
      <w:r w:rsidR="00C86183" w:rsidRPr="006306A4">
        <w:rPr>
          <w:rFonts w:asciiTheme="minorHAnsi" w:eastAsia="Arial" w:hAnsiTheme="minorHAnsi" w:cstheme="minorHAnsi"/>
          <w:b/>
          <w:bCs/>
          <w:color w:val="984806" w:themeColor="accent6" w:themeShade="80"/>
        </w:rPr>
        <w:t>[</w:t>
      </w:r>
      <w:r w:rsidR="006306A4" w:rsidRPr="006306A4">
        <w:rPr>
          <w:rFonts w:asciiTheme="minorHAnsi" w:eastAsia="Arial" w:hAnsiTheme="minorHAnsi" w:cstheme="minorHAnsi"/>
          <w:b/>
          <w:bCs/>
          <w:color w:val="984806" w:themeColor="accent6" w:themeShade="80"/>
        </w:rPr>
        <w:t>Incumbent</w:t>
      </w:r>
      <w:r w:rsidR="00C86183" w:rsidRPr="006306A4">
        <w:rPr>
          <w:rFonts w:asciiTheme="minorHAnsi" w:eastAsia="Arial" w:hAnsiTheme="minorHAnsi" w:cstheme="minorHAnsi"/>
          <w:b/>
          <w:bCs/>
          <w:color w:val="984806" w:themeColor="accent6" w:themeShade="80"/>
        </w:rPr>
        <w:t>]</w:t>
      </w:r>
    </w:p>
    <w:p w14:paraId="7B2816BB" w14:textId="32DE2887" w:rsidR="00C86183" w:rsidRPr="006306A4" w:rsidRDefault="00C86183" w:rsidP="00C86183">
      <w:pPr>
        <w:ind w:right="142" w:firstLine="720"/>
        <w:rPr>
          <w:rFonts w:asciiTheme="minorHAnsi" w:hAnsiTheme="minorHAnsi" w:cstheme="minorHAnsi"/>
        </w:rPr>
      </w:pP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3"/>
        </w:rPr>
        <w:t>T</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1"/>
        </w:rPr>
        <w:t>E</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I</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18"/>
        </w:rPr>
        <w:t xml:space="preserve"> </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f</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rPr>
        <w:t>Co</w:t>
      </w:r>
      <w:r w:rsidRPr="006306A4">
        <w:rPr>
          <w:rFonts w:asciiTheme="minorHAnsi" w:eastAsia="Arial" w:hAnsiTheme="minorHAnsi" w:cstheme="minorHAnsi"/>
          <w:color w:val="585857"/>
          <w:spacing w:val="10"/>
        </w:rPr>
        <w:t>m</w:t>
      </w:r>
      <w:r w:rsidRPr="006306A4">
        <w:rPr>
          <w:rFonts w:asciiTheme="minorHAnsi" w:eastAsia="Arial" w:hAnsiTheme="minorHAnsi" w:cstheme="minorHAnsi"/>
          <w:color w:val="585857"/>
          <w:spacing w:val="2"/>
        </w:rPr>
        <w:t>pa</w:t>
      </w:r>
      <w:r w:rsidRPr="006306A4">
        <w:rPr>
          <w:rFonts w:asciiTheme="minorHAnsi" w:eastAsia="Arial" w:hAnsiTheme="minorHAnsi" w:cstheme="minorHAnsi"/>
          <w:color w:val="585857"/>
          <w:spacing w:val="7"/>
        </w:rPr>
        <w:t>n</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22"/>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0"/>
        </w:rPr>
        <w:t>r</w:t>
      </w:r>
      <w:r w:rsidRPr="006306A4">
        <w:rPr>
          <w:rFonts w:asciiTheme="minorHAnsi" w:eastAsia="Arial" w:hAnsiTheme="minorHAnsi" w:cstheme="minorHAnsi"/>
          <w:color w:val="585857"/>
        </w:rPr>
        <w:t>y (Network Rail)</w:t>
      </w:r>
    </w:p>
    <w:p w14:paraId="339F23AB" w14:textId="77777777" w:rsidR="00C86183" w:rsidRPr="006306A4" w:rsidRDefault="00C86183" w:rsidP="00B821E1">
      <w:pPr>
        <w:ind w:right="142"/>
        <w:jc w:val="both"/>
        <w:rPr>
          <w:rFonts w:asciiTheme="minorHAnsi" w:eastAsia="Arial" w:hAnsiTheme="minorHAnsi" w:cstheme="minorHAnsi"/>
          <w:color w:val="585857"/>
        </w:rPr>
      </w:pPr>
    </w:p>
    <w:p w14:paraId="7A220E05" w14:textId="545EDD5E" w:rsidR="00C117FF" w:rsidRPr="006306A4" w:rsidRDefault="003B1D92" w:rsidP="00B821E1">
      <w:pPr>
        <w:ind w:right="142"/>
        <w:jc w:val="both"/>
        <w:rPr>
          <w:rFonts w:asciiTheme="minorHAnsi" w:eastAsia="Arial" w:hAnsiTheme="minorHAnsi" w:cstheme="minorHAnsi"/>
          <w:b/>
          <w:bCs/>
          <w:color w:val="585857"/>
          <w:sz w:val="22"/>
          <w:szCs w:val="22"/>
          <w:u w:val="single"/>
        </w:rPr>
      </w:pPr>
      <w:r w:rsidRPr="006306A4">
        <w:rPr>
          <w:rFonts w:asciiTheme="minorHAnsi" w:eastAsia="Arial" w:hAnsiTheme="minorHAnsi" w:cstheme="minorHAnsi"/>
          <w:b/>
          <w:bCs/>
          <w:color w:val="585857"/>
          <w:sz w:val="22"/>
          <w:szCs w:val="22"/>
          <w:u w:val="single"/>
        </w:rPr>
        <w:t xml:space="preserve">Network Code Condition J7: </w:t>
      </w:r>
      <w:r w:rsidR="00B821E1" w:rsidRPr="006306A4">
        <w:rPr>
          <w:rFonts w:asciiTheme="minorHAnsi" w:eastAsia="Arial" w:hAnsiTheme="minorHAnsi" w:cstheme="minorHAnsi"/>
          <w:b/>
          <w:bCs/>
          <w:color w:val="585857"/>
          <w:sz w:val="22"/>
          <w:szCs w:val="22"/>
          <w:u w:val="single"/>
        </w:rPr>
        <w:t xml:space="preserve"> </w:t>
      </w:r>
      <w:r w:rsidRPr="006306A4">
        <w:rPr>
          <w:rFonts w:asciiTheme="minorHAnsi" w:eastAsia="Arial" w:hAnsiTheme="minorHAnsi" w:cstheme="minorHAnsi"/>
          <w:b/>
          <w:bCs/>
          <w:color w:val="585857"/>
          <w:sz w:val="22"/>
          <w:szCs w:val="22"/>
          <w:u w:val="single"/>
        </w:rPr>
        <w:t>Third Party Notice</w:t>
      </w:r>
    </w:p>
    <w:p w14:paraId="0780C012" w14:textId="77777777" w:rsidR="00C117FF" w:rsidRPr="006306A4" w:rsidRDefault="00C117FF" w:rsidP="00B821E1">
      <w:pPr>
        <w:ind w:right="142"/>
        <w:rPr>
          <w:rFonts w:asciiTheme="minorHAnsi" w:hAnsiTheme="minorHAnsi" w:cstheme="minorHAnsi"/>
        </w:rPr>
      </w:pPr>
    </w:p>
    <w:p w14:paraId="71551587" w14:textId="2BC10438"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2"/>
        </w:rPr>
        <w:t>et</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r</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es</w:t>
      </w:r>
      <w:r w:rsidRPr="006306A4">
        <w:rPr>
          <w:rFonts w:asciiTheme="minorHAnsi" w:eastAsia="Arial" w:hAnsiTheme="minorHAnsi" w:cstheme="minorHAnsi"/>
          <w:color w:val="585857"/>
          <w:spacing w:val="3"/>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8"/>
        </w:rPr>
        <w:t xml:space="preserve"> </w:t>
      </w:r>
      <w:proofErr w:type="gramStart"/>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P</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7"/>
        </w:rPr>
        <w:t>t</w:t>
      </w:r>
      <w:r w:rsidRPr="006306A4">
        <w:rPr>
          <w:rFonts w:asciiTheme="minorHAnsi" w:eastAsia="Arial" w:hAnsiTheme="minorHAnsi" w:cstheme="minorHAnsi"/>
          <w:color w:val="585857"/>
        </w:rPr>
        <w:t>y</w:t>
      </w:r>
      <w:proofErr w:type="gramEnd"/>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2"/>
        </w:rPr>
        <w:t>No</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 xml:space="preserve"> </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nd</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
        </w:rPr>
        <w:t xml:space="preserve"> </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
        </w:rPr>
        <w:t xml:space="preserve"> </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3"/>
        </w:rPr>
        <w:t>N</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k</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rPr>
        <w:t>C</w:t>
      </w:r>
      <w:r w:rsidRPr="006306A4">
        <w:rPr>
          <w:rFonts w:asciiTheme="minorHAnsi" w:eastAsia="Arial" w:hAnsiTheme="minorHAnsi" w:cstheme="minorHAnsi"/>
          <w:color w:val="585857"/>
          <w:spacing w:val="2"/>
        </w:rPr>
        <w:t>od</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3"/>
        </w:rPr>
        <w:t>C</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spacing w:val="5"/>
        </w:rPr>
        <w:t>d</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1"/>
        </w:rPr>
        <w:t xml:space="preserve"> </w:t>
      </w:r>
      <w:r w:rsidRPr="006306A4">
        <w:rPr>
          <w:rFonts w:asciiTheme="minorHAnsi" w:eastAsia="Arial" w:hAnsiTheme="minorHAnsi" w:cstheme="minorHAnsi"/>
          <w:color w:val="585857"/>
          <w:spacing w:val="4"/>
        </w:rPr>
        <w:t>J</w:t>
      </w:r>
      <w:r w:rsidRPr="006306A4">
        <w:rPr>
          <w:rFonts w:asciiTheme="minorHAnsi" w:eastAsia="Arial" w:hAnsiTheme="minorHAnsi" w:cstheme="minorHAnsi"/>
          <w:color w:val="585857"/>
        </w:rPr>
        <w:t>7</w:t>
      </w:r>
      <w:r w:rsidRPr="006306A4">
        <w:rPr>
          <w:rFonts w:asciiTheme="minorHAnsi" w:eastAsia="Arial" w:hAnsiTheme="minorHAnsi" w:cstheme="minorHAnsi"/>
          <w:color w:val="585857"/>
          <w:spacing w:val="2"/>
        </w:rPr>
        <w:t>.</w:t>
      </w:r>
      <w:r w:rsidRPr="006306A4">
        <w:rPr>
          <w:rFonts w:asciiTheme="minorHAnsi" w:eastAsia="Arial" w:hAnsiTheme="minorHAnsi" w:cstheme="minorHAnsi"/>
          <w:color w:val="585857"/>
        </w:rPr>
        <w:t>2</w:t>
      </w:r>
      <w:r w:rsidRPr="006306A4">
        <w:rPr>
          <w:rFonts w:asciiTheme="minorHAnsi" w:eastAsia="Arial" w:hAnsiTheme="minorHAnsi" w:cstheme="minorHAnsi"/>
          <w:color w:val="585857"/>
          <w:spacing w:val="5"/>
        </w:rPr>
        <w:t xml:space="preserve"> f</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m</w:t>
      </w:r>
      <w:r w:rsidRPr="006306A4">
        <w:rPr>
          <w:rFonts w:asciiTheme="minorHAnsi" w:eastAsia="Arial" w:hAnsiTheme="minorHAnsi" w:cstheme="minorHAnsi"/>
          <w:b/>
          <w:bCs/>
          <w:iCs/>
          <w:color w:val="585857"/>
          <w:spacing w:val="12"/>
        </w:rPr>
        <w:t xml:space="preserve"> </w:t>
      </w:r>
      <w:r w:rsidRPr="006306A4">
        <w:rPr>
          <w:rFonts w:asciiTheme="minorHAnsi" w:eastAsia="Arial" w:hAnsiTheme="minorHAnsi" w:cstheme="minorHAnsi"/>
          <w:b/>
          <w:bCs/>
          <w:iCs/>
          <w:color w:val="974705"/>
        </w:rPr>
        <w:t>[</w:t>
      </w:r>
      <w:r w:rsidRPr="006306A4">
        <w:rPr>
          <w:rFonts w:asciiTheme="minorHAnsi" w:eastAsia="Arial" w:hAnsiTheme="minorHAnsi" w:cstheme="minorHAnsi"/>
          <w:b/>
          <w:bCs/>
          <w:iCs/>
          <w:color w:val="974705"/>
          <w:spacing w:val="2"/>
        </w:rPr>
        <w:t>nam</w:t>
      </w:r>
      <w:r w:rsidRPr="006306A4">
        <w:rPr>
          <w:rFonts w:asciiTheme="minorHAnsi" w:eastAsia="Arial" w:hAnsiTheme="minorHAnsi" w:cstheme="minorHAnsi"/>
          <w:b/>
          <w:bCs/>
          <w:iCs/>
          <w:color w:val="974705"/>
        </w:rPr>
        <w:t>e</w:t>
      </w:r>
      <w:r w:rsidRPr="006306A4">
        <w:rPr>
          <w:rFonts w:asciiTheme="minorHAnsi" w:eastAsia="Arial" w:hAnsiTheme="minorHAnsi" w:cstheme="minorHAnsi"/>
          <w:b/>
          <w:bCs/>
          <w:iCs/>
          <w:color w:val="974705"/>
          <w:spacing w:val="1"/>
        </w:rPr>
        <w:t xml:space="preserve"> </w:t>
      </w:r>
      <w:r w:rsidRPr="006306A4">
        <w:rPr>
          <w:rFonts w:asciiTheme="minorHAnsi" w:eastAsia="Arial" w:hAnsiTheme="minorHAnsi" w:cstheme="minorHAnsi"/>
          <w:b/>
          <w:bCs/>
          <w:iCs/>
          <w:color w:val="974705"/>
          <w:spacing w:val="2"/>
        </w:rPr>
        <w:t>of a</w:t>
      </w:r>
      <w:r w:rsidRPr="006306A4">
        <w:rPr>
          <w:rFonts w:asciiTheme="minorHAnsi" w:eastAsia="Arial" w:hAnsiTheme="minorHAnsi" w:cstheme="minorHAnsi"/>
          <w:b/>
          <w:bCs/>
          <w:iCs/>
          <w:color w:val="974705"/>
        </w:rPr>
        <w:t>p</w:t>
      </w:r>
      <w:r w:rsidRPr="006306A4">
        <w:rPr>
          <w:rFonts w:asciiTheme="minorHAnsi" w:eastAsia="Arial" w:hAnsiTheme="minorHAnsi" w:cstheme="minorHAnsi"/>
          <w:b/>
          <w:bCs/>
          <w:iCs/>
          <w:color w:val="974705"/>
          <w:spacing w:val="2"/>
        </w:rPr>
        <w:t>p</w:t>
      </w:r>
      <w:r w:rsidRPr="006306A4">
        <w:rPr>
          <w:rFonts w:asciiTheme="minorHAnsi" w:eastAsia="Arial" w:hAnsiTheme="minorHAnsi" w:cstheme="minorHAnsi"/>
          <w:b/>
          <w:bCs/>
          <w:iCs/>
          <w:color w:val="974705"/>
          <w:spacing w:val="-1"/>
        </w:rPr>
        <w:t>li</w:t>
      </w:r>
      <w:r w:rsidRPr="006306A4">
        <w:rPr>
          <w:rFonts w:asciiTheme="minorHAnsi" w:eastAsia="Arial" w:hAnsiTheme="minorHAnsi" w:cstheme="minorHAnsi"/>
          <w:b/>
          <w:bCs/>
          <w:iCs/>
          <w:color w:val="974705"/>
          <w:spacing w:val="4"/>
        </w:rPr>
        <w:t>c</w:t>
      </w:r>
      <w:r w:rsidRPr="006306A4">
        <w:rPr>
          <w:rFonts w:asciiTheme="minorHAnsi" w:eastAsia="Arial" w:hAnsiTheme="minorHAnsi" w:cstheme="minorHAnsi"/>
          <w:b/>
          <w:bCs/>
          <w:iCs/>
          <w:color w:val="974705"/>
          <w:spacing w:val="2"/>
        </w:rPr>
        <w:t>a</w:t>
      </w:r>
      <w:r w:rsidRPr="006306A4">
        <w:rPr>
          <w:rFonts w:asciiTheme="minorHAnsi" w:eastAsia="Arial" w:hAnsiTheme="minorHAnsi" w:cstheme="minorHAnsi"/>
          <w:b/>
          <w:bCs/>
          <w:iCs/>
          <w:color w:val="974705"/>
        </w:rPr>
        <w:t>n</w:t>
      </w:r>
      <w:r w:rsidRPr="006306A4">
        <w:rPr>
          <w:rFonts w:asciiTheme="minorHAnsi" w:eastAsia="Arial" w:hAnsiTheme="minorHAnsi" w:cstheme="minorHAnsi"/>
          <w:b/>
          <w:bCs/>
          <w:iCs/>
          <w:color w:val="974705"/>
          <w:spacing w:val="5"/>
        </w:rPr>
        <w:t>t</w:t>
      </w:r>
      <w:r w:rsidRPr="006306A4">
        <w:rPr>
          <w:rFonts w:asciiTheme="minorHAnsi" w:eastAsia="Arial" w:hAnsiTheme="minorHAnsi" w:cstheme="minorHAnsi"/>
          <w:b/>
          <w:bCs/>
          <w:iCs/>
          <w:color w:val="974705"/>
        </w:rPr>
        <w:t>]</w:t>
      </w:r>
      <w:r w:rsidRPr="006306A4">
        <w:rPr>
          <w:rFonts w:asciiTheme="minorHAnsi" w:eastAsia="Arial" w:hAnsiTheme="minorHAnsi" w:cstheme="minorHAnsi"/>
          <w:b/>
          <w:bCs/>
          <w:iCs/>
          <w:color w:val="974705"/>
          <w:spacing w:val="3"/>
        </w:rPr>
        <w:t xml:space="preserve"> </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equ</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g</w:t>
      </w:r>
      <w:r w:rsidRPr="006306A4">
        <w:rPr>
          <w:rFonts w:asciiTheme="minorHAnsi" w:eastAsia="Arial" w:hAnsiTheme="minorHAnsi" w:cstheme="minorHAnsi"/>
          <w:b/>
          <w:bCs/>
          <w:color w:val="585857"/>
          <w:spacing w:val="2"/>
        </w:rPr>
        <w:t xml:space="preserve"> </w:t>
      </w:r>
      <w:r w:rsidRPr="006306A4">
        <w:rPr>
          <w:rFonts w:asciiTheme="minorHAnsi" w:eastAsia="Arial" w:hAnsiTheme="minorHAnsi" w:cstheme="minorHAnsi"/>
          <w:b/>
          <w:bCs/>
          <w:color w:val="984806" w:themeColor="accent6" w:themeShade="80"/>
          <w:spacing w:val="1"/>
        </w:rPr>
        <w:t>(</w:t>
      </w:r>
      <w:r w:rsidRPr="006306A4">
        <w:rPr>
          <w:rFonts w:asciiTheme="minorHAnsi" w:eastAsia="Arial" w:hAnsiTheme="minorHAnsi" w:cstheme="minorHAnsi"/>
          <w:b/>
          <w:bCs/>
          <w:color w:val="984806" w:themeColor="accent6" w:themeShade="80"/>
          <w:spacing w:val="2"/>
        </w:rPr>
        <w:t>a</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585857"/>
          <w:spacing w:val="13"/>
        </w:rPr>
        <w:t xml:space="preserve"> </w:t>
      </w:r>
      <w:r w:rsidRPr="006306A4">
        <w:rPr>
          <w:rFonts w:asciiTheme="minorHAnsi" w:eastAsia="Arial" w:hAnsiTheme="minorHAnsi" w:cstheme="minorHAnsi"/>
          <w:color w:val="585857"/>
          <w:spacing w:val="1"/>
        </w:rPr>
        <w:t>Q</w:t>
      </w:r>
      <w:r w:rsidRPr="006306A4">
        <w:rPr>
          <w:rFonts w:asciiTheme="minorHAnsi" w:eastAsia="Arial" w:hAnsiTheme="minorHAnsi" w:cstheme="minorHAnsi"/>
          <w:color w:val="585857"/>
          <w:spacing w:val="2"/>
        </w:rPr>
        <w:t>ua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um</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gh</w:t>
      </w:r>
      <w:r w:rsidRPr="006306A4">
        <w:rPr>
          <w:rFonts w:asciiTheme="minorHAnsi" w:eastAsia="Arial" w:hAnsiTheme="minorHAnsi" w:cstheme="minorHAnsi"/>
          <w:color w:val="585857"/>
        </w:rPr>
        <w:t>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rPr>
        <w:t xml:space="preserve">which </w:t>
      </w:r>
      <w:r w:rsidR="00B821E1" w:rsidRPr="006306A4">
        <w:rPr>
          <w:rFonts w:asciiTheme="minorHAnsi" w:eastAsia="Arial" w:hAnsiTheme="minorHAnsi" w:cstheme="minorHAnsi"/>
          <w:b/>
          <w:bCs/>
          <w:color w:val="984806" w:themeColor="accent6" w:themeShade="80"/>
        </w:rPr>
        <w:t>(i</w:t>
      </w:r>
      <w:r w:rsidRPr="006306A4">
        <w:rPr>
          <w:rFonts w:asciiTheme="minorHAnsi" w:eastAsia="Arial" w:hAnsiTheme="minorHAnsi" w:cstheme="minorHAnsi"/>
          <w:b/>
          <w:bCs/>
          <w:color w:val="984806" w:themeColor="accent6" w:themeShade="80"/>
        </w:rPr>
        <w:t>s/are</w:t>
      </w:r>
      <w:r w:rsidR="00B821E1"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984806" w:themeColor="accent6" w:themeShade="80"/>
          <w:spacing w:val="6"/>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rPr>
        <w:t>b</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an</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4"/>
        </w:rPr>
        <w:t>a</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4"/>
        </w:rPr>
        <w:t>l</w:t>
      </w:r>
      <w:r w:rsidRPr="006306A4">
        <w:rPr>
          <w:rFonts w:asciiTheme="minorHAnsi" w:eastAsia="Arial" w:hAnsiTheme="minorHAnsi" w:cstheme="minorHAnsi"/>
          <w:color w:val="585857"/>
        </w:rPr>
        <w:t xml:space="preserve">y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spacing w:val="-1"/>
        </w:rPr>
        <w:t>il</w:t>
      </w:r>
      <w:r w:rsidRPr="006306A4">
        <w:rPr>
          <w:rFonts w:asciiTheme="minorHAnsi" w:eastAsia="Arial" w:hAnsiTheme="minorHAnsi" w:cstheme="minorHAnsi"/>
          <w:color w:val="585857"/>
        </w:rPr>
        <w:t>ar</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b/>
          <w:bCs/>
          <w:color w:val="585857"/>
          <w:spacing w:val="10"/>
        </w:rPr>
        <w:t xml:space="preserve"> </w:t>
      </w:r>
      <w:r w:rsidRPr="006306A4">
        <w:rPr>
          <w:rFonts w:asciiTheme="minorHAnsi" w:eastAsia="Arial" w:hAnsiTheme="minorHAnsi" w:cstheme="minorHAnsi"/>
          <w:b/>
          <w:bCs/>
          <w:color w:val="984806" w:themeColor="accent6" w:themeShade="80"/>
          <w:spacing w:val="3"/>
        </w:rPr>
        <w:t>(</w:t>
      </w:r>
      <w:r w:rsidRPr="006306A4">
        <w:rPr>
          <w:rFonts w:asciiTheme="minorHAnsi" w:eastAsia="Arial" w:hAnsiTheme="minorHAnsi" w:cstheme="minorHAnsi"/>
          <w:b/>
          <w:bCs/>
          <w:color w:val="984806" w:themeColor="accent6" w:themeShade="80"/>
          <w:spacing w:val="2"/>
        </w:rPr>
        <w:t>a</w:t>
      </w:r>
      <w:r w:rsidRPr="006306A4">
        <w:rPr>
          <w:rFonts w:asciiTheme="minorHAnsi" w:eastAsia="Arial" w:hAnsiTheme="minorHAnsi" w:cstheme="minorHAnsi"/>
          <w:b/>
          <w:bCs/>
          <w:color w:val="984806" w:themeColor="accent6" w:themeShade="80"/>
        </w:rPr>
        <w:t>n)</w:t>
      </w:r>
      <w:r w:rsidRPr="006306A4">
        <w:rPr>
          <w:rFonts w:asciiTheme="minorHAnsi" w:eastAsia="Arial" w:hAnsiTheme="minorHAnsi" w:cstheme="minorHAnsi"/>
          <w:b/>
          <w:bCs/>
          <w:color w:val="984806" w:themeColor="accent6" w:themeShade="80"/>
          <w:spacing w:val="9"/>
        </w:rPr>
        <w:t xml:space="preserve"> </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x</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ng</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6"/>
        </w:rPr>
        <w:t>Q</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nt</w:t>
      </w:r>
      <w:r w:rsidRPr="006306A4">
        <w:rPr>
          <w:rFonts w:asciiTheme="minorHAnsi" w:eastAsia="Arial" w:hAnsiTheme="minorHAnsi" w:cstheme="minorHAnsi"/>
          <w:color w:val="585857"/>
          <w:spacing w:val="-5"/>
        </w:rPr>
        <w:t xml:space="preserve">um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2"/>
        </w:rPr>
        <w:t>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9"/>
        </w:rPr>
        <w:t>b</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b/>
          <w:bCs/>
          <w:iCs/>
          <w:color w:val="974705"/>
          <w:spacing w:val="2"/>
        </w:rPr>
        <w:t>[n</w:t>
      </w:r>
      <w:r w:rsidRPr="006306A4">
        <w:rPr>
          <w:rFonts w:asciiTheme="minorHAnsi" w:eastAsia="Arial" w:hAnsiTheme="minorHAnsi" w:cstheme="minorHAnsi"/>
          <w:b/>
          <w:bCs/>
          <w:iCs/>
          <w:color w:val="974705"/>
          <w:spacing w:val="4"/>
        </w:rPr>
        <w:t>a</w:t>
      </w:r>
      <w:r w:rsidRPr="006306A4">
        <w:rPr>
          <w:rFonts w:asciiTheme="minorHAnsi" w:eastAsia="Arial" w:hAnsiTheme="minorHAnsi" w:cstheme="minorHAnsi"/>
          <w:b/>
          <w:bCs/>
          <w:iCs/>
          <w:color w:val="974705"/>
        </w:rPr>
        <w:t>me</w:t>
      </w:r>
      <w:r w:rsidRPr="006306A4">
        <w:rPr>
          <w:rFonts w:asciiTheme="minorHAnsi" w:eastAsia="Arial" w:hAnsiTheme="minorHAnsi" w:cstheme="minorHAnsi"/>
          <w:b/>
          <w:bCs/>
          <w:iCs/>
          <w:color w:val="974705"/>
          <w:spacing w:val="-9"/>
        </w:rPr>
        <w:t xml:space="preserve"> </w:t>
      </w:r>
      <w:r w:rsidRPr="006306A4">
        <w:rPr>
          <w:rFonts w:asciiTheme="minorHAnsi" w:eastAsia="Arial" w:hAnsiTheme="minorHAnsi" w:cstheme="minorHAnsi"/>
          <w:b/>
          <w:bCs/>
          <w:iCs/>
          <w:color w:val="974705"/>
        </w:rPr>
        <w:t>of</w:t>
      </w:r>
      <w:r w:rsidRPr="006306A4">
        <w:rPr>
          <w:rFonts w:asciiTheme="minorHAnsi" w:eastAsia="Arial" w:hAnsiTheme="minorHAnsi" w:cstheme="minorHAnsi"/>
          <w:b/>
          <w:bCs/>
          <w:iCs/>
          <w:color w:val="974705"/>
          <w:spacing w:val="-7"/>
        </w:rPr>
        <w:t xml:space="preserve"> </w:t>
      </w:r>
      <w:r w:rsidRPr="006306A4">
        <w:rPr>
          <w:rFonts w:asciiTheme="minorHAnsi" w:eastAsia="Arial" w:hAnsiTheme="minorHAnsi" w:cstheme="minorHAnsi"/>
          <w:b/>
          <w:bCs/>
          <w:iCs/>
          <w:color w:val="974705"/>
          <w:spacing w:val="2"/>
        </w:rPr>
        <w:t>I</w:t>
      </w:r>
      <w:r w:rsidRPr="006306A4">
        <w:rPr>
          <w:rFonts w:asciiTheme="minorHAnsi" w:eastAsia="Arial" w:hAnsiTheme="minorHAnsi" w:cstheme="minorHAnsi"/>
          <w:b/>
          <w:bCs/>
          <w:iCs/>
          <w:color w:val="974705"/>
        </w:rPr>
        <w:t>n</w:t>
      </w:r>
      <w:r w:rsidRPr="006306A4">
        <w:rPr>
          <w:rFonts w:asciiTheme="minorHAnsi" w:eastAsia="Arial" w:hAnsiTheme="minorHAnsi" w:cstheme="minorHAnsi"/>
          <w:b/>
          <w:bCs/>
          <w:iCs/>
          <w:color w:val="974705"/>
          <w:spacing w:val="4"/>
        </w:rPr>
        <w:t>c</w:t>
      </w:r>
      <w:r w:rsidRPr="006306A4">
        <w:rPr>
          <w:rFonts w:asciiTheme="minorHAnsi" w:eastAsia="Arial" w:hAnsiTheme="minorHAnsi" w:cstheme="minorHAnsi"/>
          <w:b/>
          <w:bCs/>
          <w:iCs/>
          <w:color w:val="974705"/>
          <w:spacing w:val="2"/>
        </w:rPr>
        <w:t>um</w:t>
      </w:r>
      <w:r w:rsidRPr="006306A4">
        <w:rPr>
          <w:rFonts w:asciiTheme="minorHAnsi" w:eastAsia="Arial" w:hAnsiTheme="minorHAnsi" w:cstheme="minorHAnsi"/>
          <w:b/>
          <w:bCs/>
          <w:iCs/>
          <w:color w:val="974705"/>
        </w:rPr>
        <w:t>b</w:t>
      </w:r>
      <w:r w:rsidRPr="006306A4">
        <w:rPr>
          <w:rFonts w:asciiTheme="minorHAnsi" w:eastAsia="Arial" w:hAnsiTheme="minorHAnsi" w:cstheme="minorHAnsi"/>
          <w:b/>
          <w:bCs/>
          <w:iCs/>
          <w:color w:val="974705"/>
          <w:spacing w:val="2"/>
        </w:rPr>
        <w:t>en</w:t>
      </w:r>
      <w:r w:rsidRPr="006306A4">
        <w:rPr>
          <w:rFonts w:asciiTheme="minorHAnsi" w:eastAsia="Arial" w:hAnsiTheme="minorHAnsi" w:cstheme="minorHAnsi"/>
          <w:b/>
          <w:bCs/>
          <w:iCs/>
          <w:color w:val="974705"/>
        </w:rPr>
        <w:t>t</w:t>
      </w:r>
      <w:r w:rsidRPr="006306A4">
        <w:rPr>
          <w:rFonts w:asciiTheme="minorHAnsi" w:eastAsia="Arial" w:hAnsiTheme="minorHAnsi" w:cstheme="minorHAnsi"/>
          <w:b/>
          <w:bCs/>
          <w:iCs/>
          <w:color w:val="974705"/>
          <w:spacing w:val="2"/>
        </w:rPr>
        <w:t>]</w:t>
      </w:r>
      <w:r w:rsidRPr="006306A4">
        <w:rPr>
          <w:rFonts w:asciiTheme="minorHAnsi" w:eastAsia="Arial" w:hAnsiTheme="minorHAnsi" w:cstheme="minorHAnsi"/>
          <w:iCs/>
          <w:color w:val="585857"/>
        </w:rPr>
        <w:t>.</w:t>
      </w:r>
    </w:p>
    <w:p w14:paraId="6827D593" w14:textId="77777777" w:rsidR="00C117FF" w:rsidRPr="006306A4" w:rsidRDefault="00C117FF" w:rsidP="00B821E1">
      <w:pPr>
        <w:ind w:right="142"/>
        <w:rPr>
          <w:rFonts w:asciiTheme="minorHAnsi" w:hAnsiTheme="minorHAnsi" w:cstheme="minorHAnsi"/>
        </w:rPr>
      </w:pPr>
    </w:p>
    <w:p w14:paraId="5B395A38" w14:textId="77777777"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b/>
          <w:color w:val="585857"/>
          <w:spacing w:val="1"/>
        </w:rPr>
        <w:t>Qu</w:t>
      </w:r>
      <w:r w:rsidRPr="006306A4">
        <w:rPr>
          <w:rFonts w:asciiTheme="minorHAnsi" w:eastAsia="Arial" w:hAnsiTheme="minorHAnsi" w:cstheme="minorHAnsi"/>
          <w:b/>
          <w:color w:val="585857"/>
          <w:spacing w:val="2"/>
        </w:rPr>
        <w:t>a</w:t>
      </w:r>
      <w:r w:rsidRPr="006306A4">
        <w:rPr>
          <w:rFonts w:asciiTheme="minorHAnsi" w:eastAsia="Arial" w:hAnsiTheme="minorHAnsi" w:cstheme="minorHAnsi"/>
          <w:b/>
          <w:color w:val="585857"/>
          <w:spacing w:val="1"/>
        </w:rPr>
        <w:t>nt</w:t>
      </w:r>
      <w:r w:rsidRPr="006306A4">
        <w:rPr>
          <w:rFonts w:asciiTheme="minorHAnsi" w:eastAsia="Arial" w:hAnsiTheme="minorHAnsi" w:cstheme="minorHAnsi"/>
          <w:b/>
          <w:color w:val="585857"/>
          <w:spacing w:val="3"/>
        </w:rPr>
        <w:t>u</w:t>
      </w:r>
      <w:r w:rsidRPr="006306A4">
        <w:rPr>
          <w:rFonts w:asciiTheme="minorHAnsi" w:eastAsia="Arial" w:hAnsiTheme="minorHAnsi" w:cstheme="minorHAnsi"/>
          <w:b/>
          <w:color w:val="585857"/>
        </w:rPr>
        <w:t>m</w:t>
      </w:r>
      <w:r w:rsidRPr="006306A4">
        <w:rPr>
          <w:rFonts w:asciiTheme="minorHAnsi" w:eastAsia="Arial" w:hAnsiTheme="minorHAnsi" w:cstheme="minorHAnsi"/>
          <w:b/>
          <w:color w:val="585857"/>
          <w:spacing w:val="-13"/>
        </w:rPr>
        <w:t xml:space="preserve"> </w:t>
      </w:r>
      <w:r w:rsidRPr="006306A4">
        <w:rPr>
          <w:rFonts w:asciiTheme="minorHAnsi" w:eastAsia="Arial" w:hAnsiTheme="minorHAnsi" w:cstheme="minorHAnsi"/>
          <w:b/>
          <w:color w:val="585857"/>
          <w:spacing w:val="-7"/>
        </w:rPr>
        <w:t>A</w:t>
      </w:r>
      <w:r w:rsidRPr="006306A4">
        <w:rPr>
          <w:rFonts w:asciiTheme="minorHAnsi" w:eastAsia="Arial" w:hAnsiTheme="minorHAnsi" w:cstheme="minorHAnsi"/>
          <w:b/>
          <w:color w:val="585857"/>
          <w:spacing w:val="2"/>
        </w:rPr>
        <w:t>c</w:t>
      </w:r>
      <w:r w:rsidRPr="006306A4">
        <w:rPr>
          <w:rFonts w:asciiTheme="minorHAnsi" w:eastAsia="Arial" w:hAnsiTheme="minorHAnsi" w:cstheme="minorHAnsi"/>
          <w:b/>
          <w:color w:val="585857"/>
          <w:spacing w:val="4"/>
        </w:rPr>
        <w:t>c</w:t>
      </w:r>
      <w:r w:rsidRPr="006306A4">
        <w:rPr>
          <w:rFonts w:asciiTheme="minorHAnsi" w:eastAsia="Arial" w:hAnsiTheme="minorHAnsi" w:cstheme="minorHAnsi"/>
          <w:b/>
          <w:color w:val="585857"/>
          <w:spacing w:val="2"/>
        </w:rPr>
        <w:t>e</w:t>
      </w:r>
      <w:r w:rsidRPr="006306A4">
        <w:rPr>
          <w:rFonts w:asciiTheme="minorHAnsi" w:eastAsia="Arial" w:hAnsiTheme="minorHAnsi" w:cstheme="minorHAnsi"/>
          <w:b/>
          <w:color w:val="585857"/>
          <w:spacing w:val="3"/>
        </w:rPr>
        <w:t>s</w:t>
      </w:r>
      <w:r w:rsidRPr="006306A4">
        <w:rPr>
          <w:rFonts w:asciiTheme="minorHAnsi" w:eastAsia="Arial" w:hAnsiTheme="minorHAnsi" w:cstheme="minorHAnsi"/>
          <w:b/>
          <w:color w:val="585857"/>
        </w:rPr>
        <w:t>s</w:t>
      </w:r>
      <w:r w:rsidRPr="006306A4">
        <w:rPr>
          <w:rFonts w:asciiTheme="minorHAnsi" w:eastAsia="Arial" w:hAnsiTheme="minorHAnsi" w:cstheme="minorHAnsi"/>
          <w:b/>
          <w:color w:val="585857"/>
          <w:spacing w:val="-17"/>
        </w:rPr>
        <w:t xml:space="preserve"> </w:t>
      </w:r>
      <w:r w:rsidRPr="006306A4">
        <w:rPr>
          <w:rFonts w:asciiTheme="minorHAnsi" w:eastAsia="Arial" w:hAnsiTheme="minorHAnsi" w:cstheme="minorHAnsi"/>
          <w:b/>
          <w:color w:val="585857"/>
        </w:rPr>
        <w:t>R</w:t>
      </w:r>
      <w:r w:rsidRPr="006306A4">
        <w:rPr>
          <w:rFonts w:asciiTheme="minorHAnsi" w:eastAsia="Arial" w:hAnsiTheme="minorHAnsi" w:cstheme="minorHAnsi"/>
          <w:b/>
          <w:color w:val="585857"/>
          <w:spacing w:val="2"/>
        </w:rPr>
        <w:t>i</w:t>
      </w:r>
      <w:r w:rsidRPr="006306A4">
        <w:rPr>
          <w:rFonts w:asciiTheme="minorHAnsi" w:eastAsia="Arial" w:hAnsiTheme="minorHAnsi" w:cstheme="minorHAnsi"/>
          <w:b/>
          <w:color w:val="585857"/>
          <w:spacing w:val="1"/>
        </w:rPr>
        <w:t>ght</w:t>
      </w:r>
      <w:r w:rsidRPr="006306A4">
        <w:rPr>
          <w:rFonts w:asciiTheme="minorHAnsi" w:eastAsia="Arial" w:hAnsiTheme="minorHAnsi" w:cstheme="minorHAnsi"/>
          <w:b/>
          <w:color w:val="585857"/>
          <w:spacing w:val="3"/>
        </w:rPr>
        <w:t>(</w:t>
      </w:r>
      <w:r w:rsidRPr="006306A4">
        <w:rPr>
          <w:rFonts w:asciiTheme="minorHAnsi" w:eastAsia="Arial" w:hAnsiTheme="minorHAnsi" w:cstheme="minorHAnsi"/>
          <w:b/>
          <w:color w:val="585857"/>
          <w:spacing w:val="2"/>
        </w:rPr>
        <w:t>s</w:t>
      </w:r>
      <w:r w:rsidRPr="006306A4">
        <w:rPr>
          <w:rFonts w:asciiTheme="minorHAnsi" w:eastAsia="Arial" w:hAnsiTheme="minorHAnsi" w:cstheme="minorHAnsi"/>
          <w:b/>
          <w:color w:val="585857"/>
        </w:rPr>
        <w:t>)</w:t>
      </w:r>
    </w:p>
    <w:p w14:paraId="6B19C1E2" w14:textId="4019EAF3" w:rsidR="00B821E1" w:rsidRPr="006306A4" w:rsidRDefault="003B1D92" w:rsidP="00B821E1">
      <w:pPr>
        <w:ind w:right="142"/>
        <w:rPr>
          <w:rFonts w:asciiTheme="minorHAnsi" w:eastAsia="Arial" w:hAnsiTheme="minorHAnsi" w:cstheme="minorHAnsi"/>
          <w:color w:val="974705"/>
        </w:rPr>
      </w:pPr>
      <w:r w:rsidRPr="006306A4">
        <w:rPr>
          <w:rFonts w:asciiTheme="minorHAnsi" w:eastAsia="Arial" w:hAnsiTheme="minorHAnsi" w:cstheme="minorHAnsi"/>
          <w:color w:val="585857"/>
          <w:spacing w:val="14"/>
        </w:rPr>
        <w:t>W</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6"/>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ee</w:t>
      </w:r>
      <w:r w:rsidRPr="006306A4">
        <w:rPr>
          <w:rFonts w:asciiTheme="minorHAnsi" w:eastAsia="Arial" w:hAnsiTheme="minorHAnsi" w:cstheme="minorHAnsi"/>
          <w:color w:val="585857"/>
          <w:spacing w:val="6"/>
        </w:rPr>
        <w:t>k</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15"/>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16"/>
        </w:rPr>
        <w:t xml:space="preserve"> </w:t>
      </w:r>
      <w:r w:rsidRPr="006306A4">
        <w:rPr>
          <w:rFonts w:asciiTheme="minorHAnsi" w:eastAsia="Arial" w:hAnsiTheme="minorHAnsi" w:cstheme="minorHAnsi"/>
          <w:color w:val="585857"/>
          <w:spacing w:val="3"/>
        </w:rPr>
        <w:t>Q</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spacing w:val="3"/>
        </w:rPr>
        <w:t>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um</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2"/>
        </w:rPr>
        <w:t>gh</w:t>
      </w:r>
      <w:r w:rsidRPr="006306A4">
        <w:rPr>
          <w:rFonts w:asciiTheme="minorHAnsi" w:eastAsia="Arial" w:hAnsiTheme="minorHAnsi" w:cstheme="minorHAnsi"/>
          <w:color w:val="585857"/>
        </w:rPr>
        <w:t>t</w:t>
      </w:r>
      <w:r w:rsidRPr="006306A4">
        <w:rPr>
          <w:rFonts w:asciiTheme="minorHAnsi" w:eastAsia="Arial" w:hAnsiTheme="minorHAnsi" w:cstheme="minorHAnsi"/>
          <w:b/>
          <w:bCs/>
          <w:color w:val="984806" w:themeColor="accent6" w:themeShade="80"/>
          <w:spacing w:val="3"/>
        </w:rPr>
        <w: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color w:val="585857"/>
          <w:spacing w:val="1"/>
        </w:rPr>
        <w:t xml:space="preserve">: </w:t>
      </w:r>
      <w:r w:rsidR="00B821E1" w:rsidRPr="006306A4">
        <w:rPr>
          <w:rFonts w:asciiTheme="minorHAnsi" w:eastAsia="Arial" w:hAnsiTheme="minorHAnsi" w:cstheme="minorHAnsi"/>
          <w:b/>
          <w:bCs/>
          <w:color w:val="984806" w:themeColor="accent6" w:themeShade="80"/>
          <w:spacing w:val="1"/>
        </w:rPr>
        <w:t>[</w:t>
      </w:r>
      <w:r w:rsidRPr="006306A4">
        <w:rPr>
          <w:rFonts w:asciiTheme="minorHAnsi" w:eastAsia="Arial" w:hAnsiTheme="minorHAnsi" w:cstheme="minorHAnsi"/>
          <w:b/>
          <w:bCs/>
          <w:color w:val="984806" w:themeColor="accent6" w:themeShade="80"/>
          <w:spacing w:val="1"/>
        </w:rPr>
        <w:t>Gi</w:t>
      </w:r>
      <w:r w:rsidRPr="006306A4">
        <w:rPr>
          <w:rFonts w:asciiTheme="minorHAnsi" w:eastAsia="Arial" w:hAnsiTheme="minorHAnsi" w:cstheme="minorHAnsi"/>
          <w:b/>
          <w:bCs/>
          <w:color w:val="984806" w:themeColor="accent6" w:themeShade="80"/>
          <w:spacing w:val="2"/>
        </w:rPr>
        <w:t>v</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9"/>
        </w:rPr>
        <w:t xml:space="preserve"> </w:t>
      </w:r>
      <w:r w:rsidRPr="006306A4">
        <w:rPr>
          <w:rFonts w:asciiTheme="minorHAnsi" w:eastAsia="Arial" w:hAnsiTheme="minorHAnsi" w:cstheme="minorHAnsi"/>
          <w:b/>
          <w:bCs/>
          <w:color w:val="984806" w:themeColor="accent6" w:themeShade="80"/>
          <w:spacing w:val="2"/>
        </w:rPr>
        <w:t>de</w:t>
      </w:r>
      <w:r w:rsidRPr="006306A4">
        <w:rPr>
          <w:rFonts w:asciiTheme="minorHAnsi" w:eastAsia="Arial" w:hAnsiTheme="minorHAnsi" w:cstheme="minorHAnsi"/>
          <w:b/>
          <w:bCs/>
          <w:color w:val="984806" w:themeColor="accent6" w:themeShade="80"/>
        </w:rPr>
        <w:t>t</w:t>
      </w:r>
      <w:r w:rsidRPr="006306A4">
        <w:rPr>
          <w:rFonts w:asciiTheme="minorHAnsi" w:eastAsia="Arial" w:hAnsiTheme="minorHAnsi" w:cstheme="minorHAnsi"/>
          <w:b/>
          <w:bCs/>
          <w:color w:val="984806" w:themeColor="accent6" w:themeShade="80"/>
          <w:spacing w:val="4"/>
        </w:rPr>
        <w:t>a</w:t>
      </w:r>
      <w:r w:rsidRPr="006306A4">
        <w:rPr>
          <w:rFonts w:asciiTheme="minorHAnsi" w:eastAsia="Arial" w:hAnsiTheme="minorHAnsi" w:cstheme="minorHAnsi"/>
          <w:b/>
          <w:bCs/>
          <w:color w:val="984806" w:themeColor="accent6" w:themeShade="80"/>
          <w:spacing w:val="-1"/>
        </w:rPr>
        <w:t>il</w:t>
      </w:r>
      <w:r w:rsidRPr="006306A4">
        <w:rPr>
          <w:rFonts w:asciiTheme="minorHAnsi" w:eastAsia="Arial" w:hAnsiTheme="minorHAnsi" w:cstheme="minorHAnsi"/>
          <w:b/>
          <w:bCs/>
          <w:color w:val="984806" w:themeColor="accent6" w:themeShade="80"/>
        </w:rPr>
        <w:t>s</w:t>
      </w:r>
      <w:r w:rsidRPr="006306A4">
        <w:rPr>
          <w:rFonts w:asciiTheme="minorHAnsi" w:eastAsia="Arial" w:hAnsiTheme="minorHAnsi" w:cstheme="minorHAnsi"/>
          <w:b/>
          <w:bCs/>
          <w:color w:val="984806" w:themeColor="accent6" w:themeShade="80"/>
          <w:spacing w:val="-5"/>
        </w:rPr>
        <w:t xml:space="preserve"> </w:t>
      </w:r>
      <w:r w:rsidRPr="006306A4">
        <w:rPr>
          <w:rFonts w:asciiTheme="minorHAnsi" w:eastAsia="Arial" w:hAnsiTheme="minorHAnsi" w:cstheme="minorHAnsi"/>
          <w:b/>
          <w:bCs/>
          <w:color w:val="984806" w:themeColor="accent6" w:themeShade="80"/>
        </w:rPr>
        <w:t>of</w:t>
      </w:r>
      <w:r w:rsidRPr="006306A4">
        <w:rPr>
          <w:rFonts w:asciiTheme="minorHAnsi" w:eastAsia="Arial" w:hAnsiTheme="minorHAnsi" w:cstheme="minorHAnsi"/>
          <w:b/>
          <w:bCs/>
          <w:color w:val="984806" w:themeColor="accent6" w:themeShade="80"/>
          <w:spacing w:val="-2"/>
        </w:rPr>
        <w:t xml:space="preserve"> </w:t>
      </w:r>
      <w:r w:rsidRPr="006306A4">
        <w:rPr>
          <w:rFonts w:asciiTheme="minorHAnsi" w:eastAsia="Arial" w:hAnsiTheme="minorHAnsi" w:cstheme="minorHAnsi"/>
          <w:b/>
          <w:bCs/>
          <w:color w:val="984806" w:themeColor="accent6" w:themeShade="80"/>
        </w:rPr>
        <w:t>t</w:t>
      </w:r>
      <w:r w:rsidRPr="006306A4">
        <w:rPr>
          <w:rFonts w:asciiTheme="minorHAnsi" w:eastAsia="Arial" w:hAnsiTheme="minorHAnsi" w:cstheme="minorHAnsi"/>
          <w:b/>
          <w:bCs/>
          <w:color w:val="984806" w:themeColor="accent6" w:themeShade="80"/>
          <w:spacing w:val="2"/>
        </w:rPr>
        <w:t>h</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8"/>
        </w:rPr>
        <w:t xml:space="preserve"> </w:t>
      </w:r>
      <w:r w:rsidRPr="006306A4">
        <w:rPr>
          <w:rFonts w:asciiTheme="minorHAnsi" w:eastAsia="Arial" w:hAnsiTheme="minorHAnsi" w:cstheme="minorHAnsi"/>
          <w:b/>
          <w:bCs/>
          <w:color w:val="984806" w:themeColor="accent6" w:themeShade="80"/>
          <w:spacing w:val="3"/>
        </w:rPr>
        <w:t>Q</w:t>
      </w:r>
      <w:r w:rsidRPr="006306A4">
        <w:rPr>
          <w:rFonts w:asciiTheme="minorHAnsi" w:eastAsia="Arial" w:hAnsiTheme="minorHAnsi" w:cstheme="minorHAnsi"/>
          <w:b/>
          <w:bCs/>
          <w:color w:val="984806" w:themeColor="accent6" w:themeShade="80"/>
          <w:spacing w:val="4"/>
        </w:rPr>
        <w:t>u</w:t>
      </w:r>
      <w:r w:rsidRPr="006306A4">
        <w:rPr>
          <w:rFonts w:asciiTheme="minorHAnsi" w:eastAsia="Arial" w:hAnsiTheme="minorHAnsi" w:cstheme="minorHAnsi"/>
          <w:b/>
          <w:bCs/>
          <w:color w:val="984806" w:themeColor="accent6" w:themeShade="80"/>
          <w:spacing w:val="2"/>
        </w:rPr>
        <w:t>a</w:t>
      </w:r>
      <w:r w:rsidRPr="006306A4">
        <w:rPr>
          <w:rFonts w:asciiTheme="minorHAnsi" w:eastAsia="Arial" w:hAnsiTheme="minorHAnsi" w:cstheme="minorHAnsi"/>
          <w:b/>
          <w:bCs/>
          <w:color w:val="984806" w:themeColor="accent6" w:themeShade="80"/>
        </w:rPr>
        <w:t>n</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spacing w:val="-3"/>
        </w:rPr>
        <w:t>u</w:t>
      </w:r>
      <w:r w:rsidRPr="006306A4">
        <w:rPr>
          <w:rFonts w:asciiTheme="minorHAnsi" w:eastAsia="Arial" w:hAnsiTheme="minorHAnsi" w:cstheme="minorHAnsi"/>
          <w:b/>
          <w:bCs/>
          <w:color w:val="984806" w:themeColor="accent6" w:themeShade="80"/>
        </w:rPr>
        <w:t>m</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spacing w:val="-1"/>
        </w:rPr>
        <w:t>A</w:t>
      </w:r>
      <w:r w:rsidRPr="006306A4">
        <w:rPr>
          <w:rFonts w:asciiTheme="minorHAnsi" w:eastAsia="Arial" w:hAnsiTheme="minorHAnsi" w:cstheme="minorHAnsi"/>
          <w:b/>
          <w:bCs/>
          <w:color w:val="984806" w:themeColor="accent6" w:themeShade="80"/>
          <w:spacing w:val="1"/>
        </w:rPr>
        <w:t>c</w:t>
      </w:r>
      <w:r w:rsidRPr="006306A4">
        <w:rPr>
          <w:rFonts w:asciiTheme="minorHAnsi" w:eastAsia="Arial" w:hAnsiTheme="minorHAnsi" w:cstheme="minorHAnsi"/>
          <w:b/>
          <w:bCs/>
          <w:color w:val="984806" w:themeColor="accent6" w:themeShade="80"/>
          <w:spacing w:val="4"/>
        </w:rPr>
        <w:t>c</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s</w:t>
      </w:r>
      <w:r w:rsidRPr="006306A4">
        <w:rPr>
          <w:rFonts w:asciiTheme="minorHAnsi" w:eastAsia="Arial" w:hAnsiTheme="minorHAnsi" w:cstheme="minorHAnsi"/>
          <w:b/>
          <w:bCs/>
          <w:color w:val="984806" w:themeColor="accent6" w:themeShade="80"/>
          <w:spacing w:val="-5"/>
        </w:rPr>
        <w:t xml:space="preserve"> </w:t>
      </w:r>
      <w:r w:rsidRPr="006306A4">
        <w:rPr>
          <w:rFonts w:asciiTheme="minorHAnsi" w:eastAsia="Arial" w:hAnsiTheme="minorHAnsi" w:cstheme="minorHAnsi"/>
          <w:b/>
          <w:bCs/>
          <w:color w:val="984806" w:themeColor="accent6" w:themeShade="80"/>
          <w:spacing w:val="3"/>
        </w:rPr>
        <w:t>R</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2"/>
        </w:rPr>
        <w:t>gh</w:t>
      </w:r>
      <w:r w:rsidRPr="006306A4">
        <w:rPr>
          <w:rFonts w:asciiTheme="minorHAnsi" w:eastAsia="Arial" w:hAnsiTheme="minorHAnsi" w:cstheme="minorHAnsi"/>
          <w:b/>
          <w:bCs/>
          <w:color w:val="984806" w:themeColor="accent6" w:themeShade="80"/>
        </w:rPr>
        <w:t>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984806" w:themeColor="accent6" w:themeShade="80"/>
          <w:spacing w:val="-11"/>
        </w:rPr>
        <w:t xml:space="preserve"> </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spacing w:val="2"/>
        </w:rPr>
        <w:t>oug</w:t>
      </w:r>
      <w:r w:rsidRPr="006306A4">
        <w:rPr>
          <w:rFonts w:asciiTheme="minorHAnsi" w:eastAsia="Arial" w:hAnsiTheme="minorHAnsi" w:cstheme="minorHAnsi"/>
          <w:b/>
          <w:bCs/>
          <w:color w:val="984806" w:themeColor="accent6" w:themeShade="80"/>
        </w:rPr>
        <w:t>h</w:t>
      </w:r>
      <w:r w:rsidRPr="006306A4">
        <w:rPr>
          <w:rFonts w:asciiTheme="minorHAnsi" w:eastAsia="Arial" w:hAnsiTheme="minorHAnsi" w:cstheme="minorHAnsi"/>
          <w:b/>
          <w:bCs/>
          <w:color w:val="984806" w:themeColor="accent6" w:themeShade="80"/>
          <w:spacing w:val="2"/>
        </w:rPr>
        <w:t>t</w:t>
      </w:r>
      <w:r w:rsidR="00B821E1" w:rsidRPr="006306A4">
        <w:rPr>
          <w:rFonts w:asciiTheme="minorHAnsi" w:eastAsia="Arial" w:hAnsiTheme="minorHAnsi" w:cstheme="minorHAnsi"/>
          <w:b/>
          <w:bCs/>
          <w:color w:val="984806" w:themeColor="accent6" w:themeShade="80"/>
          <w:spacing w:val="2"/>
        </w:rPr>
        <w:t>]</w:t>
      </w:r>
      <w:r w:rsidRPr="006306A4">
        <w:rPr>
          <w:rFonts w:asciiTheme="minorHAnsi" w:eastAsia="Arial" w:hAnsiTheme="minorHAnsi" w:cstheme="minorHAnsi"/>
          <w:color w:val="984806" w:themeColor="accent6" w:themeShade="80"/>
        </w:rPr>
        <w:t>.</w:t>
      </w:r>
      <w:r w:rsidRPr="006306A4">
        <w:rPr>
          <w:rFonts w:asciiTheme="minorHAnsi" w:eastAsia="Arial" w:hAnsiTheme="minorHAnsi" w:cstheme="minorHAnsi"/>
          <w:color w:val="974705"/>
        </w:rPr>
        <w:t xml:space="preserve"> </w:t>
      </w:r>
    </w:p>
    <w:p w14:paraId="061F9B3F" w14:textId="77777777" w:rsidR="00B821E1" w:rsidRPr="006306A4" w:rsidRDefault="00B821E1" w:rsidP="00B821E1">
      <w:pPr>
        <w:ind w:right="142"/>
        <w:rPr>
          <w:rFonts w:asciiTheme="minorHAnsi" w:eastAsia="Arial" w:hAnsiTheme="minorHAnsi" w:cstheme="minorHAnsi"/>
          <w:color w:val="974705"/>
        </w:rPr>
      </w:pPr>
    </w:p>
    <w:p w14:paraId="35F7B291" w14:textId="562FE2E0" w:rsidR="00C117FF" w:rsidRPr="006306A4" w:rsidRDefault="003B1D92" w:rsidP="00B821E1">
      <w:pPr>
        <w:ind w:right="142"/>
        <w:rPr>
          <w:rFonts w:asciiTheme="minorHAnsi" w:eastAsia="Arial" w:hAnsiTheme="minorHAnsi" w:cstheme="minorHAnsi"/>
        </w:rPr>
      </w:pPr>
      <w:r w:rsidRPr="006306A4">
        <w:rPr>
          <w:rFonts w:asciiTheme="minorHAnsi" w:eastAsia="Arial" w:hAnsiTheme="minorHAnsi" w:cstheme="minorHAnsi"/>
          <w:b/>
          <w:color w:val="585857"/>
        </w:rPr>
        <w:t>Ri</w:t>
      </w:r>
      <w:r w:rsidRPr="006306A4">
        <w:rPr>
          <w:rFonts w:asciiTheme="minorHAnsi" w:eastAsia="Arial" w:hAnsiTheme="minorHAnsi" w:cstheme="minorHAnsi"/>
          <w:b/>
          <w:color w:val="585857"/>
          <w:spacing w:val="3"/>
        </w:rPr>
        <w:t>g</w:t>
      </w:r>
      <w:r w:rsidRPr="006306A4">
        <w:rPr>
          <w:rFonts w:asciiTheme="minorHAnsi" w:eastAsia="Arial" w:hAnsiTheme="minorHAnsi" w:cstheme="minorHAnsi"/>
          <w:b/>
          <w:color w:val="585857"/>
          <w:spacing w:val="1"/>
        </w:rPr>
        <w:t>h</w:t>
      </w:r>
      <w:r w:rsidRPr="006306A4">
        <w:rPr>
          <w:rFonts w:asciiTheme="minorHAnsi" w:eastAsia="Arial" w:hAnsiTheme="minorHAnsi" w:cstheme="minorHAnsi"/>
          <w:b/>
          <w:color w:val="585857"/>
          <w:spacing w:val="3"/>
        </w:rPr>
        <w:t>t</w:t>
      </w:r>
      <w:r w:rsidRPr="006306A4">
        <w:rPr>
          <w:rFonts w:asciiTheme="minorHAnsi" w:eastAsia="Arial" w:hAnsiTheme="minorHAnsi" w:cstheme="minorHAnsi"/>
          <w:b/>
          <w:color w:val="585857"/>
        </w:rPr>
        <w:t>s</w:t>
      </w:r>
      <w:r w:rsidRPr="006306A4">
        <w:rPr>
          <w:rFonts w:asciiTheme="minorHAnsi" w:eastAsia="Arial" w:hAnsiTheme="minorHAnsi" w:cstheme="minorHAnsi"/>
          <w:b/>
          <w:color w:val="585857"/>
          <w:spacing w:val="-14"/>
        </w:rPr>
        <w:t xml:space="preserve"> </w:t>
      </w:r>
      <w:r w:rsidRPr="006306A4">
        <w:rPr>
          <w:rFonts w:asciiTheme="minorHAnsi" w:eastAsia="Arial" w:hAnsiTheme="minorHAnsi" w:cstheme="minorHAnsi"/>
          <w:b/>
          <w:color w:val="585857"/>
          <w:spacing w:val="-1"/>
        </w:rPr>
        <w:t>S</w:t>
      </w:r>
      <w:r w:rsidRPr="006306A4">
        <w:rPr>
          <w:rFonts w:asciiTheme="minorHAnsi" w:eastAsia="Arial" w:hAnsiTheme="minorHAnsi" w:cstheme="minorHAnsi"/>
          <w:b/>
          <w:color w:val="585857"/>
          <w:spacing w:val="1"/>
        </w:rPr>
        <w:t>u</w:t>
      </w:r>
      <w:r w:rsidRPr="006306A4">
        <w:rPr>
          <w:rFonts w:asciiTheme="minorHAnsi" w:eastAsia="Arial" w:hAnsiTheme="minorHAnsi" w:cstheme="minorHAnsi"/>
          <w:b/>
          <w:color w:val="585857"/>
          <w:spacing w:val="3"/>
        </w:rPr>
        <w:t>b</w:t>
      </w:r>
      <w:r w:rsidRPr="006306A4">
        <w:rPr>
          <w:rFonts w:asciiTheme="minorHAnsi" w:eastAsia="Arial" w:hAnsiTheme="minorHAnsi" w:cstheme="minorHAnsi"/>
          <w:b/>
          <w:color w:val="585857"/>
        </w:rPr>
        <w:t>j</w:t>
      </w:r>
      <w:r w:rsidRPr="006306A4">
        <w:rPr>
          <w:rFonts w:asciiTheme="minorHAnsi" w:eastAsia="Arial" w:hAnsiTheme="minorHAnsi" w:cstheme="minorHAnsi"/>
          <w:b/>
          <w:color w:val="585857"/>
          <w:spacing w:val="2"/>
        </w:rPr>
        <w:t>e</w:t>
      </w:r>
      <w:r w:rsidRPr="006306A4">
        <w:rPr>
          <w:rFonts w:asciiTheme="minorHAnsi" w:eastAsia="Arial" w:hAnsiTheme="minorHAnsi" w:cstheme="minorHAnsi"/>
          <w:b/>
          <w:color w:val="585857"/>
        </w:rPr>
        <w:t>ct</w:t>
      </w:r>
      <w:r w:rsidRPr="006306A4">
        <w:rPr>
          <w:rFonts w:asciiTheme="minorHAnsi" w:eastAsia="Arial" w:hAnsiTheme="minorHAnsi" w:cstheme="minorHAnsi"/>
          <w:b/>
          <w:color w:val="585857"/>
          <w:spacing w:val="-14"/>
        </w:rPr>
        <w:t xml:space="preserve"> </w:t>
      </w:r>
      <w:r w:rsidRPr="006306A4">
        <w:rPr>
          <w:rFonts w:asciiTheme="minorHAnsi" w:eastAsia="Arial" w:hAnsiTheme="minorHAnsi" w:cstheme="minorHAnsi"/>
          <w:b/>
          <w:color w:val="585857"/>
          <w:spacing w:val="1"/>
        </w:rPr>
        <w:t>t</w:t>
      </w:r>
      <w:r w:rsidRPr="006306A4">
        <w:rPr>
          <w:rFonts w:asciiTheme="minorHAnsi" w:eastAsia="Arial" w:hAnsiTheme="minorHAnsi" w:cstheme="minorHAnsi"/>
          <w:b/>
          <w:color w:val="585857"/>
        </w:rPr>
        <w:t>o</w:t>
      </w:r>
      <w:r w:rsidRPr="006306A4">
        <w:rPr>
          <w:rFonts w:asciiTheme="minorHAnsi" w:eastAsia="Arial" w:hAnsiTheme="minorHAnsi" w:cstheme="minorHAnsi"/>
          <w:b/>
          <w:color w:val="585857"/>
          <w:spacing w:val="-4"/>
        </w:rPr>
        <w:t xml:space="preserve"> </w:t>
      </w:r>
      <w:r w:rsidRPr="006306A4">
        <w:rPr>
          <w:rFonts w:asciiTheme="minorHAnsi" w:eastAsia="Arial" w:hAnsiTheme="minorHAnsi" w:cstheme="minorHAnsi"/>
          <w:b/>
          <w:color w:val="585857"/>
          <w:spacing w:val="-1"/>
        </w:rPr>
        <w:t>S</w:t>
      </w:r>
      <w:r w:rsidRPr="006306A4">
        <w:rPr>
          <w:rFonts w:asciiTheme="minorHAnsi" w:eastAsia="Arial" w:hAnsiTheme="minorHAnsi" w:cstheme="minorHAnsi"/>
          <w:b/>
          <w:color w:val="585857"/>
          <w:spacing w:val="5"/>
        </w:rPr>
        <w:t>u</w:t>
      </w:r>
      <w:r w:rsidRPr="006306A4">
        <w:rPr>
          <w:rFonts w:asciiTheme="minorHAnsi" w:eastAsia="Arial" w:hAnsiTheme="minorHAnsi" w:cstheme="minorHAnsi"/>
          <w:b/>
          <w:color w:val="585857"/>
          <w:spacing w:val="2"/>
        </w:rPr>
        <w:t>r</w:t>
      </w:r>
      <w:r w:rsidRPr="006306A4">
        <w:rPr>
          <w:rFonts w:asciiTheme="minorHAnsi" w:eastAsia="Arial" w:hAnsiTheme="minorHAnsi" w:cstheme="minorHAnsi"/>
          <w:b/>
          <w:color w:val="585857"/>
          <w:spacing w:val="-1"/>
        </w:rPr>
        <w:t>r</w:t>
      </w:r>
      <w:r w:rsidRPr="006306A4">
        <w:rPr>
          <w:rFonts w:asciiTheme="minorHAnsi" w:eastAsia="Arial" w:hAnsiTheme="minorHAnsi" w:cstheme="minorHAnsi"/>
          <w:b/>
          <w:color w:val="585857"/>
        </w:rPr>
        <w:t>e</w:t>
      </w:r>
      <w:r w:rsidRPr="006306A4">
        <w:rPr>
          <w:rFonts w:asciiTheme="minorHAnsi" w:eastAsia="Arial" w:hAnsiTheme="minorHAnsi" w:cstheme="minorHAnsi"/>
          <w:b/>
          <w:color w:val="585857"/>
          <w:spacing w:val="5"/>
        </w:rPr>
        <w:t>n</w:t>
      </w:r>
      <w:r w:rsidRPr="006306A4">
        <w:rPr>
          <w:rFonts w:asciiTheme="minorHAnsi" w:eastAsia="Arial" w:hAnsiTheme="minorHAnsi" w:cstheme="minorHAnsi"/>
          <w:b/>
          <w:color w:val="585857"/>
          <w:spacing w:val="1"/>
        </w:rPr>
        <w:t>d</w:t>
      </w:r>
      <w:r w:rsidRPr="006306A4">
        <w:rPr>
          <w:rFonts w:asciiTheme="minorHAnsi" w:eastAsia="Arial" w:hAnsiTheme="minorHAnsi" w:cstheme="minorHAnsi"/>
          <w:b/>
          <w:color w:val="585857"/>
          <w:spacing w:val="2"/>
        </w:rPr>
        <w:t>e</w:t>
      </w:r>
      <w:r w:rsidRPr="006306A4">
        <w:rPr>
          <w:rFonts w:asciiTheme="minorHAnsi" w:eastAsia="Arial" w:hAnsiTheme="minorHAnsi" w:cstheme="minorHAnsi"/>
          <w:b/>
          <w:color w:val="585857"/>
        </w:rPr>
        <w:t>r</w:t>
      </w:r>
    </w:p>
    <w:p w14:paraId="7A8A37B1" w14:textId="3ED6E94A"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color w:val="585857"/>
          <w:spacing w:val="14"/>
        </w:rPr>
        <w:t>W</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6"/>
        </w:rPr>
        <w:t xml:space="preserve"> </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2"/>
        </w:rPr>
        <w:t>qu</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d</w:t>
      </w:r>
      <w:r w:rsidRPr="006306A4">
        <w:rPr>
          <w:rFonts w:asciiTheme="minorHAnsi" w:eastAsia="Arial" w:hAnsiTheme="minorHAnsi" w:cstheme="minorHAnsi"/>
          <w:color w:val="585857"/>
        </w:rPr>
        <w:t>er</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f</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gh</w:t>
      </w:r>
      <w:r w:rsidRPr="006306A4">
        <w:rPr>
          <w:rFonts w:asciiTheme="minorHAnsi" w:eastAsia="Arial" w:hAnsiTheme="minorHAnsi" w:cstheme="minorHAnsi"/>
          <w:color w:val="585857"/>
        </w:rPr>
        <w:t>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spacing w:val="3"/>
        </w:rPr>
        <w:t>)</w:t>
      </w:r>
      <w:r w:rsidRPr="006306A4">
        <w:rPr>
          <w:rFonts w:asciiTheme="minorHAnsi" w:eastAsia="Arial" w:hAnsiTheme="minorHAnsi" w:cstheme="minorHAnsi"/>
          <w:color w:val="585857"/>
        </w:rPr>
        <w:t>:</w:t>
      </w:r>
    </w:p>
    <w:p w14:paraId="23878B65" w14:textId="77777777" w:rsidR="00C117FF" w:rsidRPr="006306A4" w:rsidRDefault="00C117FF" w:rsidP="00B821E1">
      <w:pPr>
        <w:ind w:right="142"/>
        <w:rPr>
          <w:rFonts w:asciiTheme="minorHAnsi" w:hAnsiTheme="minorHAnsi" w:cstheme="minorHAnsi"/>
          <w:sz w:val="6"/>
          <w:szCs w:val="6"/>
        </w:rPr>
      </w:pPr>
    </w:p>
    <w:p w14:paraId="4FF24FC6" w14:textId="3322AB50" w:rsidR="00C117FF" w:rsidRPr="006306A4" w:rsidRDefault="003B1D92" w:rsidP="00B821E1">
      <w:pPr>
        <w:ind w:right="142"/>
        <w:jc w:val="both"/>
        <w:rPr>
          <w:rFonts w:asciiTheme="minorHAnsi" w:eastAsia="Arial" w:hAnsiTheme="minorHAnsi" w:cstheme="minorHAnsi"/>
          <w:b/>
          <w:bCs/>
        </w:rPr>
      </w:pP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2"/>
        </w:rPr>
        <w:t>Quan</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3"/>
        </w:rPr>
        <w:t>u</w:t>
      </w:r>
      <w:r w:rsidRPr="006306A4">
        <w:rPr>
          <w:rFonts w:asciiTheme="minorHAnsi" w:eastAsia="Arial" w:hAnsiTheme="minorHAnsi" w:cstheme="minorHAnsi"/>
          <w:color w:val="585857"/>
        </w:rPr>
        <w:t>m</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2"/>
        </w:rPr>
        <w:t>ht</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3"/>
        </w:rPr>
        <w:t>e</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2"/>
        </w:rPr>
        <w:t>ou</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rPr>
        <w:t xml:space="preserve">1. </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b</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4"/>
        </w:rPr>
        <w:t>a</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d</w:t>
      </w:r>
      <w:r w:rsidR="00B821E1" w:rsidRPr="006306A4">
        <w:rPr>
          <w:rFonts w:asciiTheme="minorHAnsi" w:eastAsia="Arial" w:hAnsiTheme="minorHAnsi" w:cstheme="minorHAnsi"/>
          <w:color w:val="585857"/>
        </w:rPr>
        <w:t xml:space="preserve"> </w:t>
      </w:r>
      <w:r w:rsidRPr="006306A4">
        <w:rPr>
          <w:rFonts w:asciiTheme="minorHAnsi" w:eastAsia="Arial" w:hAnsiTheme="minorHAnsi" w:cstheme="minorHAnsi"/>
          <w:b/>
          <w:bCs/>
          <w:color w:val="974705"/>
        </w:rPr>
        <w:t>U</w:t>
      </w:r>
      <w:r w:rsidRPr="006306A4">
        <w:rPr>
          <w:rFonts w:asciiTheme="minorHAnsi" w:eastAsia="Arial" w:hAnsiTheme="minorHAnsi" w:cstheme="minorHAnsi"/>
          <w:b/>
          <w:bCs/>
          <w:color w:val="974705"/>
          <w:spacing w:val="1"/>
        </w:rPr>
        <w:t>s</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5"/>
        </w:rPr>
        <w:t xml:space="preserve"> </w:t>
      </w:r>
      <w:r w:rsidRPr="006306A4">
        <w:rPr>
          <w:rFonts w:asciiTheme="minorHAnsi" w:eastAsia="Arial" w:hAnsiTheme="minorHAnsi" w:cstheme="minorHAnsi"/>
          <w:b/>
          <w:bCs/>
          <w:color w:val="974705"/>
          <w:spacing w:val="-2"/>
        </w:rPr>
        <w:t>w</w:t>
      </w:r>
      <w:r w:rsidRPr="006306A4">
        <w:rPr>
          <w:rFonts w:asciiTheme="minorHAnsi" w:eastAsia="Arial" w:hAnsiTheme="minorHAnsi" w:cstheme="minorHAnsi"/>
          <w:b/>
          <w:bCs/>
          <w:color w:val="974705"/>
          <w:spacing w:val="2"/>
        </w:rPr>
        <w:t>h</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6"/>
        </w:rPr>
        <w:t>c</w:t>
      </w:r>
      <w:r w:rsidRPr="006306A4">
        <w:rPr>
          <w:rFonts w:asciiTheme="minorHAnsi" w:eastAsia="Arial" w:hAnsiTheme="minorHAnsi" w:cstheme="minorHAnsi"/>
          <w:b/>
          <w:bCs/>
          <w:color w:val="974705"/>
          <w:spacing w:val="2"/>
        </w:rPr>
        <w:t>h</w:t>
      </w:r>
      <w:r w:rsidRPr="006306A4">
        <w:rPr>
          <w:rFonts w:asciiTheme="minorHAnsi" w:eastAsia="Arial" w:hAnsiTheme="minorHAnsi" w:cstheme="minorHAnsi"/>
          <w:b/>
          <w:bCs/>
          <w:color w:val="974705"/>
          <w:spacing w:val="4"/>
        </w:rPr>
        <w:t>e</w:t>
      </w:r>
      <w:r w:rsidRPr="006306A4">
        <w:rPr>
          <w:rFonts w:asciiTheme="minorHAnsi" w:eastAsia="Arial" w:hAnsiTheme="minorHAnsi" w:cstheme="minorHAnsi"/>
          <w:b/>
          <w:bCs/>
          <w:color w:val="974705"/>
          <w:spacing w:val="-1"/>
        </w:rPr>
        <w:t>v</w:t>
      </w:r>
      <w:r w:rsidRPr="006306A4">
        <w:rPr>
          <w:rFonts w:asciiTheme="minorHAnsi" w:eastAsia="Arial" w:hAnsiTheme="minorHAnsi" w:cstheme="minorHAnsi"/>
          <w:b/>
          <w:bCs/>
          <w:color w:val="974705"/>
        </w:rPr>
        <w:t>er</w:t>
      </w:r>
      <w:r w:rsidRPr="006306A4">
        <w:rPr>
          <w:rFonts w:asciiTheme="minorHAnsi" w:eastAsia="Arial" w:hAnsiTheme="minorHAnsi" w:cstheme="minorHAnsi"/>
          <w:b/>
          <w:bCs/>
          <w:color w:val="974705"/>
          <w:spacing w:val="-11"/>
        </w:rPr>
        <w:t xml:space="preserve"> </w:t>
      </w:r>
      <w:r w:rsidRPr="006306A4">
        <w:rPr>
          <w:rFonts w:asciiTheme="minorHAnsi" w:eastAsia="Arial" w:hAnsiTheme="minorHAnsi" w:cstheme="minorHAnsi"/>
          <w:b/>
          <w:bCs/>
          <w:color w:val="974705"/>
        </w:rPr>
        <w:t xml:space="preserve">of </w:t>
      </w:r>
      <w:r w:rsidRPr="006306A4">
        <w:rPr>
          <w:rFonts w:asciiTheme="minorHAnsi" w:eastAsia="Arial" w:hAnsiTheme="minorHAnsi" w:cstheme="minorHAnsi"/>
          <w:b/>
          <w:bCs/>
          <w:color w:val="974705"/>
          <w:spacing w:val="3"/>
        </w:rPr>
        <w:t>(</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4"/>
        </w:rPr>
        <w:t xml:space="preserve"> </w:t>
      </w:r>
      <w:r w:rsidRPr="006306A4">
        <w:rPr>
          <w:rFonts w:asciiTheme="minorHAnsi" w:eastAsia="Arial" w:hAnsiTheme="minorHAnsi" w:cstheme="minorHAnsi"/>
          <w:b/>
          <w:bCs/>
          <w:color w:val="974705"/>
          <w:spacing w:val="2"/>
        </w:rPr>
        <w:t>t</w:t>
      </w:r>
      <w:r w:rsidRPr="006306A4">
        <w:rPr>
          <w:rFonts w:asciiTheme="minorHAnsi" w:eastAsia="Arial" w:hAnsiTheme="minorHAnsi" w:cstheme="minorHAnsi"/>
          <w:b/>
          <w:bCs/>
          <w:color w:val="974705"/>
        </w:rPr>
        <w:t>o</w:t>
      </w:r>
      <w:r w:rsidRPr="006306A4">
        <w:rPr>
          <w:rFonts w:asciiTheme="minorHAnsi" w:eastAsia="Arial" w:hAnsiTheme="minorHAnsi" w:cstheme="minorHAnsi"/>
          <w:b/>
          <w:bCs/>
          <w:color w:val="974705"/>
          <w:spacing w:val="-7"/>
        </w:rPr>
        <w:t xml:space="preserve"> </w:t>
      </w:r>
      <w:r w:rsidRPr="006306A4">
        <w:rPr>
          <w:rFonts w:asciiTheme="minorHAnsi" w:eastAsia="Arial" w:hAnsiTheme="minorHAnsi" w:cstheme="minorHAnsi"/>
          <w:b/>
          <w:bCs/>
          <w:color w:val="974705"/>
          <w:spacing w:val="3"/>
        </w:rPr>
        <w:t>(</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1"/>
        </w:rPr>
        <w:t>ii</w:t>
      </w:r>
      <w:r w:rsidRPr="006306A4">
        <w:rPr>
          <w:rFonts w:asciiTheme="minorHAnsi" w:eastAsia="Arial" w:hAnsiTheme="minorHAnsi" w:cstheme="minorHAnsi"/>
          <w:b/>
          <w:bCs/>
          <w:color w:val="974705"/>
        </w:rPr>
        <w:t xml:space="preserve">) </w:t>
      </w:r>
      <w:r w:rsidRPr="006306A4">
        <w:rPr>
          <w:rFonts w:asciiTheme="minorHAnsi" w:eastAsia="Arial" w:hAnsiTheme="minorHAnsi" w:cstheme="minorHAnsi"/>
          <w:b/>
          <w:bCs/>
          <w:color w:val="974705"/>
          <w:spacing w:val="2"/>
        </w:rPr>
        <w:t>b</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
        </w:rPr>
        <w:t>l</w:t>
      </w:r>
      <w:r w:rsidRPr="006306A4">
        <w:rPr>
          <w:rFonts w:asciiTheme="minorHAnsi" w:eastAsia="Arial" w:hAnsiTheme="minorHAnsi" w:cstheme="minorHAnsi"/>
          <w:b/>
          <w:bCs/>
          <w:color w:val="974705"/>
          <w:spacing w:val="4"/>
        </w:rPr>
        <w:t>o</w:t>
      </w:r>
      <w:r w:rsidRPr="006306A4">
        <w:rPr>
          <w:rFonts w:asciiTheme="minorHAnsi" w:eastAsia="Arial" w:hAnsiTheme="minorHAnsi" w:cstheme="minorHAnsi"/>
          <w:b/>
          <w:bCs/>
          <w:color w:val="974705"/>
        </w:rPr>
        <w:t>w</w:t>
      </w:r>
      <w:r w:rsidRPr="006306A4">
        <w:rPr>
          <w:rFonts w:asciiTheme="minorHAnsi" w:eastAsia="Arial" w:hAnsiTheme="minorHAnsi" w:cstheme="minorHAnsi"/>
          <w:b/>
          <w:bCs/>
          <w:color w:val="974705"/>
          <w:spacing w:val="-7"/>
        </w:rPr>
        <w:t xml:space="preserve"> </w:t>
      </w:r>
      <w:r w:rsidRPr="006306A4">
        <w:rPr>
          <w:rFonts w:asciiTheme="minorHAnsi" w:eastAsia="Arial" w:hAnsiTheme="minorHAnsi" w:cstheme="minorHAnsi"/>
          <w:b/>
          <w:bCs/>
          <w:color w:val="974705"/>
          <w:spacing w:val="2"/>
        </w:rPr>
        <w:t>ap</w:t>
      </w:r>
      <w:r w:rsidRPr="006306A4">
        <w:rPr>
          <w:rFonts w:asciiTheme="minorHAnsi" w:eastAsia="Arial" w:hAnsiTheme="minorHAnsi" w:cstheme="minorHAnsi"/>
          <w:b/>
          <w:bCs/>
          <w:color w:val="974705"/>
          <w:spacing w:val="5"/>
        </w:rPr>
        <w:t>p</w:t>
      </w:r>
      <w:r w:rsidRPr="006306A4">
        <w:rPr>
          <w:rFonts w:asciiTheme="minorHAnsi" w:eastAsia="Arial" w:hAnsiTheme="minorHAnsi" w:cstheme="minorHAnsi"/>
          <w:b/>
          <w:bCs/>
          <w:color w:val="974705"/>
          <w:spacing w:val="6"/>
        </w:rPr>
        <w:t>l</w:t>
      </w:r>
      <w:r w:rsidRPr="006306A4">
        <w:rPr>
          <w:rFonts w:asciiTheme="minorHAnsi" w:eastAsia="Arial" w:hAnsiTheme="minorHAnsi" w:cstheme="minorHAnsi"/>
          <w:b/>
          <w:bCs/>
          <w:color w:val="974705"/>
          <w:spacing w:val="-8"/>
        </w:rPr>
        <w:t>y</w:t>
      </w:r>
      <w:r w:rsidRPr="006306A4">
        <w:rPr>
          <w:rFonts w:asciiTheme="minorHAnsi" w:eastAsia="Arial" w:hAnsiTheme="minorHAnsi" w:cstheme="minorHAnsi"/>
          <w:b/>
          <w:bCs/>
          <w:color w:val="974705"/>
        </w:rPr>
        <w:t>:</w:t>
      </w:r>
    </w:p>
    <w:p w14:paraId="1DEB4CED" w14:textId="77777777" w:rsidR="00C117FF" w:rsidRPr="006306A4" w:rsidRDefault="00C117FF" w:rsidP="00B821E1">
      <w:pPr>
        <w:ind w:right="142"/>
        <w:rPr>
          <w:rFonts w:asciiTheme="minorHAnsi" w:hAnsiTheme="minorHAnsi" w:cstheme="minorHAnsi"/>
        </w:rPr>
      </w:pPr>
    </w:p>
    <w:p w14:paraId="5F1316E5" w14:textId="77777777" w:rsidR="00B821E1" w:rsidRPr="006306A4" w:rsidRDefault="003B1D92" w:rsidP="00B821E1">
      <w:pPr>
        <w:pStyle w:val="ListParagraph"/>
        <w:numPr>
          <w:ilvl w:val="0"/>
          <w:numId w:val="4"/>
        </w:numPr>
        <w:ind w:left="426" w:right="142" w:hanging="426"/>
        <w:jc w:val="both"/>
        <w:rPr>
          <w:rFonts w:asciiTheme="minorHAnsi" w:eastAsia="Arial" w:hAnsiTheme="minorHAnsi" w:cstheme="minorHAnsi"/>
        </w:rPr>
      </w:pPr>
      <w:r w:rsidRPr="006306A4">
        <w:rPr>
          <w:rFonts w:asciiTheme="minorHAnsi" w:eastAsia="Arial" w:hAnsiTheme="minorHAnsi" w:cstheme="minorHAnsi"/>
          <w:spacing w:val="5"/>
        </w:rPr>
        <w:t>T</w:t>
      </w:r>
      <w:r w:rsidRPr="006306A4">
        <w:rPr>
          <w:rFonts w:asciiTheme="minorHAnsi" w:eastAsia="Arial" w:hAnsiTheme="minorHAnsi" w:cstheme="minorHAnsi"/>
        </w:rPr>
        <w:t>he</w:t>
      </w:r>
      <w:r w:rsidRPr="006306A4">
        <w:rPr>
          <w:rFonts w:asciiTheme="minorHAnsi" w:eastAsia="Arial" w:hAnsiTheme="minorHAnsi" w:cstheme="minorHAnsi"/>
          <w:spacing w:val="-13"/>
        </w:rPr>
        <w:t xml:space="preserve"> </w:t>
      </w:r>
      <w:r w:rsidRPr="006306A4">
        <w:rPr>
          <w:rFonts w:asciiTheme="minorHAnsi" w:eastAsia="Arial" w:hAnsiTheme="minorHAnsi" w:cstheme="minorHAnsi"/>
          <w:spacing w:val="8"/>
        </w:rPr>
        <w:t>f</w:t>
      </w:r>
      <w:r w:rsidRPr="006306A4">
        <w:rPr>
          <w:rFonts w:asciiTheme="minorHAnsi" w:eastAsia="Arial" w:hAnsiTheme="minorHAnsi" w:cstheme="minorHAnsi"/>
          <w:spacing w:val="2"/>
        </w:rPr>
        <w:t>o</w:t>
      </w:r>
      <w:r w:rsidRPr="006306A4">
        <w:rPr>
          <w:rFonts w:asciiTheme="minorHAnsi" w:eastAsia="Arial" w:hAnsiTheme="minorHAnsi" w:cstheme="minorHAnsi"/>
          <w:spacing w:val="-1"/>
        </w:rPr>
        <w:t>l</w:t>
      </w:r>
      <w:r w:rsidRPr="006306A4">
        <w:rPr>
          <w:rFonts w:asciiTheme="minorHAnsi" w:eastAsia="Arial" w:hAnsiTheme="minorHAnsi" w:cstheme="minorHAnsi"/>
          <w:spacing w:val="-3"/>
        </w:rPr>
        <w:t>l</w:t>
      </w:r>
      <w:r w:rsidRPr="006306A4">
        <w:rPr>
          <w:rFonts w:asciiTheme="minorHAnsi" w:eastAsia="Arial" w:hAnsiTheme="minorHAnsi" w:cstheme="minorHAnsi"/>
          <w:spacing w:val="4"/>
        </w:rPr>
        <w:t>o</w:t>
      </w:r>
      <w:r w:rsidRPr="006306A4">
        <w:rPr>
          <w:rFonts w:asciiTheme="minorHAnsi" w:eastAsia="Arial" w:hAnsiTheme="minorHAnsi" w:cstheme="minorHAnsi"/>
        </w:rPr>
        <w:t>w</w:t>
      </w:r>
      <w:r w:rsidRPr="006306A4">
        <w:rPr>
          <w:rFonts w:asciiTheme="minorHAnsi" w:eastAsia="Arial" w:hAnsiTheme="minorHAnsi" w:cstheme="minorHAnsi"/>
          <w:spacing w:val="1"/>
        </w:rPr>
        <w:t>i</w:t>
      </w:r>
      <w:r w:rsidRPr="006306A4">
        <w:rPr>
          <w:rFonts w:asciiTheme="minorHAnsi" w:eastAsia="Arial" w:hAnsiTheme="minorHAnsi" w:cstheme="minorHAnsi"/>
          <w:spacing w:val="2"/>
        </w:rPr>
        <w:t>n</w:t>
      </w:r>
      <w:r w:rsidRPr="006306A4">
        <w:rPr>
          <w:rFonts w:asciiTheme="minorHAnsi" w:eastAsia="Arial" w:hAnsiTheme="minorHAnsi" w:cstheme="minorHAnsi"/>
        </w:rPr>
        <w:t>g</w:t>
      </w:r>
      <w:r w:rsidRPr="006306A4">
        <w:rPr>
          <w:rFonts w:asciiTheme="minorHAnsi" w:eastAsia="Arial" w:hAnsiTheme="minorHAnsi" w:cstheme="minorHAnsi"/>
          <w:spacing w:val="-13"/>
        </w:rPr>
        <w:t xml:space="preserve"> </w:t>
      </w:r>
      <w:r w:rsidRPr="006306A4">
        <w:rPr>
          <w:rFonts w:asciiTheme="minorHAnsi" w:eastAsia="Arial" w:hAnsiTheme="minorHAnsi" w:cstheme="minorHAnsi"/>
          <w:spacing w:val="5"/>
        </w:rPr>
        <w:t>T</w:t>
      </w:r>
      <w:r w:rsidRPr="006306A4">
        <w:rPr>
          <w:rFonts w:asciiTheme="minorHAnsi" w:eastAsia="Arial" w:hAnsiTheme="minorHAnsi" w:cstheme="minorHAnsi"/>
          <w:spacing w:val="1"/>
        </w:rPr>
        <w:t>r</w:t>
      </w:r>
      <w:r w:rsidRPr="006306A4">
        <w:rPr>
          <w:rFonts w:asciiTheme="minorHAnsi" w:eastAsia="Arial" w:hAnsiTheme="minorHAnsi" w:cstheme="minorHAnsi"/>
          <w:spacing w:val="2"/>
        </w:rPr>
        <w:t>a</w:t>
      </w:r>
      <w:r w:rsidRPr="006306A4">
        <w:rPr>
          <w:rFonts w:asciiTheme="minorHAnsi" w:eastAsia="Arial" w:hAnsiTheme="minorHAnsi" w:cstheme="minorHAnsi"/>
          <w:spacing w:val="1"/>
        </w:rPr>
        <w:t>i</w:t>
      </w:r>
      <w:r w:rsidRPr="006306A4">
        <w:rPr>
          <w:rFonts w:asciiTheme="minorHAnsi" w:eastAsia="Arial" w:hAnsiTheme="minorHAnsi" w:cstheme="minorHAnsi"/>
        </w:rPr>
        <w:t>n</w:t>
      </w:r>
      <w:r w:rsidRPr="006306A4">
        <w:rPr>
          <w:rFonts w:asciiTheme="minorHAnsi" w:eastAsia="Arial" w:hAnsiTheme="minorHAnsi" w:cstheme="minorHAnsi"/>
          <w:spacing w:val="-8"/>
        </w:rPr>
        <w:t xml:space="preserve"> </w:t>
      </w:r>
      <w:r w:rsidRPr="006306A4">
        <w:rPr>
          <w:rFonts w:asciiTheme="minorHAnsi" w:eastAsia="Arial" w:hAnsiTheme="minorHAnsi" w:cstheme="minorHAnsi"/>
          <w:spacing w:val="2"/>
        </w:rPr>
        <w:t>S</w:t>
      </w:r>
      <w:r w:rsidRPr="006306A4">
        <w:rPr>
          <w:rFonts w:asciiTheme="minorHAnsi" w:eastAsia="Arial" w:hAnsiTheme="minorHAnsi" w:cstheme="minorHAnsi"/>
          <w:spacing w:val="-3"/>
        </w:rPr>
        <w:t>l</w:t>
      </w:r>
      <w:r w:rsidRPr="006306A4">
        <w:rPr>
          <w:rFonts w:asciiTheme="minorHAnsi" w:eastAsia="Arial" w:hAnsiTheme="minorHAnsi" w:cstheme="minorHAnsi"/>
          <w:spacing w:val="2"/>
        </w:rPr>
        <w:t>o</w:t>
      </w:r>
      <w:r w:rsidRPr="006306A4">
        <w:rPr>
          <w:rFonts w:asciiTheme="minorHAnsi" w:eastAsia="Arial" w:hAnsiTheme="minorHAnsi" w:cstheme="minorHAnsi"/>
        </w:rPr>
        <w:t>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spacing w:val="-8"/>
        </w:rPr>
        <w:t xml:space="preserve"> </w:t>
      </w:r>
      <w:r w:rsidRPr="006306A4">
        <w:rPr>
          <w:rFonts w:asciiTheme="minorHAnsi" w:eastAsia="Arial" w:hAnsiTheme="minorHAnsi" w:cstheme="minorHAnsi"/>
          <w:spacing w:val="3"/>
        </w:rPr>
        <w:t>(</w:t>
      </w:r>
      <w:r w:rsidRPr="006306A4">
        <w:rPr>
          <w:rFonts w:asciiTheme="minorHAnsi" w:eastAsia="Arial" w:hAnsiTheme="minorHAnsi" w:cstheme="minorHAnsi"/>
          <w:spacing w:val="-1"/>
        </w:rPr>
        <w:t>i</w:t>
      </w:r>
      <w:r w:rsidRPr="006306A4">
        <w:rPr>
          <w:rFonts w:asciiTheme="minorHAnsi" w:eastAsia="Arial" w:hAnsiTheme="minorHAnsi" w:cstheme="minorHAnsi"/>
        </w:rPr>
        <w:t>n</w:t>
      </w:r>
      <w:r w:rsidRPr="006306A4">
        <w:rPr>
          <w:rFonts w:asciiTheme="minorHAnsi" w:eastAsia="Arial" w:hAnsiTheme="minorHAnsi" w:cstheme="minorHAnsi"/>
          <w:spacing w:val="6"/>
        </w:rPr>
        <w:t>c</w:t>
      </w:r>
      <w:r w:rsidRPr="006306A4">
        <w:rPr>
          <w:rFonts w:asciiTheme="minorHAnsi" w:eastAsia="Arial" w:hAnsiTheme="minorHAnsi" w:cstheme="minorHAnsi"/>
          <w:spacing w:val="-1"/>
        </w:rPr>
        <w:t>l</w:t>
      </w:r>
      <w:r w:rsidRPr="006306A4">
        <w:rPr>
          <w:rFonts w:asciiTheme="minorHAnsi" w:eastAsia="Arial" w:hAnsiTheme="minorHAnsi" w:cstheme="minorHAnsi"/>
        </w:rPr>
        <w:t>u</w:t>
      </w:r>
      <w:r w:rsidRPr="006306A4">
        <w:rPr>
          <w:rFonts w:asciiTheme="minorHAnsi" w:eastAsia="Arial" w:hAnsiTheme="minorHAnsi" w:cstheme="minorHAnsi"/>
          <w:spacing w:val="5"/>
        </w:rPr>
        <w:t>d</w:t>
      </w:r>
      <w:r w:rsidRPr="006306A4">
        <w:rPr>
          <w:rFonts w:asciiTheme="minorHAnsi" w:eastAsia="Arial" w:hAnsiTheme="minorHAnsi" w:cstheme="minorHAnsi"/>
          <w:spacing w:val="-1"/>
        </w:rPr>
        <w:t>i</w:t>
      </w:r>
      <w:r w:rsidRPr="006306A4">
        <w:rPr>
          <w:rFonts w:asciiTheme="minorHAnsi" w:eastAsia="Arial" w:hAnsiTheme="minorHAnsi" w:cstheme="minorHAnsi"/>
          <w:spacing w:val="2"/>
        </w:rPr>
        <w:t>n</w:t>
      </w:r>
      <w:r w:rsidRPr="006306A4">
        <w:rPr>
          <w:rFonts w:asciiTheme="minorHAnsi" w:eastAsia="Arial" w:hAnsiTheme="minorHAnsi" w:cstheme="minorHAnsi"/>
        </w:rPr>
        <w:t>g</w:t>
      </w:r>
      <w:r w:rsidRPr="006306A4">
        <w:rPr>
          <w:rFonts w:asciiTheme="minorHAnsi" w:eastAsia="Arial" w:hAnsiTheme="minorHAnsi" w:cstheme="minorHAnsi"/>
          <w:spacing w:val="-12"/>
        </w:rPr>
        <w:t xml:space="preserve"> </w:t>
      </w:r>
      <w:r w:rsidRPr="006306A4">
        <w:rPr>
          <w:rFonts w:asciiTheme="minorHAnsi" w:eastAsia="Arial" w:hAnsiTheme="minorHAnsi" w:cstheme="minorHAnsi"/>
          <w:spacing w:val="-1"/>
        </w:rPr>
        <w:t>Y</w:t>
      </w:r>
      <w:r w:rsidRPr="006306A4">
        <w:rPr>
          <w:rFonts w:asciiTheme="minorHAnsi" w:eastAsia="Arial" w:hAnsiTheme="minorHAnsi" w:cstheme="minorHAnsi"/>
          <w:spacing w:val="6"/>
        </w:rPr>
        <w:t>-</w:t>
      </w:r>
      <w:r w:rsidRPr="006306A4">
        <w:rPr>
          <w:rFonts w:asciiTheme="minorHAnsi" w:eastAsia="Arial" w:hAnsiTheme="minorHAnsi" w:cstheme="minorHAnsi"/>
          <w:spacing w:val="-1"/>
        </w:rPr>
        <w:t>P</w:t>
      </w:r>
      <w:r w:rsidRPr="006306A4">
        <w:rPr>
          <w:rFonts w:asciiTheme="minorHAnsi" w:eastAsia="Arial" w:hAnsiTheme="minorHAnsi" w:cstheme="minorHAnsi"/>
          <w:spacing w:val="2"/>
        </w:rPr>
        <w:t>at</w:t>
      </w:r>
      <w:r w:rsidRPr="006306A4">
        <w:rPr>
          <w:rFonts w:asciiTheme="minorHAnsi" w:eastAsia="Arial" w:hAnsiTheme="minorHAnsi" w:cstheme="minorHAnsi"/>
        </w:rPr>
        <w:t>h</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rPr>
        <w:t>)</w:t>
      </w:r>
      <w:r w:rsidRPr="006306A4">
        <w:rPr>
          <w:rFonts w:asciiTheme="minorHAnsi" w:eastAsia="Arial" w:hAnsiTheme="minorHAnsi" w:cstheme="minorHAnsi"/>
          <w:spacing w:val="-8"/>
        </w:rPr>
        <w:t xml:space="preserve"> </w:t>
      </w:r>
      <w:r w:rsidRPr="006306A4">
        <w:rPr>
          <w:rFonts w:asciiTheme="minorHAnsi" w:eastAsia="Arial" w:hAnsiTheme="minorHAnsi" w:cstheme="minorHAnsi"/>
          <w:spacing w:val="-2"/>
        </w:rPr>
        <w:t>w</w:t>
      </w:r>
      <w:r w:rsidRPr="006306A4">
        <w:rPr>
          <w:rFonts w:asciiTheme="minorHAnsi" w:eastAsia="Arial" w:hAnsiTheme="minorHAnsi" w:cstheme="minorHAnsi"/>
          <w:spacing w:val="2"/>
        </w:rPr>
        <w:t>h</w:t>
      </w:r>
      <w:r w:rsidRPr="006306A4">
        <w:rPr>
          <w:rFonts w:asciiTheme="minorHAnsi" w:eastAsia="Arial" w:hAnsiTheme="minorHAnsi" w:cstheme="minorHAnsi"/>
          <w:spacing w:val="-1"/>
        </w:rPr>
        <w:t>i</w:t>
      </w:r>
      <w:r w:rsidRPr="006306A4">
        <w:rPr>
          <w:rFonts w:asciiTheme="minorHAnsi" w:eastAsia="Arial" w:hAnsiTheme="minorHAnsi" w:cstheme="minorHAnsi"/>
          <w:spacing w:val="4"/>
        </w:rPr>
        <w:t>c</w:t>
      </w:r>
      <w:r w:rsidRPr="006306A4">
        <w:rPr>
          <w:rFonts w:asciiTheme="minorHAnsi" w:eastAsia="Arial" w:hAnsiTheme="minorHAnsi" w:cstheme="minorHAnsi"/>
        </w:rPr>
        <w:t>h</w:t>
      </w:r>
      <w:r w:rsidRPr="006306A4">
        <w:rPr>
          <w:rFonts w:asciiTheme="minorHAnsi" w:eastAsia="Arial" w:hAnsiTheme="minorHAnsi" w:cstheme="minorHAnsi"/>
          <w:spacing w:val="-6"/>
        </w:rPr>
        <w:t xml:space="preserve"> </w:t>
      </w:r>
      <w:r w:rsidRPr="006306A4">
        <w:rPr>
          <w:rFonts w:asciiTheme="minorHAnsi" w:eastAsia="Arial" w:hAnsiTheme="minorHAnsi" w:cstheme="minorHAnsi"/>
          <w:spacing w:val="3"/>
        </w:rPr>
        <w:t>r</w:t>
      </w:r>
      <w:r w:rsidRPr="006306A4">
        <w:rPr>
          <w:rFonts w:asciiTheme="minorHAnsi" w:eastAsia="Arial" w:hAnsiTheme="minorHAnsi" w:cstheme="minorHAnsi"/>
        </w:rPr>
        <w:t>e</w:t>
      </w:r>
      <w:r w:rsidRPr="006306A4">
        <w:rPr>
          <w:rFonts w:asciiTheme="minorHAnsi" w:eastAsia="Arial" w:hAnsiTheme="minorHAnsi" w:cstheme="minorHAnsi"/>
          <w:spacing w:val="-1"/>
        </w:rPr>
        <w:t>l</w:t>
      </w:r>
      <w:r w:rsidRPr="006306A4">
        <w:rPr>
          <w:rFonts w:asciiTheme="minorHAnsi" w:eastAsia="Arial" w:hAnsiTheme="minorHAnsi" w:cstheme="minorHAnsi"/>
          <w:spacing w:val="2"/>
        </w:rPr>
        <w:t>at</w:t>
      </w:r>
      <w:r w:rsidRPr="006306A4">
        <w:rPr>
          <w:rFonts w:asciiTheme="minorHAnsi" w:eastAsia="Arial" w:hAnsiTheme="minorHAnsi" w:cstheme="minorHAnsi"/>
        </w:rPr>
        <w:t>e</w:t>
      </w:r>
      <w:r w:rsidRPr="006306A4">
        <w:rPr>
          <w:rFonts w:asciiTheme="minorHAnsi" w:eastAsia="Arial" w:hAnsiTheme="minorHAnsi" w:cstheme="minorHAnsi"/>
          <w:spacing w:val="-10"/>
        </w:rPr>
        <w:t xml:space="preserve"> </w:t>
      </w:r>
      <w:r w:rsidRPr="006306A4">
        <w:rPr>
          <w:rFonts w:asciiTheme="minorHAnsi" w:eastAsia="Arial" w:hAnsiTheme="minorHAnsi" w:cstheme="minorHAnsi"/>
          <w:spacing w:val="2"/>
        </w:rPr>
        <w:t>t</w:t>
      </w:r>
      <w:r w:rsidRPr="006306A4">
        <w:rPr>
          <w:rFonts w:asciiTheme="minorHAnsi" w:eastAsia="Arial" w:hAnsiTheme="minorHAnsi" w:cstheme="minorHAnsi"/>
        </w:rPr>
        <w:t xml:space="preserve">o </w:t>
      </w:r>
      <w:r w:rsidRPr="006306A4">
        <w:rPr>
          <w:rFonts w:asciiTheme="minorHAnsi" w:eastAsia="Arial" w:hAnsiTheme="minorHAnsi" w:cstheme="minorHAnsi"/>
          <w:spacing w:val="-8"/>
        </w:rPr>
        <w:t>y</w:t>
      </w:r>
      <w:r w:rsidRPr="006306A4">
        <w:rPr>
          <w:rFonts w:asciiTheme="minorHAnsi" w:eastAsia="Arial" w:hAnsiTheme="minorHAnsi" w:cstheme="minorHAnsi"/>
          <w:spacing w:val="2"/>
        </w:rPr>
        <w:t>ou</w:t>
      </w:r>
      <w:r w:rsidRPr="006306A4">
        <w:rPr>
          <w:rFonts w:asciiTheme="minorHAnsi" w:eastAsia="Arial" w:hAnsiTheme="minorHAnsi" w:cstheme="minorHAnsi"/>
        </w:rPr>
        <w:t>r</w:t>
      </w:r>
      <w:r w:rsidRPr="006306A4">
        <w:rPr>
          <w:rFonts w:asciiTheme="minorHAnsi" w:eastAsia="Arial" w:hAnsiTheme="minorHAnsi" w:cstheme="minorHAnsi"/>
          <w:spacing w:val="-6"/>
        </w:rPr>
        <w:t xml:space="preserve"> </w:t>
      </w:r>
      <w:r w:rsidRPr="006306A4">
        <w:rPr>
          <w:rFonts w:asciiTheme="minorHAnsi" w:eastAsia="Arial" w:hAnsiTheme="minorHAnsi" w:cstheme="minorHAnsi"/>
          <w:spacing w:val="1"/>
        </w:rPr>
        <w:t>Q</w:t>
      </w:r>
      <w:r w:rsidRPr="006306A4">
        <w:rPr>
          <w:rFonts w:asciiTheme="minorHAnsi" w:eastAsia="Arial" w:hAnsiTheme="minorHAnsi" w:cstheme="minorHAnsi"/>
          <w:spacing w:val="2"/>
        </w:rPr>
        <w:t>uan</w:t>
      </w:r>
      <w:r w:rsidRPr="006306A4">
        <w:rPr>
          <w:rFonts w:asciiTheme="minorHAnsi" w:eastAsia="Arial" w:hAnsiTheme="minorHAnsi" w:cstheme="minorHAnsi"/>
        </w:rPr>
        <w:t>tum</w:t>
      </w:r>
      <w:r w:rsidRPr="006306A4">
        <w:rPr>
          <w:rFonts w:asciiTheme="minorHAnsi" w:eastAsia="Arial" w:hAnsiTheme="minorHAnsi" w:cstheme="minorHAnsi"/>
          <w:spacing w:val="-4"/>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ht</w:t>
      </w:r>
      <w:r w:rsidRPr="006306A4">
        <w:rPr>
          <w:rFonts w:asciiTheme="minorHAnsi" w:eastAsia="Arial" w:hAnsiTheme="minorHAnsi" w:cstheme="minorHAnsi"/>
          <w:b/>
          <w:bCs/>
          <w:color w:val="984806" w:themeColor="accent6" w:themeShade="80"/>
          <w:spacing w:val="1"/>
        </w:rPr>
        <w:t>(</w:t>
      </w:r>
      <w:r w:rsidRPr="006306A4">
        <w:rPr>
          <w:rFonts w:asciiTheme="minorHAnsi" w:eastAsia="Arial" w:hAnsiTheme="minorHAnsi" w:cstheme="minorHAnsi"/>
          <w:b/>
          <w:bCs/>
          <w:color w:val="984806" w:themeColor="accent6" w:themeShade="80"/>
          <w:spacing w:val="4"/>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585857"/>
          <w:spacing w:val="-9"/>
        </w:rPr>
        <w:t xml:space="preserve"> </w:t>
      </w:r>
      <w:r w:rsidRPr="006306A4">
        <w:rPr>
          <w:rFonts w:asciiTheme="minorHAnsi" w:eastAsia="Arial" w:hAnsiTheme="minorHAnsi" w:cstheme="minorHAnsi"/>
          <w:b/>
          <w:bCs/>
          <w:color w:val="974705"/>
          <w:spacing w:val="2"/>
        </w:rPr>
        <w:t>[g</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4"/>
        </w:rPr>
        <w:t>v</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7"/>
        </w:rPr>
        <w:t xml:space="preserve"> </w:t>
      </w:r>
      <w:r w:rsidRPr="006306A4">
        <w:rPr>
          <w:rFonts w:asciiTheme="minorHAnsi" w:eastAsia="Arial" w:hAnsiTheme="minorHAnsi" w:cstheme="minorHAnsi"/>
          <w:b/>
          <w:bCs/>
          <w:color w:val="974705"/>
        </w:rPr>
        <w:t>d</w:t>
      </w:r>
      <w:r w:rsidRPr="006306A4">
        <w:rPr>
          <w:rFonts w:asciiTheme="minorHAnsi" w:eastAsia="Arial" w:hAnsiTheme="minorHAnsi" w:cstheme="minorHAnsi"/>
          <w:b/>
          <w:bCs/>
          <w:color w:val="974705"/>
          <w:spacing w:val="2"/>
        </w:rPr>
        <w:t>et</w:t>
      </w:r>
      <w:r w:rsidRPr="006306A4">
        <w:rPr>
          <w:rFonts w:asciiTheme="minorHAnsi" w:eastAsia="Arial" w:hAnsiTheme="minorHAnsi" w:cstheme="minorHAnsi"/>
          <w:b/>
          <w:bCs/>
          <w:color w:val="974705"/>
          <w:spacing w:val="5"/>
        </w:rPr>
        <w:t>a</w:t>
      </w:r>
      <w:r w:rsidRPr="006306A4">
        <w:rPr>
          <w:rFonts w:asciiTheme="minorHAnsi" w:eastAsia="Arial" w:hAnsiTheme="minorHAnsi" w:cstheme="minorHAnsi"/>
          <w:b/>
          <w:bCs/>
          <w:color w:val="974705"/>
          <w:spacing w:val="-1"/>
        </w:rPr>
        <w:t>il</w:t>
      </w:r>
      <w:r w:rsidRPr="006306A4">
        <w:rPr>
          <w:rFonts w:asciiTheme="minorHAnsi" w:eastAsia="Arial" w:hAnsiTheme="minorHAnsi" w:cstheme="minorHAnsi"/>
          <w:b/>
          <w:bCs/>
          <w:color w:val="974705"/>
          <w:spacing w:val="1"/>
        </w:rPr>
        <w:t>s</w:t>
      </w:r>
      <w:proofErr w:type="gramStart"/>
      <w:r w:rsidRPr="006306A4">
        <w:rPr>
          <w:rFonts w:asciiTheme="minorHAnsi" w:eastAsia="Arial" w:hAnsiTheme="minorHAnsi" w:cstheme="minorHAnsi"/>
          <w:b/>
          <w:bCs/>
          <w:color w:val="974705"/>
          <w:spacing w:val="2"/>
        </w:rPr>
        <w:t>]</w:t>
      </w:r>
      <w:r w:rsidRPr="006306A4">
        <w:rPr>
          <w:rFonts w:asciiTheme="minorHAnsi" w:eastAsia="Arial" w:hAnsiTheme="minorHAnsi" w:cstheme="minorHAnsi"/>
          <w:color w:val="000000"/>
        </w:rPr>
        <w:t>;</w:t>
      </w:r>
      <w:proofErr w:type="gramEnd"/>
    </w:p>
    <w:p w14:paraId="65C1DAFC" w14:textId="77777777" w:rsidR="00B821E1" w:rsidRPr="006306A4" w:rsidRDefault="00B821E1" w:rsidP="00B821E1">
      <w:pPr>
        <w:pStyle w:val="ListParagraph"/>
        <w:ind w:left="426" w:right="142" w:hanging="426"/>
        <w:jc w:val="both"/>
        <w:rPr>
          <w:rFonts w:asciiTheme="minorHAnsi" w:eastAsia="Arial" w:hAnsiTheme="minorHAnsi" w:cstheme="minorHAnsi"/>
          <w:sz w:val="6"/>
          <w:szCs w:val="6"/>
        </w:rPr>
      </w:pPr>
    </w:p>
    <w:p w14:paraId="2D2EFF60" w14:textId="25707193" w:rsidR="00B821E1" w:rsidRPr="006306A4" w:rsidRDefault="003B1D92" w:rsidP="00B821E1">
      <w:pPr>
        <w:pStyle w:val="ListParagraph"/>
        <w:numPr>
          <w:ilvl w:val="0"/>
          <w:numId w:val="4"/>
        </w:numPr>
        <w:ind w:left="426" w:right="142" w:hanging="426"/>
        <w:jc w:val="both"/>
        <w:rPr>
          <w:rFonts w:asciiTheme="minorHAnsi" w:eastAsia="Arial" w:hAnsiTheme="minorHAnsi" w:cstheme="minorHAnsi"/>
        </w:rPr>
      </w:pPr>
      <w:r w:rsidRPr="006306A4">
        <w:rPr>
          <w:rFonts w:asciiTheme="minorHAnsi" w:eastAsia="Arial" w:hAnsiTheme="minorHAnsi" w:cstheme="minorHAnsi"/>
          <w:spacing w:val="5"/>
        </w:rPr>
        <w:t>T</w:t>
      </w:r>
      <w:r w:rsidRPr="006306A4">
        <w:rPr>
          <w:rFonts w:asciiTheme="minorHAnsi" w:eastAsia="Arial" w:hAnsiTheme="minorHAnsi" w:cstheme="minorHAnsi"/>
        </w:rPr>
        <w:t>he</w:t>
      </w:r>
      <w:r w:rsidRPr="006306A4">
        <w:rPr>
          <w:rFonts w:asciiTheme="minorHAnsi" w:eastAsia="Arial" w:hAnsiTheme="minorHAnsi" w:cstheme="minorHAnsi"/>
          <w:spacing w:val="8"/>
        </w:rPr>
        <w:t xml:space="preserve"> </w:t>
      </w:r>
      <w:r w:rsidRPr="006306A4">
        <w:rPr>
          <w:rFonts w:asciiTheme="minorHAnsi" w:eastAsia="Arial" w:hAnsiTheme="minorHAnsi" w:cstheme="minorHAnsi"/>
          <w:spacing w:val="5"/>
        </w:rPr>
        <w:t>f</w:t>
      </w:r>
      <w:r w:rsidRPr="006306A4">
        <w:rPr>
          <w:rFonts w:asciiTheme="minorHAnsi" w:eastAsia="Arial" w:hAnsiTheme="minorHAnsi" w:cstheme="minorHAnsi"/>
          <w:spacing w:val="2"/>
        </w:rPr>
        <w:t>o</w:t>
      </w:r>
      <w:r w:rsidRPr="006306A4">
        <w:rPr>
          <w:rFonts w:asciiTheme="minorHAnsi" w:eastAsia="Arial" w:hAnsiTheme="minorHAnsi" w:cstheme="minorHAnsi"/>
          <w:spacing w:val="-1"/>
        </w:rPr>
        <w:t>ll</w:t>
      </w:r>
      <w:r w:rsidRPr="006306A4">
        <w:rPr>
          <w:rFonts w:asciiTheme="minorHAnsi" w:eastAsia="Arial" w:hAnsiTheme="minorHAnsi" w:cstheme="minorHAnsi"/>
          <w:spacing w:val="2"/>
        </w:rPr>
        <w:t>o</w:t>
      </w:r>
      <w:r w:rsidRPr="006306A4">
        <w:rPr>
          <w:rFonts w:asciiTheme="minorHAnsi" w:eastAsia="Arial" w:hAnsiTheme="minorHAnsi" w:cstheme="minorHAnsi"/>
        </w:rPr>
        <w:t>w</w:t>
      </w:r>
      <w:r w:rsidRPr="006306A4">
        <w:rPr>
          <w:rFonts w:asciiTheme="minorHAnsi" w:eastAsia="Arial" w:hAnsiTheme="minorHAnsi" w:cstheme="minorHAnsi"/>
          <w:spacing w:val="1"/>
        </w:rPr>
        <w:t>i</w:t>
      </w:r>
      <w:r w:rsidRPr="006306A4">
        <w:rPr>
          <w:rFonts w:asciiTheme="minorHAnsi" w:eastAsia="Arial" w:hAnsiTheme="minorHAnsi" w:cstheme="minorHAnsi"/>
          <w:spacing w:val="2"/>
        </w:rPr>
        <w:t>n</w:t>
      </w:r>
      <w:r w:rsidRPr="006306A4">
        <w:rPr>
          <w:rFonts w:asciiTheme="minorHAnsi" w:eastAsia="Arial" w:hAnsiTheme="minorHAnsi" w:cstheme="minorHAnsi"/>
        </w:rPr>
        <w:t>g</w:t>
      </w:r>
      <w:r w:rsidRPr="006306A4">
        <w:rPr>
          <w:rFonts w:asciiTheme="minorHAnsi" w:eastAsia="Arial" w:hAnsiTheme="minorHAnsi" w:cstheme="minorHAnsi"/>
          <w:spacing w:val="11"/>
        </w:rPr>
        <w:t xml:space="preserve"> </w:t>
      </w:r>
      <w:r w:rsidRPr="006306A4">
        <w:rPr>
          <w:rFonts w:asciiTheme="minorHAnsi" w:eastAsia="Arial" w:hAnsiTheme="minorHAnsi" w:cstheme="minorHAnsi"/>
          <w:spacing w:val="-1"/>
        </w:rPr>
        <w:t>A</w:t>
      </w:r>
      <w:r w:rsidRPr="006306A4">
        <w:rPr>
          <w:rFonts w:asciiTheme="minorHAnsi" w:eastAsia="Arial" w:hAnsiTheme="minorHAnsi" w:cstheme="minorHAnsi"/>
        </w:rPr>
        <w:t>n</w:t>
      </w:r>
      <w:r w:rsidRPr="006306A4">
        <w:rPr>
          <w:rFonts w:asciiTheme="minorHAnsi" w:eastAsia="Arial" w:hAnsiTheme="minorHAnsi" w:cstheme="minorHAnsi"/>
          <w:spacing w:val="4"/>
        </w:rPr>
        <w:t>c</w:t>
      </w:r>
      <w:r w:rsidRPr="006306A4">
        <w:rPr>
          <w:rFonts w:asciiTheme="minorHAnsi" w:eastAsia="Arial" w:hAnsiTheme="minorHAnsi" w:cstheme="minorHAnsi"/>
          <w:spacing w:val="1"/>
        </w:rPr>
        <w:t>il</w:t>
      </w:r>
      <w:r w:rsidRPr="006306A4">
        <w:rPr>
          <w:rFonts w:asciiTheme="minorHAnsi" w:eastAsia="Arial" w:hAnsiTheme="minorHAnsi" w:cstheme="minorHAnsi"/>
          <w:spacing w:val="-1"/>
        </w:rPr>
        <w:t>l</w:t>
      </w:r>
      <w:r w:rsidRPr="006306A4">
        <w:rPr>
          <w:rFonts w:asciiTheme="minorHAnsi" w:eastAsia="Arial" w:hAnsiTheme="minorHAnsi" w:cstheme="minorHAnsi"/>
        </w:rPr>
        <w:t>a</w:t>
      </w:r>
      <w:r w:rsidRPr="006306A4">
        <w:rPr>
          <w:rFonts w:asciiTheme="minorHAnsi" w:eastAsia="Arial" w:hAnsiTheme="minorHAnsi" w:cstheme="minorHAnsi"/>
          <w:spacing w:val="10"/>
        </w:rPr>
        <w:t>r</w:t>
      </w:r>
      <w:r w:rsidRPr="006306A4">
        <w:rPr>
          <w:rFonts w:asciiTheme="minorHAnsi" w:eastAsia="Arial" w:hAnsiTheme="minorHAnsi" w:cstheme="minorHAnsi"/>
        </w:rPr>
        <w:t xml:space="preserve">y </w:t>
      </w:r>
      <w:r w:rsidRPr="006306A4">
        <w:rPr>
          <w:rFonts w:asciiTheme="minorHAnsi" w:eastAsia="Arial" w:hAnsiTheme="minorHAnsi" w:cstheme="minorHAnsi"/>
          <w:spacing w:val="4"/>
        </w:rPr>
        <w:t>M</w:t>
      </w:r>
      <w:r w:rsidRPr="006306A4">
        <w:rPr>
          <w:rFonts w:asciiTheme="minorHAnsi" w:eastAsia="Arial" w:hAnsiTheme="minorHAnsi" w:cstheme="minorHAnsi"/>
          <w:spacing w:val="2"/>
        </w:rPr>
        <w:t>o</w:t>
      </w:r>
      <w:r w:rsidRPr="006306A4">
        <w:rPr>
          <w:rFonts w:asciiTheme="minorHAnsi" w:eastAsia="Arial" w:hAnsiTheme="minorHAnsi" w:cstheme="minorHAnsi"/>
          <w:spacing w:val="-1"/>
        </w:rPr>
        <w:t>v</w:t>
      </w:r>
      <w:r w:rsidRPr="006306A4">
        <w:rPr>
          <w:rFonts w:asciiTheme="minorHAnsi" w:eastAsia="Arial" w:hAnsiTheme="minorHAnsi" w:cstheme="minorHAnsi"/>
        </w:rPr>
        <w:t>e</w:t>
      </w:r>
      <w:r w:rsidRPr="006306A4">
        <w:rPr>
          <w:rFonts w:asciiTheme="minorHAnsi" w:eastAsia="Arial" w:hAnsiTheme="minorHAnsi" w:cstheme="minorHAnsi"/>
          <w:spacing w:val="9"/>
        </w:rPr>
        <w:t>m</w:t>
      </w:r>
      <w:r w:rsidRPr="006306A4">
        <w:rPr>
          <w:rFonts w:asciiTheme="minorHAnsi" w:eastAsia="Arial" w:hAnsiTheme="minorHAnsi" w:cstheme="minorHAnsi"/>
        </w:rPr>
        <w:t>e</w:t>
      </w:r>
      <w:r w:rsidRPr="006306A4">
        <w:rPr>
          <w:rFonts w:asciiTheme="minorHAnsi" w:eastAsia="Arial" w:hAnsiTheme="minorHAnsi" w:cstheme="minorHAnsi"/>
          <w:spacing w:val="2"/>
        </w:rPr>
        <w:t>n</w:t>
      </w:r>
      <w:r w:rsidRPr="006306A4">
        <w:rPr>
          <w:rFonts w:asciiTheme="minorHAnsi" w:eastAsia="Arial" w:hAnsiTheme="minorHAnsi" w:cstheme="minorHAnsi"/>
        </w:rPr>
        <w:t>ts</w:t>
      </w:r>
      <w:r w:rsidRPr="006306A4">
        <w:rPr>
          <w:rFonts w:asciiTheme="minorHAnsi" w:eastAsia="Arial" w:hAnsiTheme="minorHAnsi" w:cstheme="minorHAnsi"/>
          <w:spacing w:val="4"/>
        </w:rPr>
        <w:t xml:space="preserve"> </w:t>
      </w:r>
      <w:r w:rsidRPr="006306A4">
        <w:rPr>
          <w:rFonts w:asciiTheme="minorHAnsi" w:eastAsia="Arial" w:hAnsiTheme="minorHAnsi" w:cstheme="minorHAnsi"/>
          <w:b/>
          <w:bCs/>
          <w:color w:val="974705"/>
        </w:rPr>
        <w:t>or</w:t>
      </w:r>
      <w:r w:rsidRPr="006306A4">
        <w:rPr>
          <w:rFonts w:asciiTheme="minorHAnsi" w:eastAsia="Arial" w:hAnsiTheme="minorHAnsi" w:cstheme="minorHAnsi"/>
          <w:color w:val="974705"/>
          <w:spacing w:val="18"/>
        </w:rPr>
        <w:t xml:space="preserve"> </w:t>
      </w:r>
      <w:r w:rsidRPr="006306A4">
        <w:rPr>
          <w:rFonts w:asciiTheme="minorHAnsi" w:eastAsia="Arial" w:hAnsiTheme="minorHAnsi" w:cstheme="minorHAnsi"/>
          <w:color w:val="000000"/>
          <w:spacing w:val="-1"/>
        </w:rPr>
        <w:t>S</w:t>
      </w:r>
      <w:r w:rsidRPr="006306A4">
        <w:rPr>
          <w:rFonts w:asciiTheme="minorHAnsi" w:eastAsia="Arial" w:hAnsiTheme="minorHAnsi" w:cstheme="minorHAnsi"/>
          <w:color w:val="000000"/>
          <w:spacing w:val="2"/>
        </w:rPr>
        <w:t>tab</w:t>
      </w:r>
      <w:r w:rsidRPr="006306A4">
        <w:rPr>
          <w:rFonts w:asciiTheme="minorHAnsi" w:eastAsia="Arial" w:hAnsiTheme="minorHAnsi" w:cstheme="minorHAnsi"/>
          <w:color w:val="000000"/>
          <w:spacing w:val="-1"/>
        </w:rPr>
        <w:t>li</w:t>
      </w:r>
      <w:r w:rsidRPr="006306A4">
        <w:rPr>
          <w:rFonts w:asciiTheme="minorHAnsi" w:eastAsia="Arial" w:hAnsiTheme="minorHAnsi" w:cstheme="minorHAnsi"/>
          <w:color w:val="000000"/>
        </w:rPr>
        <w:t>ng</w:t>
      </w:r>
      <w:r w:rsidRPr="006306A4">
        <w:rPr>
          <w:rFonts w:asciiTheme="minorHAnsi" w:eastAsia="Arial" w:hAnsiTheme="minorHAnsi" w:cstheme="minorHAnsi"/>
          <w:color w:val="000000"/>
          <w:spacing w:val="11"/>
        </w:rPr>
        <w:t xml:space="preserve"> </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spacing w:val="4"/>
        </w:rPr>
        <w:t>h</w:t>
      </w:r>
      <w:r w:rsidRPr="006306A4">
        <w:rPr>
          <w:rFonts w:asciiTheme="minorHAnsi" w:eastAsia="Arial" w:hAnsiTheme="minorHAnsi" w:cstheme="minorHAnsi"/>
          <w:color w:val="585857"/>
          <w:spacing w:val="1"/>
        </w:rPr>
        <w:t>ic</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rPr>
        <w:t>we</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2"/>
        </w:rPr>
        <w:t>co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6"/>
        </w:rPr>
        <w:t>s</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d</w:t>
      </w:r>
      <w:r w:rsidRPr="006306A4">
        <w:rPr>
          <w:rFonts w:asciiTheme="minorHAnsi" w:eastAsia="Arial" w:hAnsiTheme="minorHAnsi" w:cstheme="minorHAnsi"/>
          <w:color w:val="585857"/>
        </w:rPr>
        <w:t>er</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2"/>
        </w:rPr>
        <w:t>d</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
        </w:rPr>
        <w:t>ss</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3"/>
        </w:rPr>
        <w:t>t</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7"/>
        </w:rPr>
        <w:t xml:space="preserve"> </w:t>
      </w:r>
      <w:r w:rsidRPr="006306A4">
        <w:rPr>
          <w:rFonts w:asciiTheme="minorHAnsi" w:eastAsia="Arial" w:hAnsiTheme="minorHAnsi" w:cstheme="minorHAnsi"/>
          <w:color w:val="585857"/>
          <w:spacing w:val="-8"/>
        </w:rPr>
        <w:t>y</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rPr>
        <w:t>ur</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3"/>
        </w:rPr>
        <w:t>Q</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nt</w:t>
      </w:r>
      <w:r w:rsidRPr="006306A4">
        <w:rPr>
          <w:rFonts w:asciiTheme="minorHAnsi" w:eastAsia="Arial" w:hAnsiTheme="minorHAnsi" w:cstheme="minorHAnsi"/>
          <w:color w:val="585857"/>
          <w:spacing w:val="-3"/>
        </w:rPr>
        <w:t xml:space="preserve">um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2"/>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2"/>
        </w:rPr>
        <w:t>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spacing w:val="2"/>
        </w:rPr>
        <w:t xml:space="preserve"> a</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3"/>
        </w:rPr>
        <w:t>e</w:t>
      </w:r>
      <w:r w:rsidRPr="006306A4">
        <w:rPr>
          <w:rFonts w:asciiTheme="minorHAnsi" w:eastAsia="Arial" w:hAnsiTheme="minorHAnsi" w:cstheme="minorHAnsi"/>
          <w:color w:val="585857"/>
        </w:rPr>
        <w:t>r</w:t>
      </w:r>
      <w:r w:rsidRPr="006306A4">
        <w:rPr>
          <w:rFonts w:asciiTheme="minorHAnsi" w:eastAsia="Arial" w:hAnsiTheme="minorHAnsi" w:cstheme="minorHAnsi"/>
          <w:color w:val="585857"/>
          <w:spacing w:val="3"/>
        </w:rPr>
        <w:t xml:space="preserve"> </w:t>
      </w:r>
      <w:r w:rsidRPr="006306A4">
        <w:rPr>
          <w:rFonts w:asciiTheme="minorHAnsi" w:eastAsia="Arial" w:hAnsiTheme="minorHAnsi" w:cstheme="minorHAnsi"/>
          <w:color w:val="585857"/>
          <w:spacing w:val="2"/>
        </w:rPr>
        <w:t>b</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 xml:space="preserve"> r</w:t>
      </w:r>
      <w:r w:rsidRPr="006306A4">
        <w:rPr>
          <w:rFonts w:asciiTheme="minorHAnsi" w:eastAsia="Arial" w:hAnsiTheme="minorHAnsi" w:cstheme="minorHAnsi"/>
          <w:color w:val="585857"/>
          <w:spacing w:val="2"/>
        </w:rPr>
        <w:t>equ</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 xml:space="preserve">d </w:t>
      </w:r>
      <w:r w:rsidRPr="006306A4">
        <w:rPr>
          <w:rFonts w:asciiTheme="minorHAnsi" w:eastAsia="Arial" w:hAnsiTheme="minorHAnsi" w:cstheme="minorHAnsi"/>
          <w:color w:val="585857"/>
          <w:spacing w:val="9"/>
        </w:rPr>
        <w:t>b</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8"/>
        </w:rPr>
        <w:t>y</w:t>
      </w:r>
      <w:r w:rsidRPr="006306A4">
        <w:rPr>
          <w:rFonts w:asciiTheme="minorHAnsi" w:eastAsia="Arial" w:hAnsiTheme="minorHAnsi" w:cstheme="minorHAnsi"/>
          <w:color w:val="585857"/>
          <w:spacing w:val="7"/>
        </w:rPr>
        <w:t>o</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2"/>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ll</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1"/>
        </w:rPr>
        <w:t>wi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 xml:space="preserve">g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en</w:t>
      </w:r>
      <w:r w:rsidRPr="006306A4">
        <w:rPr>
          <w:rFonts w:asciiTheme="minorHAnsi" w:eastAsia="Arial" w:hAnsiTheme="minorHAnsi" w:cstheme="minorHAnsi"/>
          <w:color w:val="585857"/>
        </w:rPr>
        <w:t>der</w:t>
      </w:r>
      <w:r w:rsidRPr="006306A4">
        <w:rPr>
          <w:rFonts w:asciiTheme="minorHAnsi" w:eastAsia="Arial" w:hAnsiTheme="minorHAnsi" w:cstheme="minorHAnsi"/>
          <w:color w:val="585857"/>
          <w:spacing w:val="2"/>
        </w:rPr>
        <w:t xml:space="preserve"> o</w:t>
      </w:r>
      <w:r w:rsidRPr="006306A4">
        <w:rPr>
          <w:rFonts w:asciiTheme="minorHAnsi" w:eastAsia="Arial" w:hAnsiTheme="minorHAnsi" w:cstheme="minorHAnsi"/>
          <w:color w:val="585857"/>
        </w:rPr>
        <w:t>f</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8"/>
        </w:rPr>
        <w:t>y</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ur</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4"/>
        </w:rPr>
        <w:t>Q</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nt</w:t>
      </w:r>
      <w:r w:rsidRPr="006306A4">
        <w:rPr>
          <w:rFonts w:asciiTheme="minorHAnsi" w:eastAsia="Arial" w:hAnsiTheme="minorHAnsi" w:cstheme="minorHAnsi"/>
          <w:color w:val="585857"/>
        </w:rPr>
        <w:t>um</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ht</w:t>
      </w:r>
      <w:r w:rsidRPr="006306A4">
        <w:rPr>
          <w:rFonts w:asciiTheme="minorHAnsi" w:eastAsia="Arial" w:hAnsiTheme="minorHAnsi" w:cstheme="minorHAnsi"/>
          <w:b/>
          <w:bCs/>
          <w:color w:val="984806" w:themeColor="accent6" w:themeShade="80"/>
          <w:spacing w:val="1"/>
        </w:rPr>
        <w:t>(</w:t>
      </w:r>
      <w:r w:rsidRPr="006306A4">
        <w:rPr>
          <w:rFonts w:asciiTheme="minorHAnsi" w:eastAsia="Arial" w:hAnsiTheme="minorHAnsi" w:cstheme="minorHAnsi"/>
          <w:b/>
          <w:bCs/>
          <w:color w:val="984806" w:themeColor="accent6" w:themeShade="80"/>
          <w:spacing w:val="4"/>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rPr>
        <w:t xml:space="preserve"> </w:t>
      </w: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2"/>
        </w:rPr>
        <w:t>g</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1"/>
        </w:rPr>
        <w:t>v</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4"/>
        </w:rPr>
        <w:t xml:space="preserve"> </w:t>
      </w:r>
      <w:r w:rsidRPr="006306A4">
        <w:rPr>
          <w:rFonts w:asciiTheme="minorHAnsi" w:eastAsia="Arial" w:hAnsiTheme="minorHAnsi" w:cstheme="minorHAnsi"/>
          <w:b/>
          <w:bCs/>
          <w:color w:val="974705"/>
          <w:spacing w:val="2"/>
        </w:rPr>
        <w:t>deta</w:t>
      </w:r>
      <w:r w:rsidRPr="006306A4">
        <w:rPr>
          <w:rFonts w:asciiTheme="minorHAnsi" w:eastAsia="Arial" w:hAnsiTheme="minorHAnsi" w:cstheme="minorHAnsi"/>
          <w:b/>
          <w:bCs/>
          <w:color w:val="974705"/>
          <w:spacing w:val="1"/>
        </w:rPr>
        <w:t>ils</w:t>
      </w:r>
      <w:proofErr w:type="gramStart"/>
      <w:r w:rsidRPr="006306A4">
        <w:rPr>
          <w:rFonts w:asciiTheme="minorHAnsi" w:eastAsia="Arial" w:hAnsiTheme="minorHAnsi" w:cstheme="minorHAnsi"/>
          <w:b/>
          <w:bCs/>
          <w:color w:val="974705"/>
          <w:spacing w:val="2"/>
        </w:rPr>
        <w:t>]</w:t>
      </w:r>
      <w:r w:rsidRPr="006306A4">
        <w:rPr>
          <w:rFonts w:asciiTheme="minorHAnsi" w:eastAsia="Arial" w:hAnsiTheme="minorHAnsi" w:cstheme="minorHAnsi"/>
          <w:color w:val="585857"/>
        </w:rPr>
        <w:t>;</w:t>
      </w:r>
      <w:proofErr w:type="gramEnd"/>
    </w:p>
    <w:p w14:paraId="674A38C3" w14:textId="77777777" w:rsidR="00B821E1" w:rsidRPr="006306A4" w:rsidRDefault="00B821E1" w:rsidP="00B821E1">
      <w:pPr>
        <w:pStyle w:val="ListParagraph"/>
        <w:ind w:left="426" w:right="142" w:hanging="426"/>
        <w:jc w:val="both"/>
        <w:rPr>
          <w:rFonts w:asciiTheme="minorHAnsi" w:eastAsia="Arial" w:hAnsiTheme="minorHAnsi" w:cstheme="minorHAnsi"/>
          <w:sz w:val="6"/>
          <w:szCs w:val="6"/>
        </w:rPr>
      </w:pPr>
    </w:p>
    <w:p w14:paraId="7C2A7D36" w14:textId="7F07BF7E" w:rsidR="00C117FF" w:rsidRPr="006306A4" w:rsidRDefault="003B1D92" w:rsidP="00B821E1">
      <w:pPr>
        <w:pStyle w:val="ListParagraph"/>
        <w:numPr>
          <w:ilvl w:val="0"/>
          <w:numId w:val="4"/>
        </w:numPr>
        <w:ind w:left="426" w:right="142" w:hanging="426"/>
        <w:jc w:val="both"/>
        <w:rPr>
          <w:rFonts w:asciiTheme="minorHAnsi" w:eastAsia="Arial" w:hAnsiTheme="minorHAnsi" w:cstheme="minorHAnsi"/>
        </w:rPr>
      </w:pP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he</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8"/>
        </w:rPr>
        <w:t>f</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3"/>
        </w:rPr>
        <w:t>l</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1"/>
        </w:rPr>
        <w:t>P</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4"/>
        </w:rPr>
        <w:t>p</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
        </w:rPr>
        <w:t>l</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spacing w:val="4"/>
        </w:rPr>
        <w: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2"/>
        </w:rPr>
        <w:t xml:space="preserve"> </w:t>
      </w:r>
      <w:r w:rsidRPr="006306A4">
        <w:rPr>
          <w:rFonts w:asciiTheme="minorHAnsi" w:eastAsia="Arial" w:hAnsiTheme="minorHAnsi" w:cstheme="minorHAnsi"/>
          <w:color w:val="585857"/>
          <w:spacing w:val="-8"/>
        </w:rPr>
        <w:t>y</w:t>
      </w:r>
      <w:r w:rsidRPr="006306A4">
        <w:rPr>
          <w:rFonts w:asciiTheme="minorHAnsi" w:eastAsia="Arial" w:hAnsiTheme="minorHAnsi" w:cstheme="minorHAnsi"/>
          <w:color w:val="585857"/>
          <w:spacing w:val="2"/>
        </w:rPr>
        <w:t>ou</w:t>
      </w:r>
      <w:r w:rsidRPr="006306A4">
        <w:rPr>
          <w:rFonts w:asciiTheme="minorHAnsi" w:eastAsia="Arial" w:hAnsiTheme="minorHAnsi" w:cstheme="minorHAnsi"/>
          <w:color w:val="585857"/>
        </w:rPr>
        <w:t>r</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3"/>
        </w:rPr>
        <w:t>Q</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2"/>
        </w:rPr>
        <w:t>an</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3"/>
        </w:rPr>
        <w:t>u</w:t>
      </w:r>
      <w:r w:rsidRPr="006306A4">
        <w:rPr>
          <w:rFonts w:asciiTheme="minorHAnsi" w:eastAsia="Arial" w:hAnsiTheme="minorHAnsi" w:cstheme="minorHAnsi"/>
          <w:color w:val="585857"/>
        </w:rPr>
        <w:t>m</w:t>
      </w:r>
      <w:r w:rsidRPr="006306A4">
        <w:rPr>
          <w:rFonts w:asciiTheme="minorHAnsi" w:eastAsia="Arial" w:hAnsiTheme="minorHAnsi" w:cstheme="minorHAnsi"/>
          <w:color w:val="585857"/>
          <w:spacing w:val="-3"/>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ht</w:t>
      </w:r>
      <w:r w:rsidRPr="006306A4">
        <w:rPr>
          <w:rFonts w:asciiTheme="minorHAnsi" w:eastAsia="Arial" w:hAnsiTheme="minorHAnsi" w:cstheme="minorHAnsi"/>
          <w:b/>
          <w:bCs/>
          <w:color w:val="984806" w:themeColor="accent6" w:themeShade="80"/>
          <w:spacing w:val="1"/>
        </w:rPr>
        <w:t>(</w:t>
      </w:r>
      <w:r w:rsidRPr="006306A4">
        <w:rPr>
          <w:rFonts w:asciiTheme="minorHAnsi" w:eastAsia="Arial" w:hAnsiTheme="minorHAnsi" w:cstheme="minorHAnsi"/>
          <w:b/>
          <w:bCs/>
          <w:color w:val="984806" w:themeColor="accent6" w:themeShade="80"/>
          <w:spacing w:val="4"/>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984806" w:themeColor="accent6" w:themeShade="80"/>
          <w:spacing w:val="-11"/>
        </w:rPr>
        <w:t xml:space="preserve"> </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984806" w:themeColor="accent6" w:themeShade="80"/>
          <w:spacing w:val="2"/>
        </w:rPr>
        <w:t>g</w:t>
      </w:r>
      <w:r w:rsidRPr="006306A4">
        <w:rPr>
          <w:rFonts w:asciiTheme="minorHAnsi" w:eastAsia="Arial" w:hAnsiTheme="minorHAnsi" w:cstheme="minorHAnsi"/>
          <w:b/>
          <w:bCs/>
          <w:color w:val="984806" w:themeColor="accent6" w:themeShade="80"/>
          <w:spacing w:val="1"/>
        </w:rPr>
        <w:t>iv</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9"/>
        </w:rPr>
        <w:t xml:space="preserve"> </w:t>
      </w:r>
      <w:r w:rsidRPr="006306A4">
        <w:rPr>
          <w:rFonts w:asciiTheme="minorHAnsi" w:eastAsia="Arial" w:hAnsiTheme="minorHAnsi" w:cstheme="minorHAnsi"/>
          <w:b/>
          <w:bCs/>
          <w:color w:val="984806" w:themeColor="accent6" w:themeShade="80"/>
          <w:spacing w:val="2"/>
        </w:rPr>
        <w:t>detai</w:t>
      </w:r>
      <w:r w:rsidRPr="006306A4">
        <w:rPr>
          <w:rFonts w:asciiTheme="minorHAnsi" w:eastAsia="Arial" w:hAnsiTheme="minorHAnsi" w:cstheme="minorHAnsi"/>
          <w:b/>
          <w:bCs/>
          <w:color w:val="984806" w:themeColor="accent6" w:themeShade="80"/>
          <w:spacing w:val="-1"/>
        </w:rPr>
        <w:t>l</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spacing w:val="2"/>
        </w:rPr>
        <w:t>]</w:t>
      </w:r>
      <w:r w:rsidRPr="006306A4">
        <w:rPr>
          <w:rFonts w:asciiTheme="minorHAnsi" w:eastAsia="Arial" w:hAnsiTheme="minorHAnsi" w:cstheme="minorHAnsi"/>
          <w:color w:val="585857"/>
        </w:rPr>
        <w:t>.</w:t>
      </w:r>
    </w:p>
    <w:p w14:paraId="05128D09" w14:textId="77777777" w:rsidR="00C117FF" w:rsidRPr="006306A4" w:rsidRDefault="00C117FF" w:rsidP="00B821E1">
      <w:pPr>
        <w:ind w:right="142"/>
        <w:rPr>
          <w:rFonts w:asciiTheme="minorHAnsi" w:hAnsiTheme="minorHAnsi" w:cstheme="minorHAnsi"/>
        </w:rPr>
      </w:pPr>
    </w:p>
    <w:p w14:paraId="33B95508" w14:textId="77777777"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b/>
          <w:color w:val="585857"/>
        </w:rPr>
        <w:t>D</w:t>
      </w:r>
      <w:r w:rsidRPr="006306A4">
        <w:rPr>
          <w:rFonts w:asciiTheme="minorHAnsi" w:eastAsia="Arial" w:hAnsiTheme="minorHAnsi" w:cstheme="minorHAnsi"/>
          <w:b/>
          <w:color w:val="585857"/>
          <w:spacing w:val="2"/>
        </w:rPr>
        <w:t>a</w:t>
      </w:r>
      <w:r w:rsidRPr="006306A4">
        <w:rPr>
          <w:rFonts w:asciiTheme="minorHAnsi" w:eastAsia="Arial" w:hAnsiTheme="minorHAnsi" w:cstheme="minorHAnsi"/>
          <w:b/>
          <w:color w:val="585857"/>
          <w:spacing w:val="1"/>
        </w:rPr>
        <w:t>t</w:t>
      </w:r>
      <w:r w:rsidRPr="006306A4">
        <w:rPr>
          <w:rFonts w:asciiTheme="minorHAnsi" w:eastAsia="Arial" w:hAnsiTheme="minorHAnsi" w:cstheme="minorHAnsi"/>
          <w:b/>
          <w:color w:val="585857"/>
        </w:rPr>
        <w:t>e</w:t>
      </w:r>
      <w:r w:rsidRPr="006306A4">
        <w:rPr>
          <w:rFonts w:asciiTheme="minorHAnsi" w:eastAsia="Arial" w:hAnsiTheme="minorHAnsi" w:cstheme="minorHAnsi"/>
          <w:b/>
          <w:color w:val="585857"/>
          <w:spacing w:val="-11"/>
        </w:rPr>
        <w:t xml:space="preserve"> </w:t>
      </w:r>
      <w:r w:rsidRPr="006306A4">
        <w:rPr>
          <w:rFonts w:asciiTheme="minorHAnsi" w:eastAsia="Arial" w:hAnsiTheme="minorHAnsi" w:cstheme="minorHAnsi"/>
          <w:b/>
          <w:color w:val="585857"/>
          <w:spacing w:val="1"/>
        </w:rPr>
        <w:t>o</w:t>
      </w:r>
      <w:r w:rsidRPr="006306A4">
        <w:rPr>
          <w:rFonts w:asciiTheme="minorHAnsi" w:eastAsia="Arial" w:hAnsiTheme="minorHAnsi" w:cstheme="minorHAnsi"/>
          <w:b/>
          <w:color w:val="585857"/>
        </w:rPr>
        <w:t>f</w:t>
      </w:r>
      <w:r w:rsidRPr="006306A4">
        <w:rPr>
          <w:rFonts w:asciiTheme="minorHAnsi" w:eastAsia="Arial" w:hAnsiTheme="minorHAnsi" w:cstheme="minorHAnsi"/>
          <w:b/>
          <w:color w:val="585857"/>
          <w:spacing w:val="-4"/>
        </w:rPr>
        <w:t xml:space="preserve"> </w:t>
      </w:r>
      <w:r w:rsidRPr="006306A4">
        <w:rPr>
          <w:rFonts w:asciiTheme="minorHAnsi" w:eastAsia="Arial" w:hAnsiTheme="minorHAnsi" w:cstheme="minorHAnsi"/>
          <w:b/>
          <w:color w:val="585857"/>
          <w:spacing w:val="-1"/>
        </w:rPr>
        <w:t>S</w:t>
      </w:r>
      <w:r w:rsidRPr="006306A4">
        <w:rPr>
          <w:rFonts w:asciiTheme="minorHAnsi" w:eastAsia="Arial" w:hAnsiTheme="minorHAnsi" w:cstheme="minorHAnsi"/>
          <w:b/>
          <w:color w:val="585857"/>
          <w:spacing w:val="3"/>
        </w:rPr>
        <w:t>u</w:t>
      </w:r>
      <w:r w:rsidRPr="006306A4">
        <w:rPr>
          <w:rFonts w:asciiTheme="minorHAnsi" w:eastAsia="Arial" w:hAnsiTheme="minorHAnsi" w:cstheme="minorHAnsi"/>
          <w:b/>
          <w:color w:val="585857"/>
          <w:spacing w:val="2"/>
        </w:rPr>
        <w:t>r</w:t>
      </w:r>
      <w:r w:rsidRPr="006306A4">
        <w:rPr>
          <w:rFonts w:asciiTheme="minorHAnsi" w:eastAsia="Arial" w:hAnsiTheme="minorHAnsi" w:cstheme="minorHAnsi"/>
          <w:b/>
          <w:color w:val="585857"/>
          <w:spacing w:val="-1"/>
        </w:rPr>
        <w:t>r</w:t>
      </w:r>
      <w:r w:rsidRPr="006306A4">
        <w:rPr>
          <w:rFonts w:asciiTheme="minorHAnsi" w:eastAsia="Arial" w:hAnsiTheme="minorHAnsi" w:cstheme="minorHAnsi"/>
          <w:b/>
          <w:color w:val="585857"/>
        </w:rPr>
        <w:t>e</w:t>
      </w:r>
      <w:r w:rsidRPr="006306A4">
        <w:rPr>
          <w:rFonts w:asciiTheme="minorHAnsi" w:eastAsia="Arial" w:hAnsiTheme="minorHAnsi" w:cstheme="minorHAnsi"/>
          <w:b/>
          <w:color w:val="585857"/>
          <w:spacing w:val="1"/>
        </w:rPr>
        <w:t>n</w:t>
      </w:r>
      <w:r w:rsidRPr="006306A4">
        <w:rPr>
          <w:rFonts w:asciiTheme="minorHAnsi" w:eastAsia="Arial" w:hAnsiTheme="minorHAnsi" w:cstheme="minorHAnsi"/>
          <w:b/>
          <w:color w:val="585857"/>
          <w:spacing w:val="3"/>
        </w:rPr>
        <w:t>d</w:t>
      </w:r>
      <w:r w:rsidRPr="006306A4">
        <w:rPr>
          <w:rFonts w:asciiTheme="minorHAnsi" w:eastAsia="Arial" w:hAnsiTheme="minorHAnsi" w:cstheme="minorHAnsi"/>
          <w:b/>
          <w:color w:val="585857"/>
          <w:spacing w:val="4"/>
        </w:rPr>
        <w:t>e</w:t>
      </w:r>
      <w:r w:rsidRPr="006306A4">
        <w:rPr>
          <w:rFonts w:asciiTheme="minorHAnsi" w:eastAsia="Arial" w:hAnsiTheme="minorHAnsi" w:cstheme="minorHAnsi"/>
          <w:b/>
          <w:color w:val="585857"/>
        </w:rPr>
        <w:t>r</w:t>
      </w:r>
    </w:p>
    <w:p w14:paraId="5F67B488" w14:textId="77777777"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color w:val="585857"/>
          <w:spacing w:val="14"/>
        </w:rPr>
        <w:t>W</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3"/>
        </w:rPr>
        <w:t>n</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en</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at</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5"/>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hts</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2"/>
        </w:rPr>
        <w:t>Su</w:t>
      </w:r>
      <w:r w:rsidRPr="006306A4">
        <w:rPr>
          <w:rFonts w:asciiTheme="minorHAnsi" w:eastAsia="Arial" w:hAnsiTheme="minorHAnsi" w:cstheme="minorHAnsi"/>
          <w:color w:val="585857"/>
        </w:rPr>
        <w:t>b</w:t>
      </w:r>
      <w:r w:rsidRPr="006306A4">
        <w:rPr>
          <w:rFonts w:asciiTheme="minorHAnsi" w:eastAsia="Arial" w:hAnsiTheme="minorHAnsi" w:cstheme="minorHAnsi"/>
          <w:color w:val="585857"/>
          <w:spacing w:val="1"/>
        </w:rPr>
        <w:t>j</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spacing w:val="3"/>
        </w:rPr>
        <w:t>d</w:t>
      </w:r>
      <w:r w:rsidRPr="006306A4">
        <w:rPr>
          <w:rFonts w:asciiTheme="minorHAnsi" w:eastAsia="Arial" w:hAnsiTheme="minorHAnsi" w:cstheme="minorHAnsi"/>
          <w:color w:val="585857"/>
        </w:rPr>
        <w:t>er</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il</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4"/>
        </w:rPr>
        <w:t>b</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end</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ed</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2"/>
        </w:rPr>
        <w:t>f</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m</w:t>
      </w:r>
      <w:r w:rsidRPr="006306A4">
        <w:rPr>
          <w:rFonts w:asciiTheme="minorHAnsi" w:eastAsia="Arial" w:hAnsiTheme="minorHAnsi" w:cstheme="minorHAnsi"/>
          <w:color w:val="585857"/>
          <w:spacing w:val="-2"/>
        </w:rPr>
        <w:t xml:space="preserve"> </w:t>
      </w:r>
      <w:r w:rsidRPr="006306A4">
        <w:rPr>
          <w:rFonts w:asciiTheme="minorHAnsi" w:eastAsia="Arial" w:hAnsiTheme="minorHAnsi" w:cstheme="minorHAnsi"/>
          <w:b/>
          <w:bCs/>
          <w:color w:val="974705"/>
          <w:spacing w:val="2"/>
        </w:rPr>
        <w:t>[</w:t>
      </w:r>
      <w:r w:rsidRPr="006306A4">
        <w:rPr>
          <w:rFonts w:asciiTheme="minorHAnsi" w:eastAsia="Arial" w:hAnsiTheme="minorHAnsi" w:cstheme="minorHAnsi"/>
          <w:b/>
          <w:bCs/>
          <w:color w:val="974705"/>
        </w:rPr>
        <w:t>d</w:t>
      </w:r>
      <w:r w:rsidRPr="006306A4">
        <w:rPr>
          <w:rFonts w:asciiTheme="minorHAnsi" w:eastAsia="Arial" w:hAnsiTheme="minorHAnsi" w:cstheme="minorHAnsi"/>
          <w:b/>
          <w:bCs/>
          <w:color w:val="974705"/>
          <w:spacing w:val="2"/>
        </w:rPr>
        <w:t>at</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2"/>
        </w:rPr>
        <w:t>]</w:t>
      </w:r>
      <w:r w:rsidRPr="006306A4">
        <w:rPr>
          <w:rFonts w:asciiTheme="minorHAnsi" w:eastAsia="Arial" w:hAnsiTheme="minorHAnsi" w:cstheme="minorHAnsi"/>
          <w:color w:val="585857"/>
        </w:rPr>
        <w:t>.</w:t>
      </w:r>
    </w:p>
    <w:p w14:paraId="2885B9B2" w14:textId="77777777" w:rsidR="00C117FF" w:rsidRPr="006306A4" w:rsidRDefault="00C117FF" w:rsidP="00B821E1">
      <w:pPr>
        <w:ind w:right="142"/>
        <w:rPr>
          <w:rFonts w:asciiTheme="minorHAnsi" w:hAnsiTheme="minorHAnsi" w:cstheme="minorHAnsi"/>
        </w:rPr>
      </w:pPr>
    </w:p>
    <w:p w14:paraId="2D31B7E8" w14:textId="77777777"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b/>
          <w:color w:val="585857"/>
          <w:spacing w:val="-1"/>
        </w:rPr>
        <w:t>S</w:t>
      </w:r>
      <w:r w:rsidRPr="006306A4">
        <w:rPr>
          <w:rFonts w:asciiTheme="minorHAnsi" w:eastAsia="Arial" w:hAnsiTheme="minorHAnsi" w:cstheme="minorHAnsi"/>
          <w:b/>
          <w:color w:val="585857"/>
          <w:spacing w:val="3"/>
        </w:rPr>
        <w:t>u</w:t>
      </w:r>
      <w:r w:rsidRPr="006306A4">
        <w:rPr>
          <w:rFonts w:asciiTheme="minorHAnsi" w:eastAsia="Arial" w:hAnsiTheme="minorHAnsi" w:cstheme="minorHAnsi"/>
          <w:b/>
          <w:color w:val="585857"/>
        </w:rPr>
        <w:t>i</w:t>
      </w:r>
      <w:r w:rsidRPr="006306A4">
        <w:rPr>
          <w:rFonts w:asciiTheme="minorHAnsi" w:eastAsia="Arial" w:hAnsiTheme="minorHAnsi" w:cstheme="minorHAnsi"/>
          <w:b/>
          <w:color w:val="585857"/>
          <w:spacing w:val="3"/>
        </w:rPr>
        <w:t>t</w:t>
      </w:r>
      <w:r w:rsidRPr="006306A4">
        <w:rPr>
          <w:rFonts w:asciiTheme="minorHAnsi" w:eastAsia="Arial" w:hAnsiTheme="minorHAnsi" w:cstheme="minorHAnsi"/>
          <w:b/>
          <w:color w:val="585857"/>
        </w:rPr>
        <w:t>a</w:t>
      </w:r>
      <w:r w:rsidRPr="006306A4">
        <w:rPr>
          <w:rFonts w:asciiTheme="minorHAnsi" w:eastAsia="Arial" w:hAnsiTheme="minorHAnsi" w:cstheme="minorHAnsi"/>
          <w:b/>
          <w:color w:val="585857"/>
          <w:spacing w:val="3"/>
        </w:rPr>
        <w:t>b</w:t>
      </w:r>
      <w:r w:rsidRPr="006306A4">
        <w:rPr>
          <w:rFonts w:asciiTheme="minorHAnsi" w:eastAsia="Arial" w:hAnsiTheme="minorHAnsi" w:cstheme="minorHAnsi"/>
          <w:b/>
          <w:color w:val="585857"/>
        </w:rPr>
        <w:t>le</w:t>
      </w:r>
      <w:r w:rsidRPr="006306A4">
        <w:rPr>
          <w:rFonts w:asciiTheme="minorHAnsi" w:eastAsia="Arial" w:hAnsiTheme="minorHAnsi" w:cstheme="minorHAnsi"/>
          <w:b/>
          <w:color w:val="585857"/>
          <w:spacing w:val="-11"/>
        </w:rPr>
        <w:t xml:space="preserve"> </w:t>
      </w:r>
      <w:r w:rsidRPr="006306A4">
        <w:rPr>
          <w:rFonts w:asciiTheme="minorHAnsi" w:eastAsia="Arial" w:hAnsiTheme="minorHAnsi" w:cstheme="minorHAnsi"/>
          <w:b/>
          <w:color w:val="585857"/>
          <w:spacing w:val="-12"/>
        </w:rPr>
        <w:t>A</w:t>
      </w:r>
      <w:r w:rsidRPr="006306A4">
        <w:rPr>
          <w:rFonts w:asciiTheme="minorHAnsi" w:eastAsia="Arial" w:hAnsiTheme="minorHAnsi" w:cstheme="minorHAnsi"/>
          <w:b/>
          <w:color w:val="585857"/>
          <w:spacing w:val="2"/>
        </w:rPr>
        <w:t>cce</w:t>
      </w:r>
      <w:r w:rsidRPr="006306A4">
        <w:rPr>
          <w:rFonts w:asciiTheme="minorHAnsi" w:eastAsia="Arial" w:hAnsiTheme="minorHAnsi" w:cstheme="minorHAnsi"/>
          <w:b/>
          <w:color w:val="585857"/>
          <w:spacing w:val="4"/>
        </w:rPr>
        <w:t>s</w:t>
      </w:r>
      <w:r w:rsidRPr="006306A4">
        <w:rPr>
          <w:rFonts w:asciiTheme="minorHAnsi" w:eastAsia="Arial" w:hAnsiTheme="minorHAnsi" w:cstheme="minorHAnsi"/>
          <w:b/>
          <w:color w:val="585857"/>
        </w:rPr>
        <w:t>s</w:t>
      </w:r>
    </w:p>
    <w:p w14:paraId="465A2768" w14:textId="77777777" w:rsidR="00C117FF" w:rsidRPr="006306A4" w:rsidRDefault="003B1D92" w:rsidP="00B821E1">
      <w:pPr>
        <w:ind w:right="142"/>
        <w:rPr>
          <w:rFonts w:asciiTheme="minorHAnsi" w:eastAsia="Arial" w:hAnsiTheme="minorHAnsi" w:cstheme="minorHAnsi"/>
        </w:rPr>
      </w:pPr>
      <w:r w:rsidRPr="006306A4">
        <w:rPr>
          <w:rFonts w:asciiTheme="minorHAnsi" w:eastAsia="Arial" w:hAnsiTheme="minorHAnsi" w:cstheme="minorHAnsi"/>
          <w:color w:val="585857"/>
          <w:spacing w:val="14"/>
        </w:rPr>
        <w:t>W</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 xml:space="preserve"> </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4"/>
        </w:rPr>
        <w:t>v</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tab</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nd</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m</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he</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ht</w:t>
      </w:r>
      <w:r w:rsidRPr="006306A4">
        <w:rPr>
          <w:rFonts w:asciiTheme="minorHAnsi" w:eastAsia="Arial" w:hAnsiTheme="minorHAnsi" w:cstheme="minorHAnsi"/>
          <w:color w:val="585857"/>
          <w:spacing w:val="1"/>
        </w:rPr>
        <w:t xml:space="preserve"> </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1"/>
        </w:rPr>
        <w:t>’</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
        </w:rPr>
        <w:t xml:space="preserve"> </w:t>
      </w:r>
      <w:r w:rsidRPr="006306A4">
        <w:rPr>
          <w:rFonts w:asciiTheme="minorHAnsi" w:eastAsia="Arial" w:hAnsiTheme="minorHAnsi" w:cstheme="minorHAnsi"/>
          <w:color w:val="585857"/>
          <w:spacing w:val="4"/>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4"/>
        </w:rPr>
        <w:t>a</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 xml:space="preserve">t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1"/>
        </w:rPr>
        <w:t>il</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7"/>
        </w:rPr>
        <w:t>t</w:t>
      </w:r>
      <w:r w:rsidRPr="006306A4">
        <w:rPr>
          <w:rFonts w:asciiTheme="minorHAnsi" w:eastAsia="Arial" w:hAnsiTheme="minorHAnsi" w:cstheme="minorHAnsi"/>
          <w:color w:val="585857"/>
        </w:rPr>
        <w:t xml:space="preserve">y </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4"/>
        </w:rPr>
        <w:t>a</w:t>
      </w:r>
      <w:r w:rsidRPr="006306A4">
        <w:rPr>
          <w:rFonts w:asciiTheme="minorHAnsi" w:eastAsia="Arial" w:hAnsiTheme="minorHAnsi" w:cstheme="minorHAnsi"/>
          <w:color w:val="585857"/>
          <w:spacing w:val="1"/>
        </w:rPr>
        <w:t>cc</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d</w:t>
      </w:r>
      <w:r w:rsidRPr="006306A4">
        <w:rPr>
          <w:rFonts w:asciiTheme="minorHAnsi" w:eastAsia="Arial" w:hAnsiTheme="minorHAnsi" w:cstheme="minorHAnsi"/>
          <w:color w:val="585857"/>
        </w:rPr>
        <w:t>an</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th</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ph</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rPr>
        <w:t>6</w:t>
      </w:r>
      <w:r w:rsidRPr="006306A4">
        <w:rPr>
          <w:rFonts w:asciiTheme="minorHAnsi" w:eastAsia="Arial" w:hAnsiTheme="minorHAnsi" w:cstheme="minorHAnsi"/>
          <w:color w:val="585857"/>
          <w:spacing w:val="2"/>
        </w:rPr>
        <w:t>.</w:t>
      </w:r>
      <w:r w:rsidRPr="006306A4">
        <w:rPr>
          <w:rFonts w:asciiTheme="minorHAnsi" w:eastAsia="Arial" w:hAnsiTheme="minorHAnsi" w:cstheme="minorHAnsi"/>
          <w:color w:val="585857"/>
        </w:rPr>
        <w:t>4</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rPr>
        <w:t xml:space="preserve">of </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ur</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ee</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w:t>
      </w:r>
    </w:p>
    <w:p w14:paraId="0BA6A364" w14:textId="77777777" w:rsidR="00C117FF" w:rsidRPr="006306A4" w:rsidRDefault="00C117FF" w:rsidP="00B821E1">
      <w:pPr>
        <w:ind w:right="142"/>
        <w:rPr>
          <w:rFonts w:asciiTheme="minorHAnsi" w:hAnsiTheme="minorHAnsi" w:cstheme="minorHAnsi"/>
        </w:rPr>
      </w:pPr>
    </w:p>
    <w:p w14:paraId="12D6E84E" w14:textId="77777777"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b/>
          <w:color w:val="585857"/>
          <w:w w:val="99"/>
        </w:rPr>
        <w:t>C</w:t>
      </w:r>
      <w:r w:rsidRPr="006306A4">
        <w:rPr>
          <w:rFonts w:asciiTheme="minorHAnsi" w:eastAsia="Arial" w:hAnsiTheme="minorHAnsi" w:cstheme="minorHAnsi"/>
          <w:b/>
          <w:color w:val="585857"/>
          <w:spacing w:val="3"/>
          <w:w w:val="99"/>
        </w:rPr>
        <w:t>h</w:t>
      </w:r>
      <w:r w:rsidRPr="006306A4">
        <w:rPr>
          <w:rFonts w:asciiTheme="minorHAnsi" w:eastAsia="Arial" w:hAnsiTheme="minorHAnsi" w:cstheme="minorHAnsi"/>
          <w:b/>
          <w:color w:val="585857"/>
          <w:spacing w:val="2"/>
          <w:w w:val="99"/>
        </w:rPr>
        <w:t>a</w:t>
      </w:r>
      <w:r w:rsidRPr="006306A4">
        <w:rPr>
          <w:rFonts w:asciiTheme="minorHAnsi" w:eastAsia="Arial" w:hAnsiTheme="minorHAnsi" w:cstheme="minorHAnsi"/>
          <w:b/>
          <w:color w:val="585857"/>
          <w:w w:val="99"/>
        </w:rPr>
        <w:t>r</w:t>
      </w:r>
      <w:r w:rsidRPr="006306A4">
        <w:rPr>
          <w:rFonts w:asciiTheme="minorHAnsi" w:eastAsia="Arial" w:hAnsiTheme="minorHAnsi" w:cstheme="minorHAnsi"/>
          <w:b/>
          <w:color w:val="585857"/>
          <w:spacing w:val="2"/>
          <w:w w:val="99"/>
        </w:rPr>
        <w:t>a</w:t>
      </w:r>
      <w:r w:rsidRPr="006306A4">
        <w:rPr>
          <w:rFonts w:asciiTheme="minorHAnsi" w:eastAsia="Arial" w:hAnsiTheme="minorHAnsi" w:cstheme="minorHAnsi"/>
          <w:b/>
          <w:color w:val="585857"/>
          <w:w w:val="99"/>
        </w:rPr>
        <w:t>c</w:t>
      </w:r>
      <w:r w:rsidRPr="006306A4">
        <w:rPr>
          <w:rFonts w:asciiTheme="minorHAnsi" w:eastAsia="Arial" w:hAnsiTheme="minorHAnsi" w:cstheme="minorHAnsi"/>
          <w:b/>
          <w:color w:val="585857"/>
          <w:spacing w:val="3"/>
          <w:w w:val="99"/>
        </w:rPr>
        <w:t>t</w:t>
      </w:r>
      <w:r w:rsidRPr="006306A4">
        <w:rPr>
          <w:rFonts w:asciiTheme="minorHAnsi" w:eastAsia="Arial" w:hAnsiTheme="minorHAnsi" w:cstheme="minorHAnsi"/>
          <w:b/>
          <w:color w:val="585857"/>
          <w:spacing w:val="2"/>
          <w:w w:val="99"/>
        </w:rPr>
        <w:t>e</w:t>
      </w:r>
      <w:r w:rsidRPr="006306A4">
        <w:rPr>
          <w:rFonts w:asciiTheme="minorHAnsi" w:eastAsia="Arial" w:hAnsiTheme="minorHAnsi" w:cstheme="minorHAnsi"/>
          <w:b/>
          <w:color w:val="585857"/>
          <w:spacing w:val="-1"/>
          <w:w w:val="99"/>
        </w:rPr>
        <w:t>r</w:t>
      </w:r>
      <w:r w:rsidRPr="006306A4">
        <w:rPr>
          <w:rFonts w:asciiTheme="minorHAnsi" w:eastAsia="Arial" w:hAnsiTheme="minorHAnsi" w:cstheme="minorHAnsi"/>
          <w:b/>
          <w:color w:val="585857"/>
          <w:spacing w:val="2"/>
          <w:w w:val="99"/>
        </w:rPr>
        <w:t>i</w:t>
      </w:r>
      <w:r w:rsidRPr="006306A4">
        <w:rPr>
          <w:rFonts w:asciiTheme="minorHAnsi" w:eastAsia="Arial" w:hAnsiTheme="minorHAnsi" w:cstheme="minorHAnsi"/>
          <w:b/>
          <w:color w:val="585857"/>
          <w:w w:val="99"/>
        </w:rPr>
        <w:t>s</w:t>
      </w:r>
      <w:r w:rsidRPr="006306A4">
        <w:rPr>
          <w:rFonts w:asciiTheme="minorHAnsi" w:eastAsia="Arial" w:hAnsiTheme="minorHAnsi" w:cstheme="minorHAnsi"/>
          <w:b/>
          <w:color w:val="585857"/>
          <w:spacing w:val="3"/>
          <w:w w:val="99"/>
        </w:rPr>
        <w:t>t</w:t>
      </w:r>
      <w:r w:rsidRPr="006306A4">
        <w:rPr>
          <w:rFonts w:asciiTheme="minorHAnsi" w:eastAsia="Arial" w:hAnsiTheme="minorHAnsi" w:cstheme="minorHAnsi"/>
          <w:b/>
          <w:color w:val="585857"/>
          <w:spacing w:val="2"/>
          <w:w w:val="99"/>
        </w:rPr>
        <w:t>i</w:t>
      </w:r>
      <w:r w:rsidRPr="006306A4">
        <w:rPr>
          <w:rFonts w:asciiTheme="minorHAnsi" w:eastAsia="Arial" w:hAnsiTheme="minorHAnsi" w:cstheme="minorHAnsi"/>
          <w:b/>
          <w:color w:val="585857"/>
          <w:w w:val="99"/>
        </w:rPr>
        <w:t>cs</w:t>
      </w:r>
      <w:r w:rsidRPr="006306A4">
        <w:rPr>
          <w:rFonts w:asciiTheme="minorHAnsi" w:eastAsia="Arial" w:hAnsiTheme="minorHAnsi" w:cstheme="minorHAnsi"/>
          <w:b/>
          <w:color w:val="585857"/>
          <w:spacing w:val="-7"/>
          <w:w w:val="99"/>
        </w:rPr>
        <w:t xml:space="preserve"> </w:t>
      </w:r>
      <w:r w:rsidRPr="006306A4">
        <w:rPr>
          <w:rFonts w:asciiTheme="minorHAnsi" w:eastAsia="Arial" w:hAnsiTheme="minorHAnsi" w:cstheme="minorHAnsi"/>
          <w:b/>
          <w:color w:val="585857"/>
          <w:spacing w:val="3"/>
        </w:rPr>
        <w:t>o</w:t>
      </w:r>
      <w:r w:rsidRPr="006306A4">
        <w:rPr>
          <w:rFonts w:asciiTheme="minorHAnsi" w:eastAsia="Arial" w:hAnsiTheme="minorHAnsi" w:cstheme="minorHAnsi"/>
          <w:b/>
          <w:color w:val="585857"/>
        </w:rPr>
        <w:t>f</w:t>
      </w:r>
      <w:r w:rsidRPr="006306A4">
        <w:rPr>
          <w:rFonts w:asciiTheme="minorHAnsi" w:eastAsia="Arial" w:hAnsiTheme="minorHAnsi" w:cstheme="minorHAnsi"/>
          <w:b/>
          <w:color w:val="585857"/>
          <w:spacing w:val="-9"/>
        </w:rPr>
        <w:t xml:space="preserve"> </w:t>
      </w:r>
      <w:r w:rsidRPr="006306A4">
        <w:rPr>
          <w:rFonts w:asciiTheme="minorHAnsi" w:eastAsia="Arial" w:hAnsiTheme="minorHAnsi" w:cstheme="minorHAnsi"/>
          <w:b/>
          <w:color w:val="585857"/>
          <w:spacing w:val="3"/>
        </w:rPr>
        <w:t>t</w:t>
      </w:r>
      <w:r w:rsidRPr="006306A4">
        <w:rPr>
          <w:rFonts w:asciiTheme="minorHAnsi" w:eastAsia="Arial" w:hAnsiTheme="minorHAnsi" w:cstheme="minorHAnsi"/>
          <w:b/>
          <w:color w:val="585857"/>
          <w:spacing w:val="1"/>
        </w:rPr>
        <w:t>h</w:t>
      </w:r>
      <w:r w:rsidRPr="006306A4">
        <w:rPr>
          <w:rFonts w:asciiTheme="minorHAnsi" w:eastAsia="Arial" w:hAnsiTheme="minorHAnsi" w:cstheme="minorHAnsi"/>
          <w:b/>
          <w:color w:val="585857"/>
        </w:rPr>
        <w:t>e</w:t>
      </w:r>
      <w:r w:rsidRPr="006306A4">
        <w:rPr>
          <w:rFonts w:asciiTheme="minorHAnsi" w:eastAsia="Arial" w:hAnsiTheme="minorHAnsi" w:cstheme="minorHAnsi"/>
          <w:b/>
          <w:color w:val="585857"/>
          <w:spacing w:val="-11"/>
        </w:rPr>
        <w:t xml:space="preserve"> </w:t>
      </w:r>
      <w:r w:rsidRPr="006306A4">
        <w:rPr>
          <w:rFonts w:asciiTheme="minorHAnsi" w:eastAsia="Arial" w:hAnsiTheme="minorHAnsi" w:cstheme="minorHAnsi"/>
          <w:b/>
          <w:color w:val="585857"/>
          <w:spacing w:val="3"/>
        </w:rPr>
        <w:t>Q</w:t>
      </w:r>
      <w:r w:rsidRPr="006306A4">
        <w:rPr>
          <w:rFonts w:asciiTheme="minorHAnsi" w:eastAsia="Arial" w:hAnsiTheme="minorHAnsi" w:cstheme="minorHAnsi"/>
          <w:b/>
          <w:color w:val="585857"/>
          <w:spacing w:val="5"/>
        </w:rPr>
        <w:t>u</w:t>
      </w:r>
      <w:r w:rsidRPr="006306A4">
        <w:rPr>
          <w:rFonts w:asciiTheme="minorHAnsi" w:eastAsia="Arial" w:hAnsiTheme="minorHAnsi" w:cstheme="minorHAnsi"/>
          <w:b/>
          <w:color w:val="585857"/>
        </w:rPr>
        <w:t>a</w:t>
      </w:r>
      <w:r w:rsidRPr="006306A4">
        <w:rPr>
          <w:rFonts w:asciiTheme="minorHAnsi" w:eastAsia="Arial" w:hAnsiTheme="minorHAnsi" w:cstheme="minorHAnsi"/>
          <w:b/>
          <w:color w:val="585857"/>
          <w:spacing w:val="1"/>
        </w:rPr>
        <w:t>n</w:t>
      </w:r>
      <w:r w:rsidRPr="006306A4">
        <w:rPr>
          <w:rFonts w:asciiTheme="minorHAnsi" w:eastAsia="Arial" w:hAnsiTheme="minorHAnsi" w:cstheme="minorHAnsi"/>
          <w:b/>
          <w:color w:val="585857"/>
          <w:spacing w:val="3"/>
        </w:rPr>
        <w:t>t</w:t>
      </w:r>
      <w:r w:rsidRPr="006306A4">
        <w:rPr>
          <w:rFonts w:asciiTheme="minorHAnsi" w:eastAsia="Arial" w:hAnsiTheme="minorHAnsi" w:cstheme="minorHAnsi"/>
          <w:b/>
          <w:color w:val="585857"/>
          <w:spacing w:val="1"/>
        </w:rPr>
        <w:t>u</w:t>
      </w:r>
      <w:r w:rsidRPr="006306A4">
        <w:rPr>
          <w:rFonts w:asciiTheme="minorHAnsi" w:eastAsia="Arial" w:hAnsiTheme="minorHAnsi" w:cstheme="minorHAnsi"/>
          <w:b/>
          <w:color w:val="585857"/>
        </w:rPr>
        <w:t>m</w:t>
      </w:r>
      <w:r w:rsidRPr="006306A4">
        <w:rPr>
          <w:rFonts w:asciiTheme="minorHAnsi" w:eastAsia="Arial" w:hAnsiTheme="minorHAnsi" w:cstheme="minorHAnsi"/>
          <w:b/>
          <w:color w:val="585857"/>
          <w:spacing w:val="-6"/>
        </w:rPr>
        <w:t xml:space="preserve"> </w:t>
      </w:r>
      <w:r w:rsidRPr="006306A4">
        <w:rPr>
          <w:rFonts w:asciiTheme="minorHAnsi" w:eastAsia="Arial" w:hAnsiTheme="minorHAnsi" w:cstheme="minorHAnsi"/>
          <w:b/>
          <w:color w:val="585857"/>
          <w:spacing w:val="-12"/>
        </w:rPr>
        <w:t>A</w:t>
      </w:r>
      <w:r w:rsidRPr="006306A4">
        <w:rPr>
          <w:rFonts w:asciiTheme="minorHAnsi" w:eastAsia="Arial" w:hAnsiTheme="minorHAnsi" w:cstheme="minorHAnsi"/>
          <w:b/>
          <w:color w:val="585857"/>
          <w:spacing w:val="2"/>
        </w:rPr>
        <w:t>cc</w:t>
      </w:r>
      <w:r w:rsidRPr="006306A4">
        <w:rPr>
          <w:rFonts w:asciiTheme="minorHAnsi" w:eastAsia="Arial" w:hAnsiTheme="minorHAnsi" w:cstheme="minorHAnsi"/>
          <w:b/>
          <w:color w:val="585857"/>
          <w:spacing w:val="4"/>
        </w:rPr>
        <w:t>e</w:t>
      </w:r>
      <w:r w:rsidRPr="006306A4">
        <w:rPr>
          <w:rFonts w:asciiTheme="minorHAnsi" w:eastAsia="Arial" w:hAnsiTheme="minorHAnsi" w:cstheme="minorHAnsi"/>
          <w:b/>
          <w:color w:val="585857"/>
          <w:spacing w:val="3"/>
        </w:rPr>
        <w:t>s</w:t>
      </w:r>
      <w:r w:rsidRPr="006306A4">
        <w:rPr>
          <w:rFonts w:asciiTheme="minorHAnsi" w:eastAsia="Arial" w:hAnsiTheme="minorHAnsi" w:cstheme="minorHAnsi"/>
          <w:b/>
          <w:color w:val="585857"/>
        </w:rPr>
        <w:t>s</w:t>
      </w:r>
      <w:r w:rsidRPr="006306A4">
        <w:rPr>
          <w:rFonts w:asciiTheme="minorHAnsi" w:eastAsia="Arial" w:hAnsiTheme="minorHAnsi" w:cstheme="minorHAnsi"/>
          <w:b/>
          <w:color w:val="585857"/>
          <w:spacing w:val="-15"/>
        </w:rPr>
        <w:t xml:space="preserve"> </w:t>
      </w:r>
      <w:r w:rsidRPr="006306A4">
        <w:rPr>
          <w:rFonts w:asciiTheme="minorHAnsi" w:eastAsia="Arial" w:hAnsiTheme="minorHAnsi" w:cstheme="minorHAnsi"/>
          <w:b/>
          <w:color w:val="585857"/>
          <w:spacing w:val="3"/>
        </w:rPr>
        <w:t>R</w:t>
      </w:r>
      <w:r w:rsidRPr="006306A4">
        <w:rPr>
          <w:rFonts w:asciiTheme="minorHAnsi" w:eastAsia="Arial" w:hAnsiTheme="minorHAnsi" w:cstheme="minorHAnsi"/>
          <w:b/>
          <w:color w:val="585857"/>
        </w:rPr>
        <w:t>i</w:t>
      </w:r>
      <w:r w:rsidRPr="006306A4">
        <w:rPr>
          <w:rFonts w:asciiTheme="minorHAnsi" w:eastAsia="Arial" w:hAnsiTheme="minorHAnsi" w:cstheme="minorHAnsi"/>
          <w:b/>
          <w:color w:val="585857"/>
          <w:spacing w:val="3"/>
        </w:rPr>
        <w:t>g</w:t>
      </w:r>
      <w:r w:rsidRPr="006306A4">
        <w:rPr>
          <w:rFonts w:asciiTheme="minorHAnsi" w:eastAsia="Arial" w:hAnsiTheme="minorHAnsi" w:cstheme="minorHAnsi"/>
          <w:b/>
          <w:color w:val="585857"/>
          <w:spacing w:val="1"/>
        </w:rPr>
        <w:t>ht</w:t>
      </w:r>
      <w:r w:rsidRPr="006306A4">
        <w:rPr>
          <w:rFonts w:asciiTheme="minorHAnsi" w:eastAsia="Arial" w:hAnsiTheme="minorHAnsi" w:cstheme="minorHAnsi"/>
          <w:b/>
          <w:color w:val="585857"/>
          <w:spacing w:val="3"/>
        </w:rPr>
        <w:t>(</w:t>
      </w:r>
      <w:r w:rsidRPr="006306A4">
        <w:rPr>
          <w:rFonts w:asciiTheme="minorHAnsi" w:eastAsia="Arial" w:hAnsiTheme="minorHAnsi" w:cstheme="minorHAnsi"/>
          <w:b/>
          <w:color w:val="585857"/>
        </w:rPr>
        <w:t>s)</w:t>
      </w:r>
    </w:p>
    <w:p w14:paraId="2028206E" w14:textId="77777777" w:rsidR="00C117FF" w:rsidRPr="006306A4" w:rsidRDefault="003B1D92" w:rsidP="00B821E1">
      <w:pPr>
        <w:ind w:right="142"/>
        <w:jc w:val="both"/>
        <w:rPr>
          <w:rFonts w:asciiTheme="minorHAnsi" w:eastAsia="Arial" w:hAnsiTheme="minorHAnsi" w:cstheme="minorHAnsi"/>
          <w:b/>
          <w:bCs/>
        </w:rPr>
      </w:pPr>
      <w:r w:rsidRPr="006306A4">
        <w:rPr>
          <w:rFonts w:asciiTheme="minorHAnsi" w:eastAsia="Arial" w:hAnsiTheme="minorHAnsi" w:cstheme="minorHAnsi"/>
          <w:b/>
          <w:bCs/>
          <w:color w:val="974705"/>
          <w:spacing w:val="14"/>
        </w:rPr>
        <w:t>W</w:t>
      </w:r>
      <w:r w:rsidRPr="006306A4">
        <w:rPr>
          <w:rFonts w:asciiTheme="minorHAnsi" w:eastAsia="Arial" w:hAnsiTheme="minorHAnsi" w:cstheme="minorHAnsi"/>
          <w:b/>
          <w:bCs/>
          <w:color w:val="974705"/>
          <w:spacing w:val="-3"/>
        </w:rPr>
        <w:t>h</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
        </w:rPr>
        <w:t>r</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6"/>
        </w:rPr>
        <w:t xml:space="preserve"> </w:t>
      </w:r>
      <w:r w:rsidRPr="006306A4">
        <w:rPr>
          <w:rFonts w:asciiTheme="minorHAnsi" w:eastAsia="Arial" w:hAnsiTheme="minorHAnsi" w:cstheme="minorHAnsi"/>
          <w:b/>
          <w:bCs/>
          <w:color w:val="974705"/>
          <w:spacing w:val="1"/>
        </w:rPr>
        <w:t>J</w:t>
      </w:r>
      <w:r w:rsidRPr="006306A4">
        <w:rPr>
          <w:rFonts w:asciiTheme="minorHAnsi" w:eastAsia="Arial" w:hAnsiTheme="minorHAnsi" w:cstheme="minorHAnsi"/>
          <w:b/>
          <w:bCs/>
          <w:color w:val="974705"/>
          <w:spacing w:val="2"/>
        </w:rPr>
        <w:t>7</w:t>
      </w: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2"/>
        </w:rPr>
        <w:t>1.</w:t>
      </w:r>
      <w:r w:rsidRPr="006306A4">
        <w:rPr>
          <w:rFonts w:asciiTheme="minorHAnsi" w:eastAsia="Arial" w:hAnsiTheme="minorHAnsi" w:cstheme="minorHAnsi"/>
          <w:b/>
          <w:bCs/>
          <w:color w:val="974705"/>
        </w:rPr>
        <w:t>2</w:t>
      </w:r>
      <w:r w:rsidRPr="006306A4">
        <w:rPr>
          <w:rFonts w:asciiTheme="minorHAnsi" w:eastAsia="Arial" w:hAnsiTheme="minorHAnsi" w:cstheme="minorHAnsi"/>
          <w:b/>
          <w:bCs/>
          <w:color w:val="974705"/>
          <w:spacing w:val="3"/>
        </w:rPr>
        <w:t>(</w:t>
      </w:r>
      <w:r w:rsidRPr="006306A4">
        <w:rPr>
          <w:rFonts w:asciiTheme="minorHAnsi" w:eastAsia="Arial" w:hAnsiTheme="minorHAnsi" w:cstheme="minorHAnsi"/>
          <w:b/>
          <w:bCs/>
          <w:color w:val="974705"/>
        </w:rPr>
        <w:t>a)</w:t>
      </w:r>
      <w:r w:rsidRPr="006306A4">
        <w:rPr>
          <w:rFonts w:asciiTheme="minorHAnsi" w:eastAsia="Arial" w:hAnsiTheme="minorHAnsi" w:cstheme="minorHAnsi"/>
          <w:b/>
          <w:bCs/>
          <w:color w:val="974705"/>
          <w:spacing w:val="-12"/>
        </w:rPr>
        <w:t xml:space="preserve"> </w:t>
      </w:r>
      <w:r w:rsidRPr="006306A4">
        <w:rPr>
          <w:rFonts w:asciiTheme="minorHAnsi" w:eastAsia="Arial" w:hAnsiTheme="minorHAnsi" w:cstheme="minorHAnsi"/>
          <w:b/>
          <w:bCs/>
          <w:color w:val="974705"/>
          <w:spacing w:val="2"/>
        </w:rPr>
        <w:t>app</w:t>
      </w:r>
      <w:r w:rsidRPr="006306A4">
        <w:rPr>
          <w:rFonts w:asciiTheme="minorHAnsi" w:eastAsia="Arial" w:hAnsiTheme="minorHAnsi" w:cstheme="minorHAnsi"/>
          <w:b/>
          <w:bCs/>
          <w:color w:val="974705"/>
          <w:spacing w:val="-1"/>
        </w:rPr>
        <w:t>li</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4"/>
        </w:rPr>
        <w:t>s</w:t>
      </w: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15"/>
        </w:rPr>
        <w:t xml:space="preserve"> </w:t>
      </w:r>
      <w:r w:rsidRPr="006306A4">
        <w:rPr>
          <w:rFonts w:asciiTheme="minorHAnsi" w:eastAsia="Arial" w:hAnsiTheme="minorHAnsi" w:cstheme="minorHAnsi"/>
          <w:b/>
          <w:bCs/>
          <w:color w:val="974705"/>
          <w:spacing w:val="2"/>
        </w:rPr>
        <w:t>u</w:t>
      </w:r>
      <w:r w:rsidRPr="006306A4">
        <w:rPr>
          <w:rFonts w:asciiTheme="minorHAnsi" w:eastAsia="Arial" w:hAnsiTheme="minorHAnsi" w:cstheme="minorHAnsi"/>
          <w:b/>
          <w:bCs/>
          <w:color w:val="974705"/>
          <w:spacing w:val="4"/>
        </w:rPr>
        <w:t>s</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1"/>
        </w:rPr>
        <w:t xml:space="preserve"> </w:t>
      </w:r>
      <w:r w:rsidRPr="006306A4">
        <w:rPr>
          <w:rFonts w:asciiTheme="minorHAnsi" w:eastAsia="Arial" w:hAnsiTheme="minorHAnsi" w:cstheme="minorHAnsi"/>
          <w:b/>
          <w:bCs/>
          <w:color w:val="974705"/>
          <w:spacing w:val="2"/>
        </w:rPr>
        <w:t>t</w:t>
      </w:r>
      <w:r w:rsidRPr="006306A4">
        <w:rPr>
          <w:rFonts w:asciiTheme="minorHAnsi" w:eastAsia="Arial" w:hAnsiTheme="minorHAnsi" w:cstheme="minorHAnsi"/>
          <w:b/>
          <w:bCs/>
          <w:color w:val="974705"/>
          <w:spacing w:val="4"/>
        </w:rPr>
        <w:t>h</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1"/>
        </w:rPr>
        <w:t xml:space="preserve"> </w:t>
      </w:r>
      <w:r w:rsidRPr="006306A4">
        <w:rPr>
          <w:rFonts w:asciiTheme="minorHAnsi" w:eastAsia="Arial" w:hAnsiTheme="minorHAnsi" w:cstheme="minorHAnsi"/>
          <w:b/>
          <w:bCs/>
          <w:color w:val="974705"/>
          <w:spacing w:val="5"/>
        </w:rPr>
        <w:t>f</w:t>
      </w:r>
      <w:r w:rsidRPr="006306A4">
        <w:rPr>
          <w:rFonts w:asciiTheme="minorHAnsi" w:eastAsia="Arial" w:hAnsiTheme="minorHAnsi" w:cstheme="minorHAnsi"/>
          <w:b/>
          <w:bCs/>
          <w:color w:val="974705"/>
          <w:spacing w:val="3"/>
        </w:rPr>
        <w:t>o</w:t>
      </w:r>
      <w:r w:rsidRPr="006306A4">
        <w:rPr>
          <w:rFonts w:asciiTheme="minorHAnsi" w:eastAsia="Arial" w:hAnsiTheme="minorHAnsi" w:cstheme="minorHAnsi"/>
          <w:b/>
          <w:bCs/>
          <w:color w:val="974705"/>
          <w:spacing w:val="-1"/>
        </w:rPr>
        <w:t>l</w:t>
      </w:r>
      <w:r w:rsidRPr="006306A4">
        <w:rPr>
          <w:rFonts w:asciiTheme="minorHAnsi" w:eastAsia="Arial" w:hAnsiTheme="minorHAnsi" w:cstheme="minorHAnsi"/>
          <w:b/>
          <w:bCs/>
          <w:color w:val="974705"/>
          <w:spacing w:val="1"/>
        </w:rPr>
        <w:t>l</w:t>
      </w:r>
      <w:r w:rsidRPr="006306A4">
        <w:rPr>
          <w:rFonts w:asciiTheme="minorHAnsi" w:eastAsia="Arial" w:hAnsiTheme="minorHAnsi" w:cstheme="minorHAnsi"/>
          <w:b/>
          <w:bCs/>
          <w:color w:val="974705"/>
          <w:spacing w:val="4"/>
        </w:rPr>
        <w:t>o</w:t>
      </w:r>
      <w:r w:rsidRPr="006306A4">
        <w:rPr>
          <w:rFonts w:asciiTheme="minorHAnsi" w:eastAsia="Arial" w:hAnsiTheme="minorHAnsi" w:cstheme="minorHAnsi"/>
          <w:b/>
          <w:bCs/>
          <w:color w:val="974705"/>
        </w:rPr>
        <w:t>w</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2"/>
        </w:rPr>
        <w:t>n</w:t>
      </w:r>
      <w:r w:rsidRPr="006306A4">
        <w:rPr>
          <w:rFonts w:asciiTheme="minorHAnsi" w:eastAsia="Arial" w:hAnsiTheme="minorHAnsi" w:cstheme="minorHAnsi"/>
          <w:b/>
          <w:bCs/>
          <w:color w:val="974705"/>
        </w:rPr>
        <w:t>g</w:t>
      </w:r>
      <w:r w:rsidRPr="006306A4">
        <w:rPr>
          <w:rFonts w:asciiTheme="minorHAnsi" w:eastAsia="Arial" w:hAnsiTheme="minorHAnsi" w:cstheme="minorHAnsi"/>
          <w:b/>
          <w:bCs/>
          <w:color w:val="974705"/>
          <w:spacing w:val="-13"/>
        </w:rPr>
        <w:t xml:space="preserve"> </w:t>
      </w:r>
      <w:r w:rsidRPr="006306A4">
        <w:rPr>
          <w:rFonts w:asciiTheme="minorHAnsi" w:eastAsia="Arial" w:hAnsiTheme="minorHAnsi" w:cstheme="minorHAnsi"/>
          <w:b/>
          <w:bCs/>
          <w:color w:val="974705"/>
          <w:spacing w:val="2"/>
        </w:rPr>
        <w:t>p</w:t>
      </w:r>
      <w:r w:rsidRPr="006306A4">
        <w:rPr>
          <w:rFonts w:asciiTheme="minorHAnsi" w:eastAsia="Arial" w:hAnsiTheme="minorHAnsi" w:cstheme="minorHAnsi"/>
          <w:b/>
          <w:bCs/>
          <w:color w:val="974705"/>
        </w:rPr>
        <w:t>a</w:t>
      </w:r>
      <w:r w:rsidRPr="006306A4">
        <w:rPr>
          <w:rFonts w:asciiTheme="minorHAnsi" w:eastAsia="Arial" w:hAnsiTheme="minorHAnsi" w:cstheme="minorHAnsi"/>
          <w:b/>
          <w:bCs/>
          <w:color w:val="974705"/>
          <w:spacing w:val="3"/>
        </w:rPr>
        <w:t>r</w:t>
      </w:r>
      <w:r w:rsidRPr="006306A4">
        <w:rPr>
          <w:rFonts w:asciiTheme="minorHAnsi" w:eastAsia="Arial" w:hAnsiTheme="minorHAnsi" w:cstheme="minorHAnsi"/>
          <w:b/>
          <w:bCs/>
          <w:color w:val="974705"/>
          <w:spacing w:val="2"/>
        </w:rPr>
        <w:t>a</w:t>
      </w:r>
      <w:r w:rsidRPr="006306A4">
        <w:rPr>
          <w:rFonts w:asciiTheme="minorHAnsi" w:eastAsia="Arial" w:hAnsiTheme="minorHAnsi" w:cstheme="minorHAnsi"/>
          <w:b/>
          <w:bCs/>
          <w:color w:val="974705"/>
        </w:rPr>
        <w:t>g</w:t>
      </w:r>
      <w:r w:rsidRPr="006306A4">
        <w:rPr>
          <w:rFonts w:asciiTheme="minorHAnsi" w:eastAsia="Arial" w:hAnsiTheme="minorHAnsi" w:cstheme="minorHAnsi"/>
          <w:b/>
          <w:bCs/>
          <w:color w:val="974705"/>
          <w:spacing w:val="3"/>
        </w:rPr>
        <w:t>r</w:t>
      </w:r>
      <w:r w:rsidRPr="006306A4">
        <w:rPr>
          <w:rFonts w:asciiTheme="minorHAnsi" w:eastAsia="Arial" w:hAnsiTheme="minorHAnsi" w:cstheme="minorHAnsi"/>
          <w:b/>
          <w:bCs/>
          <w:color w:val="974705"/>
          <w:spacing w:val="2"/>
        </w:rPr>
        <w:t>a</w:t>
      </w:r>
      <w:r w:rsidRPr="006306A4">
        <w:rPr>
          <w:rFonts w:asciiTheme="minorHAnsi" w:eastAsia="Arial" w:hAnsiTheme="minorHAnsi" w:cstheme="minorHAnsi"/>
          <w:b/>
          <w:bCs/>
          <w:color w:val="974705"/>
        </w:rPr>
        <w:t>p</w:t>
      </w:r>
      <w:r w:rsidRPr="006306A4">
        <w:rPr>
          <w:rFonts w:asciiTheme="minorHAnsi" w:eastAsia="Arial" w:hAnsiTheme="minorHAnsi" w:cstheme="minorHAnsi"/>
          <w:b/>
          <w:bCs/>
          <w:color w:val="974705"/>
          <w:spacing w:val="2"/>
        </w:rPr>
        <w:t>h:</w:t>
      </w:r>
    </w:p>
    <w:p w14:paraId="0DF47243" w14:textId="67392BED"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he</w:t>
      </w:r>
      <w:r w:rsidRPr="006306A4">
        <w:rPr>
          <w:rFonts w:asciiTheme="minorHAnsi" w:eastAsia="Arial" w:hAnsiTheme="minorHAnsi" w:cstheme="minorHAnsi"/>
          <w:color w:val="585857"/>
          <w:spacing w:val="4"/>
        </w:rPr>
        <w:t xml:space="preserve"> Q</w:t>
      </w:r>
      <w:r w:rsidRPr="006306A4">
        <w:rPr>
          <w:rFonts w:asciiTheme="minorHAnsi" w:eastAsia="Arial" w:hAnsiTheme="minorHAnsi" w:cstheme="minorHAnsi"/>
          <w:color w:val="585857"/>
          <w:spacing w:val="2"/>
        </w:rPr>
        <w:t>ua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3"/>
        </w:rPr>
        <w:t>u</w:t>
      </w:r>
      <w:r w:rsidRPr="006306A4">
        <w:rPr>
          <w:rFonts w:asciiTheme="minorHAnsi" w:eastAsia="Arial" w:hAnsiTheme="minorHAnsi" w:cstheme="minorHAnsi"/>
          <w:color w:val="585857"/>
        </w:rPr>
        <w:t>m</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spacing w:val="2"/>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3"/>
        </w:rPr>
        <w:t>u</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 xml:space="preserve"> </w:t>
      </w:r>
      <w:r w:rsidR="00B821E1"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4"/>
        </w:rPr>
        <w:t>s</w:t>
      </w: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2"/>
        </w:rPr>
        <w:t>a</w:t>
      </w:r>
      <w:r w:rsidRPr="006306A4">
        <w:rPr>
          <w:rFonts w:asciiTheme="minorHAnsi" w:eastAsia="Arial" w:hAnsiTheme="minorHAnsi" w:cstheme="minorHAnsi"/>
          <w:b/>
          <w:bCs/>
          <w:color w:val="974705"/>
          <w:spacing w:val="1"/>
        </w:rPr>
        <w:t>r</w:t>
      </w:r>
      <w:r w:rsidRPr="006306A4">
        <w:rPr>
          <w:rFonts w:asciiTheme="minorHAnsi" w:eastAsia="Arial" w:hAnsiTheme="minorHAnsi" w:cstheme="minorHAnsi"/>
          <w:b/>
          <w:bCs/>
          <w:color w:val="974705"/>
        </w:rPr>
        <w:t>e</w:t>
      </w:r>
      <w:r w:rsidR="00B821E1"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3"/>
        </w:rPr>
        <w:t xml:space="preserve"> </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2"/>
        </w:rPr>
        <w:t>q</w:t>
      </w:r>
      <w:r w:rsidRPr="006306A4">
        <w:rPr>
          <w:rFonts w:asciiTheme="minorHAnsi" w:eastAsia="Arial" w:hAnsiTheme="minorHAnsi" w:cstheme="minorHAnsi"/>
          <w:color w:val="585857"/>
          <w:spacing w:val="3"/>
        </w:rPr>
        <w:t>u</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5"/>
        </w:rPr>
        <w:t xml:space="preserve"> f</w:t>
      </w:r>
      <w:r w:rsidRPr="006306A4">
        <w:rPr>
          <w:rFonts w:asciiTheme="minorHAnsi" w:eastAsia="Arial" w:hAnsiTheme="minorHAnsi" w:cstheme="minorHAnsi"/>
          <w:color w:val="585857"/>
        </w:rPr>
        <w:t>or</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vi</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 xml:space="preserve"> </w:t>
      </w:r>
      <w:r w:rsidRPr="006306A4">
        <w:rPr>
          <w:rFonts w:asciiTheme="minorHAnsi" w:eastAsia="Arial" w:hAnsiTheme="minorHAnsi" w:cstheme="minorHAnsi"/>
          <w:color w:val="585857"/>
        </w:rPr>
        <w:t>of</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2"/>
        </w:rPr>
        <w:t>po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es</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rPr>
        <w:t>to</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9"/>
        </w:rPr>
        <w:t>t</w:t>
      </w:r>
      <w:r w:rsidRPr="006306A4">
        <w:rPr>
          <w:rFonts w:asciiTheme="minorHAnsi" w:eastAsia="Arial" w:hAnsiTheme="minorHAnsi" w:cstheme="minorHAnsi"/>
          <w:color w:val="585857"/>
        </w:rPr>
        <w:t xml:space="preserve">y </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spacing w:val="4"/>
        </w:rPr>
        <w:t>h</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6"/>
        </w:rPr>
        <w:t>c</w:t>
      </w:r>
      <w:r w:rsidRPr="006306A4">
        <w:rPr>
          <w:rFonts w:asciiTheme="minorHAnsi" w:eastAsia="Arial" w:hAnsiTheme="minorHAnsi" w:cstheme="minorHAnsi"/>
          <w:color w:val="585857"/>
        </w:rPr>
        <w:t xml:space="preserve">h </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5"/>
        </w:rPr>
        <w:t xml:space="preserve"> </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ou</w:t>
      </w:r>
      <w:r w:rsidRPr="006306A4">
        <w:rPr>
          <w:rFonts w:asciiTheme="minorHAnsi" w:eastAsia="Arial" w:hAnsiTheme="minorHAnsi" w:cstheme="minorHAnsi"/>
          <w:color w:val="585857"/>
          <w:spacing w:val="6"/>
        </w:rPr>
        <w:t>s</w:t>
      </w:r>
      <w:r w:rsidRPr="006306A4">
        <w:rPr>
          <w:rFonts w:asciiTheme="minorHAnsi" w:eastAsia="Arial" w:hAnsiTheme="minorHAnsi" w:cstheme="minorHAnsi"/>
          <w:color w:val="585857"/>
          <w:spacing w:val="4"/>
        </w:rPr>
        <w:t>l</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4"/>
        </w:rPr>
        <w:t>b</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16"/>
        </w:rPr>
        <w:t xml:space="preserve"> </w:t>
      </w:r>
      <w:r w:rsidRPr="006306A4">
        <w:rPr>
          <w:rFonts w:asciiTheme="minorHAnsi" w:eastAsia="Arial" w:hAnsiTheme="minorHAnsi" w:cstheme="minorHAnsi"/>
          <w:color w:val="585857"/>
          <w:spacing w:val="-6"/>
        </w:rPr>
        <w:t>y</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w w:val="99"/>
        </w:rPr>
        <w:t>W</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rPr>
        <w:t>at</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3"/>
        </w:rPr>
        <w:t>a</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14"/>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5"/>
        </w:rPr>
        <w:t xml:space="preserve"> </w:t>
      </w:r>
      <w:r w:rsidRPr="006306A4">
        <w:rPr>
          <w:rFonts w:asciiTheme="minorHAnsi" w:eastAsia="Arial" w:hAnsiTheme="minorHAnsi" w:cstheme="minorHAnsi"/>
          <w:color w:val="585857"/>
          <w:spacing w:val="3"/>
        </w:rPr>
        <w:t>T</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4"/>
        </w:rPr>
        <w:t xml:space="preserve"> </w:t>
      </w:r>
      <w:r w:rsidRPr="006306A4">
        <w:rPr>
          <w:rFonts w:asciiTheme="minorHAnsi" w:eastAsia="Arial" w:hAnsiTheme="minorHAnsi" w:cstheme="minorHAnsi"/>
          <w:color w:val="585857"/>
          <w:spacing w:val="-1"/>
        </w:rPr>
        <w:t>P</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4"/>
        </w:rPr>
        <w:t>r</w:t>
      </w:r>
      <w:r w:rsidRPr="006306A4">
        <w:rPr>
          <w:rFonts w:asciiTheme="minorHAnsi" w:eastAsia="Arial" w:hAnsiTheme="minorHAnsi" w:cstheme="minorHAnsi"/>
          <w:color w:val="585857"/>
          <w:spacing w:val="7"/>
        </w:rPr>
        <w:t>t</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2"/>
        </w:rPr>
        <w:t>No</w:t>
      </w:r>
      <w:r w:rsidRPr="006306A4">
        <w:rPr>
          <w:rFonts w:asciiTheme="minorHAnsi" w:eastAsia="Arial" w:hAnsiTheme="minorHAnsi" w:cstheme="minorHAnsi"/>
          <w:color w:val="585857"/>
          <w:spacing w:val="3"/>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8"/>
        </w:rPr>
        <w:t xml:space="preserve"> </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er</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m</w:t>
      </w:r>
      <w:r w:rsidRPr="006306A4">
        <w:rPr>
          <w:rFonts w:asciiTheme="minorHAnsi" w:eastAsia="Arial" w:hAnsiTheme="minorHAnsi" w:cstheme="minorHAnsi"/>
          <w:color w:val="585857"/>
          <w:spacing w:val="19"/>
        </w:rPr>
        <w:t xml:space="preserve"> </w:t>
      </w:r>
      <w:r w:rsidRPr="006306A4">
        <w:rPr>
          <w:rFonts w:asciiTheme="minorHAnsi" w:eastAsia="Arial" w:hAnsiTheme="minorHAnsi" w:cstheme="minorHAnsi"/>
          <w:color w:val="585857"/>
        </w:rPr>
        <w:t>the</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3"/>
        </w:rPr>
        <w:t>re</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ht</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6"/>
        </w:rPr>
        <w:t>s</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spacing w:val="-3"/>
        </w:rPr>
        <w:t xml:space="preserve">er </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2"/>
        </w:rPr>
        <w:t>r</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22"/>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w:t>
      </w:r>
    </w:p>
    <w:p w14:paraId="790430D7" w14:textId="565F383D" w:rsidR="00C117FF" w:rsidRPr="006306A4" w:rsidRDefault="003B1D92" w:rsidP="00B821E1">
      <w:pPr>
        <w:ind w:right="142"/>
        <w:jc w:val="both"/>
        <w:rPr>
          <w:rFonts w:asciiTheme="minorHAnsi" w:eastAsia="Arial" w:hAnsiTheme="minorHAnsi" w:cstheme="minorHAnsi"/>
          <w:b/>
          <w:bCs/>
        </w:rPr>
      </w:pPr>
      <w:r w:rsidRPr="006306A4">
        <w:rPr>
          <w:rFonts w:asciiTheme="minorHAnsi" w:eastAsia="Arial" w:hAnsiTheme="minorHAnsi" w:cstheme="minorHAnsi"/>
          <w:b/>
          <w:bCs/>
          <w:color w:val="974705"/>
          <w:spacing w:val="1"/>
        </w:rPr>
        <w:t>OR</w:t>
      </w:r>
    </w:p>
    <w:p w14:paraId="30D28FCF" w14:textId="77777777" w:rsidR="00C117FF" w:rsidRPr="006306A4" w:rsidRDefault="003B1D92" w:rsidP="00B821E1">
      <w:pPr>
        <w:ind w:right="142"/>
        <w:jc w:val="both"/>
        <w:rPr>
          <w:rFonts w:asciiTheme="minorHAnsi" w:eastAsia="Arial" w:hAnsiTheme="minorHAnsi" w:cstheme="minorHAnsi"/>
          <w:b/>
          <w:bCs/>
        </w:rPr>
      </w:pPr>
      <w:r w:rsidRPr="006306A4">
        <w:rPr>
          <w:rFonts w:asciiTheme="minorHAnsi" w:eastAsia="Arial" w:hAnsiTheme="minorHAnsi" w:cstheme="minorHAnsi"/>
          <w:b/>
          <w:bCs/>
          <w:color w:val="974705"/>
          <w:spacing w:val="14"/>
        </w:rPr>
        <w:t>W</w:t>
      </w:r>
      <w:r w:rsidRPr="006306A4">
        <w:rPr>
          <w:rFonts w:asciiTheme="minorHAnsi" w:eastAsia="Arial" w:hAnsiTheme="minorHAnsi" w:cstheme="minorHAnsi"/>
          <w:b/>
          <w:bCs/>
          <w:color w:val="974705"/>
          <w:spacing w:val="-3"/>
        </w:rPr>
        <w:t>h</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
        </w:rPr>
        <w:t>r</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6"/>
        </w:rPr>
        <w:t xml:space="preserve"> </w:t>
      </w:r>
      <w:r w:rsidRPr="006306A4">
        <w:rPr>
          <w:rFonts w:asciiTheme="minorHAnsi" w:eastAsia="Arial" w:hAnsiTheme="minorHAnsi" w:cstheme="minorHAnsi"/>
          <w:b/>
          <w:bCs/>
          <w:color w:val="974705"/>
          <w:spacing w:val="1"/>
        </w:rPr>
        <w:t>J</w:t>
      </w:r>
      <w:r w:rsidRPr="006306A4">
        <w:rPr>
          <w:rFonts w:asciiTheme="minorHAnsi" w:eastAsia="Arial" w:hAnsiTheme="minorHAnsi" w:cstheme="minorHAnsi"/>
          <w:b/>
          <w:bCs/>
          <w:color w:val="974705"/>
          <w:spacing w:val="2"/>
        </w:rPr>
        <w:t>7</w:t>
      </w: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2"/>
        </w:rPr>
        <w:t>1.</w:t>
      </w:r>
      <w:r w:rsidRPr="006306A4">
        <w:rPr>
          <w:rFonts w:asciiTheme="minorHAnsi" w:eastAsia="Arial" w:hAnsiTheme="minorHAnsi" w:cstheme="minorHAnsi"/>
          <w:b/>
          <w:bCs/>
          <w:color w:val="974705"/>
        </w:rPr>
        <w:t>2</w:t>
      </w:r>
      <w:r w:rsidRPr="006306A4">
        <w:rPr>
          <w:rFonts w:asciiTheme="minorHAnsi" w:eastAsia="Arial" w:hAnsiTheme="minorHAnsi" w:cstheme="minorHAnsi"/>
          <w:b/>
          <w:bCs/>
          <w:color w:val="974705"/>
          <w:spacing w:val="3"/>
        </w:rPr>
        <w:t>(</w:t>
      </w:r>
      <w:r w:rsidRPr="006306A4">
        <w:rPr>
          <w:rFonts w:asciiTheme="minorHAnsi" w:eastAsia="Arial" w:hAnsiTheme="minorHAnsi" w:cstheme="minorHAnsi"/>
          <w:b/>
          <w:bCs/>
          <w:color w:val="974705"/>
        </w:rPr>
        <w:t>b)</w:t>
      </w:r>
      <w:r w:rsidRPr="006306A4">
        <w:rPr>
          <w:rFonts w:asciiTheme="minorHAnsi" w:eastAsia="Arial" w:hAnsiTheme="minorHAnsi" w:cstheme="minorHAnsi"/>
          <w:b/>
          <w:bCs/>
          <w:color w:val="974705"/>
          <w:spacing w:val="-12"/>
        </w:rPr>
        <w:t xml:space="preserve"> </w:t>
      </w:r>
      <w:r w:rsidRPr="006306A4">
        <w:rPr>
          <w:rFonts w:asciiTheme="minorHAnsi" w:eastAsia="Arial" w:hAnsiTheme="minorHAnsi" w:cstheme="minorHAnsi"/>
          <w:b/>
          <w:bCs/>
          <w:color w:val="974705"/>
          <w:spacing w:val="2"/>
        </w:rPr>
        <w:t>app</w:t>
      </w:r>
      <w:r w:rsidRPr="006306A4">
        <w:rPr>
          <w:rFonts w:asciiTheme="minorHAnsi" w:eastAsia="Arial" w:hAnsiTheme="minorHAnsi" w:cstheme="minorHAnsi"/>
          <w:b/>
          <w:bCs/>
          <w:color w:val="974705"/>
          <w:spacing w:val="-3"/>
        </w:rPr>
        <w:t>l</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4"/>
        </w:rPr>
        <w:t>s</w:t>
      </w: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12"/>
        </w:rPr>
        <w:t xml:space="preserve"> </w:t>
      </w:r>
      <w:r w:rsidRPr="006306A4">
        <w:rPr>
          <w:rFonts w:asciiTheme="minorHAnsi" w:eastAsia="Arial" w:hAnsiTheme="minorHAnsi" w:cstheme="minorHAnsi"/>
          <w:b/>
          <w:bCs/>
          <w:color w:val="974705"/>
          <w:spacing w:val="2"/>
        </w:rPr>
        <w:t>u</w:t>
      </w:r>
      <w:r w:rsidRPr="006306A4">
        <w:rPr>
          <w:rFonts w:asciiTheme="minorHAnsi" w:eastAsia="Arial" w:hAnsiTheme="minorHAnsi" w:cstheme="minorHAnsi"/>
          <w:b/>
          <w:bCs/>
          <w:color w:val="974705"/>
          <w:spacing w:val="4"/>
        </w:rPr>
        <w:t>s</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1"/>
        </w:rPr>
        <w:t xml:space="preserve"> </w:t>
      </w:r>
      <w:r w:rsidRPr="006306A4">
        <w:rPr>
          <w:rFonts w:asciiTheme="minorHAnsi" w:eastAsia="Arial" w:hAnsiTheme="minorHAnsi" w:cstheme="minorHAnsi"/>
          <w:b/>
          <w:bCs/>
          <w:color w:val="974705"/>
          <w:spacing w:val="2"/>
        </w:rPr>
        <w:t>t</w:t>
      </w:r>
      <w:r w:rsidRPr="006306A4">
        <w:rPr>
          <w:rFonts w:asciiTheme="minorHAnsi" w:eastAsia="Arial" w:hAnsiTheme="minorHAnsi" w:cstheme="minorHAnsi"/>
          <w:b/>
          <w:bCs/>
          <w:color w:val="974705"/>
          <w:spacing w:val="4"/>
        </w:rPr>
        <w:t>h</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1"/>
        </w:rPr>
        <w:t xml:space="preserve"> </w:t>
      </w:r>
      <w:r w:rsidRPr="006306A4">
        <w:rPr>
          <w:rFonts w:asciiTheme="minorHAnsi" w:eastAsia="Arial" w:hAnsiTheme="minorHAnsi" w:cstheme="minorHAnsi"/>
          <w:b/>
          <w:bCs/>
          <w:color w:val="974705"/>
          <w:spacing w:val="5"/>
        </w:rPr>
        <w:t>f</w:t>
      </w:r>
      <w:r w:rsidRPr="006306A4">
        <w:rPr>
          <w:rFonts w:asciiTheme="minorHAnsi" w:eastAsia="Arial" w:hAnsiTheme="minorHAnsi" w:cstheme="minorHAnsi"/>
          <w:b/>
          <w:bCs/>
          <w:color w:val="974705"/>
          <w:spacing w:val="3"/>
        </w:rPr>
        <w:t>o</w:t>
      </w:r>
      <w:r w:rsidRPr="006306A4">
        <w:rPr>
          <w:rFonts w:asciiTheme="minorHAnsi" w:eastAsia="Arial" w:hAnsiTheme="minorHAnsi" w:cstheme="minorHAnsi"/>
          <w:b/>
          <w:bCs/>
          <w:color w:val="974705"/>
          <w:spacing w:val="-1"/>
        </w:rPr>
        <w:t>l</w:t>
      </w:r>
      <w:r w:rsidRPr="006306A4">
        <w:rPr>
          <w:rFonts w:asciiTheme="minorHAnsi" w:eastAsia="Arial" w:hAnsiTheme="minorHAnsi" w:cstheme="minorHAnsi"/>
          <w:b/>
          <w:bCs/>
          <w:color w:val="974705"/>
          <w:spacing w:val="1"/>
        </w:rPr>
        <w:t>l</w:t>
      </w:r>
      <w:r w:rsidRPr="006306A4">
        <w:rPr>
          <w:rFonts w:asciiTheme="minorHAnsi" w:eastAsia="Arial" w:hAnsiTheme="minorHAnsi" w:cstheme="minorHAnsi"/>
          <w:b/>
          <w:bCs/>
          <w:color w:val="974705"/>
          <w:spacing w:val="4"/>
        </w:rPr>
        <w:t>o</w:t>
      </w:r>
      <w:r w:rsidRPr="006306A4">
        <w:rPr>
          <w:rFonts w:asciiTheme="minorHAnsi" w:eastAsia="Arial" w:hAnsiTheme="minorHAnsi" w:cstheme="minorHAnsi"/>
          <w:b/>
          <w:bCs/>
          <w:color w:val="974705"/>
        </w:rPr>
        <w:t>w</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2"/>
        </w:rPr>
        <w:t>n</w:t>
      </w:r>
      <w:r w:rsidRPr="006306A4">
        <w:rPr>
          <w:rFonts w:asciiTheme="minorHAnsi" w:eastAsia="Arial" w:hAnsiTheme="minorHAnsi" w:cstheme="minorHAnsi"/>
          <w:b/>
          <w:bCs/>
          <w:color w:val="974705"/>
        </w:rPr>
        <w:t>g</w:t>
      </w:r>
      <w:r w:rsidRPr="006306A4">
        <w:rPr>
          <w:rFonts w:asciiTheme="minorHAnsi" w:eastAsia="Arial" w:hAnsiTheme="minorHAnsi" w:cstheme="minorHAnsi"/>
          <w:b/>
          <w:bCs/>
          <w:color w:val="974705"/>
          <w:spacing w:val="-13"/>
        </w:rPr>
        <w:t xml:space="preserve"> </w:t>
      </w:r>
      <w:r w:rsidRPr="006306A4">
        <w:rPr>
          <w:rFonts w:asciiTheme="minorHAnsi" w:eastAsia="Arial" w:hAnsiTheme="minorHAnsi" w:cstheme="minorHAnsi"/>
          <w:b/>
          <w:bCs/>
          <w:color w:val="974705"/>
          <w:spacing w:val="2"/>
        </w:rPr>
        <w:t>p</w:t>
      </w:r>
      <w:r w:rsidRPr="006306A4">
        <w:rPr>
          <w:rFonts w:asciiTheme="minorHAnsi" w:eastAsia="Arial" w:hAnsiTheme="minorHAnsi" w:cstheme="minorHAnsi"/>
          <w:b/>
          <w:bCs/>
          <w:color w:val="974705"/>
        </w:rPr>
        <w:t>a</w:t>
      </w:r>
      <w:r w:rsidRPr="006306A4">
        <w:rPr>
          <w:rFonts w:asciiTheme="minorHAnsi" w:eastAsia="Arial" w:hAnsiTheme="minorHAnsi" w:cstheme="minorHAnsi"/>
          <w:b/>
          <w:bCs/>
          <w:color w:val="974705"/>
          <w:spacing w:val="3"/>
        </w:rPr>
        <w:t>r</w:t>
      </w:r>
      <w:r w:rsidRPr="006306A4">
        <w:rPr>
          <w:rFonts w:asciiTheme="minorHAnsi" w:eastAsia="Arial" w:hAnsiTheme="minorHAnsi" w:cstheme="minorHAnsi"/>
          <w:b/>
          <w:bCs/>
          <w:color w:val="974705"/>
          <w:spacing w:val="2"/>
        </w:rPr>
        <w:t>a</w:t>
      </w:r>
      <w:r w:rsidRPr="006306A4">
        <w:rPr>
          <w:rFonts w:asciiTheme="minorHAnsi" w:eastAsia="Arial" w:hAnsiTheme="minorHAnsi" w:cstheme="minorHAnsi"/>
          <w:b/>
          <w:bCs/>
          <w:color w:val="974705"/>
        </w:rPr>
        <w:t>g</w:t>
      </w:r>
      <w:r w:rsidRPr="006306A4">
        <w:rPr>
          <w:rFonts w:asciiTheme="minorHAnsi" w:eastAsia="Arial" w:hAnsiTheme="minorHAnsi" w:cstheme="minorHAnsi"/>
          <w:b/>
          <w:bCs/>
          <w:color w:val="974705"/>
          <w:spacing w:val="3"/>
        </w:rPr>
        <w:t>r</w:t>
      </w:r>
      <w:r w:rsidRPr="006306A4">
        <w:rPr>
          <w:rFonts w:asciiTheme="minorHAnsi" w:eastAsia="Arial" w:hAnsiTheme="minorHAnsi" w:cstheme="minorHAnsi"/>
          <w:b/>
          <w:bCs/>
          <w:color w:val="974705"/>
          <w:spacing w:val="2"/>
        </w:rPr>
        <w:t>a</w:t>
      </w:r>
      <w:r w:rsidRPr="006306A4">
        <w:rPr>
          <w:rFonts w:asciiTheme="minorHAnsi" w:eastAsia="Arial" w:hAnsiTheme="minorHAnsi" w:cstheme="minorHAnsi"/>
          <w:b/>
          <w:bCs/>
          <w:color w:val="974705"/>
        </w:rPr>
        <w:t>p</w:t>
      </w:r>
      <w:r w:rsidRPr="006306A4">
        <w:rPr>
          <w:rFonts w:asciiTheme="minorHAnsi" w:eastAsia="Arial" w:hAnsiTheme="minorHAnsi" w:cstheme="minorHAnsi"/>
          <w:b/>
          <w:bCs/>
          <w:color w:val="974705"/>
          <w:spacing w:val="2"/>
        </w:rPr>
        <w:t>h:</w:t>
      </w:r>
    </w:p>
    <w:p w14:paraId="737CC3A7" w14:textId="100436A3"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color w:val="585857"/>
          <w:spacing w:val="14"/>
        </w:rPr>
        <w:t>W</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1"/>
        </w:rPr>
        <w:t>F</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2"/>
        </w:rPr>
        <w:t>gh</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rPr>
        <w:t>Cu</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spacing w:val="-3"/>
        </w:rPr>
        <w:t>e</w:t>
      </w:r>
      <w:r w:rsidRPr="006306A4">
        <w:rPr>
          <w:rFonts w:asciiTheme="minorHAnsi" w:eastAsia="Arial" w:hAnsiTheme="minorHAnsi" w:cstheme="minorHAnsi"/>
          <w:color w:val="585857"/>
        </w:rPr>
        <w:t>r</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cc</w:t>
      </w:r>
      <w:r w:rsidRPr="006306A4">
        <w:rPr>
          <w:rFonts w:asciiTheme="minorHAnsi" w:eastAsia="Arial" w:hAnsiTheme="minorHAnsi" w:cstheme="minorHAnsi"/>
          <w:color w:val="585857"/>
          <w:spacing w:val="3"/>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3"/>
        </w:rPr>
        <w:t>H</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3"/>
        </w:rPr>
        <w:t>l</w:t>
      </w:r>
      <w:r w:rsidRPr="006306A4">
        <w:rPr>
          <w:rFonts w:asciiTheme="minorHAnsi" w:eastAsia="Arial" w:hAnsiTheme="minorHAnsi" w:cstheme="minorHAnsi"/>
          <w:color w:val="585857"/>
          <w:spacing w:val="2"/>
        </w:rPr>
        <w:t>d</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8"/>
        </w:rPr>
        <w:t>T</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Q</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spacing w:val="3"/>
        </w:rPr>
        <w:t>t</w:t>
      </w:r>
      <w:r w:rsidRPr="006306A4">
        <w:rPr>
          <w:rFonts w:asciiTheme="minorHAnsi" w:eastAsia="Arial" w:hAnsiTheme="minorHAnsi" w:cstheme="minorHAnsi"/>
          <w:color w:val="585857"/>
        </w:rPr>
        <w:t>um</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t</w:t>
      </w:r>
      <w:r w:rsidRPr="006306A4">
        <w:rPr>
          <w:rFonts w:asciiTheme="minorHAnsi" w:eastAsia="Arial" w:hAnsiTheme="minorHAnsi" w:cstheme="minorHAnsi"/>
          <w:b/>
          <w:bCs/>
          <w:color w:val="984806" w:themeColor="accent6" w:themeShade="80"/>
          <w:spacing w:val="3"/>
        </w:rPr>
        <w: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2"/>
        </w:rPr>
        <w:t>oug</w:t>
      </w:r>
      <w:r w:rsidRPr="006306A4">
        <w:rPr>
          <w:rFonts w:asciiTheme="minorHAnsi" w:eastAsia="Arial" w:hAnsiTheme="minorHAnsi" w:cstheme="minorHAnsi"/>
          <w:color w:val="585857"/>
        </w:rPr>
        <w:t>ht</w:t>
      </w:r>
      <w:r w:rsidR="00B821E1" w:rsidRPr="006306A4">
        <w:rPr>
          <w:rFonts w:asciiTheme="minorHAnsi" w:eastAsia="Arial" w:hAnsiTheme="minorHAnsi" w:cstheme="minorHAnsi"/>
          <w:color w:val="585857"/>
          <w:spacing w:val="11"/>
        </w:rPr>
        <w:t xml:space="preserve"> </w:t>
      </w:r>
      <w:r w:rsidR="00B821E1"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1"/>
        </w:rPr>
        <w:t>s</w:t>
      </w:r>
      <w:r w:rsidRPr="006306A4">
        <w:rPr>
          <w:rFonts w:asciiTheme="minorHAnsi" w:eastAsia="Arial" w:hAnsiTheme="minorHAnsi" w:cstheme="minorHAnsi"/>
          <w:b/>
          <w:bCs/>
          <w:color w:val="974705"/>
          <w:spacing w:val="2"/>
        </w:rPr>
        <w:t>/</w:t>
      </w:r>
      <w:r w:rsidRPr="006306A4">
        <w:rPr>
          <w:rFonts w:asciiTheme="minorHAnsi" w:eastAsia="Arial" w:hAnsiTheme="minorHAnsi" w:cstheme="minorHAnsi"/>
          <w:b/>
          <w:bCs/>
          <w:color w:val="974705"/>
        </w:rPr>
        <w:t>a</w:t>
      </w:r>
      <w:r w:rsidRPr="006306A4">
        <w:rPr>
          <w:rFonts w:asciiTheme="minorHAnsi" w:eastAsia="Arial" w:hAnsiTheme="minorHAnsi" w:cstheme="minorHAnsi"/>
          <w:b/>
          <w:bCs/>
          <w:color w:val="974705"/>
          <w:spacing w:val="3"/>
        </w:rPr>
        <w:t>r</w:t>
      </w:r>
      <w:r w:rsidRPr="006306A4">
        <w:rPr>
          <w:rFonts w:asciiTheme="minorHAnsi" w:eastAsia="Arial" w:hAnsiTheme="minorHAnsi" w:cstheme="minorHAnsi"/>
          <w:b/>
          <w:bCs/>
          <w:color w:val="974705"/>
        </w:rPr>
        <w:t>e</w:t>
      </w:r>
      <w:r w:rsidR="00B821E1" w:rsidRPr="006306A4">
        <w:rPr>
          <w:rFonts w:asciiTheme="minorHAnsi" w:eastAsia="Arial" w:hAnsiTheme="minorHAnsi" w:cstheme="minorHAnsi"/>
          <w:b/>
          <w:bCs/>
          <w:color w:val="974705"/>
        </w:rPr>
        <w:t>)</w:t>
      </w:r>
      <w:r w:rsidRPr="006306A4">
        <w:rPr>
          <w:rFonts w:asciiTheme="minorHAnsi" w:eastAsia="Arial" w:hAnsiTheme="minorHAnsi" w:cstheme="minorHAnsi"/>
          <w:color w:val="974705"/>
          <w:spacing w:val="6"/>
        </w:rPr>
        <w:t xml:space="preserve"> </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ent</w:t>
      </w:r>
      <w:r w:rsidRPr="006306A4">
        <w:rPr>
          <w:rFonts w:asciiTheme="minorHAnsi" w:eastAsia="Arial" w:hAnsiTheme="minorHAnsi" w:cstheme="minorHAnsi"/>
          <w:color w:val="585857"/>
          <w:spacing w:val="6"/>
        </w:rPr>
        <w:t>l</w:t>
      </w:r>
      <w:r w:rsidRPr="006306A4">
        <w:rPr>
          <w:rFonts w:asciiTheme="minorHAnsi" w:eastAsia="Arial" w:hAnsiTheme="minorHAnsi" w:cstheme="minorHAnsi"/>
          <w:color w:val="585857"/>
        </w:rPr>
        <w:t xml:space="preserve">y </w:t>
      </w:r>
      <w:r w:rsidRPr="006306A4">
        <w:rPr>
          <w:rFonts w:asciiTheme="minorHAnsi" w:eastAsia="Arial" w:hAnsiTheme="minorHAnsi" w:cstheme="minorHAnsi"/>
          <w:color w:val="585857"/>
          <w:spacing w:val="4"/>
        </w:rPr>
        <w:t>h</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7"/>
        </w:rPr>
        <w:t>b</w:t>
      </w:r>
      <w:r w:rsidRPr="006306A4">
        <w:rPr>
          <w:rFonts w:asciiTheme="minorHAnsi" w:eastAsia="Arial" w:hAnsiTheme="minorHAnsi" w:cstheme="minorHAnsi"/>
          <w:color w:val="585857"/>
        </w:rPr>
        <w:t xml:space="preserve">y </w:t>
      </w:r>
      <w:r w:rsidRPr="006306A4">
        <w:rPr>
          <w:rFonts w:asciiTheme="minorHAnsi" w:eastAsia="Arial" w:hAnsiTheme="minorHAnsi" w:cstheme="minorHAnsi"/>
          <w:color w:val="585857"/>
          <w:spacing w:val="-6"/>
        </w:rPr>
        <w:t>y</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rPr>
        <w:t>or</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he</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6"/>
        </w:rPr>
        <w:t>s</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 xml:space="preserve"> </w:t>
      </w:r>
      <w:r w:rsidRPr="006306A4">
        <w:rPr>
          <w:rFonts w:asciiTheme="minorHAnsi" w:eastAsia="Arial" w:hAnsiTheme="minorHAnsi" w:cstheme="minorHAnsi"/>
          <w:color w:val="585857"/>
        </w:rPr>
        <w:t>of</w:t>
      </w:r>
      <w:r w:rsidRPr="006306A4">
        <w:rPr>
          <w:rFonts w:asciiTheme="minorHAnsi" w:eastAsia="Arial" w:hAnsiTheme="minorHAnsi" w:cstheme="minorHAnsi"/>
          <w:color w:val="585857"/>
          <w:spacing w:val="15"/>
        </w:rPr>
        <w:t xml:space="preserve"> </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 xml:space="preserve">t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es</w:t>
      </w:r>
      <w:r w:rsidRPr="006306A4">
        <w:rPr>
          <w:rFonts w:asciiTheme="minorHAnsi" w:eastAsia="Arial" w:hAnsiTheme="minorHAnsi" w:cstheme="minorHAnsi"/>
          <w:color w:val="585857"/>
          <w:spacing w:val="9"/>
        </w:rPr>
        <w:t xml:space="preserve"> </w:t>
      </w:r>
      <w:r w:rsidR="00B821E1" w:rsidRPr="006306A4">
        <w:rPr>
          <w:rFonts w:asciiTheme="minorHAnsi" w:eastAsia="Arial" w:hAnsiTheme="minorHAnsi" w:cstheme="minorHAnsi"/>
          <w:b/>
          <w:bCs/>
          <w:color w:val="984806" w:themeColor="accent6" w:themeShade="80"/>
          <w:spacing w:val="9"/>
        </w:rPr>
        <w:t>(</w:t>
      </w:r>
      <w:r w:rsidRPr="006306A4">
        <w:rPr>
          <w:rFonts w:asciiTheme="minorHAnsi" w:eastAsia="Arial" w:hAnsiTheme="minorHAnsi" w:cstheme="minorHAnsi"/>
          <w:b/>
          <w:bCs/>
          <w:color w:val="974705"/>
          <w:spacing w:val="2"/>
        </w:rPr>
        <w:t>t</w:t>
      </w:r>
      <w:r w:rsidRPr="006306A4">
        <w:rPr>
          <w:rFonts w:asciiTheme="minorHAnsi" w:eastAsia="Arial" w:hAnsiTheme="minorHAnsi" w:cstheme="minorHAnsi"/>
          <w:b/>
          <w:bCs/>
          <w:color w:val="974705"/>
        </w:rPr>
        <w:t>o</w:t>
      </w:r>
      <w:r w:rsidRPr="006306A4">
        <w:rPr>
          <w:rFonts w:asciiTheme="minorHAnsi" w:eastAsia="Arial" w:hAnsiTheme="minorHAnsi" w:cstheme="minorHAnsi"/>
          <w:b/>
          <w:bCs/>
          <w:color w:val="974705"/>
          <w:spacing w:val="2"/>
        </w:rPr>
        <w:t>/o</w:t>
      </w:r>
      <w:r w:rsidRPr="006306A4">
        <w:rPr>
          <w:rFonts w:asciiTheme="minorHAnsi" w:eastAsia="Arial" w:hAnsiTheme="minorHAnsi" w:cstheme="minorHAnsi"/>
          <w:b/>
          <w:bCs/>
          <w:color w:val="974705"/>
        </w:rPr>
        <w:t>n</w:t>
      </w:r>
      <w:r w:rsidRPr="006306A4">
        <w:rPr>
          <w:rFonts w:asciiTheme="minorHAnsi" w:eastAsia="Arial" w:hAnsiTheme="minorHAnsi" w:cstheme="minorHAnsi"/>
          <w:b/>
          <w:bCs/>
          <w:color w:val="974705"/>
          <w:spacing w:val="5"/>
        </w:rPr>
        <w:t xml:space="preserve"> </w:t>
      </w:r>
      <w:r w:rsidRPr="006306A4">
        <w:rPr>
          <w:rFonts w:asciiTheme="minorHAnsi" w:eastAsia="Arial" w:hAnsiTheme="minorHAnsi" w:cstheme="minorHAnsi"/>
          <w:b/>
          <w:bCs/>
          <w:color w:val="974705"/>
          <w:spacing w:val="2"/>
        </w:rPr>
        <w:t>beh</w:t>
      </w:r>
      <w:r w:rsidRPr="006306A4">
        <w:rPr>
          <w:rFonts w:asciiTheme="minorHAnsi" w:eastAsia="Arial" w:hAnsiTheme="minorHAnsi" w:cstheme="minorHAnsi"/>
          <w:b/>
          <w:bCs/>
          <w:color w:val="974705"/>
          <w:spacing w:val="4"/>
        </w:rPr>
        <w:t>a</w:t>
      </w:r>
      <w:r w:rsidRPr="006306A4">
        <w:rPr>
          <w:rFonts w:asciiTheme="minorHAnsi" w:eastAsia="Arial" w:hAnsiTheme="minorHAnsi" w:cstheme="minorHAnsi"/>
          <w:b/>
          <w:bCs/>
          <w:color w:val="974705"/>
          <w:spacing w:val="-1"/>
        </w:rPr>
        <w:t>l</w:t>
      </w:r>
      <w:r w:rsidRPr="006306A4">
        <w:rPr>
          <w:rFonts w:asciiTheme="minorHAnsi" w:eastAsia="Arial" w:hAnsiTheme="minorHAnsi" w:cstheme="minorHAnsi"/>
          <w:b/>
          <w:bCs/>
          <w:color w:val="974705"/>
        </w:rPr>
        <w:t>f</w:t>
      </w:r>
      <w:r w:rsidRPr="006306A4">
        <w:rPr>
          <w:rFonts w:asciiTheme="minorHAnsi" w:eastAsia="Arial" w:hAnsiTheme="minorHAnsi" w:cstheme="minorHAnsi"/>
          <w:b/>
          <w:bCs/>
          <w:color w:val="974705"/>
          <w:spacing w:val="9"/>
        </w:rPr>
        <w:t xml:space="preserve"> </w:t>
      </w:r>
      <w:r w:rsidRPr="006306A4">
        <w:rPr>
          <w:rFonts w:asciiTheme="minorHAnsi" w:eastAsia="Arial" w:hAnsiTheme="minorHAnsi" w:cstheme="minorHAnsi"/>
          <w:b/>
          <w:bCs/>
          <w:color w:val="974705"/>
        </w:rPr>
        <w:t>of</w:t>
      </w:r>
      <w:r w:rsidR="00B821E1" w:rsidRPr="006306A4">
        <w:rPr>
          <w:rFonts w:asciiTheme="minorHAnsi" w:eastAsia="Arial" w:hAnsiTheme="minorHAnsi" w:cstheme="minorHAnsi"/>
          <w:b/>
          <w:bCs/>
          <w:color w:val="974705"/>
        </w:rPr>
        <w:t>)</w:t>
      </w:r>
      <w:r w:rsidRPr="006306A4">
        <w:rPr>
          <w:rFonts w:asciiTheme="minorHAnsi" w:eastAsia="Arial" w:hAnsiTheme="minorHAnsi" w:cstheme="minorHAnsi"/>
          <w:color w:val="974705"/>
          <w:spacing w:val="13"/>
        </w:rPr>
        <w:t xml:space="preserve"> </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2"/>
        </w:rPr>
        <w:t>s</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2"/>
        </w:rPr>
        <w:t>an</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rPr>
        <w:t>we</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te</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wn</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2"/>
        </w:rPr>
        <w:t>d</w:t>
      </w:r>
      <w:r w:rsidRPr="006306A4">
        <w:rPr>
          <w:rFonts w:asciiTheme="minorHAnsi" w:eastAsia="Arial" w:hAnsiTheme="minorHAnsi" w:cstheme="minorHAnsi"/>
          <w:color w:val="585857"/>
          <w:spacing w:val="5"/>
        </w:rPr>
        <w:t>o</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7"/>
        </w:rPr>
        <w:t xml:space="preserve"> </w:t>
      </w:r>
      <w:r w:rsidR="00B821E1" w:rsidRPr="006306A4">
        <w:rPr>
          <w:rFonts w:asciiTheme="minorHAnsi" w:eastAsia="Arial" w:hAnsiTheme="minorHAnsi" w:cstheme="minorHAnsi"/>
          <w:b/>
          <w:bCs/>
          <w:color w:val="974705"/>
        </w:rPr>
        <w:t>(t</w:t>
      </w:r>
      <w:r w:rsidRPr="006306A4">
        <w:rPr>
          <w:rFonts w:asciiTheme="minorHAnsi" w:eastAsia="Arial" w:hAnsiTheme="minorHAnsi" w:cstheme="minorHAnsi"/>
          <w:b/>
          <w:bCs/>
          <w:color w:val="974705"/>
          <w:spacing w:val="2"/>
        </w:rPr>
        <w:t>ha</w:t>
      </w:r>
      <w:r w:rsidRPr="006306A4">
        <w:rPr>
          <w:rFonts w:asciiTheme="minorHAnsi" w:eastAsia="Arial" w:hAnsiTheme="minorHAnsi" w:cstheme="minorHAnsi"/>
          <w:b/>
          <w:bCs/>
          <w:color w:val="974705"/>
        </w:rPr>
        <w:t>t</w:t>
      </w:r>
      <w:r w:rsidRPr="006306A4">
        <w:rPr>
          <w:rFonts w:asciiTheme="minorHAnsi" w:eastAsia="Arial" w:hAnsiTheme="minorHAnsi" w:cstheme="minorHAnsi"/>
          <w:b/>
          <w:bCs/>
          <w:color w:val="974705"/>
          <w:spacing w:val="2"/>
        </w:rPr>
        <w:t>/t</w:t>
      </w:r>
      <w:r w:rsidRPr="006306A4">
        <w:rPr>
          <w:rFonts w:asciiTheme="minorHAnsi" w:eastAsia="Arial" w:hAnsiTheme="minorHAnsi" w:cstheme="minorHAnsi"/>
          <w:b/>
          <w:bCs/>
          <w:color w:val="974705"/>
        </w:rPr>
        <w:t>ho</w:t>
      </w:r>
      <w:r w:rsidRPr="006306A4">
        <w:rPr>
          <w:rFonts w:asciiTheme="minorHAnsi" w:eastAsia="Arial" w:hAnsiTheme="minorHAnsi" w:cstheme="minorHAnsi"/>
          <w:b/>
          <w:bCs/>
          <w:color w:val="974705"/>
          <w:spacing w:val="4"/>
        </w:rPr>
        <w:t>s</w:t>
      </w:r>
      <w:r w:rsidRPr="006306A4">
        <w:rPr>
          <w:rFonts w:asciiTheme="minorHAnsi" w:eastAsia="Arial" w:hAnsiTheme="minorHAnsi" w:cstheme="minorHAnsi"/>
          <w:b/>
          <w:bCs/>
          <w:color w:val="974705"/>
        </w:rPr>
        <w:t>e</w:t>
      </w:r>
      <w:r w:rsidR="00B821E1" w:rsidRPr="006306A4">
        <w:rPr>
          <w:rFonts w:asciiTheme="minorHAnsi" w:eastAsia="Arial" w:hAnsiTheme="minorHAnsi" w:cstheme="minorHAnsi"/>
          <w:b/>
          <w:bCs/>
          <w:color w:val="974705"/>
        </w:rPr>
        <w:t>)</w:t>
      </w:r>
      <w:r w:rsidRPr="006306A4">
        <w:rPr>
          <w:rFonts w:asciiTheme="minorHAnsi" w:eastAsia="Arial" w:hAnsiTheme="minorHAnsi" w:cstheme="minorHAnsi"/>
          <w:color w:val="974705"/>
          <w:spacing w:val="3"/>
        </w:rPr>
        <w:t xml:space="preserve"> </w:t>
      </w:r>
      <w:r w:rsidRPr="006306A4">
        <w:rPr>
          <w:rFonts w:asciiTheme="minorHAnsi" w:eastAsia="Arial" w:hAnsiTheme="minorHAnsi" w:cstheme="minorHAnsi"/>
          <w:color w:val="585857"/>
          <w:spacing w:val="1"/>
        </w:rPr>
        <w:t>Q</w:t>
      </w:r>
      <w:r w:rsidRPr="006306A4">
        <w:rPr>
          <w:rFonts w:asciiTheme="minorHAnsi" w:eastAsia="Arial" w:hAnsiTheme="minorHAnsi" w:cstheme="minorHAnsi"/>
          <w:color w:val="585857"/>
          <w:spacing w:val="4"/>
        </w:rPr>
        <w:t>u</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3"/>
        </w:rPr>
        <w:t>u</w:t>
      </w:r>
      <w:r w:rsidRPr="006306A4">
        <w:rPr>
          <w:rFonts w:asciiTheme="minorHAnsi" w:eastAsia="Arial" w:hAnsiTheme="minorHAnsi" w:cstheme="minorHAnsi"/>
          <w:color w:val="585857"/>
        </w:rPr>
        <w:t xml:space="preserve">m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t</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 xml:space="preserve">t </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f</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3"/>
        </w:rPr>
        <w:t>T</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3"/>
        </w:rPr>
        <w:t xml:space="preserve"> O</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 xml:space="preserve">or </w:t>
      </w:r>
      <w:r w:rsidRPr="006306A4">
        <w:rPr>
          <w:rFonts w:asciiTheme="minorHAnsi" w:eastAsia="Arial" w:hAnsiTheme="minorHAnsi" w:cstheme="minorHAnsi"/>
          <w:color w:val="585857"/>
          <w:spacing w:val="6"/>
        </w:rPr>
        <w:t>s</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4"/>
        </w:rPr>
        <w:t>a</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4"/>
        </w:rPr>
        <w:t xml:space="preserve"> s</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3"/>
        </w:rPr>
        <w:t xml:space="preserve"> </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3"/>
        </w:rPr>
        <w:t xml:space="preserve"> </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or</w:t>
      </w:r>
      <w:r w:rsidRPr="006306A4">
        <w:rPr>
          <w:rFonts w:asciiTheme="minorHAnsi" w:eastAsia="Arial" w:hAnsiTheme="minorHAnsi" w:cstheme="minorHAnsi"/>
          <w:color w:val="585857"/>
          <w:spacing w:val="3"/>
        </w:rPr>
        <w:t xml:space="preserve"> </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2"/>
        </w:rPr>
        <w:t>b</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6"/>
        </w:rPr>
        <w:t>c</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rPr>
        <w:t xml:space="preserve">e </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 xml:space="preserve">n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5"/>
        </w:rPr>
        <w:t>o</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4"/>
        </w:rPr>
        <w:t xml:space="preserve"> </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at</w:t>
      </w:r>
      <w:r w:rsidRPr="006306A4">
        <w:rPr>
          <w:rFonts w:asciiTheme="minorHAnsi" w:eastAsia="Arial" w:hAnsiTheme="minorHAnsi" w:cstheme="minorHAnsi"/>
          <w:color w:val="585857"/>
        </w:rPr>
        <w:t>or</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de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spacing w:val="-1"/>
        </w:rPr>
        <w:t>vi</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3"/>
        </w:rPr>
        <w:t xml:space="preserve"> </w:t>
      </w:r>
      <w:r w:rsidR="00B821E1" w:rsidRPr="006306A4">
        <w:rPr>
          <w:rFonts w:asciiTheme="minorHAnsi" w:eastAsia="Arial" w:hAnsiTheme="minorHAnsi" w:cstheme="minorHAnsi"/>
          <w:b/>
          <w:bCs/>
          <w:color w:val="984806" w:themeColor="accent6" w:themeShade="80"/>
          <w:spacing w:val="-13"/>
        </w:rPr>
        <w:t>(</w:t>
      </w:r>
      <w:r w:rsidRPr="006306A4">
        <w:rPr>
          <w:rFonts w:asciiTheme="minorHAnsi" w:eastAsia="Arial" w:hAnsiTheme="minorHAnsi" w:cstheme="minorHAnsi"/>
          <w:b/>
          <w:bCs/>
          <w:color w:val="974705"/>
          <w:spacing w:val="2"/>
        </w:rPr>
        <w:t>to</w:t>
      </w: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2"/>
        </w:rPr>
        <w:t>o</w:t>
      </w:r>
      <w:r w:rsidRPr="006306A4">
        <w:rPr>
          <w:rFonts w:asciiTheme="minorHAnsi" w:eastAsia="Arial" w:hAnsiTheme="minorHAnsi" w:cstheme="minorHAnsi"/>
          <w:b/>
          <w:bCs/>
          <w:color w:val="974705"/>
        </w:rPr>
        <w:t>n</w:t>
      </w:r>
      <w:r w:rsidRPr="006306A4">
        <w:rPr>
          <w:rFonts w:asciiTheme="minorHAnsi" w:eastAsia="Arial" w:hAnsiTheme="minorHAnsi" w:cstheme="minorHAnsi"/>
          <w:b/>
          <w:bCs/>
          <w:color w:val="974705"/>
          <w:spacing w:val="-9"/>
        </w:rPr>
        <w:t xml:space="preserve"> </w:t>
      </w:r>
      <w:r w:rsidRPr="006306A4">
        <w:rPr>
          <w:rFonts w:asciiTheme="minorHAnsi" w:eastAsia="Arial" w:hAnsiTheme="minorHAnsi" w:cstheme="minorHAnsi"/>
          <w:b/>
          <w:bCs/>
          <w:color w:val="974705"/>
          <w:spacing w:val="4"/>
        </w:rPr>
        <w:t>b</w:t>
      </w:r>
      <w:r w:rsidRPr="006306A4">
        <w:rPr>
          <w:rFonts w:asciiTheme="minorHAnsi" w:eastAsia="Arial" w:hAnsiTheme="minorHAnsi" w:cstheme="minorHAnsi"/>
          <w:b/>
          <w:bCs/>
          <w:color w:val="974705"/>
          <w:spacing w:val="2"/>
        </w:rPr>
        <w:t>eh</w:t>
      </w:r>
      <w:r w:rsidRPr="006306A4">
        <w:rPr>
          <w:rFonts w:asciiTheme="minorHAnsi" w:eastAsia="Arial" w:hAnsiTheme="minorHAnsi" w:cstheme="minorHAnsi"/>
          <w:b/>
          <w:bCs/>
          <w:color w:val="974705"/>
          <w:spacing w:val="6"/>
        </w:rPr>
        <w:t>a</w:t>
      </w:r>
      <w:r w:rsidRPr="006306A4">
        <w:rPr>
          <w:rFonts w:asciiTheme="minorHAnsi" w:eastAsia="Arial" w:hAnsiTheme="minorHAnsi" w:cstheme="minorHAnsi"/>
          <w:b/>
          <w:bCs/>
          <w:color w:val="974705"/>
          <w:spacing w:val="-3"/>
        </w:rPr>
        <w:t>l</w:t>
      </w:r>
      <w:r w:rsidRPr="006306A4">
        <w:rPr>
          <w:rFonts w:asciiTheme="minorHAnsi" w:eastAsia="Arial" w:hAnsiTheme="minorHAnsi" w:cstheme="minorHAnsi"/>
          <w:b/>
          <w:bCs/>
          <w:color w:val="974705"/>
        </w:rPr>
        <w:t>f</w:t>
      </w:r>
      <w:r w:rsidRPr="006306A4">
        <w:rPr>
          <w:rFonts w:asciiTheme="minorHAnsi" w:eastAsia="Arial" w:hAnsiTheme="minorHAnsi" w:cstheme="minorHAnsi"/>
          <w:b/>
          <w:bCs/>
          <w:color w:val="974705"/>
          <w:spacing w:val="-5"/>
        </w:rPr>
        <w:t xml:space="preserve"> </w:t>
      </w:r>
      <w:r w:rsidRPr="006306A4">
        <w:rPr>
          <w:rFonts w:asciiTheme="minorHAnsi" w:eastAsia="Arial" w:hAnsiTheme="minorHAnsi" w:cstheme="minorHAnsi"/>
          <w:b/>
          <w:bCs/>
          <w:color w:val="974705"/>
        </w:rPr>
        <w:t>of</w:t>
      </w:r>
      <w:r w:rsidR="00B821E1" w:rsidRPr="006306A4">
        <w:rPr>
          <w:rFonts w:asciiTheme="minorHAnsi" w:eastAsia="Arial" w:hAnsiTheme="minorHAnsi" w:cstheme="minorHAnsi"/>
          <w:b/>
          <w:bCs/>
          <w:color w:val="974705"/>
        </w:rPr>
        <w:t>)</w:t>
      </w:r>
      <w:r w:rsidRPr="006306A4">
        <w:rPr>
          <w:rFonts w:asciiTheme="minorHAnsi" w:eastAsia="Arial" w:hAnsiTheme="minorHAnsi" w:cstheme="minorHAnsi"/>
          <w:color w:val="974705"/>
          <w:spacing w:val="-2"/>
        </w:rPr>
        <w:t xml:space="preserve"> </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spacing w:val="1"/>
        </w:rPr>
        <w:t>s.</w:t>
      </w:r>
    </w:p>
    <w:p w14:paraId="32DF21F2" w14:textId="77777777" w:rsidR="00C117FF" w:rsidRPr="006306A4" w:rsidRDefault="00C117FF" w:rsidP="00B821E1">
      <w:pPr>
        <w:ind w:right="142"/>
        <w:rPr>
          <w:rFonts w:asciiTheme="minorHAnsi" w:hAnsiTheme="minorHAnsi" w:cstheme="minorHAnsi"/>
        </w:rPr>
      </w:pPr>
    </w:p>
    <w:p w14:paraId="3526179B" w14:textId="0FC9F61A"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color w:val="585857"/>
        </w:rPr>
        <w:t>In</w:t>
      </w:r>
      <w:r w:rsidRPr="006306A4">
        <w:rPr>
          <w:rFonts w:asciiTheme="minorHAnsi" w:eastAsia="Arial" w:hAnsiTheme="minorHAnsi" w:cstheme="minorHAnsi"/>
          <w:color w:val="585857"/>
          <w:spacing w:val="21"/>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2"/>
        </w:rPr>
        <w:t>da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9"/>
        </w:rPr>
        <w:t xml:space="preserve"> </w:t>
      </w:r>
      <w:r w:rsidRPr="006306A4">
        <w:rPr>
          <w:rFonts w:asciiTheme="minorHAnsi" w:eastAsia="Arial" w:hAnsiTheme="minorHAnsi" w:cstheme="minorHAnsi"/>
          <w:color w:val="585857"/>
          <w:spacing w:val="3"/>
        </w:rPr>
        <w:t>C</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spacing w:val="4"/>
        </w:rPr>
        <w:t>d</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4"/>
        </w:rPr>
        <w:t>J</w:t>
      </w:r>
      <w:r w:rsidRPr="006306A4">
        <w:rPr>
          <w:rFonts w:asciiTheme="minorHAnsi" w:eastAsia="Arial" w:hAnsiTheme="minorHAnsi" w:cstheme="minorHAnsi"/>
          <w:color w:val="585857"/>
        </w:rPr>
        <w:t>7</w:t>
      </w:r>
      <w:r w:rsidRPr="006306A4">
        <w:rPr>
          <w:rFonts w:asciiTheme="minorHAnsi" w:eastAsia="Arial" w:hAnsiTheme="minorHAnsi" w:cstheme="minorHAnsi"/>
          <w:color w:val="585857"/>
          <w:spacing w:val="3"/>
        </w:rPr>
        <w:t>.</w:t>
      </w:r>
      <w:r w:rsidRPr="006306A4">
        <w:rPr>
          <w:rFonts w:asciiTheme="minorHAnsi" w:eastAsia="Arial" w:hAnsiTheme="minorHAnsi" w:cstheme="minorHAnsi"/>
          <w:color w:val="585857"/>
        </w:rPr>
        <w:t>2</w:t>
      </w:r>
      <w:r w:rsidRPr="006306A4">
        <w:rPr>
          <w:rFonts w:asciiTheme="minorHAnsi" w:eastAsia="Arial" w:hAnsiTheme="minorHAnsi" w:cstheme="minorHAnsi"/>
          <w:color w:val="585857"/>
          <w:spacing w:val="19"/>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0"/>
        </w:rPr>
        <w:t xml:space="preserve"> </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7"/>
        </w:rPr>
        <w:t>p</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14"/>
        </w:rPr>
        <w:t xml:space="preserve"> </w:t>
      </w:r>
      <w:r w:rsidRPr="006306A4">
        <w:rPr>
          <w:rFonts w:asciiTheme="minorHAnsi" w:eastAsia="Arial" w:hAnsiTheme="minorHAnsi" w:cstheme="minorHAnsi"/>
          <w:color w:val="585857"/>
        </w:rPr>
        <w:t>of</w:t>
      </w:r>
      <w:r w:rsidRPr="006306A4">
        <w:rPr>
          <w:rFonts w:asciiTheme="minorHAnsi" w:eastAsia="Arial" w:hAnsiTheme="minorHAnsi" w:cstheme="minorHAnsi"/>
          <w:color w:val="585857"/>
          <w:spacing w:val="24"/>
        </w:rPr>
        <w:t xml:space="preserve"> </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22"/>
        </w:rPr>
        <w:t xml:space="preserve"> </w:t>
      </w:r>
      <w:proofErr w:type="gramStart"/>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rPr>
        <w:t>d</w:t>
      </w:r>
      <w:r w:rsidR="00B821E1" w:rsidRPr="006306A4">
        <w:rPr>
          <w:rFonts w:asciiTheme="minorHAnsi" w:eastAsia="Arial" w:hAnsiTheme="minorHAnsi" w:cstheme="minorHAnsi"/>
          <w:color w:val="585857"/>
          <w:spacing w:val="18"/>
        </w:rPr>
        <w:t xml:space="preserve"> </w:t>
      </w:r>
      <w:r w:rsidRPr="006306A4">
        <w:rPr>
          <w:rFonts w:asciiTheme="minorHAnsi" w:eastAsia="Arial" w:hAnsiTheme="minorHAnsi" w:cstheme="minorHAnsi"/>
          <w:color w:val="585857"/>
          <w:spacing w:val="-1"/>
        </w:rPr>
        <w:t>P</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7"/>
        </w:rPr>
        <w:t>t</w:t>
      </w:r>
      <w:r w:rsidRPr="006306A4">
        <w:rPr>
          <w:rFonts w:asciiTheme="minorHAnsi" w:eastAsia="Arial" w:hAnsiTheme="minorHAnsi" w:cstheme="minorHAnsi"/>
          <w:color w:val="585857"/>
        </w:rPr>
        <w:t>y</w:t>
      </w:r>
      <w:proofErr w:type="gramEnd"/>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7"/>
        </w:rPr>
        <w:t xml:space="preserve"> </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24"/>
        </w:rPr>
        <w:t xml:space="preserve"> </w:t>
      </w:r>
      <w:r w:rsidRPr="006306A4">
        <w:rPr>
          <w:rFonts w:asciiTheme="minorHAnsi" w:eastAsia="Arial" w:hAnsiTheme="minorHAnsi" w:cstheme="minorHAnsi"/>
          <w:color w:val="585857"/>
          <w:spacing w:val="2"/>
        </w:rPr>
        <w:t>be</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18"/>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rPr>
        <w:t>nt</w:t>
      </w:r>
      <w:r w:rsidRPr="006306A4">
        <w:rPr>
          <w:rFonts w:asciiTheme="minorHAnsi" w:eastAsia="Arial" w:hAnsiTheme="minorHAnsi" w:cstheme="minorHAnsi"/>
          <w:color w:val="585857"/>
          <w:spacing w:val="20"/>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21"/>
        </w:rPr>
        <w:t xml:space="preserve"> </w:t>
      </w:r>
      <w:r w:rsidRPr="006306A4">
        <w:rPr>
          <w:rFonts w:asciiTheme="minorHAnsi" w:eastAsia="Arial" w:hAnsiTheme="minorHAnsi" w:cstheme="minorHAnsi"/>
          <w:color w:val="585857"/>
          <w:spacing w:val="3"/>
        </w:rPr>
        <w:t>N</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k</w:t>
      </w:r>
      <w:r w:rsidRPr="006306A4">
        <w:rPr>
          <w:rFonts w:asciiTheme="minorHAnsi" w:eastAsia="Arial" w:hAnsiTheme="minorHAnsi" w:cstheme="minorHAnsi"/>
          <w:color w:val="585857"/>
          <w:spacing w:val="20"/>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20"/>
        </w:rPr>
        <w:t xml:space="preserve"> </w:t>
      </w:r>
      <w:r w:rsidRPr="006306A4">
        <w:rPr>
          <w:rFonts w:asciiTheme="minorHAnsi" w:eastAsia="Arial" w:hAnsiTheme="minorHAnsi" w:cstheme="minorHAnsi"/>
          <w:color w:val="585857"/>
          <w:spacing w:val="2"/>
        </w:rPr>
        <w:t>I</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w:t>
      </w:r>
    </w:p>
    <w:p w14:paraId="6356802C" w14:textId="7F557D6F" w:rsidR="009C62F5" w:rsidRPr="006306A4" w:rsidRDefault="003B1D92" w:rsidP="009C62F5">
      <w:pPr>
        <w:ind w:right="142"/>
        <w:jc w:val="both"/>
        <w:rPr>
          <w:rFonts w:asciiTheme="minorHAnsi" w:eastAsia="Arial" w:hAnsiTheme="minorHAnsi" w:cstheme="minorHAnsi"/>
          <w:color w:val="585857"/>
          <w:spacing w:val="2"/>
        </w:rPr>
      </w:pPr>
      <w:r w:rsidRPr="006306A4">
        <w:rPr>
          <w:rFonts w:asciiTheme="minorHAnsi" w:eastAsia="Arial" w:hAnsiTheme="minorHAnsi" w:cstheme="minorHAnsi"/>
          <w:color w:val="585857"/>
          <w:spacing w:val="2"/>
        </w:rPr>
        <w:t>L</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9"/>
        </w:rPr>
        <w:t>m</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3"/>
        </w:rPr>
        <w: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spacing w:val="4"/>
        </w:rPr>
        <w:t>h</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spacing w:val="4"/>
        </w:rPr>
        <w:t>a</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l</w:t>
      </w:r>
      <w:r w:rsidR="001D33F1" w:rsidRPr="006306A4">
        <w:rPr>
          <w:rFonts w:asciiTheme="minorHAnsi" w:eastAsia="Arial" w:hAnsiTheme="minorHAnsi" w:cstheme="minorHAnsi"/>
          <w:color w:val="585857"/>
          <w:spacing w:val="-8"/>
        </w:rPr>
        <w:t>, i</w:t>
      </w:r>
      <w:r w:rsidR="009C62F5" w:rsidRPr="006306A4">
        <w:rPr>
          <w:rFonts w:asciiTheme="minorHAnsi" w:eastAsia="Arial" w:hAnsiTheme="minorHAnsi" w:cstheme="minorHAnsi"/>
          <w:color w:val="585857"/>
          <w:spacing w:val="2"/>
        </w:rPr>
        <w:t xml:space="preserve">n accordance with Condition J11.2.1, publish an accurate and up-to-date copy or statement of this </w:t>
      </w:r>
      <w:r w:rsidR="00BE11AA" w:rsidRPr="006306A4">
        <w:rPr>
          <w:rFonts w:asciiTheme="minorHAnsi" w:eastAsia="Arial" w:hAnsiTheme="minorHAnsi" w:cstheme="minorHAnsi"/>
          <w:color w:val="585857"/>
          <w:spacing w:val="2"/>
        </w:rPr>
        <w:t>n</w:t>
      </w:r>
      <w:r w:rsidR="009C62F5" w:rsidRPr="006306A4">
        <w:rPr>
          <w:rFonts w:asciiTheme="minorHAnsi" w:eastAsia="Arial" w:hAnsiTheme="minorHAnsi" w:cstheme="minorHAnsi"/>
          <w:color w:val="585857"/>
          <w:spacing w:val="2"/>
        </w:rPr>
        <w:t xml:space="preserve">otice. </w:t>
      </w:r>
    </w:p>
    <w:p w14:paraId="6C78CA12" w14:textId="77777777" w:rsidR="00B821E1" w:rsidRPr="006306A4" w:rsidRDefault="00B821E1" w:rsidP="00B821E1">
      <w:pPr>
        <w:ind w:right="142"/>
        <w:rPr>
          <w:rFonts w:asciiTheme="minorHAnsi" w:eastAsia="Arial" w:hAnsiTheme="minorHAnsi" w:cstheme="minorHAnsi"/>
          <w:color w:val="585857"/>
          <w:spacing w:val="2"/>
        </w:rPr>
      </w:pPr>
    </w:p>
    <w:p w14:paraId="55F1AC00" w14:textId="06971121" w:rsidR="00C117FF" w:rsidRPr="006306A4" w:rsidRDefault="003B1D92" w:rsidP="00B821E1">
      <w:pPr>
        <w:ind w:right="142"/>
        <w:rPr>
          <w:rFonts w:asciiTheme="minorHAnsi" w:hAnsiTheme="minorHAnsi" w:cstheme="minorHAnsi"/>
        </w:rPr>
      </w:pPr>
      <w:r w:rsidRPr="006306A4">
        <w:rPr>
          <w:rFonts w:asciiTheme="minorHAnsi" w:eastAsia="Arial" w:hAnsiTheme="minorHAnsi" w:cstheme="minorHAnsi"/>
          <w:color w:val="585857"/>
          <w:spacing w:val="-3"/>
        </w:rPr>
        <w:t>Y</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6"/>
        </w:rPr>
        <w:t xml:space="preserve"> </w:t>
      </w:r>
      <w:r w:rsidRPr="006306A4">
        <w:rPr>
          <w:rFonts w:asciiTheme="minorHAnsi" w:eastAsia="Arial" w:hAnsiTheme="minorHAnsi" w:cstheme="minorHAnsi"/>
          <w:color w:val="585857"/>
          <w:spacing w:val="7"/>
        </w:rPr>
        <w:t>f</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3"/>
        </w:rPr>
        <w:t>h</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6"/>
        </w:rPr>
        <w:t>l</w:t>
      </w:r>
      <w:r w:rsidRPr="006306A4">
        <w:rPr>
          <w:rFonts w:asciiTheme="minorHAnsi" w:eastAsia="Arial" w:hAnsiTheme="minorHAnsi" w:cstheme="minorHAnsi"/>
          <w:color w:val="585857"/>
          <w:spacing w:val="-8"/>
        </w:rPr>
        <w:t>y</w:t>
      </w:r>
      <w:r w:rsidRPr="006306A4">
        <w:rPr>
          <w:rFonts w:asciiTheme="minorHAnsi" w:eastAsia="Arial" w:hAnsiTheme="minorHAnsi" w:cstheme="minorHAnsi"/>
          <w:color w:val="585857"/>
        </w:rPr>
        <w:t>,</w:t>
      </w:r>
    </w:p>
    <w:p w14:paraId="4C8B1A26" w14:textId="77777777" w:rsidR="00B821E1" w:rsidRPr="006306A4" w:rsidRDefault="00B821E1">
      <w:pPr>
        <w:rPr>
          <w:rFonts w:asciiTheme="minorHAnsi" w:eastAsia="Arial" w:hAnsiTheme="minorHAnsi" w:cstheme="minorHAnsi"/>
          <w:color w:val="585857"/>
        </w:rPr>
      </w:pPr>
      <w:r w:rsidRPr="006306A4">
        <w:rPr>
          <w:rFonts w:asciiTheme="minorHAnsi" w:eastAsia="Arial" w:hAnsiTheme="minorHAnsi" w:cstheme="minorHAnsi"/>
          <w:color w:val="585857"/>
        </w:rPr>
        <w:br w:type="page"/>
      </w:r>
    </w:p>
    <w:p w14:paraId="60018902" w14:textId="77777777" w:rsidR="00B821E1" w:rsidRPr="00337845" w:rsidRDefault="00B821E1" w:rsidP="00B821E1">
      <w:pPr>
        <w:ind w:right="142"/>
        <w:jc w:val="right"/>
        <w:rPr>
          <w:rFonts w:asciiTheme="minorHAnsi" w:eastAsia="Arial" w:hAnsiTheme="minorHAnsi" w:cstheme="minorHAnsi"/>
          <w:b/>
          <w:bCs/>
          <w:color w:val="984806" w:themeColor="accent6" w:themeShade="80"/>
          <w:sz w:val="18"/>
          <w:szCs w:val="18"/>
        </w:rPr>
      </w:pPr>
    </w:p>
    <w:p w14:paraId="56B70CF6" w14:textId="435323A8" w:rsidR="00BD17C4" w:rsidRPr="00337845" w:rsidRDefault="00BD17C4" w:rsidP="00B821E1">
      <w:pPr>
        <w:ind w:right="142"/>
        <w:jc w:val="right"/>
        <w:rPr>
          <w:rFonts w:asciiTheme="minorHAnsi" w:eastAsia="Arial" w:hAnsiTheme="minorHAnsi" w:cstheme="minorHAnsi"/>
          <w:b/>
          <w:bCs/>
          <w:color w:val="984806" w:themeColor="accent6" w:themeShade="80"/>
          <w:sz w:val="18"/>
          <w:szCs w:val="18"/>
        </w:rPr>
      </w:pPr>
      <w:r w:rsidRPr="00337845">
        <w:rPr>
          <w:rFonts w:asciiTheme="minorHAnsi" w:eastAsia="Arial" w:hAnsiTheme="minorHAnsi" w:cstheme="minorHAnsi"/>
          <w:b/>
          <w:bCs/>
          <w:color w:val="984806" w:themeColor="accent6" w:themeShade="80"/>
          <w:sz w:val="18"/>
          <w:szCs w:val="18"/>
        </w:rPr>
        <w:t>[LOGO]</w:t>
      </w:r>
    </w:p>
    <w:p w14:paraId="26FC5316" w14:textId="77777777" w:rsidR="00BD17C4" w:rsidRPr="00337845" w:rsidRDefault="00BD17C4" w:rsidP="00B821E1">
      <w:pPr>
        <w:ind w:right="142"/>
        <w:jc w:val="right"/>
        <w:rPr>
          <w:rFonts w:asciiTheme="minorHAnsi" w:eastAsia="Arial" w:hAnsiTheme="minorHAnsi" w:cstheme="minorHAnsi"/>
          <w:b/>
          <w:bCs/>
          <w:color w:val="984806" w:themeColor="accent6" w:themeShade="80"/>
          <w:sz w:val="18"/>
          <w:szCs w:val="18"/>
        </w:rPr>
      </w:pPr>
    </w:p>
    <w:p w14:paraId="230CDCAF" w14:textId="77777777" w:rsidR="00BD17C4" w:rsidRPr="00337845" w:rsidRDefault="00BD17C4" w:rsidP="00B821E1">
      <w:pPr>
        <w:ind w:right="142"/>
        <w:jc w:val="right"/>
        <w:rPr>
          <w:rFonts w:asciiTheme="minorHAnsi" w:eastAsia="Arial" w:hAnsiTheme="minorHAnsi" w:cstheme="minorHAnsi"/>
          <w:b/>
          <w:bCs/>
          <w:color w:val="984806" w:themeColor="accent6" w:themeShade="80"/>
          <w:sz w:val="18"/>
          <w:szCs w:val="18"/>
        </w:rPr>
      </w:pPr>
    </w:p>
    <w:p w14:paraId="0F77116E" w14:textId="7767B116" w:rsidR="00B821E1" w:rsidRPr="00337845" w:rsidRDefault="00B821E1" w:rsidP="00B821E1">
      <w:pPr>
        <w:ind w:right="142"/>
        <w:jc w:val="right"/>
        <w:rPr>
          <w:rFonts w:asciiTheme="minorHAnsi" w:eastAsia="Arial" w:hAnsiTheme="minorHAnsi" w:cstheme="minorHAnsi"/>
          <w:b/>
          <w:bCs/>
          <w:i/>
          <w:color w:val="984806" w:themeColor="accent6" w:themeShade="80"/>
          <w:spacing w:val="-6"/>
          <w:sz w:val="18"/>
          <w:szCs w:val="18"/>
        </w:rPr>
      </w:pPr>
      <w:r w:rsidRPr="00337845">
        <w:rPr>
          <w:rFonts w:asciiTheme="minorHAnsi" w:eastAsia="Arial" w:hAnsiTheme="minorHAnsi" w:cstheme="minorHAnsi"/>
          <w:b/>
          <w:bCs/>
          <w:color w:val="984806" w:themeColor="accent6" w:themeShade="80"/>
          <w:sz w:val="18"/>
          <w:szCs w:val="18"/>
        </w:rPr>
        <w:t>[</w:t>
      </w:r>
      <w:r w:rsidRPr="00337845">
        <w:rPr>
          <w:rFonts w:asciiTheme="minorHAnsi" w:eastAsia="Arial" w:hAnsiTheme="minorHAnsi" w:cstheme="minorHAnsi"/>
          <w:b/>
          <w:bCs/>
          <w:i/>
          <w:color w:val="984806" w:themeColor="accent6" w:themeShade="80"/>
          <w:spacing w:val="4"/>
          <w:sz w:val="18"/>
          <w:szCs w:val="18"/>
        </w:rPr>
        <w:t>r</w:t>
      </w:r>
      <w:r w:rsidRPr="00337845">
        <w:rPr>
          <w:rFonts w:asciiTheme="minorHAnsi" w:eastAsia="Arial" w:hAnsiTheme="minorHAnsi" w:cstheme="minorHAnsi"/>
          <w:b/>
          <w:bCs/>
          <w:i/>
          <w:color w:val="984806" w:themeColor="accent6" w:themeShade="80"/>
          <w:sz w:val="18"/>
          <w:szCs w:val="18"/>
        </w:rPr>
        <w:t>e</w:t>
      </w:r>
      <w:r w:rsidRPr="00337845">
        <w:rPr>
          <w:rFonts w:asciiTheme="minorHAnsi" w:eastAsia="Arial" w:hAnsiTheme="minorHAnsi" w:cstheme="minorHAnsi"/>
          <w:b/>
          <w:bCs/>
          <w:i/>
          <w:color w:val="984806" w:themeColor="accent6" w:themeShade="80"/>
          <w:spacing w:val="2"/>
          <w:sz w:val="18"/>
          <w:szCs w:val="18"/>
        </w:rPr>
        <w:t>g</w:t>
      </w:r>
      <w:r w:rsidRPr="00337845">
        <w:rPr>
          <w:rFonts w:asciiTheme="minorHAnsi" w:eastAsia="Arial" w:hAnsiTheme="minorHAnsi" w:cstheme="minorHAnsi"/>
          <w:b/>
          <w:bCs/>
          <w:i/>
          <w:color w:val="984806" w:themeColor="accent6" w:themeShade="80"/>
          <w:spacing w:val="-1"/>
          <w:sz w:val="18"/>
          <w:szCs w:val="18"/>
        </w:rPr>
        <w:t>i</w:t>
      </w:r>
      <w:r w:rsidRPr="00337845">
        <w:rPr>
          <w:rFonts w:asciiTheme="minorHAnsi" w:eastAsia="Arial" w:hAnsiTheme="minorHAnsi" w:cstheme="minorHAnsi"/>
          <w:b/>
          <w:bCs/>
          <w:i/>
          <w:color w:val="984806" w:themeColor="accent6" w:themeShade="80"/>
          <w:spacing w:val="4"/>
          <w:sz w:val="18"/>
          <w:szCs w:val="18"/>
        </w:rPr>
        <w:t>s</w:t>
      </w:r>
      <w:r w:rsidRPr="00337845">
        <w:rPr>
          <w:rFonts w:asciiTheme="minorHAnsi" w:eastAsia="Arial" w:hAnsiTheme="minorHAnsi" w:cstheme="minorHAnsi"/>
          <w:b/>
          <w:bCs/>
          <w:i/>
          <w:color w:val="984806" w:themeColor="accent6" w:themeShade="80"/>
          <w:spacing w:val="2"/>
          <w:sz w:val="18"/>
          <w:szCs w:val="18"/>
        </w:rPr>
        <w:t>t</w:t>
      </w:r>
      <w:r w:rsidRPr="00337845">
        <w:rPr>
          <w:rFonts w:asciiTheme="minorHAnsi" w:eastAsia="Arial" w:hAnsiTheme="minorHAnsi" w:cstheme="minorHAnsi"/>
          <w:b/>
          <w:bCs/>
          <w:i/>
          <w:color w:val="984806" w:themeColor="accent6" w:themeShade="80"/>
          <w:sz w:val="18"/>
          <w:szCs w:val="18"/>
        </w:rPr>
        <w:t>e</w:t>
      </w:r>
      <w:r w:rsidRPr="00337845">
        <w:rPr>
          <w:rFonts w:asciiTheme="minorHAnsi" w:eastAsia="Arial" w:hAnsiTheme="minorHAnsi" w:cstheme="minorHAnsi"/>
          <w:b/>
          <w:bCs/>
          <w:i/>
          <w:color w:val="984806" w:themeColor="accent6" w:themeShade="80"/>
          <w:spacing w:val="3"/>
          <w:sz w:val="18"/>
          <w:szCs w:val="18"/>
        </w:rPr>
        <w:t>r</w:t>
      </w:r>
      <w:r w:rsidRPr="00337845">
        <w:rPr>
          <w:rFonts w:asciiTheme="minorHAnsi" w:eastAsia="Arial" w:hAnsiTheme="minorHAnsi" w:cstheme="minorHAnsi"/>
          <w:b/>
          <w:bCs/>
          <w:i/>
          <w:color w:val="984806" w:themeColor="accent6" w:themeShade="80"/>
          <w:sz w:val="18"/>
          <w:szCs w:val="18"/>
        </w:rPr>
        <w:t>ed</w:t>
      </w:r>
      <w:r w:rsidRPr="00337845">
        <w:rPr>
          <w:rFonts w:asciiTheme="minorHAnsi" w:eastAsia="Arial" w:hAnsiTheme="minorHAnsi" w:cstheme="minorHAnsi"/>
          <w:b/>
          <w:bCs/>
          <w:i/>
          <w:color w:val="984806" w:themeColor="accent6" w:themeShade="80"/>
          <w:spacing w:val="-12"/>
          <w:sz w:val="18"/>
          <w:szCs w:val="18"/>
        </w:rPr>
        <w:t xml:space="preserve"> </w:t>
      </w:r>
      <w:r w:rsidRPr="00337845">
        <w:rPr>
          <w:rFonts w:asciiTheme="minorHAnsi" w:eastAsia="Arial" w:hAnsiTheme="minorHAnsi" w:cstheme="minorHAnsi"/>
          <w:b/>
          <w:bCs/>
          <w:i/>
          <w:color w:val="984806" w:themeColor="accent6" w:themeShade="80"/>
          <w:spacing w:val="2"/>
          <w:sz w:val="18"/>
          <w:szCs w:val="18"/>
        </w:rPr>
        <w:t>ad</w:t>
      </w:r>
      <w:r w:rsidRPr="00337845">
        <w:rPr>
          <w:rFonts w:asciiTheme="minorHAnsi" w:eastAsia="Arial" w:hAnsiTheme="minorHAnsi" w:cstheme="minorHAnsi"/>
          <w:b/>
          <w:bCs/>
          <w:i/>
          <w:color w:val="984806" w:themeColor="accent6" w:themeShade="80"/>
          <w:sz w:val="18"/>
          <w:szCs w:val="18"/>
        </w:rPr>
        <w:t>d</w:t>
      </w:r>
      <w:r w:rsidRPr="00337845">
        <w:rPr>
          <w:rFonts w:asciiTheme="minorHAnsi" w:eastAsia="Arial" w:hAnsiTheme="minorHAnsi" w:cstheme="minorHAnsi"/>
          <w:b/>
          <w:bCs/>
          <w:i/>
          <w:color w:val="984806" w:themeColor="accent6" w:themeShade="80"/>
          <w:spacing w:val="3"/>
          <w:sz w:val="18"/>
          <w:szCs w:val="18"/>
        </w:rPr>
        <w:t>r</w:t>
      </w:r>
      <w:r w:rsidRPr="00337845">
        <w:rPr>
          <w:rFonts w:asciiTheme="minorHAnsi" w:eastAsia="Arial" w:hAnsiTheme="minorHAnsi" w:cstheme="minorHAnsi"/>
          <w:b/>
          <w:bCs/>
          <w:i/>
          <w:color w:val="984806" w:themeColor="accent6" w:themeShade="80"/>
          <w:sz w:val="18"/>
          <w:szCs w:val="18"/>
        </w:rPr>
        <w:t>e</w:t>
      </w:r>
      <w:r w:rsidRPr="00337845">
        <w:rPr>
          <w:rFonts w:asciiTheme="minorHAnsi" w:eastAsia="Arial" w:hAnsiTheme="minorHAnsi" w:cstheme="minorHAnsi"/>
          <w:b/>
          <w:bCs/>
          <w:i/>
          <w:color w:val="984806" w:themeColor="accent6" w:themeShade="80"/>
          <w:spacing w:val="1"/>
          <w:sz w:val="18"/>
          <w:szCs w:val="18"/>
        </w:rPr>
        <w:t>s</w:t>
      </w:r>
      <w:r w:rsidRPr="00337845">
        <w:rPr>
          <w:rFonts w:asciiTheme="minorHAnsi" w:eastAsia="Arial" w:hAnsiTheme="minorHAnsi" w:cstheme="minorHAnsi"/>
          <w:b/>
          <w:bCs/>
          <w:i/>
          <w:color w:val="984806" w:themeColor="accent6" w:themeShade="80"/>
          <w:sz w:val="18"/>
          <w:szCs w:val="18"/>
        </w:rPr>
        <w:t>s</w:t>
      </w:r>
      <w:r w:rsidRPr="00337845">
        <w:rPr>
          <w:rFonts w:asciiTheme="minorHAnsi" w:eastAsia="Arial" w:hAnsiTheme="minorHAnsi" w:cstheme="minorHAnsi"/>
          <w:b/>
          <w:bCs/>
          <w:i/>
          <w:color w:val="984806" w:themeColor="accent6" w:themeShade="80"/>
          <w:spacing w:val="-6"/>
          <w:sz w:val="18"/>
          <w:szCs w:val="18"/>
        </w:rPr>
        <w:t xml:space="preserve"> </w:t>
      </w:r>
    </w:p>
    <w:p w14:paraId="65E45278" w14:textId="77777777" w:rsidR="00B821E1" w:rsidRPr="00337845" w:rsidRDefault="00B821E1" w:rsidP="00B821E1">
      <w:pPr>
        <w:ind w:right="142"/>
        <w:jc w:val="right"/>
        <w:rPr>
          <w:rFonts w:asciiTheme="minorHAnsi" w:eastAsia="Arial" w:hAnsiTheme="minorHAnsi" w:cstheme="minorHAnsi"/>
          <w:b/>
          <w:bCs/>
          <w:i/>
          <w:color w:val="984806" w:themeColor="accent6" w:themeShade="80"/>
          <w:spacing w:val="-7"/>
          <w:sz w:val="18"/>
          <w:szCs w:val="18"/>
        </w:rPr>
      </w:pPr>
      <w:r w:rsidRPr="00337845">
        <w:rPr>
          <w:rFonts w:asciiTheme="minorHAnsi" w:eastAsia="Arial" w:hAnsiTheme="minorHAnsi" w:cstheme="minorHAnsi"/>
          <w:b/>
          <w:bCs/>
          <w:i/>
          <w:color w:val="984806" w:themeColor="accent6" w:themeShade="80"/>
          <w:sz w:val="18"/>
          <w:szCs w:val="18"/>
        </w:rPr>
        <w:t>of</w:t>
      </w:r>
      <w:r w:rsidRPr="00337845">
        <w:rPr>
          <w:rFonts w:asciiTheme="minorHAnsi" w:eastAsia="Arial" w:hAnsiTheme="minorHAnsi" w:cstheme="minorHAnsi"/>
          <w:b/>
          <w:bCs/>
          <w:i/>
          <w:color w:val="984806" w:themeColor="accent6" w:themeShade="80"/>
          <w:spacing w:val="-2"/>
          <w:sz w:val="18"/>
          <w:szCs w:val="18"/>
        </w:rPr>
        <w:t xml:space="preserve"> </w:t>
      </w:r>
      <w:r w:rsidRPr="00337845">
        <w:rPr>
          <w:rFonts w:asciiTheme="minorHAnsi" w:eastAsia="Arial" w:hAnsiTheme="minorHAnsi" w:cstheme="minorHAnsi"/>
          <w:b/>
          <w:bCs/>
          <w:i/>
          <w:color w:val="984806" w:themeColor="accent6" w:themeShade="80"/>
          <w:spacing w:val="4"/>
          <w:sz w:val="18"/>
          <w:szCs w:val="18"/>
        </w:rPr>
        <w:t>c</w:t>
      </w:r>
      <w:r w:rsidRPr="00337845">
        <w:rPr>
          <w:rFonts w:asciiTheme="minorHAnsi" w:eastAsia="Arial" w:hAnsiTheme="minorHAnsi" w:cstheme="minorHAnsi"/>
          <w:b/>
          <w:bCs/>
          <w:i/>
          <w:color w:val="984806" w:themeColor="accent6" w:themeShade="80"/>
          <w:sz w:val="18"/>
          <w:szCs w:val="18"/>
        </w:rPr>
        <w:t>o</w:t>
      </w:r>
      <w:r w:rsidRPr="00337845">
        <w:rPr>
          <w:rFonts w:asciiTheme="minorHAnsi" w:eastAsia="Arial" w:hAnsiTheme="minorHAnsi" w:cstheme="minorHAnsi"/>
          <w:b/>
          <w:bCs/>
          <w:i/>
          <w:color w:val="984806" w:themeColor="accent6" w:themeShade="80"/>
          <w:spacing w:val="4"/>
          <w:sz w:val="18"/>
          <w:szCs w:val="18"/>
        </w:rPr>
        <w:t>m</w:t>
      </w:r>
      <w:r w:rsidRPr="00337845">
        <w:rPr>
          <w:rFonts w:asciiTheme="minorHAnsi" w:eastAsia="Arial" w:hAnsiTheme="minorHAnsi" w:cstheme="minorHAnsi"/>
          <w:b/>
          <w:bCs/>
          <w:i/>
          <w:color w:val="984806" w:themeColor="accent6" w:themeShade="80"/>
          <w:spacing w:val="2"/>
          <w:sz w:val="18"/>
          <w:szCs w:val="18"/>
        </w:rPr>
        <w:t>p</w:t>
      </w:r>
      <w:r w:rsidRPr="00337845">
        <w:rPr>
          <w:rFonts w:asciiTheme="minorHAnsi" w:eastAsia="Arial" w:hAnsiTheme="minorHAnsi" w:cstheme="minorHAnsi"/>
          <w:b/>
          <w:bCs/>
          <w:i/>
          <w:color w:val="984806" w:themeColor="accent6" w:themeShade="80"/>
          <w:sz w:val="18"/>
          <w:szCs w:val="18"/>
        </w:rPr>
        <w:t>any</w:t>
      </w:r>
      <w:r w:rsidRPr="00337845">
        <w:rPr>
          <w:rFonts w:asciiTheme="minorHAnsi" w:eastAsia="Arial" w:hAnsiTheme="minorHAnsi" w:cstheme="minorHAnsi"/>
          <w:b/>
          <w:bCs/>
          <w:i/>
          <w:color w:val="984806" w:themeColor="accent6" w:themeShade="80"/>
          <w:spacing w:val="-7"/>
          <w:sz w:val="18"/>
          <w:szCs w:val="18"/>
        </w:rPr>
        <w:t xml:space="preserve"> </w:t>
      </w:r>
      <w:r w:rsidRPr="00337845">
        <w:rPr>
          <w:rFonts w:asciiTheme="minorHAnsi" w:eastAsia="Arial" w:hAnsiTheme="minorHAnsi" w:cstheme="minorHAnsi"/>
          <w:b/>
          <w:bCs/>
          <w:i/>
          <w:color w:val="984806" w:themeColor="accent6" w:themeShade="80"/>
          <w:spacing w:val="1"/>
          <w:sz w:val="18"/>
          <w:szCs w:val="18"/>
        </w:rPr>
        <w:t>s</w:t>
      </w:r>
      <w:r w:rsidRPr="00337845">
        <w:rPr>
          <w:rFonts w:asciiTheme="minorHAnsi" w:eastAsia="Arial" w:hAnsiTheme="minorHAnsi" w:cstheme="minorHAnsi"/>
          <w:b/>
          <w:bCs/>
          <w:i/>
          <w:color w:val="984806" w:themeColor="accent6" w:themeShade="80"/>
          <w:spacing w:val="2"/>
          <w:sz w:val="18"/>
          <w:szCs w:val="18"/>
        </w:rPr>
        <w:t>e</w:t>
      </w:r>
      <w:r w:rsidRPr="00337845">
        <w:rPr>
          <w:rFonts w:asciiTheme="minorHAnsi" w:eastAsia="Arial" w:hAnsiTheme="minorHAnsi" w:cstheme="minorHAnsi"/>
          <w:b/>
          <w:bCs/>
          <w:i/>
          <w:color w:val="984806" w:themeColor="accent6" w:themeShade="80"/>
          <w:spacing w:val="1"/>
          <w:sz w:val="18"/>
          <w:szCs w:val="18"/>
        </w:rPr>
        <w:t>r</w:t>
      </w:r>
      <w:r w:rsidRPr="00337845">
        <w:rPr>
          <w:rFonts w:asciiTheme="minorHAnsi" w:eastAsia="Arial" w:hAnsiTheme="minorHAnsi" w:cstheme="minorHAnsi"/>
          <w:b/>
          <w:bCs/>
          <w:i/>
          <w:color w:val="984806" w:themeColor="accent6" w:themeShade="80"/>
          <w:spacing w:val="4"/>
          <w:sz w:val="18"/>
          <w:szCs w:val="18"/>
        </w:rPr>
        <w:t>v</w:t>
      </w:r>
      <w:r w:rsidRPr="00337845">
        <w:rPr>
          <w:rFonts w:asciiTheme="minorHAnsi" w:eastAsia="Arial" w:hAnsiTheme="minorHAnsi" w:cstheme="minorHAnsi"/>
          <w:b/>
          <w:bCs/>
          <w:i/>
          <w:color w:val="984806" w:themeColor="accent6" w:themeShade="80"/>
          <w:spacing w:val="-3"/>
          <w:sz w:val="18"/>
          <w:szCs w:val="18"/>
        </w:rPr>
        <w:t>i</w:t>
      </w:r>
      <w:r w:rsidRPr="00337845">
        <w:rPr>
          <w:rFonts w:asciiTheme="minorHAnsi" w:eastAsia="Arial" w:hAnsiTheme="minorHAnsi" w:cstheme="minorHAnsi"/>
          <w:b/>
          <w:bCs/>
          <w:i/>
          <w:color w:val="984806" w:themeColor="accent6" w:themeShade="80"/>
          <w:spacing w:val="2"/>
          <w:sz w:val="18"/>
          <w:szCs w:val="18"/>
        </w:rPr>
        <w:t>n</w:t>
      </w:r>
      <w:r w:rsidRPr="00337845">
        <w:rPr>
          <w:rFonts w:asciiTheme="minorHAnsi" w:eastAsia="Arial" w:hAnsiTheme="minorHAnsi" w:cstheme="minorHAnsi"/>
          <w:b/>
          <w:bCs/>
          <w:i/>
          <w:color w:val="984806" w:themeColor="accent6" w:themeShade="80"/>
          <w:sz w:val="18"/>
          <w:szCs w:val="18"/>
        </w:rPr>
        <w:t>g</w:t>
      </w:r>
      <w:r w:rsidRPr="00337845">
        <w:rPr>
          <w:rFonts w:asciiTheme="minorHAnsi" w:eastAsia="Arial" w:hAnsiTheme="minorHAnsi" w:cstheme="minorHAnsi"/>
          <w:b/>
          <w:bCs/>
          <w:i/>
          <w:color w:val="984806" w:themeColor="accent6" w:themeShade="80"/>
          <w:spacing w:val="-7"/>
          <w:sz w:val="18"/>
          <w:szCs w:val="18"/>
        </w:rPr>
        <w:t xml:space="preserve"> </w:t>
      </w:r>
    </w:p>
    <w:p w14:paraId="033CB790" w14:textId="0FB3E85E" w:rsidR="00B821E1" w:rsidRPr="00337845" w:rsidRDefault="00B821E1" w:rsidP="00B821E1">
      <w:pPr>
        <w:ind w:right="142"/>
        <w:jc w:val="right"/>
        <w:rPr>
          <w:rFonts w:asciiTheme="minorHAnsi" w:eastAsia="Arial" w:hAnsiTheme="minorHAnsi" w:cstheme="minorHAnsi"/>
          <w:b/>
          <w:bCs/>
          <w:color w:val="984806" w:themeColor="accent6" w:themeShade="80"/>
          <w:sz w:val="18"/>
          <w:szCs w:val="18"/>
        </w:rPr>
      </w:pPr>
      <w:r w:rsidRPr="00337845">
        <w:rPr>
          <w:rFonts w:asciiTheme="minorHAnsi" w:eastAsia="Arial" w:hAnsiTheme="minorHAnsi" w:cstheme="minorHAnsi"/>
          <w:b/>
          <w:bCs/>
          <w:i/>
          <w:color w:val="984806" w:themeColor="accent6" w:themeShade="80"/>
          <w:spacing w:val="2"/>
          <w:sz w:val="18"/>
          <w:szCs w:val="18"/>
        </w:rPr>
        <w:t>t</w:t>
      </w:r>
      <w:r w:rsidRPr="00337845">
        <w:rPr>
          <w:rFonts w:asciiTheme="minorHAnsi" w:eastAsia="Arial" w:hAnsiTheme="minorHAnsi" w:cstheme="minorHAnsi"/>
          <w:b/>
          <w:bCs/>
          <w:i/>
          <w:color w:val="984806" w:themeColor="accent6" w:themeShade="80"/>
          <w:sz w:val="18"/>
          <w:szCs w:val="18"/>
        </w:rPr>
        <w:t xml:space="preserve">he </w:t>
      </w:r>
      <w:proofErr w:type="gramStart"/>
      <w:r w:rsidR="00266FDA" w:rsidRPr="00337845">
        <w:rPr>
          <w:rFonts w:asciiTheme="minorHAnsi" w:eastAsia="Arial" w:hAnsiTheme="minorHAnsi" w:cstheme="minorHAnsi"/>
          <w:b/>
          <w:bCs/>
          <w:i/>
          <w:color w:val="984806" w:themeColor="accent6" w:themeShade="80"/>
          <w:sz w:val="18"/>
          <w:szCs w:val="18"/>
        </w:rPr>
        <w:t>Third Party</w:t>
      </w:r>
      <w:proofErr w:type="gramEnd"/>
      <w:r w:rsidR="00266FDA" w:rsidRPr="00337845">
        <w:rPr>
          <w:rFonts w:asciiTheme="minorHAnsi" w:eastAsia="Arial" w:hAnsiTheme="minorHAnsi" w:cstheme="minorHAnsi"/>
          <w:b/>
          <w:bCs/>
          <w:i/>
          <w:color w:val="984806" w:themeColor="accent6" w:themeShade="80"/>
          <w:sz w:val="18"/>
          <w:szCs w:val="18"/>
        </w:rPr>
        <w:t xml:space="preserve"> C</w:t>
      </w:r>
      <w:r w:rsidRPr="00337845">
        <w:rPr>
          <w:rFonts w:asciiTheme="minorHAnsi" w:eastAsia="Arial" w:hAnsiTheme="minorHAnsi" w:cstheme="minorHAnsi"/>
          <w:b/>
          <w:bCs/>
          <w:i/>
          <w:color w:val="984806" w:themeColor="accent6" w:themeShade="80"/>
          <w:spacing w:val="2"/>
          <w:sz w:val="18"/>
          <w:szCs w:val="18"/>
        </w:rPr>
        <w:t>o</w:t>
      </w:r>
      <w:r w:rsidRPr="00337845">
        <w:rPr>
          <w:rFonts w:asciiTheme="minorHAnsi" w:eastAsia="Arial" w:hAnsiTheme="minorHAnsi" w:cstheme="minorHAnsi"/>
          <w:b/>
          <w:bCs/>
          <w:i/>
          <w:color w:val="984806" w:themeColor="accent6" w:themeShade="80"/>
          <w:sz w:val="18"/>
          <w:szCs w:val="18"/>
        </w:rPr>
        <w:t>u</w:t>
      </w:r>
      <w:r w:rsidRPr="00337845">
        <w:rPr>
          <w:rFonts w:asciiTheme="minorHAnsi" w:eastAsia="Arial" w:hAnsiTheme="minorHAnsi" w:cstheme="minorHAnsi"/>
          <w:b/>
          <w:bCs/>
          <w:i/>
          <w:color w:val="984806" w:themeColor="accent6" w:themeShade="80"/>
          <w:spacing w:val="2"/>
          <w:sz w:val="18"/>
          <w:szCs w:val="18"/>
        </w:rPr>
        <w:t>nt</w:t>
      </w:r>
      <w:r w:rsidRPr="00337845">
        <w:rPr>
          <w:rFonts w:asciiTheme="minorHAnsi" w:eastAsia="Arial" w:hAnsiTheme="minorHAnsi" w:cstheme="minorHAnsi"/>
          <w:b/>
          <w:bCs/>
          <w:i/>
          <w:color w:val="984806" w:themeColor="accent6" w:themeShade="80"/>
          <w:sz w:val="18"/>
          <w:szCs w:val="18"/>
        </w:rPr>
        <w:t>er</w:t>
      </w:r>
      <w:r w:rsidRPr="00337845">
        <w:rPr>
          <w:rFonts w:asciiTheme="minorHAnsi" w:eastAsia="Arial" w:hAnsiTheme="minorHAnsi" w:cstheme="minorHAnsi"/>
          <w:b/>
          <w:bCs/>
          <w:i/>
          <w:color w:val="984806" w:themeColor="accent6" w:themeShade="80"/>
          <w:spacing w:val="-18"/>
          <w:sz w:val="18"/>
          <w:szCs w:val="18"/>
        </w:rPr>
        <w:t xml:space="preserve"> </w:t>
      </w:r>
      <w:r w:rsidR="00266FDA" w:rsidRPr="00337845">
        <w:rPr>
          <w:rFonts w:asciiTheme="minorHAnsi" w:eastAsia="Arial" w:hAnsiTheme="minorHAnsi" w:cstheme="minorHAnsi"/>
          <w:b/>
          <w:bCs/>
          <w:i/>
          <w:color w:val="984806" w:themeColor="accent6" w:themeShade="80"/>
          <w:spacing w:val="2"/>
          <w:sz w:val="18"/>
          <w:szCs w:val="18"/>
        </w:rPr>
        <w:t>N</w:t>
      </w:r>
      <w:r w:rsidRPr="00337845">
        <w:rPr>
          <w:rFonts w:asciiTheme="minorHAnsi" w:eastAsia="Arial" w:hAnsiTheme="minorHAnsi" w:cstheme="minorHAnsi"/>
          <w:b/>
          <w:bCs/>
          <w:i/>
          <w:color w:val="984806" w:themeColor="accent6" w:themeShade="80"/>
          <w:spacing w:val="2"/>
          <w:sz w:val="18"/>
          <w:szCs w:val="18"/>
        </w:rPr>
        <w:t>ot</w:t>
      </w:r>
      <w:r w:rsidRPr="00337845">
        <w:rPr>
          <w:rFonts w:asciiTheme="minorHAnsi" w:eastAsia="Arial" w:hAnsiTheme="minorHAnsi" w:cstheme="minorHAnsi"/>
          <w:b/>
          <w:bCs/>
          <w:i/>
          <w:color w:val="984806" w:themeColor="accent6" w:themeShade="80"/>
          <w:spacing w:val="-1"/>
          <w:sz w:val="18"/>
          <w:szCs w:val="18"/>
        </w:rPr>
        <w:t>i</w:t>
      </w:r>
      <w:r w:rsidRPr="00337845">
        <w:rPr>
          <w:rFonts w:asciiTheme="minorHAnsi" w:eastAsia="Arial" w:hAnsiTheme="minorHAnsi" w:cstheme="minorHAnsi"/>
          <w:b/>
          <w:bCs/>
          <w:i/>
          <w:color w:val="984806" w:themeColor="accent6" w:themeShade="80"/>
          <w:spacing w:val="1"/>
          <w:sz w:val="18"/>
          <w:szCs w:val="18"/>
        </w:rPr>
        <w:t>c</w:t>
      </w:r>
      <w:r w:rsidRPr="00337845">
        <w:rPr>
          <w:rFonts w:asciiTheme="minorHAnsi" w:eastAsia="Arial" w:hAnsiTheme="minorHAnsi" w:cstheme="minorHAnsi"/>
          <w:b/>
          <w:bCs/>
          <w:i/>
          <w:color w:val="984806" w:themeColor="accent6" w:themeShade="80"/>
          <w:spacing w:val="4"/>
          <w:sz w:val="18"/>
          <w:szCs w:val="18"/>
        </w:rPr>
        <w:t>e</w:t>
      </w:r>
      <w:r w:rsidRPr="00337845">
        <w:rPr>
          <w:rFonts w:asciiTheme="minorHAnsi" w:eastAsia="Arial" w:hAnsiTheme="minorHAnsi" w:cstheme="minorHAnsi"/>
          <w:b/>
          <w:bCs/>
          <w:color w:val="984806" w:themeColor="accent6" w:themeShade="80"/>
          <w:sz w:val="18"/>
          <w:szCs w:val="18"/>
        </w:rPr>
        <w:t>]</w:t>
      </w:r>
    </w:p>
    <w:p w14:paraId="4B5ACD5A" w14:textId="77777777" w:rsidR="00B821E1" w:rsidRPr="00337845" w:rsidRDefault="00B821E1" w:rsidP="00B821E1">
      <w:pPr>
        <w:ind w:right="142"/>
        <w:rPr>
          <w:rFonts w:asciiTheme="minorHAnsi" w:eastAsia="Arial" w:hAnsiTheme="minorHAnsi" w:cstheme="minorHAnsi"/>
          <w:sz w:val="18"/>
          <w:szCs w:val="18"/>
        </w:rPr>
      </w:pP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2"/>
          <w:sz w:val="18"/>
          <w:szCs w:val="18"/>
        </w:rPr>
        <w:t>w</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z w:val="18"/>
          <w:szCs w:val="18"/>
        </w:rPr>
        <w:t>k</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l</w:t>
      </w:r>
      <w:r w:rsidRPr="00337845">
        <w:rPr>
          <w:rFonts w:asciiTheme="minorHAnsi" w:eastAsia="Arial" w:hAnsiTheme="minorHAnsi" w:cstheme="minorHAnsi"/>
          <w:color w:val="585857"/>
          <w:spacing w:val="-12"/>
          <w:sz w:val="18"/>
          <w:szCs w:val="18"/>
        </w:rPr>
        <w:t xml:space="preserve"> </w:t>
      </w:r>
      <w:r w:rsidRPr="00337845">
        <w:rPr>
          <w:rFonts w:asciiTheme="minorHAnsi" w:eastAsia="Arial" w:hAnsiTheme="minorHAnsi" w:cstheme="minorHAnsi"/>
          <w:color w:val="585857"/>
          <w:sz w:val="18"/>
          <w:szCs w:val="18"/>
        </w:rPr>
        <w:t>In</w:t>
      </w:r>
      <w:r w:rsidRPr="00337845">
        <w:rPr>
          <w:rFonts w:asciiTheme="minorHAnsi" w:eastAsia="Arial" w:hAnsiTheme="minorHAnsi" w:cstheme="minorHAnsi"/>
          <w:color w:val="585857"/>
          <w:spacing w:val="5"/>
          <w:sz w:val="18"/>
          <w:szCs w:val="18"/>
        </w:rPr>
        <w:t>f</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sz w:val="18"/>
          <w:szCs w:val="18"/>
        </w:rPr>
        <w:t xml:space="preserve"> </w:t>
      </w:r>
      <w:r w:rsidRPr="00337845">
        <w:rPr>
          <w:rFonts w:asciiTheme="minorHAnsi" w:eastAsia="Arial" w:hAnsiTheme="minorHAnsi" w:cstheme="minorHAnsi"/>
          <w:color w:val="585857"/>
          <w:spacing w:val="2"/>
          <w:sz w:val="18"/>
          <w:szCs w:val="18"/>
        </w:rPr>
        <w:t>L</w:t>
      </w:r>
      <w:r w:rsidRPr="00337845">
        <w:rPr>
          <w:rFonts w:asciiTheme="minorHAnsi" w:eastAsia="Arial" w:hAnsiTheme="minorHAnsi" w:cstheme="minorHAnsi"/>
          <w:color w:val="585857"/>
          <w:spacing w:val="-3"/>
          <w:sz w:val="18"/>
          <w:szCs w:val="18"/>
        </w:rPr>
        <w:t>i</w:t>
      </w:r>
      <w:r w:rsidRPr="00337845">
        <w:rPr>
          <w:rFonts w:asciiTheme="minorHAnsi" w:eastAsia="Arial" w:hAnsiTheme="minorHAnsi" w:cstheme="minorHAnsi"/>
          <w:color w:val="585857"/>
          <w:spacing w:val="9"/>
          <w:sz w:val="18"/>
          <w:szCs w:val="18"/>
        </w:rPr>
        <w:t>m</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3"/>
          <w:sz w:val="18"/>
          <w:szCs w:val="18"/>
        </w:rPr>
        <w:t>e</w:t>
      </w:r>
      <w:r w:rsidRPr="00337845">
        <w:rPr>
          <w:rFonts w:asciiTheme="minorHAnsi" w:eastAsia="Arial" w:hAnsiTheme="minorHAnsi" w:cstheme="minorHAnsi"/>
          <w:color w:val="585857"/>
          <w:sz w:val="18"/>
          <w:szCs w:val="18"/>
        </w:rPr>
        <w:t>d</w:t>
      </w:r>
    </w:p>
    <w:p w14:paraId="7584DED2" w14:textId="77777777" w:rsidR="00B821E1" w:rsidRPr="00337845" w:rsidRDefault="00B821E1" w:rsidP="00B821E1">
      <w:pPr>
        <w:ind w:right="142"/>
        <w:rPr>
          <w:rFonts w:asciiTheme="minorHAnsi" w:eastAsia="Arial" w:hAnsiTheme="minorHAnsi" w:cstheme="minorHAnsi"/>
          <w:sz w:val="18"/>
          <w:szCs w:val="18"/>
        </w:rPr>
      </w:pPr>
      <w:r w:rsidRPr="00337845">
        <w:rPr>
          <w:rFonts w:asciiTheme="minorHAnsi" w:eastAsia="Arial" w:hAnsiTheme="minorHAnsi" w:cstheme="minorHAnsi"/>
          <w:color w:val="585857"/>
          <w:sz w:val="18"/>
          <w:szCs w:val="18"/>
        </w:rPr>
        <w:t>Waterloo General Office</w:t>
      </w:r>
    </w:p>
    <w:p w14:paraId="05650911" w14:textId="77777777" w:rsidR="00B821E1" w:rsidRPr="00337845" w:rsidRDefault="00B821E1" w:rsidP="00B821E1">
      <w:pPr>
        <w:ind w:right="142"/>
        <w:rPr>
          <w:rFonts w:asciiTheme="minorHAnsi" w:eastAsia="Arial" w:hAnsiTheme="minorHAnsi" w:cstheme="minorHAnsi"/>
          <w:color w:val="585857"/>
          <w:spacing w:val="-17"/>
          <w:position w:val="-1"/>
          <w:sz w:val="18"/>
          <w:szCs w:val="18"/>
        </w:rPr>
      </w:pPr>
      <w:r w:rsidRPr="00337845">
        <w:rPr>
          <w:rFonts w:asciiTheme="minorHAnsi" w:eastAsia="Arial" w:hAnsiTheme="minorHAnsi" w:cstheme="minorHAnsi"/>
          <w:color w:val="585857"/>
          <w:spacing w:val="2"/>
          <w:position w:val="-1"/>
          <w:sz w:val="18"/>
          <w:szCs w:val="18"/>
        </w:rPr>
        <w:t>L</w:t>
      </w:r>
      <w:r w:rsidRPr="00337845">
        <w:rPr>
          <w:rFonts w:asciiTheme="minorHAnsi" w:eastAsia="Arial" w:hAnsiTheme="minorHAnsi" w:cstheme="minorHAnsi"/>
          <w:color w:val="585857"/>
          <w:position w:val="-1"/>
          <w:sz w:val="18"/>
          <w:szCs w:val="18"/>
        </w:rPr>
        <w:t>o</w:t>
      </w:r>
      <w:r w:rsidRPr="00337845">
        <w:rPr>
          <w:rFonts w:asciiTheme="minorHAnsi" w:eastAsia="Arial" w:hAnsiTheme="minorHAnsi" w:cstheme="minorHAnsi"/>
          <w:color w:val="585857"/>
          <w:spacing w:val="2"/>
          <w:position w:val="-1"/>
          <w:sz w:val="18"/>
          <w:szCs w:val="18"/>
        </w:rPr>
        <w:t>nd</w:t>
      </w:r>
      <w:r w:rsidRPr="00337845">
        <w:rPr>
          <w:rFonts w:asciiTheme="minorHAnsi" w:eastAsia="Arial" w:hAnsiTheme="minorHAnsi" w:cstheme="minorHAnsi"/>
          <w:color w:val="585857"/>
          <w:spacing w:val="3"/>
          <w:position w:val="-1"/>
          <w:sz w:val="18"/>
          <w:szCs w:val="18"/>
        </w:rPr>
        <w:t>o</w:t>
      </w:r>
      <w:r w:rsidRPr="00337845">
        <w:rPr>
          <w:rFonts w:asciiTheme="minorHAnsi" w:eastAsia="Arial" w:hAnsiTheme="minorHAnsi" w:cstheme="minorHAnsi"/>
          <w:color w:val="585857"/>
          <w:position w:val="-1"/>
          <w:sz w:val="18"/>
          <w:szCs w:val="18"/>
        </w:rPr>
        <w:t>n</w:t>
      </w:r>
      <w:r w:rsidRPr="00337845">
        <w:rPr>
          <w:rFonts w:asciiTheme="minorHAnsi" w:eastAsia="Arial" w:hAnsiTheme="minorHAnsi" w:cstheme="minorHAnsi"/>
          <w:color w:val="585857"/>
          <w:spacing w:val="-17"/>
          <w:position w:val="-1"/>
          <w:sz w:val="18"/>
          <w:szCs w:val="18"/>
        </w:rPr>
        <w:t xml:space="preserve"> </w:t>
      </w:r>
    </w:p>
    <w:p w14:paraId="10197E83" w14:textId="77777777" w:rsidR="00B821E1" w:rsidRPr="00337845" w:rsidRDefault="00B821E1" w:rsidP="00B821E1">
      <w:pPr>
        <w:ind w:right="142"/>
        <w:rPr>
          <w:rFonts w:asciiTheme="minorHAnsi" w:eastAsia="Arial" w:hAnsiTheme="minorHAnsi" w:cstheme="minorHAnsi"/>
          <w:sz w:val="18"/>
          <w:szCs w:val="18"/>
        </w:rPr>
      </w:pPr>
      <w:r w:rsidRPr="00337845">
        <w:rPr>
          <w:rFonts w:asciiTheme="minorHAnsi" w:eastAsia="Arial" w:hAnsiTheme="minorHAnsi" w:cstheme="minorHAnsi"/>
          <w:color w:val="585857"/>
          <w:spacing w:val="17"/>
          <w:position w:val="-1"/>
          <w:sz w:val="18"/>
          <w:szCs w:val="18"/>
        </w:rPr>
        <w:t>SE1 8SW</w:t>
      </w:r>
    </w:p>
    <w:p w14:paraId="3D1716F2" w14:textId="77777777" w:rsidR="00B821E1" w:rsidRPr="00337845" w:rsidRDefault="00B821E1" w:rsidP="00B821E1">
      <w:pPr>
        <w:ind w:right="142"/>
        <w:rPr>
          <w:rFonts w:asciiTheme="minorHAnsi" w:hAnsiTheme="minorHAnsi" w:cstheme="minorHAnsi"/>
          <w:sz w:val="18"/>
          <w:szCs w:val="18"/>
        </w:rPr>
      </w:pPr>
    </w:p>
    <w:p w14:paraId="39D813F6" w14:textId="77777777" w:rsidR="00B821E1" w:rsidRPr="00337845" w:rsidRDefault="00B821E1" w:rsidP="00B821E1">
      <w:pPr>
        <w:ind w:right="142"/>
        <w:jc w:val="both"/>
        <w:rPr>
          <w:rFonts w:asciiTheme="minorHAnsi" w:eastAsia="Arial" w:hAnsiTheme="minorHAnsi" w:cstheme="minorHAnsi"/>
          <w:color w:val="585857"/>
          <w:spacing w:val="-20"/>
          <w:sz w:val="18"/>
          <w:szCs w:val="18"/>
        </w:rPr>
      </w:pPr>
      <w:r w:rsidRPr="00337845">
        <w:rPr>
          <w:rFonts w:asciiTheme="minorHAnsi" w:eastAsia="Arial" w:hAnsiTheme="minorHAnsi" w:cstheme="minorHAnsi"/>
          <w:b/>
          <w:bCs/>
          <w:color w:val="585857"/>
          <w:sz w:val="18"/>
          <w:szCs w:val="18"/>
        </w:rPr>
        <w:t>UR</w:t>
      </w:r>
      <w:r w:rsidRPr="00337845">
        <w:rPr>
          <w:rFonts w:asciiTheme="minorHAnsi" w:eastAsia="Arial" w:hAnsiTheme="minorHAnsi" w:cstheme="minorHAnsi"/>
          <w:b/>
          <w:bCs/>
          <w:color w:val="585857"/>
          <w:spacing w:val="4"/>
          <w:sz w:val="18"/>
          <w:szCs w:val="18"/>
        </w:rPr>
        <w:t>G</w:t>
      </w:r>
      <w:r w:rsidRPr="00337845">
        <w:rPr>
          <w:rFonts w:asciiTheme="minorHAnsi" w:eastAsia="Arial" w:hAnsiTheme="minorHAnsi" w:cstheme="minorHAnsi"/>
          <w:b/>
          <w:bCs/>
          <w:color w:val="585857"/>
          <w:spacing w:val="2"/>
          <w:sz w:val="18"/>
          <w:szCs w:val="18"/>
        </w:rPr>
        <w:t>E</w:t>
      </w:r>
      <w:r w:rsidRPr="00337845">
        <w:rPr>
          <w:rFonts w:asciiTheme="minorHAnsi" w:eastAsia="Arial" w:hAnsiTheme="minorHAnsi" w:cstheme="minorHAnsi"/>
          <w:b/>
          <w:bCs/>
          <w:color w:val="585857"/>
          <w:sz w:val="18"/>
          <w:szCs w:val="18"/>
        </w:rPr>
        <w:t>N</w:t>
      </w:r>
      <w:r w:rsidRPr="00337845">
        <w:rPr>
          <w:rFonts w:asciiTheme="minorHAnsi" w:eastAsia="Arial" w:hAnsiTheme="minorHAnsi" w:cstheme="minorHAnsi"/>
          <w:b/>
          <w:bCs/>
          <w:color w:val="585857"/>
          <w:spacing w:val="5"/>
          <w:sz w:val="18"/>
          <w:szCs w:val="18"/>
        </w:rPr>
        <w:t>T</w:t>
      </w:r>
      <w:r w:rsidRPr="00337845">
        <w:rPr>
          <w:rFonts w:asciiTheme="minorHAnsi" w:eastAsia="Arial" w:hAnsiTheme="minorHAnsi" w:cstheme="minorHAnsi"/>
          <w:b/>
          <w:bCs/>
          <w:color w:val="585857"/>
          <w:sz w:val="18"/>
          <w:szCs w:val="18"/>
        </w:rPr>
        <w:t>:</w:t>
      </w:r>
      <w:r w:rsidRPr="00337845">
        <w:rPr>
          <w:rFonts w:asciiTheme="minorHAnsi" w:eastAsia="Arial" w:hAnsiTheme="minorHAnsi" w:cstheme="minorHAnsi"/>
          <w:b/>
          <w:bCs/>
          <w:color w:val="585857"/>
          <w:spacing w:val="-14"/>
          <w:sz w:val="18"/>
          <w:szCs w:val="18"/>
        </w:rPr>
        <w:t xml:space="preserve">  </w:t>
      </w: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5"/>
          <w:sz w:val="18"/>
          <w:szCs w:val="18"/>
        </w:rPr>
        <w:t>TT</w:t>
      </w:r>
      <w:r w:rsidRPr="00337845">
        <w:rPr>
          <w:rFonts w:asciiTheme="minorHAnsi" w:eastAsia="Arial" w:hAnsiTheme="minorHAnsi" w:cstheme="minorHAnsi"/>
          <w:color w:val="585857"/>
          <w:spacing w:val="-1"/>
          <w:sz w:val="18"/>
          <w:szCs w:val="18"/>
        </w:rPr>
        <w:t>E</w:t>
      </w:r>
      <w:r w:rsidRPr="00337845">
        <w:rPr>
          <w:rFonts w:asciiTheme="minorHAnsi" w:eastAsia="Arial" w:hAnsiTheme="minorHAnsi" w:cstheme="minorHAnsi"/>
          <w:color w:val="585857"/>
          <w:spacing w:val="-2"/>
          <w:sz w:val="18"/>
          <w:szCs w:val="18"/>
        </w:rPr>
        <w:t>N</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I</w:t>
      </w:r>
      <w:r w:rsidRPr="00337845">
        <w:rPr>
          <w:rFonts w:asciiTheme="minorHAnsi" w:eastAsia="Arial" w:hAnsiTheme="minorHAnsi" w:cstheme="minorHAnsi"/>
          <w:color w:val="585857"/>
          <w:spacing w:val="3"/>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18"/>
          <w:sz w:val="18"/>
          <w:szCs w:val="18"/>
        </w:rPr>
        <w:t xml:space="preserve"> </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3"/>
          <w:sz w:val="18"/>
          <w:szCs w:val="18"/>
        </w:rPr>
        <w:t>C</w:t>
      </w:r>
      <w:r w:rsidRPr="00337845">
        <w:rPr>
          <w:rFonts w:asciiTheme="minorHAnsi" w:eastAsia="Arial" w:hAnsiTheme="minorHAnsi" w:cstheme="minorHAnsi"/>
          <w:color w:val="585857"/>
          <w:spacing w:val="-3"/>
          <w:sz w:val="18"/>
          <w:szCs w:val="18"/>
        </w:rPr>
        <w:t>o</w:t>
      </w:r>
      <w:r w:rsidRPr="00337845">
        <w:rPr>
          <w:rFonts w:asciiTheme="minorHAnsi" w:eastAsia="Arial" w:hAnsiTheme="minorHAnsi" w:cstheme="minorHAnsi"/>
          <w:color w:val="585857"/>
          <w:spacing w:val="9"/>
          <w:sz w:val="18"/>
          <w:szCs w:val="18"/>
        </w:rPr>
        <w:t>m</w:t>
      </w:r>
      <w:r w:rsidRPr="00337845">
        <w:rPr>
          <w:rFonts w:asciiTheme="minorHAnsi" w:eastAsia="Arial" w:hAnsiTheme="minorHAnsi" w:cstheme="minorHAnsi"/>
          <w:color w:val="585857"/>
          <w:sz w:val="18"/>
          <w:szCs w:val="18"/>
        </w:rPr>
        <w:t>p</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pacing w:val="7"/>
          <w:sz w:val="18"/>
          <w:szCs w:val="18"/>
        </w:rPr>
        <w:t>n</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22"/>
          <w:sz w:val="18"/>
          <w:szCs w:val="18"/>
        </w:rPr>
        <w:t xml:space="preserve"> </w:t>
      </w:r>
      <w:r w:rsidRPr="00337845">
        <w:rPr>
          <w:rFonts w:asciiTheme="minorHAnsi" w:eastAsia="Arial" w:hAnsiTheme="minorHAnsi" w:cstheme="minorHAnsi"/>
          <w:color w:val="585857"/>
          <w:spacing w:val="2"/>
          <w:sz w:val="18"/>
          <w:szCs w:val="18"/>
        </w:rPr>
        <w:t>Se</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8"/>
          <w:sz w:val="18"/>
          <w:szCs w:val="18"/>
        </w:rPr>
        <w:t>r</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20"/>
          <w:sz w:val="18"/>
          <w:szCs w:val="18"/>
        </w:rPr>
        <w:t xml:space="preserve"> </w:t>
      </w:r>
    </w:p>
    <w:p w14:paraId="219F4921" w14:textId="77777777" w:rsidR="00C117FF" w:rsidRPr="00337845" w:rsidRDefault="00C117FF" w:rsidP="00B821E1">
      <w:pPr>
        <w:ind w:right="142"/>
        <w:rPr>
          <w:rFonts w:asciiTheme="minorHAnsi" w:hAnsiTheme="minorHAnsi" w:cstheme="minorHAnsi"/>
          <w:sz w:val="18"/>
          <w:szCs w:val="18"/>
        </w:rPr>
      </w:pPr>
    </w:p>
    <w:p w14:paraId="76C53434" w14:textId="70ECFF62" w:rsidR="00C117FF" w:rsidRPr="00337845" w:rsidRDefault="003B1D92" w:rsidP="00B821E1">
      <w:pPr>
        <w:ind w:right="142"/>
        <w:jc w:val="both"/>
        <w:rPr>
          <w:rFonts w:asciiTheme="minorHAnsi" w:eastAsia="Arial" w:hAnsiTheme="minorHAnsi" w:cstheme="minorHAnsi"/>
          <w:b/>
          <w:bCs/>
          <w:color w:val="585857"/>
          <w:u w:val="single"/>
        </w:rPr>
      </w:pPr>
      <w:r w:rsidRPr="00337845">
        <w:rPr>
          <w:rFonts w:asciiTheme="minorHAnsi" w:eastAsia="Arial" w:hAnsiTheme="minorHAnsi" w:cstheme="minorHAnsi"/>
          <w:b/>
          <w:bCs/>
          <w:color w:val="585857"/>
          <w:u w:val="single"/>
        </w:rPr>
        <w:t xml:space="preserve">Network Code Condition J7: </w:t>
      </w:r>
      <w:r w:rsidR="00B821E1" w:rsidRPr="00337845">
        <w:rPr>
          <w:rFonts w:asciiTheme="minorHAnsi" w:eastAsia="Arial" w:hAnsiTheme="minorHAnsi" w:cstheme="minorHAnsi"/>
          <w:b/>
          <w:bCs/>
          <w:color w:val="585857"/>
          <w:u w:val="single"/>
        </w:rPr>
        <w:t xml:space="preserve"> </w:t>
      </w:r>
      <w:r w:rsidRPr="00337845">
        <w:rPr>
          <w:rFonts w:asciiTheme="minorHAnsi" w:eastAsia="Arial" w:hAnsiTheme="minorHAnsi" w:cstheme="minorHAnsi"/>
          <w:b/>
          <w:bCs/>
          <w:color w:val="585857"/>
          <w:u w:val="single"/>
        </w:rPr>
        <w:t>Third Party Counter Notice</w:t>
      </w:r>
    </w:p>
    <w:p w14:paraId="0670AF19" w14:textId="77777777" w:rsidR="00C117FF" w:rsidRPr="00337845" w:rsidRDefault="00C117FF" w:rsidP="00B821E1">
      <w:pPr>
        <w:ind w:right="142"/>
        <w:rPr>
          <w:rFonts w:asciiTheme="minorHAnsi" w:hAnsiTheme="minorHAnsi" w:cstheme="minorHAnsi"/>
          <w:sz w:val="18"/>
          <w:szCs w:val="18"/>
        </w:rPr>
      </w:pPr>
    </w:p>
    <w:p w14:paraId="2BF9FD78" w14:textId="2017469F" w:rsidR="00C117FF" w:rsidRPr="00337845" w:rsidRDefault="003B1D92"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on</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tut</w:t>
      </w:r>
      <w:r w:rsidRPr="00337845">
        <w:rPr>
          <w:rFonts w:asciiTheme="minorHAnsi" w:eastAsia="Arial" w:hAnsiTheme="minorHAnsi" w:cstheme="minorHAnsi"/>
          <w:color w:val="585857"/>
          <w:sz w:val="18"/>
          <w:szCs w:val="18"/>
        </w:rPr>
        <w:t>es</w:t>
      </w:r>
      <w:r w:rsidRPr="00337845">
        <w:rPr>
          <w:rFonts w:asciiTheme="minorHAnsi" w:eastAsia="Arial" w:hAnsiTheme="minorHAnsi" w:cstheme="minorHAnsi"/>
          <w:color w:val="585857"/>
          <w:spacing w:val="3"/>
          <w:sz w:val="18"/>
          <w:szCs w:val="18"/>
        </w:rPr>
        <w:t xml:space="preserve"> </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5"/>
          <w:sz w:val="18"/>
          <w:szCs w:val="18"/>
        </w:rPr>
        <w:t xml:space="preserve"> </w:t>
      </w:r>
      <w:proofErr w:type="gramStart"/>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1"/>
          <w:sz w:val="18"/>
          <w:szCs w:val="18"/>
        </w:rPr>
        <w:t>P</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7"/>
          <w:sz w:val="18"/>
          <w:szCs w:val="18"/>
        </w:rPr>
        <w:t>t</w:t>
      </w:r>
      <w:r w:rsidRPr="00337845">
        <w:rPr>
          <w:rFonts w:asciiTheme="minorHAnsi" w:eastAsia="Arial" w:hAnsiTheme="minorHAnsi" w:cstheme="minorHAnsi"/>
          <w:color w:val="585857"/>
          <w:sz w:val="18"/>
          <w:szCs w:val="18"/>
        </w:rPr>
        <w:t>y</w:t>
      </w:r>
      <w:proofErr w:type="gramEnd"/>
      <w:r w:rsidRPr="00337845">
        <w:rPr>
          <w:rFonts w:asciiTheme="minorHAnsi" w:eastAsia="Arial" w:hAnsiTheme="minorHAnsi" w:cstheme="minorHAnsi"/>
          <w:color w:val="585857"/>
          <w:sz w:val="18"/>
          <w:szCs w:val="18"/>
        </w:rPr>
        <w:t xml:space="preserve"> C</w:t>
      </w:r>
      <w:r w:rsidRPr="00337845">
        <w:rPr>
          <w:rFonts w:asciiTheme="minorHAnsi" w:eastAsia="Arial" w:hAnsiTheme="minorHAnsi" w:cstheme="minorHAnsi"/>
          <w:color w:val="585857"/>
          <w:spacing w:val="2"/>
          <w:sz w:val="18"/>
          <w:szCs w:val="18"/>
        </w:rPr>
        <w:t>ou</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5"/>
          <w:sz w:val="18"/>
          <w:szCs w:val="18"/>
        </w:rPr>
        <w:t xml:space="preserve"> </w:t>
      </w:r>
      <w:r w:rsidRPr="00337845">
        <w:rPr>
          <w:rFonts w:asciiTheme="minorHAnsi" w:eastAsia="Arial" w:hAnsiTheme="minorHAnsi" w:cstheme="minorHAnsi"/>
          <w:color w:val="585857"/>
          <w:spacing w:val="2"/>
          <w:sz w:val="18"/>
          <w:szCs w:val="18"/>
        </w:rPr>
        <w:t>No</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3"/>
          <w:sz w:val="18"/>
          <w:szCs w:val="18"/>
        </w:rPr>
        <w:t>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nd</w:t>
      </w:r>
      <w:r w:rsidRPr="00337845">
        <w:rPr>
          <w:rFonts w:asciiTheme="minorHAnsi" w:eastAsia="Arial" w:hAnsiTheme="minorHAnsi" w:cstheme="minorHAnsi"/>
          <w:color w:val="585857"/>
          <w:spacing w:val="10"/>
          <w:sz w:val="18"/>
          <w:szCs w:val="18"/>
        </w:rPr>
        <w:t xml:space="preserve"> </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v</w:t>
      </w:r>
      <w:r w:rsidRPr="00337845">
        <w:rPr>
          <w:rFonts w:asciiTheme="minorHAnsi" w:eastAsia="Arial" w:hAnsiTheme="minorHAnsi" w:cstheme="minorHAnsi"/>
          <w:color w:val="585857"/>
          <w:spacing w:val="4"/>
          <w:sz w:val="18"/>
          <w:szCs w:val="18"/>
        </w:rPr>
        <w:t>e</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5"/>
          <w:sz w:val="18"/>
          <w:szCs w:val="18"/>
        </w:rPr>
        <w:t xml:space="preserve"> </w:t>
      </w:r>
      <w:r w:rsidRPr="00337845">
        <w:rPr>
          <w:rFonts w:asciiTheme="minorHAnsi" w:eastAsia="Arial" w:hAnsiTheme="minorHAnsi" w:cstheme="minorHAnsi"/>
          <w:color w:val="585857"/>
          <w:spacing w:val="2"/>
          <w:sz w:val="18"/>
          <w:szCs w:val="18"/>
        </w:rPr>
        <w:t>p</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2"/>
          <w:sz w:val="18"/>
          <w:szCs w:val="18"/>
        </w:rPr>
        <w:t>an</w:t>
      </w:r>
      <w:r w:rsidRPr="00337845">
        <w:rPr>
          <w:rFonts w:asciiTheme="minorHAnsi" w:eastAsia="Arial" w:hAnsiTheme="minorHAnsi" w:cstheme="minorHAnsi"/>
          <w:color w:val="585857"/>
          <w:sz w:val="18"/>
          <w:szCs w:val="18"/>
        </w:rPr>
        <w:t xml:space="preserve">t </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3"/>
          <w:sz w:val="18"/>
          <w:szCs w:val="18"/>
        </w:rPr>
        <w:t>N</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2"/>
          <w:sz w:val="18"/>
          <w:szCs w:val="18"/>
        </w:rPr>
        <w:t>w</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z w:val="18"/>
          <w:szCs w:val="18"/>
        </w:rPr>
        <w:t>k</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3"/>
          <w:sz w:val="18"/>
          <w:szCs w:val="18"/>
        </w:rPr>
        <w:t>C</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2"/>
          <w:sz w:val="18"/>
          <w:szCs w:val="18"/>
        </w:rPr>
        <w:t>d</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pacing w:val="2"/>
          <w:sz w:val="18"/>
          <w:szCs w:val="18"/>
        </w:rPr>
        <w:t>Con</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3"/>
          <w:sz w:val="18"/>
          <w:szCs w:val="18"/>
        </w:rPr>
        <w:t xml:space="preserve"> </w:t>
      </w:r>
      <w:r w:rsidRPr="00337845">
        <w:rPr>
          <w:rFonts w:asciiTheme="minorHAnsi" w:eastAsia="Arial" w:hAnsiTheme="minorHAnsi" w:cstheme="minorHAnsi"/>
          <w:color w:val="585857"/>
          <w:spacing w:val="1"/>
          <w:sz w:val="18"/>
          <w:szCs w:val="18"/>
        </w:rPr>
        <w:t>J</w:t>
      </w:r>
      <w:r w:rsidRPr="00337845">
        <w:rPr>
          <w:rFonts w:asciiTheme="minorHAnsi" w:eastAsia="Arial" w:hAnsiTheme="minorHAnsi" w:cstheme="minorHAnsi"/>
          <w:color w:val="585857"/>
          <w:sz w:val="18"/>
          <w:szCs w:val="18"/>
        </w:rPr>
        <w:t>7</w:t>
      </w:r>
      <w:r w:rsidRPr="00337845">
        <w:rPr>
          <w:rFonts w:asciiTheme="minorHAnsi" w:eastAsia="Arial" w:hAnsiTheme="minorHAnsi" w:cstheme="minorHAnsi"/>
          <w:color w:val="585857"/>
          <w:spacing w:val="2"/>
          <w:sz w:val="18"/>
          <w:szCs w:val="18"/>
        </w:rPr>
        <w:t>.5.</w:t>
      </w:r>
      <w:r w:rsidRPr="00337845">
        <w:rPr>
          <w:rFonts w:asciiTheme="minorHAnsi" w:eastAsia="Arial" w:hAnsiTheme="minorHAnsi" w:cstheme="minorHAnsi"/>
          <w:color w:val="585857"/>
          <w:sz w:val="18"/>
          <w:szCs w:val="18"/>
        </w:rPr>
        <w:t xml:space="preserve">1 </w:t>
      </w:r>
      <w:r w:rsidRPr="00337845">
        <w:rPr>
          <w:rFonts w:asciiTheme="minorHAnsi" w:eastAsia="Arial" w:hAnsiTheme="minorHAnsi" w:cstheme="minorHAnsi"/>
          <w:color w:val="585857"/>
          <w:spacing w:val="5"/>
          <w:sz w:val="18"/>
          <w:szCs w:val="18"/>
        </w:rPr>
        <w:t>f</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1"/>
          <w:sz w:val="18"/>
          <w:szCs w:val="18"/>
        </w:rPr>
        <w:t>ll</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pacing w:val="1"/>
          <w:sz w:val="18"/>
          <w:szCs w:val="18"/>
        </w:rPr>
        <w:t>w</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n</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43"/>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pt</w:t>
      </w:r>
      <w:r w:rsidRPr="00337845">
        <w:rPr>
          <w:rFonts w:asciiTheme="minorHAnsi" w:eastAsia="Arial" w:hAnsiTheme="minorHAnsi" w:cstheme="minorHAnsi"/>
          <w:color w:val="585857"/>
          <w:spacing w:val="46"/>
          <w:sz w:val="18"/>
          <w:szCs w:val="18"/>
        </w:rPr>
        <w:t xml:space="preserve"> </w:t>
      </w:r>
      <w:r w:rsidRPr="00337845">
        <w:rPr>
          <w:rFonts w:asciiTheme="minorHAnsi" w:eastAsia="Arial" w:hAnsiTheme="minorHAnsi" w:cstheme="minorHAnsi"/>
          <w:color w:val="585857"/>
          <w:sz w:val="18"/>
          <w:szCs w:val="18"/>
        </w:rPr>
        <w:t>of a</w:t>
      </w:r>
      <w:r w:rsidRPr="00337845">
        <w:rPr>
          <w:rFonts w:asciiTheme="minorHAnsi" w:eastAsia="Arial" w:hAnsiTheme="minorHAnsi" w:cstheme="minorHAnsi"/>
          <w:color w:val="585857"/>
          <w:spacing w:val="49"/>
          <w:sz w:val="18"/>
          <w:szCs w:val="18"/>
        </w:rPr>
        <w:t xml:space="preserve"> </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48"/>
          <w:sz w:val="18"/>
          <w:szCs w:val="18"/>
        </w:rPr>
        <w:t xml:space="preserve"> </w:t>
      </w:r>
      <w:r w:rsidRPr="00337845">
        <w:rPr>
          <w:rFonts w:asciiTheme="minorHAnsi" w:eastAsia="Arial" w:hAnsiTheme="minorHAnsi" w:cstheme="minorHAnsi"/>
          <w:color w:val="585857"/>
          <w:spacing w:val="-1"/>
          <w:sz w:val="18"/>
          <w:szCs w:val="18"/>
        </w:rPr>
        <w:t>P</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4"/>
          <w:sz w:val="18"/>
          <w:szCs w:val="18"/>
        </w:rPr>
        <w:t>r</w:t>
      </w:r>
      <w:r w:rsidRPr="00337845">
        <w:rPr>
          <w:rFonts w:asciiTheme="minorHAnsi" w:eastAsia="Arial" w:hAnsiTheme="minorHAnsi" w:cstheme="minorHAnsi"/>
          <w:color w:val="585857"/>
          <w:spacing w:val="7"/>
          <w:sz w:val="18"/>
          <w:szCs w:val="18"/>
        </w:rPr>
        <w:t>t</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43"/>
          <w:sz w:val="18"/>
          <w:szCs w:val="18"/>
        </w:rPr>
        <w:t xml:space="preserve"> </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ot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5"/>
          <w:sz w:val="18"/>
          <w:szCs w:val="18"/>
        </w:rPr>
        <w:t xml:space="preserve"> </w:t>
      </w:r>
      <w:r w:rsidRPr="00337845">
        <w:rPr>
          <w:rFonts w:asciiTheme="minorHAnsi" w:eastAsia="Arial" w:hAnsiTheme="minorHAnsi" w:cstheme="minorHAnsi"/>
          <w:color w:val="585857"/>
          <w:spacing w:val="5"/>
          <w:sz w:val="18"/>
          <w:szCs w:val="18"/>
        </w:rPr>
        <w:t>f</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3"/>
          <w:sz w:val="18"/>
          <w:szCs w:val="18"/>
        </w:rPr>
        <w:t>o</w:t>
      </w:r>
      <w:r w:rsidRPr="00337845">
        <w:rPr>
          <w:rFonts w:asciiTheme="minorHAnsi" w:eastAsia="Arial" w:hAnsiTheme="minorHAnsi" w:cstheme="minorHAnsi"/>
          <w:color w:val="585857"/>
          <w:sz w:val="18"/>
          <w:szCs w:val="18"/>
        </w:rPr>
        <w:t xml:space="preserve">m </w:t>
      </w:r>
      <w:r w:rsidRPr="00337845">
        <w:rPr>
          <w:rFonts w:asciiTheme="minorHAnsi" w:eastAsia="Arial" w:hAnsiTheme="minorHAnsi" w:cstheme="minorHAnsi"/>
          <w:b/>
          <w:bCs/>
          <w:iCs/>
          <w:color w:val="974705"/>
          <w:spacing w:val="2"/>
          <w:sz w:val="18"/>
          <w:szCs w:val="18"/>
        </w:rPr>
        <w:t>[n</w:t>
      </w:r>
      <w:r w:rsidRPr="00337845">
        <w:rPr>
          <w:rFonts w:asciiTheme="minorHAnsi" w:eastAsia="Arial" w:hAnsiTheme="minorHAnsi" w:cstheme="minorHAnsi"/>
          <w:b/>
          <w:bCs/>
          <w:iCs/>
          <w:color w:val="974705"/>
          <w:sz w:val="18"/>
          <w:szCs w:val="18"/>
        </w:rPr>
        <w:t>a</w:t>
      </w:r>
      <w:r w:rsidRPr="00337845">
        <w:rPr>
          <w:rFonts w:asciiTheme="minorHAnsi" w:eastAsia="Arial" w:hAnsiTheme="minorHAnsi" w:cstheme="minorHAnsi"/>
          <w:b/>
          <w:bCs/>
          <w:iCs/>
          <w:color w:val="974705"/>
          <w:spacing w:val="2"/>
          <w:sz w:val="18"/>
          <w:szCs w:val="18"/>
        </w:rPr>
        <w:t>m</w:t>
      </w:r>
      <w:r w:rsidRPr="00337845">
        <w:rPr>
          <w:rFonts w:asciiTheme="minorHAnsi" w:eastAsia="Arial" w:hAnsiTheme="minorHAnsi" w:cstheme="minorHAnsi"/>
          <w:b/>
          <w:bCs/>
          <w:iCs/>
          <w:color w:val="974705"/>
          <w:sz w:val="18"/>
          <w:szCs w:val="18"/>
        </w:rPr>
        <w:t>e</w:t>
      </w:r>
      <w:r w:rsidRPr="00337845">
        <w:rPr>
          <w:rFonts w:asciiTheme="minorHAnsi" w:eastAsia="Arial" w:hAnsiTheme="minorHAnsi" w:cstheme="minorHAnsi"/>
          <w:b/>
          <w:bCs/>
          <w:iCs/>
          <w:color w:val="974705"/>
          <w:spacing w:val="45"/>
          <w:sz w:val="18"/>
          <w:szCs w:val="18"/>
        </w:rPr>
        <w:t xml:space="preserve"> </w:t>
      </w:r>
      <w:r w:rsidRPr="00337845">
        <w:rPr>
          <w:rFonts w:asciiTheme="minorHAnsi" w:eastAsia="Arial" w:hAnsiTheme="minorHAnsi" w:cstheme="minorHAnsi"/>
          <w:b/>
          <w:bCs/>
          <w:iCs/>
          <w:color w:val="974705"/>
          <w:sz w:val="18"/>
          <w:szCs w:val="18"/>
        </w:rPr>
        <w:t>of</w:t>
      </w:r>
      <w:r w:rsidRPr="00337845">
        <w:rPr>
          <w:rFonts w:asciiTheme="minorHAnsi" w:eastAsia="Arial" w:hAnsiTheme="minorHAnsi" w:cstheme="minorHAnsi"/>
          <w:b/>
          <w:bCs/>
          <w:iCs/>
          <w:color w:val="974705"/>
          <w:spacing w:val="51"/>
          <w:sz w:val="18"/>
          <w:szCs w:val="18"/>
        </w:rPr>
        <w:t xml:space="preserve"> </w:t>
      </w:r>
      <w:r w:rsidRPr="00337845">
        <w:rPr>
          <w:rFonts w:asciiTheme="minorHAnsi" w:eastAsia="Arial" w:hAnsiTheme="minorHAnsi" w:cstheme="minorHAnsi"/>
          <w:b/>
          <w:bCs/>
          <w:iCs/>
          <w:color w:val="974705"/>
          <w:spacing w:val="2"/>
          <w:sz w:val="18"/>
          <w:szCs w:val="18"/>
        </w:rPr>
        <w:t>ap</w:t>
      </w:r>
      <w:r w:rsidRPr="00337845">
        <w:rPr>
          <w:rFonts w:asciiTheme="minorHAnsi" w:eastAsia="Arial" w:hAnsiTheme="minorHAnsi" w:cstheme="minorHAnsi"/>
          <w:b/>
          <w:bCs/>
          <w:iCs/>
          <w:color w:val="974705"/>
          <w:spacing w:val="5"/>
          <w:sz w:val="18"/>
          <w:szCs w:val="18"/>
        </w:rPr>
        <w:t>p</w:t>
      </w:r>
      <w:r w:rsidRPr="00337845">
        <w:rPr>
          <w:rFonts w:asciiTheme="minorHAnsi" w:eastAsia="Arial" w:hAnsiTheme="minorHAnsi" w:cstheme="minorHAnsi"/>
          <w:b/>
          <w:bCs/>
          <w:iCs/>
          <w:color w:val="974705"/>
          <w:spacing w:val="-1"/>
          <w:sz w:val="18"/>
          <w:szCs w:val="18"/>
        </w:rPr>
        <w:t>li</w:t>
      </w:r>
      <w:r w:rsidRPr="00337845">
        <w:rPr>
          <w:rFonts w:asciiTheme="minorHAnsi" w:eastAsia="Arial" w:hAnsiTheme="minorHAnsi" w:cstheme="minorHAnsi"/>
          <w:b/>
          <w:bCs/>
          <w:iCs/>
          <w:color w:val="974705"/>
          <w:spacing w:val="4"/>
          <w:sz w:val="18"/>
          <w:szCs w:val="18"/>
        </w:rPr>
        <w:t>c</w:t>
      </w:r>
      <w:r w:rsidRPr="00337845">
        <w:rPr>
          <w:rFonts w:asciiTheme="minorHAnsi" w:eastAsia="Arial" w:hAnsiTheme="minorHAnsi" w:cstheme="minorHAnsi"/>
          <w:b/>
          <w:bCs/>
          <w:iCs/>
          <w:color w:val="974705"/>
          <w:spacing w:val="2"/>
          <w:sz w:val="18"/>
          <w:szCs w:val="18"/>
        </w:rPr>
        <w:t>an</w:t>
      </w:r>
      <w:r w:rsidRPr="00337845">
        <w:rPr>
          <w:rFonts w:asciiTheme="minorHAnsi" w:eastAsia="Arial" w:hAnsiTheme="minorHAnsi" w:cstheme="minorHAnsi"/>
          <w:b/>
          <w:bCs/>
          <w:iCs/>
          <w:color w:val="974705"/>
          <w:sz w:val="18"/>
          <w:szCs w:val="18"/>
        </w:rPr>
        <w:t>t</w:t>
      </w:r>
      <w:r w:rsidRPr="00337845">
        <w:rPr>
          <w:rFonts w:asciiTheme="minorHAnsi" w:eastAsia="Arial" w:hAnsiTheme="minorHAnsi" w:cstheme="minorHAnsi"/>
          <w:b/>
          <w:bCs/>
          <w:iCs/>
          <w:color w:val="974705"/>
          <w:spacing w:val="44"/>
          <w:sz w:val="18"/>
          <w:szCs w:val="18"/>
        </w:rPr>
        <w:t xml:space="preserve"> </w:t>
      </w:r>
      <w:r w:rsidRPr="00337845">
        <w:rPr>
          <w:rFonts w:asciiTheme="minorHAnsi" w:eastAsia="Arial" w:hAnsiTheme="minorHAnsi" w:cstheme="minorHAnsi"/>
          <w:b/>
          <w:bCs/>
          <w:iCs/>
          <w:color w:val="974705"/>
          <w:sz w:val="18"/>
          <w:szCs w:val="18"/>
        </w:rPr>
        <w:t>w</w:t>
      </w:r>
      <w:r w:rsidRPr="00337845">
        <w:rPr>
          <w:rFonts w:asciiTheme="minorHAnsi" w:eastAsia="Arial" w:hAnsiTheme="minorHAnsi" w:cstheme="minorHAnsi"/>
          <w:b/>
          <w:bCs/>
          <w:iCs/>
          <w:color w:val="974705"/>
          <w:spacing w:val="2"/>
          <w:sz w:val="18"/>
          <w:szCs w:val="18"/>
        </w:rPr>
        <w:t>h</w:t>
      </w:r>
      <w:r w:rsidRPr="00337845">
        <w:rPr>
          <w:rFonts w:asciiTheme="minorHAnsi" w:eastAsia="Arial" w:hAnsiTheme="minorHAnsi" w:cstheme="minorHAnsi"/>
          <w:b/>
          <w:bCs/>
          <w:iCs/>
          <w:color w:val="974705"/>
          <w:sz w:val="18"/>
          <w:szCs w:val="18"/>
        </w:rPr>
        <w:t>o</w:t>
      </w:r>
      <w:r w:rsidRPr="00337845">
        <w:rPr>
          <w:rFonts w:asciiTheme="minorHAnsi" w:eastAsia="Arial" w:hAnsiTheme="minorHAnsi" w:cstheme="minorHAnsi"/>
          <w:b/>
          <w:bCs/>
          <w:iCs/>
          <w:color w:val="974705"/>
          <w:spacing w:val="47"/>
          <w:sz w:val="18"/>
          <w:szCs w:val="18"/>
        </w:rPr>
        <w:t xml:space="preserve"> </w:t>
      </w:r>
      <w:r w:rsidRPr="00337845">
        <w:rPr>
          <w:rFonts w:asciiTheme="minorHAnsi" w:eastAsia="Arial" w:hAnsiTheme="minorHAnsi" w:cstheme="minorHAnsi"/>
          <w:b/>
          <w:bCs/>
          <w:iCs/>
          <w:color w:val="974705"/>
          <w:spacing w:val="4"/>
          <w:sz w:val="18"/>
          <w:szCs w:val="18"/>
        </w:rPr>
        <w:t>s</w:t>
      </w:r>
      <w:r w:rsidRPr="00337845">
        <w:rPr>
          <w:rFonts w:asciiTheme="minorHAnsi" w:eastAsia="Arial" w:hAnsiTheme="minorHAnsi" w:cstheme="minorHAnsi"/>
          <w:b/>
          <w:bCs/>
          <w:iCs/>
          <w:color w:val="974705"/>
          <w:sz w:val="18"/>
          <w:szCs w:val="18"/>
        </w:rPr>
        <w:t>e</w:t>
      </w:r>
      <w:r w:rsidRPr="00337845">
        <w:rPr>
          <w:rFonts w:asciiTheme="minorHAnsi" w:eastAsia="Arial" w:hAnsiTheme="minorHAnsi" w:cstheme="minorHAnsi"/>
          <w:b/>
          <w:bCs/>
          <w:iCs/>
          <w:color w:val="974705"/>
          <w:spacing w:val="1"/>
          <w:sz w:val="18"/>
          <w:szCs w:val="18"/>
        </w:rPr>
        <w:t>r</w:t>
      </w:r>
      <w:r w:rsidRPr="00337845">
        <w:rPr>
          <w:rFonts w:asciiTheme="minorHAnsi" w:eastAsia="Arial" w:hAnsiTheme="minorHAnsi" w:cstheme="minorHAnsi"/>
          <w:b/>
          <w:bCs/>
          <w:iCs/>
          <w:color w:val="974705"/>
          <w:spacing w:val="6"/>
          <w:sz w:val="18"/>
          <w:szCs w:val="18"/>
        </w:rPr>
        <w:t>v</w:t>
      </w:r>
      <w:r w:rsidRPr="00337845">
        <w:rPr>
          <w:rFonts w:asciiTheme="minorHAnsi" w:eastAsia="Arial" w:hAnsiTheme="minorHAnsi" w:cstheme="minorHAnsi"/>
          <w:b/>
          <w:bCs/>
          <w:iCs/>
          <w:color w:val="974705"/>
          <w:spacing w:val="2"/>
          <w:sz w:val="18"/>
          <w:szCs w:val="18"/>
        </w:rPr>
        <w:t>e</w:t>
      </w:r>
      <w:r w:rsidRPr="00337845">
        <w:rPr>
          <w:rFonts w:asciiTheme="minorHAnsi" w:eastAsia="Arial" w:hAnsiTheme="minorHAnsi" w:cstheme="minorHAnsi"/>
          <w:b/>
          <w:bCs/>
          <w:iCs/>
          <w:color w:val="974705"/>
          <w:sz w:val="18"/>
          <w:szCs w:val="18"/>
        </w:rPr>
        <w:t>d</w:t>
      </w:r>
      <w:r w:rsidRPr="00337845">
        <w:rPr>
          <w:rFonts w:asciiTheme="minorHAnsi" w:eastAsia="Arial" w:hAnsiTheme="minorHAnsi" w:cstheme="minorHAnsi"/>
          <w:b/>
          <w:bCs/>
          <w:iCs/>
          <w:color w:val="974705"/>
          <w:spacing w:val="44"/>
          <w:sz w:val="18"/>
          <w:szCs w:val="18"/>
        </w:rPr>
        <w:t xml:space="preserve"> </w:t>
      </w:r>
      <w:r w:rsidRPr="00337845">
        <w:rPr>
          <w:rFonts w:asciiTheme="minorHAnsi" w:eastAsia="Arial" w:hAnsiTheme="minorHAnsi" w:cstheme="minorHAnsi"/>
          <w:b/>
          <w:bCs/>
          <w:iCs/>
          <w:color w:val="974705"/>
          <w:spacing w:val="2"/>
          <w:sz w:val="18"/>
          <w:szCs w:val="18"/>
        </w:rPr>
        <w:t>th</w:t>
      </w:r>
      <w:r w:rsidRPr="00337845">
        <w:rPr>
          <w:rFonts w:asciiTheme="minorHAnsi" w:eastAsia="Arial" w:hAnsiTheme="minorHAnsi" w:cstheme="minorHAnsi"/>
          <w:b/>
          <w:bCs/>
          <w:iCs/>
          <w:color w:val="974705"/>
          <w:sz w:val="18"/>
          <w:szCs w:val="18"/>
        </w:rPr>
        <w:t>e</w:t>
      </w:r>
      <w:r w:rsidRPr="00337845">
        <w:rPr>
          <w:rFonts w:asciiTheme="minorHAnsi" w:eastAsia="Arial" w:hAnsiTheme="minorHAnsi" w:cstheme="minorHAnsi"/>
          <w:b/>
          <w:bCs/>
          <w:iCs/>
          <w:color w:val="974705"/>
          <w:spacing w:val="48"/>
          <w:sz w:val="18"/>
          <w:szCs w:val="18"/>
        </w:rPr>
        <w:t xml:space="preserve"> </w:t>
      </w:r>
      <w:r w:rsidRPr="00337845">
        <w:rPr>
          <w:rFonts w:asciiTheme="minorHAnsi" w:eastAsia="Arial" w:hAnsiTheme="minorHAnsi" w:cstheme="minorHAnsi"/>
          <w:b/>
          <w:bCs/>
          <w:iCs/>
          <w:color w:val="974705"/>
          <w:spacing w:val="4"/>
          <w:sz w:val="18"/>
          <w:szCs w:val="18"/>
        </w:rPr>
        <w:t>Th</w:t>
      </w:r>
      <w:r w:rsidRPr="00337845">
        <w:rPr>
          <w:rFonts w:asciiTheme="minorHAnsi" w:eastAsia="Arial" w:hAnsiTheme="minorHAnsi" w:cstheme="minorHAnsi"/>
          <w:b/>
          <w:bCs/>
          <w:iCs/>
          <w:color w:val="974705"/>
          <w:spacing w:val="-3"/>
          <w:sz w:val="18"/>
          <w:szCs w:val="18"/>
        </w:rPr>
        <w:t>i</w:t>
      </w:r>
      <w:r w:rsidRPr="00337845">
        <w:rPr>
          <w:rFonts w:asciiTheme="minorHAnsi" w:eastAsia="Arial" w:hAnsiTheme="minorHAnsi" w:cstheme="minorHAnsi"/>
          <w:b/>
          <w:bCs/>
          <w:iCs/>
          <w:color w:val="974705"/>
          <w:spacing w:val="3"/>
          <w:sz w:val="18"/>
          <w:szCs w:val="18"/>
        </w:rPr>
        <w:t>r</w:t>
      </w:r>
      <w:r w:rsidRPr="00337845">
        <w:rPr>
          <w:rFonts w:asciiTheme="minorHAnsi" w:eastAsia="Arial" w:hAnsiTheme="minorHAnsi" w:cstheme="minorHAnsi"/>
          <w:b/>
          <w:bCs/>
          <w:iCs/>
          <w:color w:val="974705"/>
          <w:sz w:val="18"/>
          <w:szCs w:val="18"/>
        </w:rPr>
        <w:t>d</w:t>
      </w:r>
      <w:r w:rsidRPr="00337845">
        <w:rPr>
          <w:rFonts w:asciiTheme="minorHAnsi" w:eastAsia="Arial" w:hAnsiTheme="minorHAnsi" w:cstheme="minorHAnsi"/>
          <w:b/>
          <w:bCs/>
          <w:iCs/>
          <w:color w:val="974705"/>
          <w:spacing w:val="48"/>
          <w:sz w:val="18"/>
          <w:szCs w:val="18"/>
        </w:rPr>
        <w:t xml:space="preserve"> </w:t>
      </w:r>
      <w:r w:rsidRPr="00337845">
        <w:rPr>
          <w:rFonts w:asciiTheme="minorHAnsi" w:eastAsia="Arial" w:hAnsiTheme="minorHAnsi" w:cstheme="minorHAnsi"/>
          <w:b/>
          <w:bCs/>
          <w:iCs/>
          <w:color w:val="974705"/>
          <w:spacing w:val="-1"/>
          <w:sz w:val="18"/>
          <w:szCs w:val="18"/>
        </w:rPr>
        <w:t>P</w:t>
      </w:r>
      <w:r w:rsidRPr="00337845">
        <w:rPr>
          <w:rFonts w:asciiTheme="minorHAnsi" w:eastAsia="Arial" w:hAnsiTheme="minorHAnsi" w:cstheme="minorHAnsi"/>
          <w:b/>
          <w:bCs/>
          <w:iCs/>
          <w:color w:val="974705"/>
          <w:sz w:val="18"/>
          <w:szCs w:val="18"/>
        </w:rPr>
        <w:t>a</w:t>
      </w:r>
      <w:r w:rsidRPr="00337845">
        <w:rPr>
          <w:rFonts w:asciiTheme="minorHAnsi" w:eastAsia="Arial" w:hAnsiTheme="minorHAnsi" w:cstheme="minorHAnsi"/>
          <w:b/>
          <w:bCs/>
          <w:iCs/>
          <w:color w:val="974705"/>
          <w:spacing w:val="3"/>
          <w:sz w:val="18"/>
          <w:szCs w:val="18"/>
        </w:rPr>
        <w:t>r</w:t>
      </w:r>
      <w:r w:rsidRPr="00337845">
        <w:rPr>
          <w:rFonts w:asciiTheme="minorHAnsi" w:eastAsia="Arial" w:hAnsiTheme="minorHAnsi" w:cstheme="minorHAnsi"/>
          <w:b/>
          <w:bCs/>
          <w:iCs/>
          <w:color w:val="974705"/>
          <w:sz w:val="18"/>
          <w:szCs w:val="18"/>
        </w:rPr>
        <w:t>ty</w:t>
      </w:r>
      <w:r w:rsidRPr="00337845">
        <w:rPr>
          <w:rFonts w:asciiTheme="minorHAnsi" w:eastAsia="Arial" w:hAnsiTheme="minorHAnsi" w:cstheme="minorHAnsi"/>
          <w:b/>
          <w:bCs/>
          <w:iCs/>
          <w:color w:val="974705"/>
          <w:spacing w:val="50"/>
          <w:sz w:val="18"/>
          <w:szCs w:val="18"/>
        </w:rPr>
        <w:t xml:space="preserve"> </w:t>
      </w:r>
      <w:r w:rsidRPr="00337845">
        <w:rPr>
          <w:rFonts w:asciiTheme="minorHAnsi" w:eastAsia="Arial" w:hAnsiTheme="minorHAnsi" w:cstheme="minorHAnsi"/>
          <w:b/>
          <w:bCs/>
          <w:iCs/>
          <w:color w:val="974705"/>
          <w:spacing w:val="3"/>
          <w:sz w:val="18"/>
          <w:szCs w:val="18"/>
        </w:rPr>
        <w:t>N</w:t>
      </w:r>
      <w:r w:rsidRPr="00337845">
        <w:rPr>
          <w:rFonts w:asciiTheme="minorHAnsi" w:eastAsia="Arial" w:hAnsiTheme="minorHAnsi" w:cstheme="minorHAnsi"/>
          <w:b/>
          <w:bCs/>
          <w:iCs/>
          <w:color w:val="974705"/>
          <w:spacing w:val="2"/>
          <w:sz w:val="18"/>
          <w:szCs w:val="18"/>
        </w:rPr>
        <w:t>ot</w:t>
      </w:r>
      <w:r w:rsidRPr="00337845">
        <w:rPr>
          <w:rFonts w:asciiTheme="minorHAnsi" w:eastAsia="Arial" w:hAnsiTheme="minorHAnsi" w:cstheme="minorHAnsi"/>
          <w:b/>
          <w:bCs/>
          <w:iCs/>
          <w:color w:val="974705"/>
          <w:spacing w:val="-1"/>
          <w:sz w:val="18"/>
          <w:szCs w:val="18"/>
        </w:rPr>
        <w:t>i</w:t>
      </w:r>
      <w:r w:rsidRPr="00337845">
        <w:rPr>
          <w:rFonts w:asciiTheme="minorHAnsi" w:eastAsia="Arial" w:hAnsiTheme="minorHAnsi" w:cstheme="minorHAnsi"/>
          <w:b/>
          <w:bCs/>
          <w:iCs/>
          <w:color w:val="974705"/>
          <w:spacing w:val="4"/>
          <w:sz w:val="18"/>
          <w:szCs w:val="18"/>
        </w:rPr>
        <w:t>ce</w:t>
      </w:r>
      <w:r w:rsidRPr="00337845">
        <w:rPr>
          <w:rFonts w:asciiTheme="minorHAnsi" w:eastAsia="Arial" w:hAnsiTheme="minorHAnsi" w:cstheme="minorHAnsi"/>
          <w:b/>
          <w:bCs/>
          <w:iCs/>
          <w:color w:val="974705"/>
          <w:sz w:val="18"/>
          <w:szCs w:val="18"/>
        </w:rPr>
        <w:t>]</w:t>
      </w:r>
      <w:r w:rsidRPr="00337845">
        <w:rPr>
          <w:rFonts w:asciiTheme="minorHAnsi" w:eastAsia="Arial" w:hAnsiTheme="minorHAnsi" w:cstheme="minorHAnsi"/>
          <w:i/>
          <w:color w:val="974705"/>
          <w:spacing w:val="44"/>
          <w:sz w:val="18"/>
          <w:szCs w:val="18"/>
        </w:rPr>
        <w:t xml:space="preserve"> </w:t>
      </w:r>
      <w:r w:rsidRPr="00337845">
        <w:rPr>
          <w:rFonts w:asciiTheme="minorHAnsi" w:eastAsia="Arial" w:hAnsiTheme="minorHAnsi" w:cstheme="minorHAnsi"/>
          <w:color w:val="585857"/>
          <w:spacing w:val="1"/>
          <w:sz w:val="18"/>
          <w:szCs w:val="18"/>
        </w:rPr>
        <w:t>(</w:t>
      </w:r>
      <w:r w:rsidRPr="00337845">
        <w:rPr>
          <w:rFonts w:asciiTheme="minorHAnsi" w:eastAsia="Arial" w:hAnsiTheme="minorHAnsi" w:cstheme="minorHAnsi"/>
          <w:color w:val="585857"/>
          <w:spacing w:val="3"/>
          <w:sz w:val="18"/>
          <w:szCs w:val="18"/>
        </w:rPr>
        <w:t>“</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 xml:space="preserve">he </w:t>
      </w: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2"/>
          <w:sz w:val="18"/>
          <w:szCs w:val="18"/>
        </w:rPr>
        <w:t>pp</w:t>
      </w:r>
      <w:r w:rsidRPr="00337845">
        <w:rPr>
          <w:rFonts w:asciiTheme="minorHAnsi" w:eastAsia="Arial" w:hAnsiTheme="minorHAnsi" w:cstheme="minorHAnsi"/>
          <w:color w:val="585857"/>
          <w:spacing w:val="-1"/>
          <w:sz w:val="18"/>
          <w:szCs w:val="18"/>
        </w:rPr>
        <w:t>li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an</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
          <w:sz w:val="18"/>
          <w:szCs w:val="18"/>
        </w:rPr>
        <w:t>”</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14"/>
          <w:sz w:val="18"/>
          <w:szCs w:val="18"/>
        </w:rPr>
        <w:t xml:space="preserve"> </w:t>
      </w:r>
      <w:r w:rsidRPr="00337845">
        <w:rPr>
          <w:rFonts w:asciiTheme="minorHAnsi" w:eastAsia="Arial" w:hAnsiTheme="minorHAnsi" w:cstheme="minorHAnsi"/>
          <w:color w:val="585857"/>
          <w:spacing w:val="2"/>
          <w:sz w:val="18"/>
          <w:szCs w:val="18"/>
        </w:rPr>
        <w:t>p</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pacing w:val="2"/>
          <w:sz w:val="18"/>
          <w:szCs w:val="18"/>
        </w:rPr>
        <w:t>ua</w:t>
      </w:r>
      <w:r w:rsidRPr="00337845">
        <w:rPr>
          <w:rFonts w:asciiTheme="minorHAnsi" w:eastAsia="Arial" w:hAnsiTheme="minorHAnsi" w:cstheme="minorHAnsi"/>
          <w:color w:val="585857"/>
          <w:sz w:val="18"/>
          <w:szCs w:val="18"/>
        </w:rPr>
        <w:t>nt</w:t>
      </w:r>
      <w:r w:rsidRPr="00337845">
        <w:rPr>
          <w:rFonts w:asciiTheme="minorHAnsi" w:eastAsia="Arial" w:hAnsiTheme="minorHAnsi" w:cstheme="minorHAnsi"/>
          <w:color w:val="585857"/>
          <w:spacing w:val="-13"/>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pacing w:val="5"/>
          <w:sz w:val="18"/>
          <w:szCs w:val="18"/>
        </w:rPr>
        <w:t>C</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pacing w:val="5"/>
          <w:sz w:val="18"/>
          <w:szCs w:val="18"/>
        </w:rPr>
        <w:t>n</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13"/>
          <w:sz w:val="18"/>
          <w:szCs w:val="18"/>
        </w:rPr>
        <w:t xml:space="preserve"> </w:t>
      </w:r>
      <w:r w:rsidRPr="00337845">
        <w:rPr>
          <w:rFonts w:asciiTheme="minorHAnsi" w:eastAsia="Arial" w:hAnsiTheme="minorHAnsi" w:cstheme="minorHAnsi"/>
          <w:color w:val="585857"/>
          <w:spacing w:val="4"/>
          <w:sz w:val="18"/>
          <w:szCs w:val="18"/>
        </w:rPr>
        <w:t>J</w:t>
      </w:r>
      <w:r w:rsidRPr="00337845">
        <w:rPr>
          <w:rFonts w:asciiTheme="minorHAnsi" w:eastAsia="Arial" w:hAnsiTheme="minorHAnsi" w:cstheme="minorHAnsi"/>
          <w:color w:val="585857"/>
          <w:spacing w:val="2"/>
          <w:sz w:val="18"/>
          <w:szCs w:val="18"/>
        </w:rPr>
        <w:t>7</w:t>
      </w:r>
      <w:r w:rsidRPr="00337845">
        <w:rPr>
          <w:rFonts w:asciiTheme="minorHAnsi" w:eastAsia="Arial" w:hAnsiTheme="minorHAnsi" w:cstheme="minorHAnsi"/>
          <w:color w:val="585857"/>
          <w:sz w:val="18"/>
          <w:szCs w:val="18"/>
        </w:rPr>
        <w:t>.2</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2"/>
          <w:sz w:val="18"/>
          <w:szCs w:val="18"/>
        </w:rPr>
        <w:t>at</w:t>
      </w:r>
      <w:r w:rsidRPr="00337845">
        <w:rPr>
          <w:rFonts w:asciiTheme="minorHAnsi" w:eastAsia="Arial" w:hAnsiTheme="minorHAnsi" w:cstheme="minorHAnsi"/>
          <w:color w:val="585857"/>
          <w:sz w:val="18"/>
          <w:szCs w:val="18"/>
        </w:rPr>
        <w:t>ed</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b/>
          <w:bCs/>
          <w:color w:val="974705"/>
          <w:sz w:val="18"/>
          <w:szCs w:val="18"/>
        </w:rPr>
        <w:t>[</w:t>
      </w:r>
      <w:r w:rsidRPr="00337845">
        <w:rPr>
          <w:rFonts w:asciiTheme="minorHAnsi" w:eastAsia="Arial" w:hAnsiTheme="minorHAnsi" w:cstheme="minorHAnsi"/>
          <w:b/>
          <w:bCs/>
          <w:color w:val="974705"/>
          <w:spacing w:val="2"/>
          <w:sz w:val="18"/>
          <w:szCs w:val="18"/>
        </w:rPr>
        <w:t>da</w:t>
      </w:r>
      <w:r w:rsidRPr="00337845">
        <w:rPr>
          <w:rFonts w:asciiTheme="minorHAnsi" w:eastAsia="Arial" w:hAnsiTheme="minorHAnsi" w:cstheme="minorHAnsi"/>
          <w:b/>
          <w:bCs/>
          <w:color w:val="974705"/>
          <w:sz w:val="18"/>
          <w:szCs w:val="18"/>
        </w:rPr>
        <w:t>t</w:t>
      </w:r>
      <w:r w:rsidRPr="00337845">
        <w:rPr>
          <w:rFonts w:asciiTheme="minorHAnsi" w:eastAsia="Arial" w:hAnsiTheme="minorHAnsi" w:cstheme="minorHAnsi"/>
          <w:b/>
          <w:bCs/>
          <w:color w:val="974705"/>
          <w:spacing w:val="4"/>
          <w:sz w:val="18"/>
          <w:szCs w:val="18"/>
        </w:rPr>
        <w:t>e</w:t>
      </w:r>
      <w:r w:rsidRPr="00337845">
        <w:rPr>
          <w:rFonts w:asciiTheme="minorHAnsi" w:eastAsia="Arial" w:hAnsiTheme="minorHAnsi" w:cstheme="minorHAnsi"/>
          <w:b/>
          <w:bCs/>
          <w:color w:val="974705"/>
          <w:sz w:val="18"/>
          <w:szCs w:val="18"/>
        </w:rPr>
        <w:t>]</w:t>
      </w:r>
      <w:r w:rsidRPr="00337845">
        <w:rPr>
          <w:rFonts w:asciiTheme="minorHAnsi" w:eastAsia="Arial" w:hAnsiTheme="minorHAnsi" w:cstheme="minorHAnsi"/>
          <w:b/>
          <w:bCs/>
          <w:color w:val="974705"/>
          <w:spacing w:val="-10"/>
          <w:sz w:val="18"/>
          <w:szCs w:val="18"/>
        </w:rPr>
        <w:t xml:space="preserve"> </w:t>
      </w:r>
      <w:r w:rsidRPr="00337845">
        <w:rPr>
          <w:rFonts w:asciiTheme="minorHAnsi" w:eastAsia="Arial" w:hAnsiTheme="minorHAnsi" w:cstheme="minorHAnsi"/>
          <w:color w:val="585857"/>
          <w:spacing w:val="1"/>
          <w:sz w:val="18"/>
          <w:szCs w:val="18"/>
        </w:rPr>
        <w:t>(</w:t>
      </w:r>
      <w:r w:rsidRPr="00337845">
        <w:rPr>
          <w:rFonts w:asciiTheme="minorHAnsi" w:eastAsia="Arial" w:hAnsiTheme="minorHAnsi" w:cstheme="minorHAnsi"/>
          <w:color w:val="585857"/>
          <w:spacing w:val="3"/>
          <w:sz w:val="18"/>
          <w:szCs w:val="18"/>
        </w:rPr>
        <w:t>“</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4"/>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2"/>
          <w:sz w:val="18"/>
          <w:szCs w:val="18"/>
        </w:rPr>
        <w:t xml:space="preserve"> </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10"/>
          <w:sz w:val="18"/>
          <w:szCs w:val="18"/>
        </w:rPr>
        <w:t xml:space="preserve"> </w:t>
      </w:r>
      <w:r w:rsidRPr="00337845">
        <w:rPr>
          <w:rFonts w:asciiTheme="minorHAnsi" w:eastAsia="Arial" w:hAnsiTheme="minorHAnsi" w:cstheme="minorHAnsi"/>
          <w:color w:val="585857"/>
          <w:spacing w:val="-1"/>
          <w:sz w:val="18"/>
          <w:szCs w:val="18"/>
        </w:rPr>
        <w:t>P</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7"/>
          <w:sz w:val="18"/>
          <w:szCs w:val="18"/>
        </w:rPr>
        <w:t>t</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16"/>
          <w:sz w:val="18"/>
          <w:szCs w:val="18"/>
        </w:rPr>
        <w:t xml:space="preserve"> </w:t>
      </w:r>
      <w:r w:rsidRPr="00337845">
        <w:rPr>
          <w:rFonts w:asciiTheme="minorHAnsi" w:eastAsia="Arial" w:hAnsiTheme="minorHAnsi" w:cstheme="minorHAnsi"/>
          <w:color w:val="585857"/>
          <w:spacing w:val="2"/>
          <w:sz w:val="18"/>
          <w:szCs w:val="18"/>
        </w:rPr>
        <w:t>No</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3"/>
          <w:sz w:val="18"/>
          <w:szCs w:val="18"/>
        </w:rPr>
        <w:t>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
          <w:sz w:val="18"/>
          <w:szCs w:val="18"/>
        </w:rPr>
        <w:t>”).</w:t>
      </w:r>
    </w:p>
    <w:p w14:paraId="307D9E97" w14:textId="77777777" w:rsidR="00C117FF" w:rsidRPr="00337845" w:rsidRDefault="00C117FF" w:rsidP="00B821E1">
      <w:pPr>
        <w:ind w:right="142"/>
        <w:rPr>
          <w:rFonts w:asciiTheme="minorHAnsi" w:hAnsiTheme="minorHAnsi" w:cstheme="minorHAnsi"/>
          <w:sz w:val="18"/>
          <w:szCs w:val="18"/>
        </w:rPr>
      </w:pPr>
    </w:p>
    <w:p w14:paraId="5E39D0F5" w14:textId="77777777" w:rsidR="00C117FF" w:rsidRPr="00337845" w:rsidRDefault="003B1D92" w:rsidP="00B821E1">
      <w:pPr>
        <w:ind w:right="142"/>
        <w:jc w:val="both"/>
        <w:rPr>
          <w:rFonts w:asciiTheme="minorHAnsi" w:eastAsia="Arial" w:hAnsiTheme="minorHAnsi" w:cstheme="minorHAnsi"/>
          <w:b/>
          <w:bCs/>
          <w:i/>
          <w:iCs/>
          <w:sz w:val="18"/>
          <w:szCs w:val="18"/>
        </w:rPr>
      </w:pPr>
      <w:r w:rsidRPr="00337845">
        <w:rPr>
          <w:rFonts w:asciiTheme="minorHAnsi" w:eastAsia="Arial" w:hAnsiTheme="minorHAnsi" w:cstheme="minorHAnsi"/>
          <w:b/>
          <w:bCs/>
          <w:i/>
          <w:iCs/>
          <w:color w:val="974705"/>
          <w:sz w:val="18"/>
          <w:szCs w:val="18"/>
        </w:rPr>
        <w:t>In</w:t>
      </w:r>
      <w:r w:rsidRPr="00337845">
        <w:rPr>
          <w:rFonts w:asciiTheme="minorHAnsi" w:eastAsia="Arial" w:hAnsiTheme="minorHAnsi" w:cstheme="minorHAnsi"/>
          <w:b/>
          <w:bCs/>
          <w:i/>
          <w:iCs/>
          <w:color w:val="974705"/>
          <w:spacing w:val="4"/>
          <w:sz w:val="18"/>
          <w:szCs w:val="18"/>
        </w:rPr>
        <w:t>c</w:t>
      </w:r>
      <w:r w:rsidRPr="00337845">
        <w:rPr>
          <w:rFonts w:asciiTheme="minorHAnsi" w:eastAsia="Arial" w:hAnsiTheme="minorHAnsi" w:cstheme="minorHAnsi"/>
          <w:b/>
          <w:bCs/>
          <w:i/>
          <w:iCs/>
          <w:color w:val="974705"/>
          <w:spacing w:val="-1"/>
          <w:sz w:val="18"/>
          <w:szCs w:val="18"/>
        </w:rPr>
        <w:t>l</w:t>
      </w:r>
      <w:r w:rsidRPr="00337845">
        <w:rPr>
          <w:rFonts w:asciiTheme="minorHAnsi" w:eastAsia="Arial" w:hAnsiTheme="minorHAnsi" w:cstheme="minorHAnsi"/>
          <w:b/>
          <w:bCs/>
          <w:i/>
          <w:iCs/>
          <w:color w:val="974705"/>
          <w:spacing w:val="2"/>
          <w:sz w:val="18"/>
          <w:szCs w:val="18"/>
        </w:rPr>
        <w:t>u</w:t>
      </w:r>
      <w:r w:rsidRPr="00337845">
        <w:rPr>
          <w:rFonts w:asciiTheme="minorHAnsi" w:eastAsia="Arial" w:hAnsiTheme="minorHAnsi" w:cstheme="minorHAnsi"/>
          <w:b/>
          <w:bCs/>
          <w:i/>
          <w:iCs/>
          <w:color w:val="974705"/>
          <w:spacing w:val="3"/>
          <w:sz w:val="18"/>
          <w:szCs w:val="18"/>
        </w:rPr>
        <w:t>d</w:t>
      </w:r>
      <w:r w:rsidRPr="00337845">
        <w:rPr>
          <w:rFonts w:asciiTheme="minorHAnsi" w:eastAsia="Arial" w:hAnsiTheme="minorHAnsi" w:cstheme="minorHAnsi"/>
          <w:b/>
          <w:bCs/>
          <w:i/>
          <w:iCs/>
          <w:color w:val="974705"/>
          <w:sz w:val="18"/>
          <w:szCs w:val="18"/>
        </w:rPr>
        <w:t>e</w:t>
      </w:r>
      <w:r w:rsidRPr="00337845">
        <w:rPr>
          <w:rFonts w:asciiTheme="minorHAnsi" w:eastAsia="Arial" w:hAnsiTheme="minorHAnsi" w:cstheme="minorHAnsi"/>
          <w:b/>
          <w:bCs/>
          <w:i/>
          <w:iCs/>
          <w:color w:val="974705"/>
          <w:spacing w:val="-9"/>
          <w:sz w:val="18"/>
          <w:szCs w:val="18"/>
        </w:rPr>
        <w:t xml:space="preserve"> </w:t>
      </w:r>
      <w:r w:rsidRPr="00337845">
        <w:rPr>
          <w:rFonts w:asciiTheme="minorHAnsi" w:eastAsia="Arial" w:hAnsiTheme="minorHAnsi" w:cstheme="minorHAnsi"/>
          <w:b/>
          <w:bCs/>
          <w:i/>
          <w:iCs/>
          <w:color w:val="974705"/>
          <w:spacing w:val="4"/>
          <w:sz w:val="18"/>
          <w:szCs w:val="18"/>
        </w:rPr>
        <w:t>e</w:t>
      </w:r>
      <w:r w:rsidRPr="00337845">
        <w:rPr>
          <w:rFonts w:asciiTheme="minorHAnsi" w:eastAsia="Arial" w:hAnsiTheme="minorHAnsi" w:cstheme="minorHAnsi"/>
          <w:b/>
          <w:bCs/>
          <w:i/>
          <w:iCs/>
          <w:color w:val="974705"/>
          <w:spacing w:val="-1"/>
          <w:sz w:val="18"/>
          <w:szCs w:val="18"/>
        </w:rPr>
        <w:t>i</w:t>
      </w:r>
      <w:r w:rsidRPr="00337845">
        <w:rPr>
          <w:rFonts w:asciiTheme="minorHAnsi" w:eastAsia="Arial" w:hAnsiTheme="minorHAnsi" w:cstheme="minorHAnsi"/>
          <w:b/>
          <w:bCs/>
          <w:i/>
          <w:iCs/>
          <w:color w:val="974705"/>
          <w:sz w:val="18"/>
          <w:szCs w:val="18"/>
        </w:rPr>
        <w:t>t</w:t>
      </w:r>
      <w:r w:rsidRPr="00337845">
        <w:rPr>
          <w:rFonts w:asciiTheme="minorHAnsi" w:eastAsia="Arial" w:hAnsiTheme="minorHAnsi" w:cstheme="minorHAnsi"/>
          <w:b/>
          <w:bCs/>
          <w:i/>
          <w:iCs/>
          <w:color w:val="974705"/>
          <w:spacing w:val="2"/>
          <w:sz w:val="18"/>
          <w:szCs w:val="18"/>
        </w:rPr>
        <w:t>h</w:t>
      </w:r>
      <w:r w:rsidRPr="00337845">
        <w:rPr>
          <w:rFonts w:asciiTheme="minorHAnsi" w:eastAsia="Arial" w:hAnsiTheme="minorHAnsi" w:cstheme="minorHAnsi"/>
          <w:b/>
          <w:bCs/>
          <w:i/>
          <w:iCs/>
          <w:color w:val="974705"/>
          <w:sz w:val="18"/>
          <w:szCs w:val="18"/>
        </w:rPr>
        <w:t>er</w:t>
      </w:r>
      <w:r w:rsidRPr="00337845">
        <w:rPr>
          <w:rFonts w:asciiTheme="minorHAnsi" w:eastAsia="Arial" w:hAnsiTheme="minorHAnsi" w:cstheme="minorHAnsi"/>
          <w:b/>
          <w:bCs/>
          <w:i/>
          <w:iCs/>
          <w:color w:val="974705"/>
          <w:spacing w:val="-4"/>
          <w:sz w:val="18"/>
          <w:szCs w:val="18"/>
        </w:rPr>
        <w:t xml:space="preserve"> </w:t>
      </w:r>
      <w:r w:rsidRPr="00337845">
        <w:rPr>
          <w:rFonts w:asciiTheme="minorHAnsi" w:eastAsia="Arial" w:hAnsiTheme="minorHAnsi" w:cstheme="minorHAnsi"/>
          <w:b/>
          <w:bCs/>
          <w:i/>
          <w:iCs/>
          <w:color w:val="974705"/>
          <w:sz w:val="18"/>
          <w:szCs w:val="18"/>
        </w:rPr>
        <w:t>or</w:t>
      </w:r>
      <w:r w:rsidRPr="00337845">
        <w:rPr>
          <w:rFonts w:asciiTheme="minorHAnsi" w:eastAsia="Arial" w:hAnsiTheme="minorHAnsi" w:cstheme="minorHAnsi"/>
          <w:b/>
          <w:bCs/>
          <w:i/>
          <w:iCs/>
          <w:color w:val="974705"/>
          <w:spacing w:val="-4"/>
          <w:sz w:val="18"/>
          <w:szCs w:val="18"/>
        </w:rPr>
        <w:t xml:space="preserve"> </w:t>
      </w:r>
      <w:r w:rsidRPr="00337845">
        <w:rPr>
          <w:rFonts w:asciiTheme="minorHAnsi" w:eastAsia="Arial" w:hAnsiTheme="minorHAnsi" w:cstheme="minorHAnsi"/>
          <w:b/>
          <w:bCs/>
          <w:i/>
          <w:iCs/>
          <w:color w:val="974705"/>
          <w:spacing w:val="2"/>
          <w:sz w:val="18"/>
          <w:szCs w:val="18"/>
        </w:rPr>
        <w:t>b</w:t>
      </w:r>
      <w:r w:rsidRPr="00337845">
        <w:rPr>
          <w:rFonts w:asciiTheme="minorHAnsi" w:eastAsia="Arial" w:hAnsiTheme="minorHAnsi" w:cstheme="minorHAnsi"/>
          <w:b/>
          <w:bCs/>
          <w:i/>
          <w:iCs/>
          <w:color w:val="974705"/>
          <w:sz w:val="18"/>
          <w:szCs w:val="18"/>
        </w:rPr>
        <w:t>o</w:t>
      </w:r>
      <w:r w:rsidRPr="00337845">
        <w:rPr>
          <w:rFonts w:asciiTheme="minorHAnsi" w:eastAsia="Arial" w:hAnsiTheme="minorHAnsi" w:cstheme="minorHAnsi"/>
          <w:b/>
          <w:bCs/>
          <w:i/>
          <w:iCs/>
          <w:color w:val="974705"/>
          <w:spacing w:val="2"/>
          <w:sz w:val="18"/>
          <w:szCs w:val="18"/>
        </w:rPr>
        <w:t>t</w:t>
      </w:r>
      <w:r w:rsidRPr="00337845">
        <w:rPr>
          <w:rFonts w:asciiTheme="minorHAnsi" w:eastAsia="Arial" w:hAnsiTheme="minorHAnsi" w:cstheme="minorHAnsi"/>
          <w:b/>
          <w:bCs/>
          <w:i/>
          <w:iCs/>
          <w:color w:val="974705"/>
          <w:sz w:val="18"/>
          <w:szCs w:val="18"/>
        </w:rPr>
        <w:t>h</w:t>
      </w:r>
      <w:r w:rsidRPr="00337845">
        <w:rPr>
          <w:rFonts w:asciiTheme="minorHAnsi" w:eastAsia="Arial" w:hAnsiTheme="minorHAnsi" w:cstheme="minorHAnsi"/>
          <w:b/>
          <w:bCs/>
          <w:i/>
          <w:iCs/>
          <w:color w:val="974705"/>
          <w:spacing w:val="-7"/>
          <w:sz w:val="18"/>
          <w:szCs w:val="18"/>
        </w:rPr>
        <w:t xml:space="preserve"> </w:t>
      </w:r>
      <w:r w:rsidRPr="00337845">
        <w:rPr>
          <w:rFonts w:asciiTheme="minorHAnsi" w:eastAsia="Arial" w:hAnsiTheme="minorHAnsi" w:cstheme="minorHAnsi"/>
          <w:b/>
          <w:bCs/>
          <w:i/>
          <w:iCs/>
          <w:color w:val="974705"/>
          <w:sz w:val="18"/>
          <w:szCs w:val="18"/>
        </w:rPr>
        <w:t xml:space="preserve">of </w:t>
      </w:r>
      <w:r w:rsidRPr="00337845">
        <w:rPr>
          <w:rFonts w:asciiTheme="minorHAnsi" w:eastAsia="Arial" w:hAnsiTheme="minorHAnsi" w:cstheme="minorHAnsi"/>
          <w:b/>
          <w:bCs/>
          <w:i/>
          <w:iCs/>
          <w:color w:val="974705"/>
          <w:spacing w:val="2"/>
          <w:sz w:val="18"/>
          <w:szCs w:val="18"/>
        </w:rPr>
        <w:t>pa</w:t>
      </w:r>
      <w:r w:rsidRPr="00337845">
        <w:rPr>
          <w:rFonts w:asciiTheme="minorHAnsi" w:eastAsia="Arial" w:hAnsiTheme="minorHAnsi" w:cstheme="minorHAnsi"/>
          <w:b/>
          <w:bCs/>
          <w:i/>
          <w:iCs/>
          <w:color w:val="974705"/>
          <w:spacing w:val="1"/>
          <w:sz w:val="18"/>
          <w:szCs w:val="18"/>
        </w:rPr>
        <w:t>r</w:t>
      </w:r>
      <w:r w:rsidRPr="00337845">
        <w:rPr>
          <w:rFonts w:asciiTheme="minorHAnsi" w:eastAsia="Arial" w:hAnsiTheme="minorHAnsi" w:cstheme="minorHAnsi"/>
          <w:b/>
          <w:bCs/>
          <w:i/>
          <w:iCs/>
          <w:color w:val="974705"/>
          <w:spacing w:val="2"/>
          <w:sz w:val="18"/>
          <w:szCs w:val="18"/>
        </w:rPr>
        <w:t>a</w:t>
      </w:r>
      <w:r w:rsidRPr="00337845">
        <w:rPr>
          <w:rFonts w:asciiTheme="minorHAnsi" w:eastAsia="Arial" w:hAnsiTheme="minorHAnsi" w:cstheme="minorHAnsi"/>
          <w:b/>
          <w:bCs/>
          <w:i/>
          <w:iCs/>
          <w:color w:val="974705"/>
          <w:sz w:val="18"/>
          <w:szCs w:val="18"/>
        </w:rPr>
        <w:t>g</w:t>
      </w:r>
      <w:r w:rsidRPr="00337845">
        <w:rPr>
          <w:rFonts w:asciiTheme="minorHAnsi" w:eastAsia="Arial" w:hAnsiTheme="minorHAnsi" w:cstheme="minorHAnsi"/>
          <w:b/>
          <w:bCs/>
          <w:i/>
          <w:iCs/>
          <w:color w:val="974705"/>
          <w:spacing w:val="3"/>
          <w:sz w:val="18"/>
          <w:szCs w:val="18"/>
        </w:rPr>
        <w:t>r</w:t>
      </w:r>
      <w:r w:rsidRPr="00337845">
        <w:rPr>
          <w:rFonts w:asciiTheme="minorHAnsi" w:eastAsia="Arial" w:hAnsiTheme="minorHAnsi" w:cstheme="minorHAnsi"/>
          <w:b/>
          <w:bCs/>
          <w:i/>
          <w:iCs/>
          <w:color w:val="974705"/>
          <w:sz w:val="18"/>
          <w:szCs w:val="18"/>
        </w:rPr>
        <w:t>a</w:t>
      </w:r>
      <w:r w:rsidRPr="00337845">
        <w:rPr>
          <w:rFonts w:asciiTheme="minorHAnsi" w:eastAsia="Arial" w:hAnsiTheme="minorHAnsi" w:cstheme="minorHAnsi"/>
          <w:b/>
          <w:bCs/>
          <w:i/>
          <w:iCs/>
          <w:color w:val="974705"/>
          <w:spacing w:val="3"/>
          <w:sz w:val="18"/>
          <w:szCs w:val="18"/>
        </w:rPr>
        <w:t>p</w:t>
      </w:r>
      <w:r w:rsidRPr="00337845">
        <w:rPr>
          <w:rFonts w:asciiTheme="minorHAnsi" w:eastAsia="Arial" w:hAnsiTheme="minorHAnsi" w:cstheme="minorHAnsi"/>
          <w:b/>
          <w:bCs/>
          <w:i/>
          <w:iCs/>
          <w:color w:val="974705"/>
          <w:sz w:val="18"/>
          <w:szCs w:val="18"/>
        </w:rPr>
        <w:t>hs</w:t>
      </w:r>
      <w:r w:rsidRPr="00337845">
        <w:rPr>
          <w:rFonts w:asciiTheme="minorHAnsi" w:eastAsia="Arial" w:hAnsiTheme="minorHAnsi" w:cstheme="minorHAnsi"/>
          <w:b/>
          <w:bCs/>
          <w:i/>
          <w:iCs/>
          <w:color w:val="974705"/>
          <w:spacing w:val="-9"/>
          <w:sz w:val="18"/>
          <w:szCs w:val="18"/>
        </w:rPr>
        <w:t xml:space="preserve"> </w:t>
      </w:r>
      <w:r w:rsidRPr="00337845">
        <w:rPr>
          <w:rFonts w:asciiTheme="minorHAnsi" w:eastAsia="Arial" w:hAnsiTheme="minorHAnsi" w:cstheme="minorHAnsi"/>
          <w:b/>
          <w:bCs/>
          <w:i/>
          <w:iCs/>
          <w:color w:val="974705"/>
          <w:sz w:val="18"/>
          <w:szCs w:val="18"/>
        </w:rPr>
        <w:t>1</w:t>
      </w:r>
      <w:r w:rsidRPr="00337845">
        <w:rPr>
          <w:rFonts w:asciiTheme="minorHAnsi" w:eastAsia="Arial" w:hAnsiTheme="minorHAnsi" w:cstheme="minorHAnsi"/>
          <w:b/>
          <w:bCs/>
          <w:i/>
          <w:iCs/>
          <w:color w:val="974705"/>
          <w:spacing w:val="-6"/>
          <w:sz w:val="18"/>
          <w:szCs w:val="18"/>
        </w:rPr>
        <w:t xml:space="preserve"> </w:t>
      </w:r>
      <w:r w:rsidRPr="00337845">
        <w:rPr>
          <w:rFonts w:asciiTheme="minorHAnsi" w:eastAsia="Arial" w:hAnsiTheme="minorHAnsi" w:cstheme="minorHAnsi"/>
          <w:b/>
          <w:bCs/>
          <w:i/>
          <w:iCs/>
          <w:color w:val="974705"/>
          <w:spacing w:val="2"/>
          <w:sz w:val="18"/>
          <w:szCs w:val="18"/>
        </w:rPr>
        <w:t>a</w:t>
      </w:r>
      <w:r w:rsidRPr="00337845">
        <w:rPr>
          <w:rFonts w:asciiTheme="minorHAnsi" w:eastAsia="Arial" w:hAnsiTheme="minorHAnsi" w:cstheme="minorHAnsi"/>
          <w:b/>
          <w:bCs/>
          <w:i/>
          <w:iCs/>
          <w:color w:val="974705"/>
          <w:sz w:val="18"/>
          <w:szCs w:val="18"/>
        </w:rPr>
        <w:t>nd</w:t>
      </w:r>
      <w:r w:rsidRPr="00337845">
        <w:rPr>
          <w:rFonts w:asciiTheme="minorHAnsi" w:eastAsia="Arial" w:hAnsiTheme="minorHAnsi" w:cstheme="minorHAnsi"/>
          <w:b/>
          <w:bCs/>
          <w:i/>
          <w:iCs/>
          <w:color w:val="974705"/>
          <w:spacing w:val="-4"/>
          <w:sz w:val="18"/>
          <w:szCs w:val="18"/>
        </w:rPr>
        <w:t xml:space="preserve"> </w:t>
      </w:r>
      <w:r w:rsidRPr="00337845">
        <w:rPr>
          <w:rFonts w:asciiTheme="minorHAnsi" w:eastAsia="Arial" w:hAnsiTheme="minorHAnsi" w:cstheme="minorHAnsi"/>
          <w:b/>
          <w:bCs/>
          <w:i/>
          <w:iCs/>
          <w:color w:val="974705"/>
          <w:sz w:val="18"/>
          <w:szCs w:val="18"/>
        </w:rPr>
        <w:t>2,</w:t>
      </w:r>
      <w:r w:rsidRPr="00337845">
        <w:rPr>
          <w:rFonts w:asciiTheme="minorHAnsi" w:eastAsia="Arial" w:hAnsiTheme="minorHAnsi" w:cstheme="minorHAnsi"/>
          <w:b/>
          <w:bCs/>
          <w:i/>
          <w:iCs/>
          <w:color w:val="974705"/>
          <w:spacing w:val="-2"/>
          <w:sz w:val="18"/>
          <w:szCs w:val="18"/>
        </w:rPr>
        <w:t xml:space="preserve"> </w:t>
      </w:r>
      <w:r w:rsidRPr="00337845">
        <w:rPr>
          <w:rFonts w:asciiTheme="minorHAnsi" w:eastAsia="Arial" w:hAnsiTheme="minorHAnsi" w:cstheme="minorHAnsi"/>
          <w:b/>
          <w:bCs/>
          <w:i/>
          <w:iCs/>
          <w:color w:val="974705"/>
          <w:sz w:val="18"/>
          <w:szCs w:val="18"/>
        </w:rPr>
        <w:t>as</w:t>
      </w:r>
      <w:r w:rsidRPr="00337845">
        <w:rPr>
          <w:rFonts w:asciiTheme="minorHAnsi" w:eastAsia="Arial" w:hAnsiTheme="minorHAnsi" w:cstheme="minorHAnsi"/>
          <w:b/>
          <w:bCs/>
          <w:i/>
          <w:iCs/>
          <w:color w:val="974705"/>
          <w:spacing w:val="-1"/>
          <w:sz w:val="18"/>
          <w:szCs w:val="18"/>
        </w:rPr>
        <w:t xml:space="preserve"> </w:t>
      </w:r>
      <w:r w:rsidRPr="00337845">
        <w:rPr>
          <w:rFonts w:asciiTheme="minorHAnsi" w:eastAsia="Arial" w:hAnsiTheme="minorHAnsi" w:cstheme="minorHAnsi"/>
          <w:b/>
          <w:bCs/>
          <w:i/>
          <w:iCs/>
          <w:color w:val="974705"/>
          <w:spacing w:val="2"/>
          <w:sz w:val="18"/>
          <w:szCs w:val="18"/>
        </w:rPr>
        <w:t>ap</w:t>
      </w:r>
      <w:r w:rsidRPr="00337845">
        <w:rPr>
          <w:rFonts w:asciiTheme="minorHAnsi" w:eastAsia="Arial" w:hAnsiTheme="minorHAnsi" w:cstheme="minorHAnsi"/>
          <w:b/>
          <w:bCs/>
          <w:i/>
          <w:iCs/>
          <w:color w:val="974705"/>
          <w:sz w:val="18"/>
          <w:szCs w:val="18"/>
        </w:rPr>
        <w:t>p</w:t>
      </w:r>
      <w:r w:rsidRPr="00337845">
        <w:rPr>
          <w:rFonts w:asciiTheme="minorHAnsi" w:eastAsia="Arial" w:hAnsiTheme="minorHAnsi" w:cstheme="minorHAnsi"/>
          <w:b/>
          <w:bCs/>
          <w:i/>
          <w:iCs/>
          <w:color w:val="974705"/>
          <w:spacing w:val="3"/>
          <w:sz w:val="18"/>
          <w:szCs w:val="18"/>
        </w:rPr>
        <w:t>r</w:t>
      </w:r>
      <w:r w:rsidRPr="00337845">
        <w:rPr>
          <w:rFonts w:asciiTheme="minorHAnsi" w:eastAsia="Arial" w:hAnsiTheme="minorHAnsi" w:cstheme="minorHAnsi"/>
          <w:b/>
          <w:bCs/>
          <w:i/>
          <w:iCs/>
          <w:color w:val="974705"/>
          <w:spacing w:val="2"/>
          <w:sz w:val="18"/>
          <w:szCs w:val="18"/>
        </w:rPr>
        <w:t>op</w:t>
      </w:r>
      <w:r w:rsidRPr="00337845">
        <w:rPr>
          <w:rFonts w:asciiTheme="minorHAnsi" w:eastAsia="Arial" w:hAnsiTheme="minorHAnsi" w:cstheme="minorHAnsi"/>
          <w:b/>
          <w:bCs/>
          <w:i/>
          <w:iCs/>
          <w:color w:val="974705"/>
          <w:spacing w:val="3"/>
          <w:sz w:val="18"/>
          <w:szCs w:val="18"/>
        </w:rPr>
        <w:t>r</w:t>
      </w:r>
      <w:r w:rsidRPr="00337845">
        <w:rPr>
          <w:rFonts w:asciiTheme="minorHAnsi" w:eastAsia="Arial" w:hAnsiTheme="minorHAnsi" w:cstheme="minorHAnsi"/>
          <w:b/>
          <w:bCs/>
          <w:i/>
          <w:iCs/>
          <w:color w:val="974705"/>
          <w:spacing w:val="-1"/>
          <w:sz w:val="18"/>
          <w:szCs w:val="18"/>
        </w:rPr>
        <w:t>i</w:t>
      </w:r>
      <w:r w:rsidRPr="00337845">
        <w:rPr>
          <w:rFonts w:asciiTheme="minorHAnsi" w:eastAsia="Arial" w:hAnsiTheme="minorHAnsi" w:cstheme="minorHAnsi"/>
          <w:b/>
          <w:bCs/>
          <w:i/>
          <w:iCs/>
          <w:color w:val="974705"/>
          <w:sz w:val="18"/>
          <w:szCs w:val="18"/>
        </w:rPr>
        <w:t>a</w:t>
      </w:r>
      <w:r w:rsidRPr="00337845">
        <w:rPr>
          <w:rFonts w:asciiTheme="minorHAnsi" w:eastAsia="Arial" w:hAnsiTheme="minorHAnsi" w:cstheme="minorHAnsi"/>
          <w:b/>
          <w:bCs/>
          <w:i/>
          <w:iCs/>
          <w:color w:val="974705"/>
          <w:spacing w:val="2"/>
          <w:sz w:val="18"/>
          <w:szCs w:val="18"/>
        </w:rPr>
        <w:t>te</w:t>
      </w:r>
      <w:r w:rsidRPr="00337845">
        <w:rPr>
          <w:rFonts w:asciiTheme="minorHAnsi" w:eastAsia="Arial" w:hAnsiTheme="minorHAnsi" w:cstheme="minorHAnsi"/>
          <w:b/>
          <w:bCs/>
          <w:i/>
          <w:iCs/>
          <w:color w:val="974705"/>
          <w:sz w:val="18"/>
          <w:szCs w:val="18"/>
        </w:rPr>
        <w:t>.</w:t>
      </w:r>
    </w:p>
    <w:p w14:paraId="6B12397E" w14:textId="77777777" w:rsidR="00C117FF" w:rsidRPr="00337845" w:rsidRDefault="00C117FF" w:rsidP="00B821E1">
      <w:pPr>
        <w:ind w:right="142"/>
        <w:rPr>
          <w:rFonts w:asciiTheme="minorHAnsi" w:hAnsiTheme="minorHAnsi" w:cstheme="minorHAnsi"/>
          <w:sz w:val="18"/>
          <w:szCs w:val="18"/>
        </w:rPr>
      </w:pPr>
    </w:p>
    <w:p w14:paraId="35348598" w14:textId="77777777" w:rsidR="00C117FF" w:rsidRPr="00337845" w:rsidRDefault="003B1D92"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b/>
          <w:color w:val="585857"/>
          <w:spacing w:val="1"/>
          <w:sz w:val="18"/>
          <w:szCs w:val="18"/>
        </w:rPr>
        <w:t>G</w:t>
      </w:r>
      <w:r w:rsidRPr="00337845">
        <w:rPr>
          <w:rFonts w:asciiTheme="minorHAnsi" w:eastAsia="Arial" w:hAnsiTheme="minorHAnsi" w:cstheme="minorHAnsi"/>
          <w:b/>
          <w:color w:val="585857"/>
          <w:spacing w:val="-1"/>
          <w:sz w:val="18"/>
          <w:szCs w:val="18"/>
        </w:rPr>
        <w:t>r</w:t>
      </w:r>
      <w:r w:rsidRPr="00337845">
        <w:rPr>
          <w:rFonts w:asciiTheme="minorHAnsi" w:eastAsia="Arial" w:hAnsiTheme="minorHAnsi" w:cstheme="minorHAnsi"/>
          <w:b/>
          <w:color w:val="585857"/>
          <w:spacing w:val="3"/>
          <w:sz w:val="18"/>
          <w:szCs w:val="18"/>
        </w:rPr>
        <w:t>o</w:t>
      </w:r>
      <w:r w:rsidRPr="00337845">
        <w:rPr>
          <w:rFonts w:asciiTheme="minorHAnsi" w:eastAsia="Arial" w:hAnsiTheme="minorHAnsi" w:cstheme="minorHAnsi"/>
          <w:b/>
          <w:color w:val="585857"/>
          <w:spacing w:val="1"/>
          <w:sz w:val="18"/>
          <w:szCs w:val="18"/>
        </w:rPr>
        <w:t>un</w:t>
      </w:r>
      <w:r w:rsidRPr="00337845">
        <w:rPr>
          <w:rFonts w:asciiTheme="minorHAnsi" w:eastAsia="Arial" w:hAnsiTheme="minorHAnsi" w:cstheme="minorHAnsi"/>
          <w:b/>
          <w:color w:val="585857"/>
          <w:spacing w:val="3"/>
          <w:sz w:val="18"/>
          <w:szCs w:val="18"/>
        </w:rPr>
        <w:t>d</w:t>
      </w:r>
      <w:r w:rsidRPr="00337845">
        <w:rPr>
          <w:rFonts w:asciiTheme="minorHAnsi" w:eastAsia="Arial" w:hAnsiTheme="minorHAnsi" w:cstheme="minorHAnsi"/>
          <w:b/>
          <w:color w:val="585857"/>
          <w:sz w:val="18"/>
          <w:szCs w:val="18"/>
        </w:rPr>
        <w:t>s</w:t>
      </w:r>
      <w:r w:rsidRPr="00337845">
        <w:rPr>
          <w:rFonts w:asciiTheme="minorHAnsi" w:eastAsia="Arial" w:hAnsiTheme="minorHAnsi" w:cstheme="minorHAnsi"/>
          <w:b/>
          <w:color w:val="585857"/>
          <w:spacing w:val="-18"/>
          <w:sz w:val="18"/>
          <w:szCs w:val="18"/>
        </w:rPr>
        <w:t xml:space="preserve"> </w:t>
      </w:r>
      <w:r w:rsidRPr="00337845">
        <w:rPr>
          <w:rFonts w:asciiTheme="minorHAnsi" w:eastAsia="Arial" w:hAnsiTheme="minorHAnsi" w:cstheme="minorHAnsi"/>
          <w:b/>
          <w:color w:val="585857"/>
          <w:spacing w:val="1"/>
          <w:sz w:val="18"/>
          <w:szCs w:val="18"/>
        </w:rPr>
        <w:t>f</w:t>
      </w:r>
      <w:r w:rsidRPr="00337845">
        <w:rPr>
          <w:rFonts w:asciiTheme="minorHAnsi" w:eastAsia="Arial" w:hAnsiTheme="minorHAnsi" w:cstheme="minorHAnsi"/>
          <w:b/>
          <w:color w:val="585857"/>
          <w:spacing w:val="3"/>
          <w:sz w:val="18"/>
          <w:szCs w:val="18"/>
        </w:rPr>
        <w:t>o</w:t>
      </w:r>
      <w:r w:rsidRPr="00337845">
        <w:rPr>
          <w:rFonts w:asciiTheme="minorHAnsi" w:eastAsia="Arial" w:hAnsiTheme="minorHAnsi" w:cstheme="minorHAnsi"/>
          <w:b/>
          <w:color w:val="585857"/>
          <w:sz w:val="18"/>
          <w:szCs w:val="18"/>
        </w:rPr>
        <w:t>r</w:t>
      </w:r>
      <w:r w:rsidRPr="00337845">
        <w:rPr>
          <w:rFonts w:asciiTheme="minorHAnsi" w:eastAsia="Arial" w:hAnsiTheme="minorHAnsi" w:cstheme="minorHAnsi"/>
          <w:b/>
          <w:color w:val="585857"/>
          <w:spacing w:val="-11"/>
          <w:sz w:val="18"/>
          <w:szCs w:val="18"/>
        </w:rPr>
        <w:t xml:space="preserve"> </w:t>
      </w:r>
      <w:r w:rsidRPr="00337845">
        <w:rPr>
          <w:rFonts w:asciiTheme="minorHAnsi" w:eastAsia="Arial" w:hAnsiTheme="minorHAnsi" w:cstheme="minorHAnsi"/>
          <w:b/>
          <w:color w:val="585857"/>
          <w:spacing w:val="1"/>
          <w:sz w:val="18"/>
          <w:szCs w:val="18"/>
        </w:rPr>
        <w:t>O</w:t>
      </w:r>
      <w:r w:rsidRPr="00337845">
        <w:rPr>
          <w:rFonts w:asciiTheme="minorHAnsi" w:eastAsia="Arial" w:hAnsiTheme="minorHAnsi" w:cstheme="minorHAnsi"/>
          <w:b/>
          <w:color w:val="585857"/>
          <w:spacing w:val="3"/>
          <w:sz w:val="18"/>
          <w:szCs w:val="18"/>
        </w:rPr>
        <w:t>b</w:t>
      </w:r>
      <w:r w:rsidRPr="00337845">
        <w:rPr>
          <w:rFonts w:asciiTheme="minorHAnsi" w:eastAsia="Arial" w:hAnsiTheme="minorHAnsi" w:cstheme="minorHAnsi"/>
          <w:b/>
          <w:color w:val="585857"/>
          <w:spacing w:val="2"/>
          <w:sz w:val="18"/>
          <w:szCs w:val="18"/>
        </w:rPr>
        <w:t>j</w:t>
      </w:r>
      <w:r w:rsidRPr="00337845">
        <w:rPr>
          <w:rFonts w:asciiTheme="minorHAnsi" w:eastAsia="Arial" w:hAnsiTheme="minorHAnsi" w:cstheme="minorHAnsi"/>
          <w:b/>
          <w:color w:val="585857"/>
          <w:sz w:val="18"/>
          <w:szCs w:val="18"/>
        </w:rPr>
        <w:t>ec</w:t>
      </w:r>
      <w:r w:rsidRPr="00337845">
        <w:rPr>
          <w:rFonts w:asciiTheme="minorHAnsi" w:eastAsia="Arial" w:hAnsiTheme="minorHAnsi" w:cstheme="minorHAnsi"/>
          <w:b/>
          <w:color w:val="585857"/>
          <w:spacing w:val="3"/>
          <w:sz w:val="18"/>
          <w:szCs w:val="18"/>
        </w:rPr>
        <w:t>t</w:t>
      </w:r>
      <w:r w:rsidRPr="00337845">
        <w:rPr>
          <w:rFonts w:asciiTheme="minorHAnsi" w:eastAsia="Arial" w:hAnsiTheme="minorHAnsi" w:cstheme="minorHAnsi"/>
          <w:b/>
          <w:color w:val="585857"/>
          <w:sz w:val="18"/>
          <w:szCs w:val="18"/>
        </w:rPr>
        <w:t>i</w:t>
      </w:r>
      <w:r w:rsidRPr="00337845">
        <w:rPr>
          <w:rFonts w:asciiTheme="minorHAnsi" w:eastAsia="Arial" w:hAnsiTheme="minorHAnsi" w:cstheme="minorHAnsi"/>
          <w:b/>
          <w:color w:val="585857"/>
          <w:spacing w:val="3"/>
          <w:sz w:val="18"/>
          <w:szCs w:val="18"/>
        </w:rPr>
        <w:t>o</w:t>
      </w:r>
      <w:r w:rsidRPr="00337845">
        <w:rPr>
          <w:rFonts w:asciiTheme="minorHAnsi" w:eastAsia="Arial" w:hAnsiTheme="minorHAnsi" w:cstheme="minorHAnsi"/>
          <w:b/>
          <w:color w:val="585857"/>
          <w:sz w:val="18"/>
          <w:szCs w:val="18"/>
        </w:rPr>
        <w:t>n</w:t>
      </w:r>
    </w:p>
    <w:p w14:paraId="064E9267" w14:textId="77777777" w:rsidR="00C117FF" w:rsidRPr="00337845" w:rsidRDefault="003B1D92"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color w:val="585857"/>
          <w:spacing w:val="14"/>
          <w:sz w:val="18"/>
          <w:szCs w:val="18"/>
        </w:rPr>
        <w:t>W</w:t>
      </w:r>
      <w:r w:rsidRPr="00337845">
        <w:rPr>
          <w:rFonts w:asciiTheme="minorHAnsi" w:eastAsia="Arial" w:hAnsiTheme="minorHAnsi" w:cstheme="minorHAnsi"/>
          <w:color w:val="585857"/>
          <w:sz w:val="18"/>
          <w:szCs w:val="18"/>
        </w:rPr>
        <w:t xml:space="preserve">e </w:t>
      </w:r>
      <w:r w:rsidRPr="00337845">
        <w:rPr>
          <w:rFonts w:asciiTheme="minorHAnsi" w:eastAsia="Arial" w:hAnsiTheme="minorHAnsi" w:cstheme="minorHAnsi"/>
          <w:color w:val="585857"/>
          <w:spacing w:val="2"/>
          <w:sz w:val="18"/>
          <w:szCs w:val="18"/>
        </w:rPr>
        <w:t>c</w:t>
      </w:r>
      <w:r w:rsidRPr="00337845">
        <w:rPr>
          <w:rFonts w:asciiTheme="minorHAnsi" w:eastAsia="Arial" w:hAnsiTheme="minorHAnsi" w:cstheme="minorHAnsi"/>
          <w:color w:val="585857"/>
          <w:sz w:val="18"/>
          <w:szCs w:val="18"/>
        </w:rPr>
        <w:t>on</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d</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5"/>
          <w:sz w:val="18"/>
          <w:szCs w:val="18"/>
        </w:rPr>
        <w:t xml:space="preserve"> </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ha</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2"/>
          <w:sz w:val="18"/>
          <w:szCs w:val="18"/>
        </w:rPr>
        <w:t>w</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4"/>
          <w:sz w:val="18"/>
          <w:szCs w:val="18"/>
        </w:rPr>
        <w:t>a</w:t>
      </w:r>
      <w:r w:rsidRPr="00337845">
        <w:rPr>
          <w:rFonts w:asciiTheme="minorHAnsi" w:eastAsia="Arial" w:hAnsiTheme="minorHAnsi" w:cstheme="minorHAnsi"/>
          <w:color w:val="585857"/>
          <w:spacing w:val="1"/>
          <w:sz w:val="18"/>
          <w:szCs w:val="18"/>
        </w:rPr>
        <w:t>v</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pacing w:val="1"/>
          <w:sz w:val="18"/>
          <w:szCs w:val="18"/>
        </w:rPr>
        <w:t>Gr</w:t>
      </w:r>
      <w:r w:rsidRPr="00337845">
        <w:rPr>
          <w:rFonts w:asciiTheme="minorHAnsi" w:eastAsia="Arial" w:hAnsiTheme="minorHAnsi" w:cstheme="minorHAnsi"/>
          <w:color w:val="585857"/>
          <w:spacing w:val="2"/>
          <w:sz w:val="18"/>
          <w:szCs w:val="18"/>
        </w:rPr>
        <w:t>ou</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d</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5"/>
          <w:sz w:val="18"/>
          <w:szCs w:val="18"/>
        </w:rPr>
        <w:t xml:space="preserve"> f</w:t>
      </w:r>
      <w:r w:rsidRPr="00337845">
        <w:rPr>
          <w:rFonts w:asciiTheme="minorHAnsi" w:eastAsia="Arial" w:hAnsiTheme="minorHAnsi" w:cstheme="minorHAnsi"/>
          <w:color w:val="585857"/>
          <w:spacing w:val="-3"/>
          <w:sz w:val="18"/>
          <w:szCs w:val="18"/>
        </w:rPr>
        <w:t>o</w:t>
      </w:r>
      <w:r w:rsidRPr="00337845">
        <w:rPr>
          <w:rFonts w:asciiTheme="minorHAnsi" w:eastAsia="Arial" w:hAnsiTheme="minorHAnsi" w:cstheme="minorHAnsi"/>
          <w:color w:val="585857"/>
          <w:sz w:val="18"/>
          <w:szCs w:val="18"/>
        </w:rPr>
        <w:t>r</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pacing w:val="3"/>
          <w:sz w:val="18"/>
          <w:szCs w:val="18"/>
        </w:rPr>
        <w:t>O</w:t>
      </w:r>
      <w:r w:rsidRPr="00337845">
        <w:rPr>
          <w:rFonts w:asciiTheme="minorHAnsi" w:eastAsia="Arial" w:hAnsiTheme="minorHAnsi" w:cstheme="minorHAnsi"/>
          <w:color w:val="585857"/>
          <w:sz w:val="18"/>
          <w:szCs w:val="18"/>
        </w:rPr>
        <w:t>b</w:t>
      </w:r>
      <w:r w:rsidRPr="00337845">
        <w:rPr>
          <w:rFonts w:asciiTheme="minorHAnsi" w:eastAsia="Arial" w:hAnsiTheme="minorHAnsi" w:cstheme="minorHAnsi"/>
          <w:color w:val="585857"/>
          <w:spacing w:val="4"/>
          <w:sz w:val="18"/>
          <w:szCs w:val="18"/>
        </w:rPr>
        <w:t>j</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 xml:space="preserve">n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2"/>
          <w:sz w:val="18"/>
          <w:szCs w:val="18"/>
        </w:rPr>
        <w:t>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2"/>
          <w:sz w:val="18"/>
          <w:szCs w:val="18"/>
        </w:rPr>
        <w:t>end</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4"/>
          <w:sz w:val="18"/>
          <w:szCs w:val="18"/>
        </w:rPr>
        <w:t xml:space="preserve"> </w:t>
      </w:r>
      <w:r w:rsidRPr="00337845">
        <w:rPr>
          <w:rFonts w:asciiTheme="minorHAnsi" w:eastAsia="Arial" w:hAnsiTheme="minorHAnsi" w:cstheme="minorHAnsi"/>
          <w:color w:val="585857"/>
          <w:sz w:val="18"/>
          <w:szCs w:val="18"/>
        </w:rPr>
        <w:t>of</w:t>
      </w:r>
      <w:r w:rsidRPr="00337845">
        <w:rPr>
          <w:rFonts w:asciiTheme="minorHAnsi" w:eastAsia="Arial" w:hAnsiTheme="minorHAnsi" w:cstheme="minorHAnsi"/>
          <w:color w:val="585857"/>
          <w:spacing w:val="12"/>
          <w:sz w:val="18"/>
          <w:szCs w:val="18"/>
        </w:rPr>
        <w:t xml:space="preserve"> </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gh</w:t>
      </w:r>
      <w:r w:rsidRPr="00337845">
        <w:rPr>
          <w:rFonts w:asciiTheme="minorHAnsi" w:eastAsia="Arial" w:hAnsiTheme="minorHAnsi" w:cstheme="minorHAnsi"/>
          <w:color w:val="585857"/>
          <w:sz w:val="18"/>
          <w:szCs w:val="18"/>
        </w:rPr>
        <w:t>ts</w:t>
      </w:r>
      <w:r w:rsidRPr="00337845">
        <w:rPr>
          <w:rFonts w:asciiTheme="minorHAnsi" w:eastAsia="Arial" w:hAnsiTheme="minorHAnsi" w:cstheme="minorHAnsi"/>
          <w:color w:val="585857"/>
          <w:spacing w:val="5"/>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u</w:t>
      </w:r>
      <w:r w:rsidRPr="00337845">
        <w:rPr>
          <w:rFonts w:asciiTheme="minorHAnsi" w:eastAsia="Arial" w:hAnsiTheme="minorHAnsi" w:cstheme="minorHAnsi"/>
          <w:color w:val="585857"/>
          <w:sz w:val="18"/>
          <w:szCs w:val="18"/>
        </w:rPr>
        <w:t>b</w:t>
      </w:r>
      <w:r w:rsidRPr="00337845">
        <w:rPr>
          <w:rFonts w:asciiTheme="minorHAnsi" w:eastAsia="Arial" w:hAnsiTheme="minorHAnsi" w:cstheme="minorHAnsi"/>
          <w:color w:val="585857"/>
          <w:spacing w:val="1"/>
          <w:sz w:val="18"/>
          <w:szCs w:val="18"/>
        </w:rPr>
        <w:t>j</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 xml:space="preserve"> 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12"/>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d</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4"/>
          <w:sz w:val="18"/>
          <w:szCs w:val="18"/>
        </w:rPr>
        <w:t xml:space="preserve"> </w:t>
      </w:r>
      <w:r w:rsidRPr="00337845">
        <w:rPr>
          <w:rFonts w:asciiTheme="minorHAnsi" w:eastAsia="Arial" w:hAnsiTheme="minorHAnsi" w:cstheme="minorHAnsi"/>
          <w:color w:val="585857"/>
          <w:sz w:val="18"/>
          <w:szCs w:val="18"/>
        </w:rPr>
        <w:t>p</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2"/>
          <w:sz w:val="18"/>
          <w:szCs w:val="18"/>
        </w:rPr>
        <w:t>op</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z w:val="18"/>
          <w:szCs w:val="18"/>
        </w:rPr>
        <w:t xml:space="preserve">d </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n 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0"/>
          <w:sz w:val="18"/>
          <w:szCs w:val="18"/>
        </w:rPr>
        <w:t xml:space="preserve"> </w:t>
      </w:r>
      <w:proofErr w:type="gramStart"/>
      <w:r w:rsidRPr="00337845">
        <w:rPr>
          <w:rFonts w:asciiTheme="minorHAnsi" w:eastAsia="Arial" w:hAnsiTheme="minorHAnsi" w:cstheme="minorHAnsi"/>
          <w:color w:val="585857"/>
          <w:spacing w:val="6"/>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41"/>
          <w:sz w:val="18"/>
          <w:szCs w:val="18"/>
        </w:rPr>
        <w:t xml:space="preserve"> </w:t>
      </w:r>
      <w:r w:rsidRPr="00337845">
        <w:rPr>
          <w:rFonts w:asciiTheme="minorHAnsi" w:eastAsia="Arial" w:hAnsiTheme="minorHAnsi" w:cstheme="minorHAnsi"/>
          <w:color w:val="585857"/>
          <w:spacing w:val="-1"/>
          <w:sz w:val="18"/>
          <w:szCs w:val="18"/>
        </w:rPr>
        <w:t>P</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9"/>
          <w:sz w:val="18"/>
          <w:szCs w:val="18"/>
        </w:rPr>
        <w:t>t</w:t>
      </w:r>
      <w:r w:rsidRPr="00337845">
        <w:rPr>
          <w:rFonts w:asciiTheme="minorHAnsi" w:eastAsia="Arial" w:hAnsiTheme="minorHAnsi" w:cstheme="minorHAnsi"/>
          <w:color w:val="585857"/>
          <w:sz w:val="18"/>
          <w:szCs w:val="18"/>
        </w:rPr>
        <w:t>y</w:t>
      </w:r>
      <w:proofErr w:type="gramEnd"/>
      <w:r w:rsidRPr="00337845">
        <w:rPr>
          <w:rFonts w:asciiTheme="minorHAnsi" w:eastAsia="Arial" w:hAnsiTheme="minorHAnsi" w:cstheme="minorHAnsi"/>
          <w:color w:val="585857"/>
          <w:spacing w:val="33"/>
          <w:sz w:val="18"/>
          <w:szCs w:val="18"/>
        </w:rPr>
        <w:t xml:space="preserve"> </w:t>
      </w:r>
      <w:r w:rsidRPr="00337845">
        <w:rPr>
          <w:rFonts w:asciiTheme="minorHAnsi" w:eastAsia="Arial" w:hAnsiTheme="minorHAnsi" w:cstheme="minorHAnsi"/>
          <w:color w:val="585857"/>
          <w:spacing w:val="5"/>
          <w:sz w:val="18"/>
          <w:szCs w:val="18"/>
        </w:rPr>
        <w:t>N</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2"/>
          <w:sz w:val="18"/>
          <w:szCs w:val="18"/>
        </w:rPr>
        <w:t xml:space="preserve"> </w:t>
      </w:r>
      <w:r w:rsidRPr="00337845">
        <w:rPr>
          <w:rFonts w:asciiTheme="minorHAnsi" w:eastAsia="Arial" w:hAnsiTheme="minorHAnsi" w:cstheme="minorHAnsi"/>
          <w:color w:val="585857"/>
          <w:spacing w:val="2"/>
          <w:sz w:val="18"/>
          <w:szCs w:val="18"/>
        </w:rPr>
        <w:t>b</w:t>
      </w:r>
      <w:r w:rsidRPr="00337845">
        <w:rPr>
          <w:rFonts w:asciiTheme="minorHAnsi" w:eastAsia="Arial" w:hAnsiTheme="minorHAnsi" w:cstheme="minorHAnsi"/>
          <w:color w:val="585857"/>
          <w:spacing w:val="4"/>
          <w:sz w:val="18"/>
          <w:szCs w:val="18"/>
        </w:rPr>
        <w:t>e</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3"/>
          <w:sz w:val="18"/>
          <w:szCs w:val="18"/>
        </w:rPr>
        <w:t xml:space="preserve"> </w:t>
      </w:r>
      <w:r w:rsidRPr="00337845">
        <w:rPr>
          <w:rFonts w:asciiTheme="minorHAnsi" w:eastAsia="Arial" w:hAnsiTheme="minorHAnsi" w:cstheme="minorHAnsi"/>
          <w:color w:val="585857"/>
          <w:spacing w:val="-2"/>
          <w:sz w:val="18"/>
          <w:szCs w:val="18"/>
        </w:rPr>
        <w:t>w</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3"/>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2"/>
          <w:sz w:val="18"/>
          <w:szCs w:val="18"/>
        </w:rPr>
        <w:t>eq</w:t>
      </w:r>
      <w:r w:rsidRPr="00337845">
        <w:rPr>
          <w:rFonts w:asciiTheme="minorHAnsi" w:eastAsia="Arial" w:hAnsiTheme="minorHAnsi" w:cstheme="minorHAnsi"/>
          <w:color w:val="585857"/>
          <w:spacing w:val="4"/>
          <w:sz w:val="18"/>
          <w:szCs w:val="18"/>
        </w:rPr>
        <w:t>u</w:t>
      </w:r>
      <w:r w:rsidRPr="00337845">
        <w:rPr>
          <w:rFonts w:asciiTheme="minorHAnsi" w:eastAsia="Arial" w:hAnsiTheme="minorHAnsi" w:cstheme="minorHAnsi"/>
          <w:color w:val="585857"/>
          <w:spacing w:val="-3"/>
          <w:sz w:val="18"/>
          <w:szCs w:val="18"/>
        </w:rPr>
        <w:t>i</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1"/>
          <w:sz w:val="18"/>
          <w:szCs w:val="18"/>
        </w:rPr>
        <w:t xml:space="preserve"> </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3"/>
          <w:sz w:val="18"/>
          <w:szCs w:val="18"/>
        </w:rPr>
        <w:t xml:space="preserve"> </w:t>
      </w:r>
      <w:r w:rsidRPr="00337845">
        <w:rPr>
          <w:rFonts w:asciiTheme="minorHAnsi" w:eastAsia="Arial" w:hAnsiTheme="minorHAnsi" w:cstheme="minorHAnsi"/>
          <w:color w:val="585857"/>
          <w:spacing w:val="5"/>
          <w:sz w:val="18"/>
          <w:szCs w:val="18"/>
        </w:rPr>
        <w:t>R</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g</w:t>
      </w:r>
      <w:r w:rsidRPr="00337845">
        <w:rPr>
          <w:rFonts w:asciiTheme="minorHAnsi" w:eastAsia="Arial" w:hAnsiTheme="minorHAnsi" w:cstheme="minorHAnsi"/>
          <w:color w:val="585857"/>
          <w:sz w:val="18"/>
          <w:szCs w:val="18"/>
        </w:rPr>
        <w:t>hts</w:t>
      </w:r>
      <w:r w:rsidRPr="00337845">
        <w:rPr>
          <w:rFonts w:asciiTheme="minorHAnsi" w:eastAsia="Arial" w:hAnsiTheme="minorHAnsi" w:cstheme="minorHAnsi"/>
          <w:color w:val="585857"/>
          <w:spacing w:val="44"/>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u</w:t>
      </w:r>
      <w:r w:rsidRPr="00337845">
        <w:rPr>
          <w:rFonts w:asciiTheme="minorHAnsi" w:eastAsia="Arial" w:hAnsiTheme="minorHAnsi" w:cstheme="minorHAnsi"/>
          <w:color w:val="585857"/>
          <w:sz w:val="18"/>
          <w:szCs w:val="18"/>
        </w:rPr>
        <w:t>b</w:t>
      </w:r>
      <w:r w:rsidRPr="00337845">
        <w:rPr>
          <w:rFonts w:asciiTheme="minorHAnsi" w:eastAsia="Arial" w:hAnsiTheme="minorHAnsi" w:cstheme="minorHAnsi"/>
          <w:color w:val="585857"/>
          <w:spacing w:val="1"/>
          <w:sz w:val="18"/>
          <w:szCs w:val="18"/>
        </w:rPr>
        <w:t>j</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39"/>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46"/>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u</w:t>
      </w:r>
      <w:r w:rsidRPr="00337845">
        <w:rPr>
          <w:rFonts w:asciiTheme="minorHAnsi" w:eastAsia="Arial" w:hAnsiTheme="minorHAnsi" w:cstheme="minorHAnsi"/>
          <w:color w:val="585857"/>
          <w:spacing w:val="1"/>
          <w:sz w:val="18"/>
          <w:szCs w:val="18"/>
        </w:rPr>
        <w:t>rr</w:t>
      </w:r>
      <w:r w:rsidRPr="00337845">
        <w:rPr>
          <w:rFonts w:asciiTheme="minorHAnsi" w:eastAsia="Arial" w:hAnsiTheme="minorHAnsi" w:cstheme="minorHAnsi"/>
          <w:color w:val="585857"/>
          <w:spacing w:val="2"/>
          <w:sz w:val="18"/>
          <w:szCs w:val="18"/>
        </w:rPr>
        <w:t>end</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43"/>
          <w:sz w:val="18"/>
          <w:szCs w:val="18"/>
        </w:rPr>
        <w:t xml:space="preserve"> </w:t>
      </w:r>
      <w:r w:rsidRPr="00337845">
        <w:rPr>
          <w:rFonts w:asciiTheme="minorHAnsi" w:eastAsia="Arial" w:hAnsiTheme="minorHAnsi" w:cstheme="minorHAnsi"/>
          <w:color w:val="585857"/>
          <w:sz w:val="18"/>
          <w:szCs w:val="18"/>
        </w:rPr>
        <w:t>to</w:t>
      </w:r>
      <w:r w:rsidRPr="00337845">
        <w:rPr>
          <w:rFonts w:asciiTheme="minorHAnsi" w:eastAsia="Arial" w:hAnsiTheme="minorHAnsi" w:cstheme="minorHAnsi"/>
          <w:color w:val="585857"/>
          <w:spacing w:val="44"/>
          <w:sz w:val="18"/>
          <w:szCs w:val="18"/>
        </w:rPr>
        <w:t xml:space="preserve"> </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3"/>
          <w:sz w:val="18"/>
          <w:szCs w:val="18"/>
        </w:rPr>
        <w:t>n</w:t>
      </w:r>
      <w:r w:rsidRPr="00337845">
        <w:rPr>
          <w:rFonts w:asciiTheme="minorHAnsi" w:eastAsia="Arial" w:hAnsiTheme="minorHAnsi" w:cstheme="minorHAnsi"/>
          <w:color w:val="585857"/>
          <w:sz w:val="18"/>
          <w:szCs w:val="18"/>
        </w:rPr>
        <w:t>ue</w:t>
      </w:r>
      <w:r w:rsidRPr="00337845">
        <w:rPr>
          <w:rFonts w:asciiTheme="minorHAnsi" w:eastAsia="Arial" w:hAnsiTheme="minorHAnsi" w:cstheme="minorHAnsi"/>
          <w:color w:val="585857"/>
          <w:spacing w:val="40"/>
          <w:sz w:val="18"/>
          <w:szCs w:val="18"/>
        </w:rPr>
        <w:t xml:space="preserve"> </w:t>
      </w:r>
      <w:r w:rsidRPr="00337845">
        <w:rPr>
          <w:rFonts w:asciiTheme="minorHAnsi" w:eastAsia="Arial" w:hAnsiTheme="minorHAnsi" w:cstheme="minorHAnsi"/>
          <w:color w:val="585857"/>
          <w:sz w:val="18"/>
          <w:szCs w:val="18"/>
        </w:rPr>
        <w:t>to</w:t>
      </w:r>
      <w:r w:rsidRPr="00337845">
        <w:rPr>
          <w:rFonts w:asciiTheme="minorHAnsi" w:eastAsia="Arial" w:hAnsiTheme="minorHAnsi" w:cstheme="minorHAnsi"/>
          <w:color w:val="585857"/>
          <w:spacing w:val="44"/>
          <w:sz w:val="18"/>
          <w:szCs w:val="18"/>
        </w:rPr>
        <w:t xml:space="preserve"> </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pacing w:val="4"/>
          <w:sz w:val="18"/>
          <w:szCs w:val="18"/>
        </w:rPr>
        <w:t>n</w:t>
      </w:r>
      <w:r w:rsidRPr="00337845">
        <w:rPr>
          <w:rFonts w:asciiTheme="minorHAnsi" w:eastAsia="Arial" w:hAnsiTheme="minorHAnsi" w:cstheme="minorHAnsi"/>
          <w:color w:val="585857"/>
          <w:spacing w:val="-1"/>
          <w:sz w:val="18"/>
          <w:szCs w:val="18"/>
        </w:rPr>
        <w:t>v</w:t>
      </w:r>
      <w:r w:rsidRPr="00337845">
        <w:rPr>
          <w:rFonts w:asciiTheme="minorHAnsi" w:eastAsia="Arial" w:hAnsiTheme="minorHAnsi" w:cstheme="minorHAnsi"/>
          <w:color w:val="585857"/>
          <w:spacing w:val="9"/>
          <w:sz w:val="18"/>
          <w:szCs w:val="18"/>
        </w:rPr>
        <w:t>e</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31"/>
          <w:sz w:val="18"/>
          <w:szCs w:val="18"/>
        </w:rPr>
        <w:t xml:space="preserve"> </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5"/>
          <w:sz w:val="18"/>
          <w:szCs w:val="18"/>
        </w:rPr>
        <w:t>ff</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c</w:t>
      </w:r>
      <w:r w:rsidRPr="00337845">
        <w:rPr>
          <w:rFonts w:asciiTheme="minorHAnsi" w:eastAsia="Arial" w:hAnsiTheme="minorHAnsi" w:cstheme="minorHAnsi"/>
          <w:color w:val="585857"/>
          <w:spacing w:val="40"/>
          <w:sz w:val="18"/>
          <w:szCs w:val="18"/>
        </w:rPr>
        <w:t xml:space="preserve"> </w:t>
      </w:r>
      <w:r w:rsidRPr="00337845">
        <w:rPr>
          <w:rFonts w:asciiTheme="minorHAnsi" w:eastAsia="Arial" w:hAnsiTheme="minorHAnsi" w:cstheme="minorHAnsi"/>
          <w:color w:val="585857"/>
          <w:spacing w:val="5"/>
          <w:sz w:val="18"/>
          <w:szCs w:val="18"/>
        </w:rPr>
        <w:t>f</w:t>
      </w:r>
      <w:r w:rsidRPr="00337845">
        <w:rPr>
          <w:rFonts w:asciiTheme="minorHAnsi" w:eastAsia="Arial" w:hAnsiTheme="minorHAnsi" w:cstheme="minorHAnsi"/>
          <w:color w:val="585857"/>
          <w:spacing w:val="-3"/>
          <w:sz w:val="18"/>
          <w:szCs w:val="18"/>
        </w:rPr>
        <w:t xml:space="preserve">or </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ot</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z w:val="18"/>
          <w:szCs w:val="18"/>
        </w:rPr>
        <w:t>r</w:t>
      </w:r>
      <w:r w:rsidRPr="00337845">
        <w:rPr>
          <w:rFonts w:asciiTheme="minorHAnsi" w:eastAsia="Arial" w:hAnsiTheme="minorHAnsi" w:cstheme="minorHAnsi"/>
          <w:color w:val="585857"/>
          <w:spacing w:val="15"/>
          <w:sz w:val="18"/>
          <w:szCs w:val="18"/>
        </w:rPr>
        <w:t xml:space="preserve"> </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3"/>
          <w:sz w:val="18"/>
          <w:szCs w:val="18"/>
        </w:rPr>
        <w:t>o</w:t>
      </w:r>
      <w:r w:rsidRPr="00337845">
        <w:rPr>
          <w:rFonts w:asciiTheme="minorHAnsi" w:eastAsia="Arial" w:hAnsiTheme="minorHAnsi" w:cstheme="minorHAnsi"/>
          <w:color w:val="585857"/>
          <w:spacing w:val="9"/>
          <w:sz w:val="18"/>
          <w:szCs w:val="18"/>
        </w:rPr>
        <w:t>m</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14"/>
          <w:sz w:val="18"/>
          <w:szCs w:val="18"/>
        </w:rPr>
        <w:t xml:space="preserve"> </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nd</w:t>
      </w:r>
      <w:r w:rsidRPr="00337845">
        <w:rPr>
          <w:rFonts w:asciiTheme="minorHAnsi" w:eastAsia="Arial" w:hAnsiTheme="minorHAnsi" w:cstheme="minorHAnsi"/>
          <w:color w:val="585857"/>
          <w:spacing w:val="20"/>
          <w:sz w:val="18"/>
          <w:szCs w:val="18"/>
        </w:rPr>
        <w:t xml:space="preserve"> </w:t>
      </w:r>
      <w:r w:rsidRPr="00337845">
        <w:rPr>
          <w:rFonts w:asciiTheme="minorHAnsi" w:eastAsia="Arial" w:hAnsiTheme="minorHAnsi" w:cstheme="minorHAnsi"/>
          <w:color w:val="585857"/>
          <w:spacing w:val="2"/>
          <w:sz w:val="18"/>
          <w:szCs w:val="18"/>
        </w:rPr>
        <w:t>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20"/>
          <w:sz w:val="18"/>
          <w:szCs w:val="18"/>
        </w:rPr>
        <w:t xml:space="preserve"> </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4"/>
          <w:sz w:val="18"/>
          <w:szCs w:val="18"/>
        </w:rPr>
        <w:t>l</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10"/>
          <w:sz w:val="18"/>
          <w:szCs w:val="18"/>
        </w:rPr>
        <w:t xml:space="preserve"> </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22"/>
          <w:sz w:val="18"/>
          <w:szCs w:val="18"/>
        </w:rPr>
        <w:t xml:space="preserve"> </w:t>
      </w:r>
      <w:r w:rsidRPr="00337845">
        <w:rPr>
          <w:rFonts w:asciiTheme="minorHAnsi" w:eastAsia="Arial" w:hAnsiTheme="minorHAnsi" w:cstheme="minorHAnsi"/>
          <w:color w:val="585857"/>
          <w:spacing w:val="2"/>
          <w:sz w:val="18"/>
          <w:szCs w:val="18"/>
        </w:rPr>
        <w:t>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8"/>
          <w:sz w:val="18"/>
          <w:szCs w:val="18"/>
        </w:rPr>
        <w:t xml:space="preserve"> </w:t>
      </w:r>
      <w:r w:rsidRPr="00337845">
        <w:rPr>
          <w:rFonts w:asciiTheme="minorHAnsi" w:eastAsia="Arial" w:hAnsiTheme="minorHAnsi" w:cstheme="minorHAnsi"/>
          <w:color w:val="585857"/>
          <w:sz w:val="18"/>
          <w:szCs w:val="18"/>
        </w:rPr>
        <w:t>p</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9"/>
          <w:sz w:val="18"/>
          <w:szCs w:val="18"/>
        </w:rPr>
        <w:t>m</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6"/>
          <w:sz w:val="18"/>
          <w:szCs w:val="18"/>
        </w:rPr>
        <w:t>r</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4"/>
          <w:sz w:val="18"/>
          <w:szCs w:val="18"/>
        </w:rPr>
        <w:t>p</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p</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2"/>
          <w:sz w:val="18"/>
          <w:szCs w:val="18"/>
        </w:rPr>
        <w:t xml:space="preserve"> </w:t>
      </w:r>
      <w:r w:rsidRPr="00337845">
        <w:rPr>
          <w:rFonts w:asciiTheme="minorHAnsi" w:eastAsia="Arial" w:hAnsiTheme="minorHAnsi" w:cstheme="minorHAnsi"/>
          <w:color w:val="585857"/>
          <w:spacing w:val="5"/>
          <w:sz w:val="18"/>
          <w:szCs w:val="18"/>
        </w:rPr>
        <w:t>f</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r</w:t>
      </w:r>
      <w:r w:rsidRPr="00337845">
        <w:rPr>
          <w:rFonts w:asciiTheme="minorHAnsi" w:eastAsia="Arial" w:hAnsiTheme="minorHAnsi" w:cstheme="minorHAnsi"/>
          <w:color w:val="585857"/>
          <w:spacing w:val="23"/>
          <w:sz w:val="18"/>
          <w:szCs w:val="18"/>
        </w:rPr>
        <w:t xml:space="preserve"> </w:t>
      </w:r>
      <w:r w:rsidRPr="00337845">
        <w:rPr>
          <w:rFonts w:asciiTheme="minorHAnsi" w:eastAsia="Arial" w:hAnsiTheme="minorHAnsi" w:cstheme="minorHAnsi"/>
          <w:color w:val="585857"/>
          <w:spacing w:val="-2"/>
          <w:sz w:val="18"/>
          <w:szCs w:val="18"/>
        </w:rPr>
        <w:t>w</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6"/>
          <w:sz w:val="18"/>
          <w:szCs w:val="18"/>
        </w:rPr>
        <w:t>c</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14"/>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he</w:t>
      </w:r>
      <w:r w:rsidRPr="00337845">
        <w:rPr>
          <w:rFonts w:asciiTheme="minorHAnsi" w:eastAsia="Arial" w:hAnsiTheme="minorHAnsi" w:cstheme="minorHAnsi"/>
          <w:color w:val="585857"/>
          <w:spacing w:val="20"/>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gh</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17"/>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ub</w:t>
      </w:r>
      <w:r w:rsidRPr="00337845">
        <w:rPr>
          <w:rFonts w:asciiTheme="minorHAnsi" w:eastAsia="Arial" w:hAnsiTheme="minorHAnsi" w:cstheme="minorHAnsi"/>
          <w:color w:val="585857"/>
          <w:spacing w:val="4"/>
          <w:sz w:val="18"/>
          <w:szCs w:val="18"/>
        </w:rPr>
        <w:t>j</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5"/>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21"/>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u</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
          <w:sz w:val="18"/>
          <w:szCs w:val="18"/>
        </w:rPr>
        <w:t>nd</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16"/>
          <w:sz w:val="18"/>
          <w:szCs w:val="18"/>
        </w:rPr>
        <w:t xml:space="preserve"> </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3"/>
          <w:sz w:val="18"/>
          <w:szCs w:val="18"/>
        </w:rPr>
        <w:t xml:space="preserve"> </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ed</w:t>
      </w:r>
      <w:r w:rsidRPr="00337845">
        <w:rPr>
          <w:rFonts w:asciiTheme="minorHAnsi" w:eastAsia="Arial" w:hAnsiTheme="minorHAnsi" w:cstheme="minorHAnsi"/>
          <w:color w:val="585857"/>
          <w:sz w:val="18"/>
          <w:szCs w:val="18"/>
        </w:rPr>
        <w:t xml:space="preserve">. </w:t>
      </w:r>
      <w:r w:rsidRPr="00337845">
        <w:rPr>
          <w:rFonts w:asciiTheme="minorHAnsi" w:eastAsia="Arial" w:hAnsiTheme="minorHAnsi" w:cstheme="minorHAnsi"/>
          <w:b/>
          <w:bCs/>
          <w:color w:val="984806" w:themeColor="accent6" w:themeShade="80"/>
          <w:sz w:val="18"/>
          <w:szCs w:val="18"/>
        </w:rPr>
        <w:t>[</w:t>
      </w:r>
      <w:r w:rsidRPr="00337845">
        <w:rPr>
          <w:rFonts w:asciiTheme="minorHAnsi" w:eastAsia="Arial" w:hAnsiTheme="minorHAnsi" w:cstheme="minorHAnsi"/>
          <w:b/>
          <w:bCs/>
          <w:color w:val="984806" w:themeColor="accent6" w:themeShade="80"/>
          <w:spacing w:val="1"/>
          <w:sz w:val="18"/>
          <w:szCs w:val="18"/>
        </w:rPr>
        <w:t>s</w:t>
      </w:r>
      <w:r w:rsidRPr="00337845">
        <w:rPr>
          <w:rFonts w:asciiTheme="minorHAnsi" w:eastAsia="Arial" w:hAnsiTheme="minorHAnsi" w:cstheme="minorHAnsi"/>
          <w:b/>
          <w:bCs/>
          <w:color w:val="984806" w:themeColor="accent6" w:themeShade="80"/>
          <w:spacing w:val="2"/>
          <w:sz w:val="18"/>
          <w:szCs w:val="18"/>
        </w:rPr>
        <w:t>e</w:t>
      </w:r>
      <w:r w:rsidRPr="00337845">
        <w:rPr>
          <w:rFonts w:asciiTheme="minorHAnsi" w:eastAsia="Arial" w:hAnsiTheme="minorHAnsi" w:cstheme="minorHAnsi"/>
          <w:b/>
          <w:bCs/>
          <w:color w:val="984806" w:themeColor="accent6" w:themeShade="80"/>
          <w:sz w:val="18"/>
          <w:szCs w:val="18"/>
        </w:rPr>
        <w:t>t</w:t>
      </w:r>
      <w:r w:rsidRPr="00337845">
        <w:rPr>
          <w:rFonts w:asciiTheme="minorHAnsi" w:eastAsia="Arial" w:hAnsiTheme="minorHAnsi" w:cstheme="minorHAnsi"/>
          <w:b/>
          <w:bCs/>
          <w:color w:val="984806" w:themeColor="accent6" w:themeShade="80"/>
          <w:spacing w:val="-8"/>
          <w:sz w:val="18"/>
          <w:szCs w:val="18"/>
        </w:rPr>
        <w:t xml:space="preserve"> </w:t>
      </w:r>
      <w:r w:rsidRPr="00337845">
        <w:rPr>
          <w:rFonts w:asciiTheme="minorHAnsi" w:eastAsia="Arial" w:hAnsiTheme="minorHAnsi" w:cstheme="minorHAnsi"/>
          <w:b/>
          <w:bCs/>
          <w:color w:val="984806" w:themeColor="accent6" w:themeShade="80"/>
          <w:spacing w:val="2"/>
          <w:sz w:val="18"/>
          <w:szCs w:val="18"/>
        </w:rPr>
        <w:t>o</w:t>
      </w:r>
      <w:r w:rsidRPr="00337845">
        <w:rPr>
          <w:rFonts w:asciiTheme="minorHAnsi" w:eastAsia="Arial" w:hAnsiTheme="minorHAnsi" w:cstheme="minorHAnsi"/>
          <w:b/>
          <w:bCs/>
          <w:color w:val="984806" w:themeColor="accent6" w:themeShade="80"/>
          <w:spacing w:val="3"/>
          <w:sz w:val="18"/>
          <w:szCs w:val="18"/>
        </w:rPr>
        <w:t>u</w:t>
      </w:r>
      <w:r w:rsidRPr="00337845">
        <w:rPr>
          <w:rFonts w:asciiTheme="minorHAnsi" w:eastAsia="Arial" w:hAnsiTheme="minorHAnsi" w:cstheme="minorHAnsi"/>
          <w:b/>
          <w:bCs/>
          <w:color w:val="984806" w:themeColor="accent6" w:themeShade="80"/>
          <w:sz w:val="18"/>
          <w:szCs w:val="18"/>
        </w:rPr>
        <w:t>t</w:t>
      </w:r>
      <w:r w:rsidRPr="00337845">
        <w:rPr>
          <w:rFonts w:asciiTheme="minorHAnsi" w:eastAsia="Arial" w:hAnsiTheme="minorHAnsi" w:cstheme="minorHAnsi"/>
          <w:b/>
          <w:bCs/>
          <w:color w:val="984806" w:themeColor="accent6" w:themeShade="80"/>
          <w:spacing w:val="-8"/>
          <w:sz w:val="18"/>
          <w:szCs w:val="18"/>
        </w:rPr>
        <w:t xml:space="preserve"> </w:t>
      </w:r>
      <w:r w:rsidRPr="00337845">
        <w:rPr>
          <w:rFonts w:asciiTheme="minorHAnsi" w:eastAsia="Arial" w:hAnsiTheme="minorHAnsi" w:cstheme="minorHAnsi"/>
          <w:b/>
          <w:bCs/>
          <w:color w:val="984806" w:themeColor="accent6" w:themeShade="80"/>
          <w:spacing w:val="4"/>
          <w:sz w:val="18"/>
          <w:szCs w:val="18"/>
        </w:rPr>
        <w:t>e</w:t>
      </w:r>
      <w:r w:rsidRPr="00337845">
        <w:rPr>
          <w:rFonts w:asciiTheme="minorHAnsi" w:eastAsia="Arial" w:hAnsiTheme="minorHAnsi" w:cstheme="minorHAnsi"/>
          <w:b/>
          <w:bCs/>
          <w:color w:val="984806" w:themeColor="accent6" w:themeShade="80"/>
          <w:spacing w:val="1"/>
          <w:sz w:val="18"/>
          <w:szCs w:val="18"/>
        </w:rPr>
        <w:t>vi</w:t>
      </w:r>
      <w:r w:rsidRPr="00337845">
        <w:rPr>
          <w:rFonts w:asciiTheme="minorHAnsi" w:eastAsia="Arial" w:hAnsiTheme="minorHAnsi" w:cstheme="minorHAnsi"/>
          <w:b/>
          <w:bCs/>
          <w:color w:val="984806" w:themeColor="accent6" w:themeShade="80"/>
          <w:spacing w:val="2"/>
          <w:sz w:val="18"/>
          <w:szCs w:val="18"/>
        </w:rPr>
        <w:t>d</w:t>
      </w:r>
      <w:r w:rsidRPr="00337845">
        <w:rPr>
          <w:rFonts w:asciiTheme="minorHAnsi" w:eastAsia="Arial" w:hAnsiTheme="minorHAnsi" w:cstheme="minorHAnsi"/>
          <w:b/>
          <w:bCs/>
          <w:color w:val="984806" w:themeColor="accent6" w:themeShade="80"/>
          <w:sz w:val="18"/>
          <w:szCs w:val="18"/>
        </w:rPr>
        <w:t>en</w:t>
      </w:r>
      <w:r w:rsidRPr="00337845">
        <w:rPr>
          <w:rFonts w:asciiTheme="minorHAnsi" w:eastAsia="Arial" w:hAnsiTheme="minorHAnsi" w:cstheme="minorHAnsi"/>
          <w:b/>
          <w:bCs/>
          <w:color w:val="984806" w:themeColor="accent6" w:themeShade="80"/>
          <w:spacing w:val="4"/>
          <w:sz w:val="18"/>
          <w:szCs w:val="18"/>
        </w:rPr>
        <w:t>c</w:t>
      </w:r>
      <w:r w:rsidRPr="00337845">
        <w:rPr>
          <w:rFonts w:asciiTheme="minorHAnsi" w:eastAsia="Arial" w:hAnsiTheme="minorHAnsi" w:cstheme="minorHAnsi"/>
          <w:b/>
          <w:bCs/>
          <w:color w:val="984806" w:themeColor="accent6" w:themeShade="80"/>
          <w:sz w:val="18"/>
          <w:szCs w:val="18"/>
        </w:rPr>
        <w:t>e</w:t>
      </w:r>
      <w:r w:rsidRPr="00337845">
        <w:rPr>
          <w:rFonts w:asciiTheme="minorHAnsi" w:eastAsia="Arial" w:hAnsiTheme="minorHAnsi" w:cstheme="minorHAnsi"/>
          <w:b/>
          <w:bCs/>
          <w:color w:val="984806" w:themeColor="accent6" w:themeShade="80"/>
          <w:spacing w:val="-11"/>
          <w:sz w:val="18"/>
          <w:szCs w:val="18"/>
        </w:rPr>
        <w:t xml:space="preserve"> </w:t>
      </w:r>
      <w:r w:rsidRPr="00337845">
        <w:rPr>
          <w:rFonts w:asciiTheme="minorHAnsi" w:eastAsia="Arial" w:hAnsiTheme="minorHAnsi" w:cstheme="minorHAnsi"/>
          <w:b/>
          <w:bCs/>
          <w:color w:val="984806" w:themeColor="accent6" w:themeShade="80"/>
          <w:spacing w:val="1"/>
          <w:sz w:val="18"/>
          <w:szCs w:val="18"/>
        </w:rPr>
        <w:t>i</w:t>
      </w:r>
      <w:r w:rsidRPr="00337845">
        <w:rPr>
          <w:rFonts w:asciiTheme="minorHAnsi" w:eastAsia="Arial" w:hAnsiTheme="minorHAnsi" w:cstheme="minorHAnsi"/>
          <w:b/>
          <w:bCs/>
          <w:color w:val="984806" w:themeColor="accent6" w:themeShade="80"/>
          <w:sz w:val="18"/>
          <w:szCs w:val="18"/>
        </w:rPr>
        <w:t>n</w:t>
      </w:r>
      <w:r w:rsidRPr="00337845">
        <w:rPr>
          <w:rFonts w:asciiTheme="minorHAnsi" w:eastAsia="Arial" w:hAnsiTheme="minorHAnsi" w:cstheme="minorHAnsi"/>
          <w:b/>
          <w:bCs/>
          <w:color w:val="984806" w:themeColor="accent6" w:themeShade="80"/>
          <w:spacing w:val="-7"/>
          <w:sz w:val="18"/>
          <w:szCs w:val="18"/>
        </w:rPr>
        <w:t xml:space="preserve"> </w:t>
      </w:r>
      <w:r w:rsidRPr="00337845">
        <w:rPr>
          <w:rFonts w:asciiTheme="minorHAnsi" w:eastAsia="Arial" w:hAnsiTheme="minorHAnsi" w:cstheme="minorHAnsi"/>
          <w:b/>
          <w:bCs/>
          <w:color w:val="984806" w:themeColor="accent6" w:themeShade="80"/>
          <w:spacing w:val="4"/>
          <w:sz w:val="18"/>
          <w:szCs w:val="18"/>
        </w:rPr>
        <w:t>s</w:t>
      </w:r>
      <w:r w:rsidRPr="00337845">
        <w:rPr>
          <w:rFonts w:asciiTheme="minorHAnsi" w:eastAsia="Arial" w:hAnsiTheme="minorHAnsi" w:cstheme="minorHAnsi"/>
          <w:b/>
          <w:bCs/>
          <w:color w:val="984806" w:themeColor="accent6" w:themeShade="80"/>
          <w:spacing w:val="2"/>
          <w:sz w:val="18"/>
          <w:szCs w:val="18"/>
        </w:rPr>
        <w:t>u</w:t>
      </w:r>
      <w:r w:rsidRPr="00337845">
        <w:rPr>
          <w:rFonts w:asciiTheme="minorHAnsi" w:eastAsia="Arial" w:hAnsiTheme="minorHAnsi" w:cstheme="minorHAnsi"/>
          <w:b/>
          <w:bCs/>
          <w:color w:val="984806" w:themeColor="accent6" w:themeShade="80"/>
          <w:sz w:val="18"/>
          <w:szCs w:val="18"/>
        </w:rPr>
        <w:t>p</w:t>
      </w:r>
      <w:r w:rsidRPr="00337845">
        <w:rPr>
          <w:rFonts w:asciiTheme="minorHAnsi" w:eastAsia="Arial" w:hAnsiTheme="minorHAnsi" w:cstheme="minorHAnsi"/>
          <w:b/>
          <w:bCs/>
          <w:color w:val="984806" w:themeColor="accent6" w:themeShade="80"/>
          <w:spacing w:val="2"/>
          <w:sz w:val="18"/>
          <w:szCs w:val="18"/>
        </w:rPr>
        <w:t>p</w:t>
      </w:r>
      <w:r w:rsidRPr="00337845">
        <w:rPr>
          <w:rFonts w:asciiTheme="minorHAnsi" w:eastAsia="Arial" w:hAnsiTheme="minorHAnsi" w:cstheme="minorHAnsi"/>
          <w:b/>
          <w:bCs/>
          <w:color w:val="984806" w:themeColor="accent6" w:themeShade="80"/>
          <w:sz w:val="18"/>
          <w:szCs w:val="18"/>
        </w:rPr>
        <w:t>o</w:t>
      </w:r>
      <w:r w:rsidRPr="00337845">
        <w:rPr>
          <w:rFonts w:asciiTheme="minorHAnsi" w:eastAsia="Arial" w:hAnsiTheme="minorHAnsi" w:cstheme="minorHAnsi"/>
          <w:b/>
          <w:bCs/>
          <w:color w:val="984806" w:themeColor="accent6" w:themeShade="80"/>
          <w:spacing w:val="3"/>
          <w:sz w:val="18"/>
          <w:szCs w:val="18"/>
        </w:rPr>
        <w:t>r</w:t>
      </w:r>
      <w:r w:rsidRPr="00337845">
        <w:rPr>
          <w:rFonts w:asciiTheme="minorHAnsi" w:eastAsia="Arial" w:hAnsiTheme="minorHAnsi" w:cstheme="minorHAnsi"/>
          <w:b/>
          <w:bCs/>
          <w:color w:val="984806" w:themeColor="accent6" w:themeShade="80"/>
          <w:sz w:val="18"/>
          <w:szCs w:val="18"/>
        </w:rPr>
        <w:t>t</w:t>
      </w:r>
      <w:r w:rsidRPr="00337845">
        <w:rPr>
          <w:rFonts w:asciiTheme="minorHAnsi" w:eastAsia="Arial" w:hAnsiTheme="minorHAnsi" w:cstheme="minorHAnsi"/>
          <w:b/>
          <w:bCs/>
          <w:color w:val="984806" w:themeColor="accent6" w:themeShade="80"/>
          <w:spacing w:val="-10"/>
          <w:sz w:val="18"/>
          <w:szCs w:val="18"/>
        </w:rPr>
        <w:t xml:space="preserve"> </w:t>
      </w:r>
      <w:r w:rsidRPr="00337845">
        <w:rPr>
          <w:rFonts w:asciiTheme="minorHAnsi" w:eastAsia="Arial" w:hAnsiTheme="minorHAnsi" w:cstheme="minorHAnsi"/>
          <w:b/>
          <w:bCs/>
          <w:color w:val="984806" w:themeColor="accent6" w:themeShade="80"/>
          <w:sz w:val="18"/>
          <w:szCs w:val="18"/>
        </w:rPr>
        <w:t>of</w:t>
      </w:r>
      <w:r w:rsidRPr="00337845">
        <w:rPr>
          <w:rFonts w:asciiTheme="minorHAnsi" w:eastAsia="Arial" w:hAnsiTheme="minorHAnsi" w:cstheme="minorHAnsi"/>
          <w:b/>
          <w:bCs/>
          <w:color w:val="984806" w:themeColor="accent6" w:themeShade="80"/>
          <w:spacing w:val="-2"/>
          <w:sz w:val="18"/>
          <w:szCs w:val="18"/>
        </w:rPr>
        <w:t xml:space="preserve"> </w:t>
      </w:r>
      <w:r w:rsidRPr="00337845">
        <w:rPr>
          <w:rFonts w:asciiTheme="minorHAnsi" w:eastAsia="Arial" w:hAnsiTheme="minorHAnsi" w:cstheme="minorHAnsi"/>
          <w:b/>
          <w:bCs/>
          <w:color w:val="984806" w:themeColor="accent6" w:themeShade="80"/>
          <w:sz w:val="18"/>
          <w:szCs w:val="18"/>
        </w:rPr>
        <w:t>t</w:t>
      </w:r>
      <w:r w:rsidRPr="00337845">
        <w:rPr>
          <w:rFonts w:asciiTheme="minorHAnsi" w:eastAsia="Arial" w:hAnsiTheme="minorHAnsi" w:cstheme="minorHAnsi"/>
          <w:b/>
          <w:bCs/>
          <w:color w:val="984806" w:themeColor="accent6" w:themeShade="80"/>
          <w:spacing w:val="2"/>
          <w:sz w:val="18"/>
          <w:szCs w:val="18"/>
        </w:rPr>
        <w:t>h</w:t>
      </w:r>
      <w:r w:rsidRPr="00337845">
        <w:rPr>
          <w:rFonts w:asciiTheme="minorHAnsi" w:eastAsia="Arial" w:hAnsiTheme="minorHAnsi" w:cstheme="minorHAnsi"/>
          <w:b/>
          <w:bCs/>
          <w:color w:val="984806" w:themeColor="accent6" w:themeShade="80"/>
          <w:spacing w:val="-1"/>
          <w:sz w:val="18"/>
          <w:szCs w:val="18"/>
        </w:rPr>
        <w:t>i</w:t>
      </w:r>
      <w:r w:rsidRPr="00337845">
        <w:rPr>
          <w:rFonts w:asciiTheme="minorHAnsi" w:eastAsia="Arial" w:hAnsiTheme="minorHAnsi" w:cstheme="minorHAnsi"/>
          <w:b/>
          <w:bCs/>
          <w:color w:val="984806" w:themeColor="accent6" w:themeShade="80"/>
          <w:sz w:val="18"/>
          <w:szCs w:val="18"/>
        </w:rPr>
        <w:t>s</w:t>
      </w:r>
      <w:r w:rsidRPr="00337845">
        <w:rPr>
          <w:rFonts w:asciiTheme="minorHAnsi" w:eastAsia="Arial" w:hAnsiTheme="minorHAnsi" w:cstheme="minorHAnsi"/>
          <w:b/>
          <w:bCs/>
          <w:color w:val="984806" w:themeColor="accent6" w:themeShade="80"/>
          <w:spacing w:val="-4"/>
          <w:sz w:val="18"/>
          <w:szCs w:val="18"/>
        </w:rPr>
        <w:t xml:space="preserve"> </w:t>
      </w:r>
      <w:r w:rsidRPr="00337845">
        <w:rPr>
          <w:rFonts w:asciiTheme="minorHAnsi" w:eastAsia="Arial" w:hAnsiTheme="minorHAnsi" w:cstheme="minorHAnsi"/>
          <w:b/>
          <w:bCs/>
          <w:color w:val="984806" w:themeColor="accent6" w:themeShade="80"/>
          <w:spacing w:val="4"/>
          <w:sz w:val="18"/>
          <w:szCs w:val="18"/>
        </w:rPr>
        <w:t>c</w:t>
      </w:r>
      <w:r w:rsidRPr="00337845">
        <w:rPr>
          <w:rFonts w:asciiTheme="minorHAnsi" w:eastAsia="Arial" w:hAnsiTheme="minorHAnsi" w:cstheme="minorHAnsi"/>
          <w:b/>
          <w:bCs/>
          <w:color w:val="984806" w:themeColor="accent6" w:themeShade="80"/>
          <w:spacing w:val="2"/>
          <w:sz w:val="18"/>
          <w:szCs w:val="18"/>
        </w:rPr>
        <w:t>o</w:t>
      </w:r>
      <w:r w:rsidRPr="00337845">
        <w:rPr>
          <w:rFonts w:asciiTheme="minorHAnsi" w:eastAsia="Arial" w:hAnsiTheme="minorHAnsi" w:cstheme="minorHAnsi"/>
          <w:b/>
          <w:bCs/>
          <w:color w:val="984806" w:themeColor="accent6" w:themeShade="80"/>
          <w:sz w:val="18"/>
          <w:szCs w:val="18"/>
        </w:rPr>
        <w:t>n</w:t>
      </w:r>
      <w:r w:rsidRPr="00337845">
        <w:rPr>
          <w:rFonts w:asciiTheme="minorHAnsi" w:eastAsia="Arial" w:hAnsiTheme="minorHAnsi" w:cstheme="minorHAnsi"/>
          <w:b/>
          <w:bCs/>
          <w:color w:val="984806" w:themeColor="accent6" w:themeShade="80"/>
          <w:spacing w:val="2"/>
          <w:sz w:val="18"/>
          <w:szCs w:val="18"/>
        </w:rPr>
        <w:t>te</w:t>
      </w:r>
      <w:r w:rsidRPr="00337845">
        <w:rPr>
          <w:rFonts w:asciiTheme="minorHAnsi" w:eastAsia="Arial" w:hAnsiTheme="minorHAnsi" w:cstheme="minorHAnsi"/>
          <w:b/>
          <w:bCs/>
          <w:color w:val="984806" w:themeColor="accent6" w:themeShade="80"/>
          <w:sz w:val="18"/>
          <w:szCs w:val="18"/>
        </w:rPr>
        <w:t>n</w:t>
      </w:r>
      <w:r w:rsidRPr="00337845">
        <w:rPr>
          <w:rFonts w:asciiTheme="minorHAnsi" w:eastAsia="Arial" w:hAnsiTheme="minorHAnsi" w:cstheme="minorHAnsi"/>
          <w:b/>
          <w:bCs/>
          <w:color w:val="984806" w:themeColor="accent6" w:themeShade="80"/>
          <w:spacing w:val="2"/>
          <w:sz w:val="18"/>
          <w:szCs w:val="18"/>
        </w:rPr>
        <w:t>t</w:t>
      </w:r>
      <w:r w:rsidRPr="00337845">
        <w:rPr>
          <w:rFonts w:asciiTheme="minorHAnsi" w:eastAsia="Arial" w:hAnsiTheme="minorHAnsi" w:cstheme="minorHAnsi"/>
          <w:b/>
          <w:bCs/>
          <w:color w:val="984806" w:themeColor="accent6" w:themeShade="80"/>
          <w:spacing w:val="-1"/>
          <w:sz w:val="18"/>
          <w:szCs w:val="18"/>
        </w:rPr>
        <w:t>i</w:t>
      </w:r>
      <w:r w:rsidRPr="00337845">
        <w:rPr>
          <w:rFonts w:asciiTheme="minorHAnsi" w:eastAsia="Arial" w:hAnsiTheme="minorHAnsi" w:cstheme="minorHAnsi"/>
          <w:b/>
          <w:bCs/>
          <w:color w:val="984806" w:themeColor="accent6" w:themeShade="80"/>
          <w:spacing w:val="4"/>
          <w:sz w:val="18"/>
          <w:szCs w:val="18"/>
        </w:rPr>
        <w:t>o</w:t>
      </w:r>
      <w:r w:rsidRPr="00337845">
        <w:rPr>
          <w:rFonts w:asciiTheme="minorHAnsi" w:eastAsia="Arial" w:hAnsiTheme="minorHAnsi" w:cstheme="minorHAnsi"/>
          <w:b/>
          <w:bCs/>
          <w:color w:val="984806" w:themeColor="accent6" w:themeShade="80"/>
          <w:sz w:val="18"/>
          <w:szCs w:val="18"/>
        </w:rPr>
        <w:t>n]</w:t>
      </w:r>
    </w:p>
    <w:p w14:paraId="0F533956" w14:textId="77777777" w:rsidR="00C117FF" w:rsidRPr="00337845" w:rsidRDefault="00C117FF" w:rsidP="00B821E1">
      <w:pPr>
        <w:ind w:right="142"/>
        <w:rPr>
          <w:rFonts w:asciiTheme="minorHAnsi" w:hAnsiTheme="minorHAnsi" w:cstheme="minorHAnsi"/>
          <w:sz w:val="18"/>
          <w:szCs w:val="18"/>
        </w:rPr>
      </w:pPr>
    </w:p>
    <w:p w14:paraId="06CB4966" w14:textId="77777777" w:rsidR="00C117FF" w:rsidRPr="00337845" w:rsidRDefault="003B1D92"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b/>
          <w:color w:val="585857"/>
          <w:sz w:val="18"/>
          <w:szCs w:val="18"/>
        </w:rPr>
        <w:t>D</w:t>
      </w:r>
      <w:r w:rsidRPr="00337845">
        <w:rPr>
          <w:rFonts w:asciiTheme="minorHAnsi" w:eastAsia="Arial" w:hAnsiTheme="minorHAnsi" w:cstheme="minorHAnsi"/>
          <w:b/>
          <w:color w:val="585857"/>
          <w:spacing w:val="2"/>
          <w:sz w:val="18"/>
          <w:szCs w:val="18"/>
        </w:rPr>
        <w:t>is</w:t>
      </w:r>
      <w:r w:rsidRPr="00337845">
        <w:rPr>
          <w:rFonts w:asciiTheme="minorHAnsi" w:eastAsia="Arial" w:hAnsiTheme="minorHAnsi" w:cstheme="minorHAnsi"/>
          <w:b/>
          <w:color w:val="585857"/>
          <w:sz w:val="18"/>
          <w:szCs w:val="18"/>
        </w:rPr>
        <w:t>a</w:t>
      </w:r>
      <w:r w:rsidRPr="00337845">
        <w:rPr>
          <w:rFonts w:asciiTheme="minorHAnsi" w:eastAsia="Arial" w:hAnsiTheme="minorHAnsi" w:cstheme="minorHAnsi"/>
          <w:b/>
          <w:color w:val="585857"/>
          <w:spacing w:val="3"/>
          <w:sz w:val="18"/>
          <w:szCs w:val="18"/>
        </w:rPr>
        <w:t>g</w:t>
      </w:r>
      <w:r w:rsidRPr="00337845">
        <w:rPr>
          <w:rFonts w:asciiTheme="minorHAnsi" w:eastAsia="Arial" w:hAnsiTheme="minorHAnsi" w:cstheme="minorHAnsi"/>
          <w:b/>
          <w:color w:val="585857"/>
          <w:spacing w:val="-1"/>
          <w:sz w:val="18"/>
          <w:szCs w:val="18"/>
        </w:rPr>
        <w:t>r</w:t>
      </w:r>
      <w:r w:rsidRPr="00337845">
        <w:rPr>
          <w:rFonts w:asciiTheme="minorHAnsi" w:eastAsia="Arial" w:hAnsiTheme="minorHAnsi" w:cstheme="minorHAnsi"/>
          <w:b/>
          <w:color w:val="585857"/>
          <w:spacing w:val="2"/>
          <w:sz w:val="18"/>
          <w:szCs w:val="18"/>
        </w:rPr>
        <w:t>e</w:t>
      </w:r>
      <w:r w:rsidRPr="00337845">
        <w:rPr>
          <w:rFonts w:asciiTheme="minorHAnsi" w:eastAsia="Arial" w:hAnsiTheme="minorHAnsi" w:cstheme="minorHAnsi"/>
          <w:b/>
          <w:color w:val="585857"/>
          <w:sz w:val="18"/>
          <w:szCs w:val="18"/>
        </w:rPr>
        <w:t>e</w:t>
      </w:r>
      <w:r w:rsidRPr="00337845">
        <w:rPr>
          <w:rFonts w:asciiTheme="minorHAnsi" w:eastAsia="Arial" w:hAnsiTheme="minorHAnsi" w:cstheme="minorHAnsi"/>
          <w:b/>
          <w:color w:val="585857"/>
          <w:spacing w:val="-13"/>
          <w:sz w:val="18"/>
          <w:szCs w:val="18"/>
        </w:rPr>
        <w:t xml:space="preserve"> </w:t>
      </w:r>
      <w:r w:rsidRPr="00337845">
        <w:rPr>
          <w:rFonts w:asciiTheme="minorHAnsi" w:eastAsia="Arial" w:hAnsiTheme="minorHAnsi" w:cstheme="minorHAnsi"/>
          <w:b/>
          <w:color w:val="585857"/>
          <w:spacing w:val="6"/>
          <w:sz w:val="18"/>
          <w:szCs w:val="18"/>
        </w:rPr>
        <w:t>w</w:t>
      </w:r>
      <w:r w:rsidRPr="00337845">
        <w:rPr>
          <w:rFonts w:asciiTheme="minorHAnsi" w:eastAsia="Arial" w:hAnsiTheme="minorHAnsi" w:cstheme="minorHAnsi"/>
          <w:b/>
          <w:color w:val="585857"/>
          <w:sz w:val="18"/>
          <w:szCs w:val="18"/>
        </w:rPr>
        <w:t>i</w:t>
      </w:r>
      <w:r w:rsidRPr="00337845">
        <w:rPr>
          <w:rFonts w:asciiTheme="minorHAnsi" w:eastAsia="Arial" w:hAnsiTheme="minorHAnsi" w:cstheme="minorHAnsi"/>
          <w:b/>
          <w:color w:val="585857"/>
          <w:spacing w:val="1"/>
          <w:sz w:val="18"/>
          <w:szCs w:val="18"/>
        </w:rPr>
        <w:t>t</w:t>
      </w:r>
      <w:r w:rsidRPr="00337845">
        <w:rPr>
          <w:rFonts w:asciiTheme="minorHAnsi" w:eastAsia="Arial" w:hAnsiTheme="minorHAnsi" w:cstheme="minorHAnsi"/>
          <w:b/>
          <w:color w:val="585857"/>
          <w:sz w:val="18"/>
          <w:szCs w:val="18"/>
        </w:rPr>
        <w:t>h</w:t>
      </w:r>
      <w:r w:rsidRPr="00337845">
        <w:rPr>
          <w:rFonts w:asciiTheme="minorHAnsi" w:eastAsia="Arial" w:hAnsiTheme="minorHAnsi" w:cstheme="minorHAnsi"/>
          <w:b/>
          <w:color w:val="585857"/>
          <w:spacing w:val="-8"/>
          <w:sz w:val="18"/>
          <w:szCs w:val="18"/>
        </w:rPr>
        <w:t xml:space="preserve"> </w:t>
      </w:r>
      <w:r w:rsidRPr="00337845">
        <w:rPr>
          <w:rFonts w:asciiTheme="minorHAnsi" w:eastAsia="Arial" w:hAnsiTheme="minorHAnsi" w:cstheme="minorHAnsi"/>
          <w:b/>
          <w:color w:val="585857"/>
          <w:spacing w:val="3"/>
          <w:sz w:val="18"/>
          <w:szCs w:val="18"/>
        </w:rPr>
        <w:t>d</w:t>
      </w:r>
      <w:r w:rsidRPr="00337845">
        <w:rPr>
          <w:rFonts w:asciiTheme="minorHAnsi" w:eastAsia="Arial" w:hAnsiTheme="minorHAnsi" w:cstheme="minorHAnsi"/>
          <w:b/>
          <w:color w:val="585857"/>
          <w:sz w:val="18"/>
          <w:szCs w:val="18"/>
        </w:rPr>
        <w:t>e</w:t>
      </w:r>
      <w:r w:rsidRPr="00337845">
        <w:rPr>
          <w:rFonts w:asciiTheme="minorHAnsi" w:eastAsia="Arial" w:hAnsiTheme="minorHAnsi" w:cstheme="minorHAnsi"/>
          <w:b/>
          <w:color w:val="585857"/>
          <w:spacing w:val="3"/>
          <w:sz w:val="18"/>
          <w:szCs w:val="18"/>
        </w:rPr>
        <w:t>t</w:t>
      </w:r>
      <w:r w:rsidRPr="00337845">
        <w:rPr>
          <w:rFonts w:asciiTheme="minorHAnsi" w:eastAsia="Arial" w:hAnsiTheme="minorHAnsi" w:cstheme="minorHAnsi"/>
          <w:b/>
          <w:color w:val="585857"/>
          <w:sz w:val="18"/>
          <w:szCs w:val="18"/>
        </w:rPr>
        <w:t>a</w:t>
      </w:r>
      <w:r w:rsidRPr="00337845">
        <w:rPr>
          <w:rFonts w:asciiTheme="minorHAnsi" w:eastAsia="Arial" w:hAnsiTheme="minorHAnsi" w:cstheme="minorHAnsi"/>
          <w:b/>
          <w:color w:val="585857"/>
          <w:spacing w:val="2"/>
          <w:sz w:val="18"/>
          <w:szCs w:val="18"/>
        </w:rPr>
        <w:t>i</w:t>
      </w:r>
      <w:r w:rsidRPr="00337845">
        <w:rPr>
          <w:rFonts w:asciiTheme="minorHAnsi" w:eastAsia="Arial" w:hAnsiTheme="minorHAnsi" w:cstheme="minorHAnsi"/>
          <w:b/>
          <w:color w:val="585857"/>
          <w:sz w:val="18"/>
          <w:szCs w:val="18"/>
        </w:rPr>
        <w:t>l</w:t>
      </w:r>
      <w:r w:rsidRPr="00337845">
        <w:rPr>
          <w:rFonts w:asciiTheme="minorHAnsi" w:eastAsia="Arial" w:hAnsiTheme="minorHAnsi" w:cstheme="minorHAnsi"/>
          <w:b/>
          <w:color w:val="585857"/>
          <w:spacing w:val="-10"/>
          <w:sz w:val="18"/>
          <w:szCs w:val="18"/>
        </w:rPr>
        <w:t xml:space="preserve"> </w:t>
      </w:r>
      <w:r w:rsidRPr="00337845">
        <w:rPr>
          <w:rFonts w:asciiTheme="minorHAnsi" w:eastAsia="Arial" w:hAnsiTheme="minorHAnsi" w:cstheme="minorHAnsi"/>
          <w:b/>
          <w:color w:val="585857"/>
          <w:spacing w:val="2"/>
          <w:sz w:val="18"/>
          <w:szCs w:val="18"/>
        </w:rPr>
        <w:t>i</w:t>
      </w:r>
      <w:r w:rsidRPr="00337845">
        <w:rPr>
          <w:rFonts w:asciiTheme="minorHAnsi" w:eastAsia="Arial" w:hAnsiTheme="minorHAnsi" w:cstheme="minorHAnsi"/>
          <w:b/>
          <w:color w:val="585857"/>
          <w:sz w:val="18"/>
          <w:szCs w:val="18"/>
        </w:rPr>
        <w:t>n</w:t>
      </w:r>
      <w:r w:rsidRPr="00337845">
        <w:rPr>
          <w:rFonts w:asciiTheme="minorHAnsi" w:eastAsia="Arial" w:hAnsiTheme="minorHAnsi" w:cstheme="minorHAnsi"/>
          <w:b/>
          <w:color w:val="585857"/>
          <w:spacing w:val="-9"/>
          <w:sz w:val="18"/>
          <w:szCs w:val="18"/>
        </w:rPr>
        <w:t xml:space="preserve"> </w:t>
      </w:r>
      <w:r w:rsidRPr="00337845">
        <w:rPr>
          <w:rFonts w:asciiTheme="minorHAnsi" w:eastAsia="Arial" w:hAnsiTheme="minorHAnsi" w:cstheme="minorHAnsi"/>
          <w:b/>
          <w:color w:val="585857"/>
          <w:spacing w:val="5"/>
          <w:sz w:val="18"/>
          <w:szCs w:val="18"/>
        </w:rPr>
        <w:t>T</w:t>
      </w:r>
      <w:r w:rsidRPr="00337845">
        <w:rPr>
          <w:rFonts w:asciiTheme="minorHAnsi" w:eastAsia="Arial" w:hAnsiTheme="minorHAnsi" w:cstheme="minorHAnsi"/>
          <w:b/>
          <w:color w:val="585857"/>
          <w:spacing w:val="3"/>
          <w:sz w:val="18"/>
          <w:szCs w:val="18"/>
        </w:rPr>
        <w:t>h</w:t>
      </w:r>
      <w:r w:rsidRPr="00337845">
        <w:rPr>
          <w:rFonts w:asciiTheme="minorHAnsi" w:eastAsia="Arial" w:hAnsiTheme="minorHAnsi" w:cstheme="minorHAnsi"/>
          <w:b/>
          <w:color w:val="585857"/>
          <w:sz w:val="18"/>
          <w:szCs w:val="18"/>
        </w:rPr>
        <w:t>i</w:t>
      </w:r>
      <w:r w:rsidRPr="00337845">
        <w:rPr>
          <w:rFonts w:asciiTheme="minorHAnsi" w:eastAsia="Arial" w:hAnsiTheme="minorHAnsi" w:cstheme="minorHAnsi"/>
          <w:b/>
          <w:color w:val="585857"/>
          <w:spacing w:val="-1"/>
          <w:sz w:val="18"/>
          <w:szCs w:val="18"/>
        </w:rPr>
        <w:t>r</w:t>
      </w:r>
      <w:r w:rsidRPr="00337845">
        <w:rPr>
          <w:rFonts w:asciiTheme="minorHAnsi" w:eastAsia="Arial" w:hAnsiTheme="minorHAnsi" w:cstheme="minorHAnsi"/>
          <w:b/>
          <w:color w:val="585857"/>
          <w:sz w:val="18"/>
          <w:szCs w:val="18"/>
        </w:rPr>
        <w:t>d</w:t>
      </w:r>
      <w:r w:rsidRPr="00337845">
        <w:rPr>
          <w:rFonts w:asciiTheme="minorHAnsi" w:eastAsia="Arial" w:hAnsiTheme="minorHAnsi" w:cstheme="minorHAnsi"/>
          <w:b/>
          <w:color w:val="585857"/>
          <w:spacing w:val="-7"/>
          <w:sz w:val="18"/>
          <w:szCs w:val="18"/>
        </w:rPr>
        <w:t xml:space="preserve"> </w:t>
      </w:r>
      <w:r w:rsidRPr="00337845">
        <w:rPr>
          <w:rFonts w:asciiTheme="minorHAnsi" w:eastAsia="Arial" w:hAnsiTheme="minorHAnsi" w:cstheme="minorHAnsi"/>
          <w:b/>
          <w:color w:val="585857"/>
          <w:spacing w:val="-1"/>
          <w:sz w:val="18"/>
          <w:szCs w:val="18"/>
        </w:rPr>
        <w:t>P</w:t>
      </w:r>
      <w:r w:rsidRPr="00337845">
        <w:rPr>
          <w:rFonts w:asciiTheme="minorHAnsi" w:eastAsia="Arial" w:hAnsiTheme="minorHAnsi" w:cstheme="minorHAnsi"/>
          <w:b/>
          <w:color w:val="585857"/>
          <w:spacing w:val="3"/>
          <w:sz w:val="18"/>
          <w:szCs w:val="18"/>
        </w:rPr>
        <w:t>a</w:t>
      </w:r>
      <w:r w:rsidRPr="00337845">
        <w:rPr>
          <w:rFonts w:asciiTheme="minorHAnsi" w:eastAsia="Arial" w:hAnsiTheme="minorHAnsi" w:cstheme="minorHAnsi"/>
          <w:b/>
          <w:color w:val="585857"/>
          <w:spacing w:val="-1"/>
          <w:sz w:val="18"/>
          <w:szCs w:val="18"/>
        </w:rPr>
        <w:t>r</w:t>
      </w:r>
      <w:r w:rsidRPr="00337845">
        <w:rPr>
          <w:rFonts w:asciiTheme="minorHAnsi" w:eastAsia="Arial" w:hAnsiTheme="minorHAnsi" w:cstheme="minorHAnsi"/>
          <w:b/>
          <w:color w:val="585857"/>
          <w:spacing w:val="6"/>
          <w:sz w:val="18"/>
          <w:szCs w:val="18"/>
        </w:rPr>
        <w:t>t</w:t>
      </w:r>
      <w:r w:rsidRPr="00337845">
        <w:rPr>
          <w:rFonts w:asciiTheme="minorHAnsi" w:eastAsia="Arial" w:hAnsiTheme="minorHAnsi" w:cstheme="minorHAnsi"/>
          <w:b/>
          <w:color w:val="585857"/>
          <w:sz w:val="18"/>
          <w:szCs w:val="18"/>
        </w:rPr>
        <w:t>y</w:t>
      </w:r>
      <w:r w:rsidRPr="00337845">
        <w:rPr>
          <w:rFonts w:asciiTheme="minorHAnsi" w:eastAsia="Arial" w:hAnsiTheme="minorHAnsi" w:cstheme="minorHAnsi"/>
          <w:b/>
          <w:color w:val="585857"/>
          <w:spacing w:val="-10"/>
          <w:sz w:val="18"/>
          <w:szCs w:val="18"/>
        </w:rPr>
        <w:t xml:space="preserve"> </w:t>
      </w:r>
      <w:r w:rsidRPr="00337845">
        <w:rPr>
          <w:rFonts w:asciiTheme="minorHAnsi" w:eastAsia="Arial" w:hAnsiTheme="minorHAnsi" w:cstheme="minorHAnsi"/>
          <w:b/>
          <w:color w:val="585857"/>
          <w:sz w:val="18"/>
          <w:szCs w:val="18"/>
        </w:rPr>
        <w:t>N</w:t>
      </w:r>
      <w:r w:rsidRPr="00337845">
        <w:rPr>
          <w:rFonts w:asciiTheme="minorHAnsi" w:eastAsia="Arial" w:hAnsiTheme="minorHAnsi" w:cstheme="minorHAnsi"/>
          <w:b/>
          <w:color w:val="585857"/>
          <w:spacing w:val="3"/>
          <w:sz w:val="18"/>
          <w:szCs w:val="18"/>
        </w:rPr>
        <w:t>o</w:t>
      </w:r>
      <w:r w:rsidRPr="00337845">
        <w:rPr>
          <w:rFonts w:asciiTheme="minorHAnsi" w:eastAsia="Arial" w:hAnsiTheme="minorHAnsi" w:cstheme="minorHAnsi"/>
          <w:b/>
          <w:color w:val="585857"/>
          <w:spacing w:val="1"/>
          <w:sz w:val="18"/>
          <w:szCs w:val="18"/>
        </w:rPr>
        <w:t>t</w:t>
      </w:r>
      <w:r w:rsidRPr="00337845">
        <w:rPr>
          <w:rFonts w:asciiTheme="minorHAnsi" w:eastAsia="Arial" w:hAnsiTheme="minorHAnsi" w:cstheme="minorHAnsi"/>
          <w:b/>
          <w:color w:val="585857"/>
          <w:spacing w:val="2"/>
          <w:sz w:val="18"/>
          <w:szCs w:val="18"/>
        </w:rPr>
        <w:t>ic</w:t>
      </w:r>
      <w:r w:rsidRPr="00337845">
        <w:rPr>
          <w:rFonts w:asciiTheme="minorHAnsi" w:eastAsia="Arial" w:hAnsiTheme="minorHAnsi" w:cstheme="minorHAnsi"/>
          <w:b/>
          <w:color w:val="585857"/>
          <w:sz w:val="18"/>
          <w:szCs w:val="18"/>
        </w:rPr>
        <w:t>e</w:t>
      </w:r>
    </w:p>
    <w:p w14:paraId="011C1706" w14:textId="77777777" w:rsidR="00B821E1" w:rsidRPr="00337845" w:rsidRDefault="003B1D92" w:rsidP="00B821E1">
      <w:pPr>
        <w:ind w:right="142"/>
        <w:rPr>
          <w:rFonts w:asciiTheme="minorHAnsi" w:eastAsia="Arial" w:hAnsiTheme="minorHAnsi" w:cstheme="minorHAnsi"/>
          <w:color w:val="585857"/>
          <w:spacing w:val="2"/>
          <w:sz w:val="18"/>
          <w:szCs w:val="18"/>
        </w:rPr>
      </w:pPr>
      <w:r w:rsidRPr="00337845">
        <w:rPr>
          <w:rFonts w:asciiTheme="minorHAnsi" w:eastAsia="Arial" w:hAnsiTheme="minorHAnsi" w:cstheme="minorHAnsi"/>
          <w:color w:val="585857"/>
          <w:spacing w:val="14"/>
          <w:sz w:val="18"/>
          <w:szCs w:val="18"/>
        </w:rPr>
        <w:t>W</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3"/>
          <w:sz w:val="18"/>
          <w:szCs w:val="18"/>
        </w:rPr>
        <w:t xml:space="preserve"> </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3"/>
          <w:sz w:val="18"/>
          <w:szCs w:val="18"/>
        </w:rPr>
        <w:t>i</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ee</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z w:val="18"/>
          <w:szCs w:val="18"/>
        </w:rPr>
        <w:t>w</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5"/>
          <w:sz w:val="18"/>
          <w:szCs w:val="18"/>
        </w:rPr>
        <w:t>f</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z w:val="18"/>
          <w:szCs w:val="18"/>
        </w:rPr>
        <w:t>w</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n</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2"/>
          <w:sz w:val="18"/>
          <w:szCs w:val="18"/>
        </w:rPr>
        <w:t>p</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5"/>
          <w:sz w:val="18"/>
          <w:szCs w:val="18"/>
        </w:rPr>
        <w:t xml:space="preserve"> </w:t>
      </w:r>
      <w:r w:rsidRPr="00337845">
        <w:rPr>
          <w:rFonts w:asciiTheme="minorHAnsi" w:eastAsia="Arial" w:hAnsiTheme="minorHAnsi" w:cstheme="minorHAnsi"/>
          <w:color w:val="585857"/>
          <w:sz w:val="18"/>
          <w:szCs w:val="18"/>
        </w:rPr>
        <w:t>of</w:t>
      </w:r>
      <w:r w:rsidRPr="00337845">
        <w:rPr>
          <w:rFonts w:asciiTheme="minorHAnsi" w:eastAsia="Arial" w:hAnsiTheme="minorHAnsi" w:cstheme="minorHAnsi"/>
          <w:color w:val="585857"/>
          <w:spacing w:val="-2"/>
          <w:sz w:val="18"/>
          <w:szCs w:val="18"/>
        </w:rPr>
        <w:t xml:space="preserve"> </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z w:val="18"/>
          <w:szCs w:val="18"/>
        </w:rPr>
        <w:t>2</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z w:val="18"/>
          <w:szCs w:val="18"/>
        </w:rPr>
        <w:t>of t</w:t>
      </w:r>
      <w:r w:rsidRPr="00337845">
        <w:rPr>
          <w:rFonts w:asciiTheme="minorHAnsi" w:eastAsia="Arial" w:hAnsiTheme="minorHAnsi" w:cstheme="minorHAnsi"/>
          <w:color w:val="585857"/>
          <w:spacing w:val="4"/>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6"/>
          <w:sz w:val="18"/>
          <w:szCs w:val="18"/>
        </w:rPr>
        <w:t xml:space="preserve"> </w:t>
      </w:r>
      <w:proofErr w:type="gramStart"/>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1"/>
          <w:sz w:val="18"/>
          <w:szCs w:val="18"/>
        </w:rPr>
        <w:t>P</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7"/>
          <w:sz w:val="18"/>
          <w:szCs w:val="18"/>
        </w:rPr>
        <w:t>t</w:t>
      </w:r>
      <w:r w:rsidRPr="00337845">
        <w:rPr>
          <w:rFonts w:asciiTheme="minorHAnsi" w:eastAsia="Arial" w:hAnsiTheme="minorHAnsi" w:cstheme="minorHAnsi"/>
          <w:color w:val="585857"/>
          <w:sz w:val="18"/>
          <w:szCs w:val="18"/>
        </w:rPr>
        <w:t>y</w:t>
      </w:r>
      <w:proofErr w:type="gramEnd"/>
      <w:r w:rsidRPr="00337845">
        <w:rPr>
          <w:rFonts w:asciiTheme="minorHAnsi" w:eastAsia="Arial" w:hAnsiTheme="minorHAnsi" w:cstheme="minorHAnsi"/>
          <w:color w:val="585857"/>
          <w:spacing w:val="-14"/>
          <w:sz w:val="18"/>
          <w:szCs w:val="18"/>
        </w:rPr>
        <w:t xml:space="preserve"> </w:t>
      </w:r>
      <w:r w:rsidRPr="00337845">
        <w:rPr>
          <w:rFonts w:asciiTheme="minorHAnsi" w:eastAsia="Arial" w:hAnsiTheme="minorHAnsi" w:cstheme="minorHAnsi"/>
          <w:color w:val="585857"/>
          <w:spacing w:val="3"/>
          <w:sz w:val="18"/>
          <w:szCs w:val="18"/>
        </w:rPr>
        <w:t>N</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 xml:space="preserve">e: </w:t>
      </w:r>
    </w:p>
    <w:p w14:paraId="7E1B05BB" w14:textId="37FD07AC" w:rsidR="00C117FF" w:rsidRPr="00337845" w:rsidRDefault="003B1D92" w:rsidP="00B821E1">
      <w:pPr>
        <w:ind w:right="142"/>
        <w:rPr>
          <w:rFonts w:asciiTheme="minorHAnsi" w:eastAsia="Arial" w:hAnsiTheme="minorHAnsi" w:cstheme="minorHAnsi"/>
          <w:sz w:val="18"/>
          <w:szCs w:val="18"/>
        </w:rPr>
      </w:pP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he</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4"/>
          <w:sz w:val="18"/>
          <w:szCs w:val="18"/>
        </w:rPr>
        <w:t>r</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pacing w:val="-3"/>
          <w:sz w:val="18"/>
          <w:szCs w:val="18"/>
        </w:rPr>
        <w:t>i</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pacing w:val="2"/>
          <w:sz w:val="18"/>
          <w:szCs w:val="18"/>
        </w:rPr>
        <w:t>S</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z w:val="18"/>
          <w:szCs w:val="18"/>
        </w:rPr>
        <w:t>ot</w:t>
      </w:r>
      <w:r w:rsidRPr="00337845">
        <w:rPr>
          <w:rFonts w:asciiTheme="minorHAnsi" w:eastAsia="Arial" w:hAnsiTheme="minorHAnsi" w:cstheme="minorHAnsi"/>
          <w:color w:val="585857"/>
          <w:spacing w:val="1"/>
          <w:sz w:val="18"/>
          <w:szCs w:val="18"/>
        </w:rPr>
        <w:t>(</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10"/>
          <w:sz w:val="18"/>
          <w:szCs w:val="18"/>
        </w:rPr>
        <w:t xml:space="preserve"> </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pacing w:val="2"/>
          <w:sz w:val="18"/>
          <w:szCs w:val="18"/>
        </w:rPr>
        <w:t>ho</w:t>
      </w:r>
      <w:r w:rsidRPr="00337845">
        <w:rPr>
          <w:rFonts w:asciiTheme="minorHAnsi" w:eastAsia="Arial" w:hAnsiTheme="minorHAnsi" w:cstheme="minorHAnsi"/>
          <w:color w:val="585857"/>
          <w:sz w:val="18"/>
          <w:szCs w:val="18"/>
        </w:rPr>
        <w:t>wn</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z w:val="18"/>
          <w:szCs w:val="18"/>
        </w:rPr>
        <w:t>as</w:t>
      </w:r>
      <w:r w:rsidRPr="00337845">
        <w:rPr>
          <w:rFonts w:asciiTheme="minorHAnsi" w:eastAsia="Arial" w:hAnsiTheme="minorHAnsi" w:cstheme="minorHAnsi"/>
          <w:color w:val="585857"/>
          <w:spacing w:val="-3"/>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2"/>
          <w:sz w:val="18"/>
          <w:szCs w:val="18"/>
        </w:rPr>
        <w:t>at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5"/>
          <w:sz w:val="18"/>
          <w:szCs w:val="18"/>
        </w:rPr>
        <w:t>n</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12"/>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5"/>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4"/>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1"/>
          <w:sz w:val="18"/>
          <w:szCs w:val="18"/>
        </w:rPr>
        <w:t>Q</w:t>
      </w:r>
      <w:r w:rsidRPr="00337845">
        <w:rPr>
          <w:rFonts w:asciiTheme="minorHAnsi" w:eastAsia="Arial" w:hAnsiTheme="minorHAnsi" w:cstheme="minorHAnsi"/>
          <w:color w:val="585857"/>
          <w:spacing w:val="4"/>
          <w:sz w:val="18"/>
          <w:szCs w:val="18"/>
        </w:rPr>
        <w:t>u</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pacing w:val="3"/>
          <w:sz w:val="18"/>
          <w:szCs w:val="18"/>
        </w:rPr>
        <w:t>n</w:t>
      </w:r>
      <w:r w:rsidRPr="00337845">
        <w:rPr>
          <w:rFonts w:asciiTheme="minorHAnsi" w:eastAsia="Arial" w:hAnsiTheme="minorHAnsi" w:cstheme="minorHAnsi"/>
          <w:color w:val="585857"/>
          <w:sz w:val="18"/>
          <w:szCs w:val="18"/>
        </w:rPr>
        <w:t>tum</w:t>
      </w:r>
      <w:r w:rsidRPr="00337845">
        <w:rPr>
          <w:rFonts w:asciiTheme="minorHAnsi" w:eastAsia="Arial" w:hAnsiTheme="minorHAnsi" w:cstheme="minorHAnsi"/>
          <w:color w:val="585857"/>
          <w:spacing w:val="-4"/>
          <w:sz w:val="18"/>
          <w:szCs w:val="18"/>
        </w:rPr>
        <w:t xml:space="preserve"> </w:t>
      </w: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1"/>
          <w:sz w:val="18"/>
          <w:szCs w:val="18"/>
        </w:rPr>
        <w:t>cc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g</w:t>
      </w:r>
      <w:r w:rsidRPr="00337845">
        <w:rPr>
          <w:rFonts w:asciiTheme="minorHAnsi" w:eastAsia="Arial" w:hAnsiTheme="minorHAnsi" w:cstheme="minorHAnsi"/>
          <w:color w:val="585857"/>
          <w:sz w:val="18"/>
          <w:szCs w:val="18"/>
        </w:rPr>
        <w:t>ht</w:t>
      </w:r>
      <w:r w:rsidRPr="00337845">
        <w:rPr>
          <w:rFonts w:asciiTheme="minorHAnsi" w:eastAsia="Arial" w:hAnsiTheme="minorHAnsi" w:cstheme="minorHAnsi"/>
          <w:color w:val="585857"/>
          <w:spacing w:val="3"/>
          <w:sz w:val="18"/>
          <w:szCs w:val="18"/>
        </w:rPr>
        <w:t>(</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b/>
          <w:bCs/>
          <w:color w:val="974705"/>
          <w:sz w:val="18"/>
          <w:szCs w:val="18"/>
        </w:rPr>
        <w:t>or</w:t>
      </w:r>
    </w:p>
    <w:p w14:paraId="6DB7BFE8" w14:textId="77777777" w:rsidR="00C117FF" w:rsidRPr="00337845" w:rsidRDefault="003B1D92"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he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z w:val="18"/>
          <w:szCs w:val="18"/>
        </w:rPr>
        <w:t>An</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1"/>
          <w:sz w:val="18"/>
          <w:szCs w:val="18"/>
        </w:rPr>
        <w:t>ll</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10"/>
          <w:sz w:val="18"/>
          <w:szCs w:val="18"/>
        </w:rPr>
        <w:t>r</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2"/>
          <w:sz w:val="18"/>
          <w:szCs w:val="18"/>
        </w:rPr>
        <w:t xml:space="preserve"> </w:t>
      </w:r>
      <w:r w:rsidRPr="00337845">
        <w:rPr>
          <w:rFonts w:asciiTheme="minorHAnsi" w:eastAsia="Arial" w:hAnsiTheme="minorHAnsi" w:cstheme="minorHAnsi"/>
          <w:color w:val="585857"/>
          <w:spacing w:val="2"/>
          <w:sz w:val="18"/>
          <w:szCs w:val="18"/>
        </w:rPr>
        <w:t>M</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pacing w:val="-1"/>
          <w:sz w:val="18"/>
          <w:szCs w:val="18"/>
        </w:rPr>
        <w:t>v</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9"/>
          <w:sz w:val="18"/>
          <w:szCs w:val="18"/>
        </w:rPr>
        <w:t>m</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
          <w:sz w:val="18"/>
          <w:szCs w:val="18"/>
        </w:rPr>
        <w:t>n</w:t>
      </w:r>
      <w:r w:rsidRPr="00337845">
        <w:rPr>
          <w:rFonts w:asciiTheme="minorHAnsi" w:eastAsia="Arial" w:hAnsiTheme="minorHAnsi" w:cstheme="minorHAnsi"/>
          <w:color w:val="585857"/>
          <w:sz w:val="18"/>
          <w:szCs w:val="18"/>
        </w:rPr>
        <w:t>ts</w:t>
      </w:r>
      <w:r w:rsidRPr="00337845">
        <w:rPr>
          <w:rFonts w:asciiTheme="minorHAnsi" w:eastAsia="Arial" w:hAnsiTheme="minorHAnsi" w:cstheme="minorHAnsi"/>
          <w:color w:val="585857"/>
          <w:spacing w:val="3"/>
          <w:sz w:val="18"/>
          <w:szCs w:val="18"/>
        </w:rPr>
        <w:t xml:space="preserve"> </w:t>
      </w:r>
      <w:r w:rsidRPr="00337845">
        <w:rPr>
          <w:rFonts w:asciiTheme="minorHAnsi" w:eastAsia="Arial" w:hAnsiTheme="minorHAnsi" w:cstheme="minorHAnsi"/>
          <w:color w:val="974705"/>
          <w:sz w:val="18"/>
          <w:szCs w:val="18"/>
        </w:rPr>
        <w:t>or</w:t>
      </w:r>
      <w:r w:rsidRPr="00337845">
        <w:rPr>
          <w:rFonts w:asciiTheme="minorHAnsi" w:eastAsia="Arial" w:hAnsiTheme="minorHAnsi" w:cstheme="minorHAnsi"/>
          <w:color w:val="974705"/>
          <w:spacing w:val="11"/>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pacing w:val="5"/>
          <w:sz w:val="18"/>
          <w:szCs w:val="18"/>
        </w:rPr>
        <w:t>b</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n</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4"/>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z w:val="18"/>
          <w:szCs w:val="18"/>
        </w:rPr>
        <w:t>wn</w:t>
      </w:r>
      <w:r w:rsidRPr="00337845">
        <w:rPr>
          <w:rFonts w:asciiTheme="minorHAnsi" w:eastAsia="Arial" w:hAnsiTheme="minorHAnsi" w:cstheme="minorHAnsi"/>
          <w:color w:val="585857"/>
          <w:spacing w:val="5"/>
          <w:sz w:val="18"/>
          <w:szCs w:val="18"/>
        </w:rPr>
        <w:t xml:space="preserve"> </w:t>
      </w:r>
      <w:r w:rsidRPr="00337845">
        <w:rPr>
          <w:rFonts w:asciiTheme="minorHAnsi" w:eastAsia="Arial" w:hAnsiTheme="minorHAnsi" w:cstheme="minorHAnsi"/>
          <w:color w:val="585857"/>
          <w:sz w:val="18"/>
          <w:szCs w:val="18"/>
        </w:rPr>
        <w:t>as</w:t>
      </w:r>
      <w:r w:rsidRPr="00337845">
        <w:rPr>
          <w:rFonts w:asciiTheme="minorHAnsi" w:eastAsia="Arial" w:hAnsiTheme="minorHAnsi" w:cstheme="minorHAnsi"/>
          <w:color w:val="585857"/>
          <w:spacing w:val="13"/>
          <w:sz w:val="18"/>
          <w:szCs w:val="18"/>
        </w:rPr>
        <w:t xml:space="preserve"> </w:t>
      </w:r>
      <w:r w:rsidRPr="00337845">
        <w:rPr>
          <w:rFonts w:asciiTheme="minorHAnsi" w:eastAsia="Arial" w:hAnsiTheme="minorHAnsi" w:cstheme="minorHAnsi"/>
          <w:color w:val="585857"/>
          <w:spacing w:val="2"/>
          <w:sz w:val="18"/>
          <w:szCs w:val="18"/>
        </w:rPr>
        <w:t>b</w:t>
      </w:r>
      <w:r w:rsidRPr="00337845">
        <w:rPr>
          <w:rFonts w:asciiTheme="minorHAnsi" w:eastAsia="Arial" w:hAnsiTheme="minorHAnsi" w:cstheme="minorHAnsi"/>
          <w:color w:val="585857"/>
          <w:spacing w:val="4"/>
          <w:sz w:val="18"/>
          <w:szCs w:val="18"/>
        </w:rPr>
        <w:t>e</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n</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6"/>
          <w:sz w:val="18"/>
          <w:szCs w:val="18"/>
        </w:rPr>
        <w:t>l</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2"/>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4"/>
          <w:sz w:val="18"/>
          <w:szCs w:val="18"/>
        </w:rPr>
        <w:t>e</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2"/>
          <w:sz w:val="18"/>
          <w:szCs w:val="18"/>
        </w:rPr>
        <w:t>te</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5"/>
          <w:sz w:val="18"/>
          <w:szCs w:val="18"/>
        </w:rPr>
        <w:t xml:space="preserve"> 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he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3"/>
          <w:sz w:val="18"/>
          <w:szCs w:val="18"/>
        </w:rPr>
        <w:t>Q</w:t>
      </w:r>
      <w:r w:rsidRPr="00337845">
        <w:rPr>
          <w:rFonts w:asciiTheme="minorHAnsi" w:eastAsia="Arial" w:hAnsiTheme="minorHAnsi" w:cstheme="minorHAnsi"/>
          <w:color w:val="585857"/>
          <w:spacing w:val="4"/>
          <w:sz w:val="18"/>
          <w:szCs w:val="18"/>
        </w:rPr>
        <w:t>u</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3"/>
          <w:sz w:val="18"/>
          <w:szCs w:val="18"/>
        </w:rPr>
        <w:t>u</w:t>
      </w:r>
      <w:r w:rsidRPr="00337845">
        <w:rPr>
          <w:rFonts w:asciiTheme="minorHAnsi" w:eastAsia="Arial" w:hAnsiTheme="minorHAnsi" w:cstheme="minorHAnsi"/>
          <w:color w:val="585857"/>
          <w:sz w:val="18"/>
          <w:szCs w:val="18"/>
        </w:rPr>
        <w:t>m</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gh</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2"/>
          <w:sz w:val="18"/>
          <w:szCs w:val="18"/>
        </w:rPr>
        <w:t>w</w:t>
      </w:r>
      <w:r w:rsidRPr="00337845">
        <w:rPr>
          <w:rFonts w:asciiTheme="minorHAnsi" w:eastAsia="Arial" w:hAnsiTheme="minorHAnsi" w:cstheme="minorHAnsi"/>
          <w:color w:val="585857"/>
          <w:spacing w:val="4"/>
          <w:sz w:val="18"/>
          <w:szCs w:val="18"/>
        </w:rPr>
        <w:t>h</w:t>
      </w:r>
      <w:r w:rsidRPr="00337845">
        <w:rPr>
          <w:rFonts w:asciiTheme="minorHAnsi" w:eastAsia="Arial" w:hAnsiTheme="minorHAnsi" w:cstheme="minorHAnsi"/>
          <w:color w:val="585857"/>
          <w:spacing w:val="1"/>
          <w:sz w:val="18"/>
          <w:szCs w:val="18"/>
        </w:rPr>
        <w:t>ic</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pacing w:val="2"/>
          <w:sz w:val="18"/>
          <w:szCs w:val="18"/>
        </w:rPr>
        <w:t>the</w:t>
      </w:r>
    </w:p>
    <w:p w14:paraId="3D4A138E" w14:textId="77777777" w:rsidR="00C117FF" w:rsidRPr="00337845" w:rsidRDefault="003B1D92"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2"/>
          <w:sz w:val="18"/>
          <w:szCs w:val="18"/>
        </w:rPr>
        <w:t>pp</w:t>
      </w:r>
      <w:r w:rsidRPr="00337845">
        <w:rPr>
          <w:rFonts w:asciiTheme="minorHAnsi" w:eastAsia="Arial" w:hAnsiTheme="minorHAnsi" w:cstheme="minorHAnsi"/>
          <w:color w:val="585857"/>
          <w:spacing w:val="-1"/>
          <w:sz w:val="18"/>
          <w:szCs w:val="18"/>
        </w:rPr>
        <w:t>li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pacing w:val="4"/>
          <w:sz w:val="18"/>
          <w:szCs w:val="18"/>
        </w:rPr>
        <w:t>n</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6"/>
          <w:sz w:val="18"/>
          <w:szCs w:val="18"/>
        </w:rPr>
        <w:t xml:space="preserve"> </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pacing w:val="9"/>
          <w:sz w:val="18"/>
          <w:szCs w:val="18"/>
        </w:rPr>
        <w:t>a</w:t>
      </w:r>
      <w:r w:rsidRPr="00337845">
        <w:rPr>
          <w:rFonts w:asciiTheme="minorHAnsi" w:eastAsia="Arial" w:hAnsiTheme="minorHAnsi" w:cstheme="minorHAnsi"/>
          <w:color w:val="585857"/>
          <w:spacing w:val="-11"/>
          <w:sz w:val="18"/>
          <w:szCs w:val="18"/>
        </w:rPr>
        <w:t>y</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3"/>
          <w:sz w:val="18"/>
          <w:szCs w:val="18"/>
        </w:rPr>
        <w:t xml:space="preserve"> </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 xml:space="preserve"> </w:t>
      </w:r>
      <w:r w:rsidRPr="00337845">
        <w:rPr>
          <w:rFonts w:asciiTheme="minorHAnsi" w:eastAsia="Arial" w:hAnsiTheme="minorHAnsi" w:cstheme="minorHAnsi"/>
          <w:color w:val="585857"/>
          <w:spacing w:val="2"/>
          <w:sz w:val="18"/>
          <w:szCs w:val="18"/>
        </w:rPr>
        <w:t>n</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3"/>
          <w:sz w:val="18"/>
          <w:szCs w:val="18"/>
        </w:rPr>
        <w:t xml:space="preserve"> </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4"/>
          <w:sz w:val="18"/>
          <w:szCs w:val="18"/>
        </w:rPr>
        <w:t>g</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2"/>
          <w:sz w:val="18"/>
          <w:szCs w:val="18"/>
        </w:rPr>
        <w:t>eq</w:t>
      </w:r>
      <w:r w:rsidRPr="00337845">
        <w:rPr>
          <w:rFonts w:asciiTheme="minorHAnsi" w:eastAsia="Arial" w:hAnsiTheme="minorHAnsi" w:cstheme="minorHAnsi"/>
          <w:color w:val="585857"/>
          <w:spacing w:val="3"/>
          <w:sz w:val="18"/>
          <w:szCs w:val="18"/>
        </w:rPr>
        <w:t>u</w:t>
      </w:r>
      <w:r w:rsidRPr="00337845">
        <w:rPr>
          <w:rFonts w:asciiTheme="minorHAnsi" w:eastAsia="Arial" w:hAnsiTheme="minorHAnsi" w:cstheme="minorHAnsi"/>
          <w:color w:val="585857"/>
          <w:spacing w:val="-3"/>
          <w:sz w:val="18"/>
          <w:szCs w:val="18"/>
        </w:rPr>
        <w:t>i</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2"/>
          <w:sz w:val="18"/>
          <w:szCs w:val="18"/>
        </w:rPr>
        <w:t>e</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10"/>
          <w:sz w:val="18"/>
          <w:szCs w:val="18"/>
        </w:rPr>
        <w:t xml:space="preserve"> </w:t>
      </w:r>
      <w:r w:rsidRPr="00337845">
        <w:rPr>
          <w:rFonts w:asciiTheme="minorHAnsi" w:eastAsia="Arial" w:hAnsiTheme="minorHAnsi" w:cstheme="minorHAnsi"/>
          <w:color w:val="585857"/>
          <w:spacing w:val="7"/>
          <w:sz w:val="18"/>
          <w:szCs w:val="18"/>
        </w:rPr>
        <w:t>b</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13"/>
          <w:sz w:val="18"/>
          <w:szCs w:val="18"/>
        </w:rPr>
        <w:t xml:space="preserve"> </w:t>
      </w:r>
      <w:r w:rsidRPr="00337845">
        <w:rPr>
          <w:rFonts w:asciiTheme="minorHAnsi" w:eastAsia="Arial" w:hAnsiTheme="minorHAnsi" w:cstheme="minorHAnsi"/>
          <w:color w:val="585857"/>
          <w:sz w:val="18"/>
          <w:szCs w:val="18"/>
        </w:rPr>
        <w:t>us</w:t>
      </w:r>
      <w:r w:rsidRPr="00337845">
        <w:rPr>
          <w:rFonts w:asciiTheme="minorHAnsi" w:eastAsia="Arial" w:hAnsiTheme="minorHAnsi" w:cstheme="minorHAnsi"/>
          <w:color w:val="585857"/>
          <w:spacing w:val="-3"/>
          <w:sz w:val="18"/>
          <w:szCs w:val="18"/>
        </w:rPr>
        <w:t xml:space="preserve"> </w:t>
      </w:r>
      <w:r w:rsidRPr="00337845">
        <w:rPr>
          <w:rFonts w:asciiTheme="minorHAnsi" w:eastAsia="Arial" w:hAnsiTheme="minorHAnsi" w:cstheme="minorHAnsi"/>
          <w:color w:val="585857"/>
          <w:spacing w:val="5"/>
          <w:sz w:val="18"/>
          <w:szCs w:val="18"/>
        </w:rPr>
        <w:t>f</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z w:val="18"/>
          <w:szCs w:val="18"/>
        </w:rPr>
        <w:t>w</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n</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2"/>
          <w:sz w:val="18"/>
          <w:szCs w:val="18"/>
        </w:rPr>
        <w:t>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
          <w:sz w:val="18"/>
          <w:szCs w:val="18"/>
        </w:rPr>
        <w:t>nd</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z w:val="18"/>
          <w:szCs w:val="18"/>
        </w:rPr>
        <w:t xml:space="preserve">of </w:t>
      </w:r>
      <w:r w:rsidRPr="00337845">
        <w:rPr>
          <w:rFonts w:asciiTheme="minorHAnsi" w:eastAsia="Arial" w:hAnsiTheme="minorHAnsi" w:cstheme="minorHAnsi"/>
          <w:color w:val="585857"/>
          <w:spacing w:val="2"/>
          <w:sz w:val="18"/>
          <w:szCs w:val="18"/>
        </w:rPr>
        <w:t>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1"/>
          <w:sz w:val="18"/>
          <w:szCs w:val="18"/>
        </w:rPr>
        <w:t>Q</w:t>
      </w:r>
      <w:r w:rsidRPr="00337845">
        <w:rPr>
          <w:rFonts w:asciiTheme="minorHAnsi" w:eastAsia="Arial" w:hAnsiTheme="minorHAnsi" w:cstheme="minorHAnsi"/>
          <w:color w:val="585857"/>
          <w:spacing w:val="2"/>
          <w:sz w:val="18"/>
          <w:szCs w:val="18"/>
        </w:rPr>
        <w:t>ua</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2"/>
          <w:sz w:val="18"/>
          <w:szCs w:val="18"/>
        </w:rPr>
        <w:t>tu</w:t>
      </w:r>
      <w:r w:rsidRPr="00337845">
        <w:rPr>
          <w:rFonts w:asciiTheme="minorHAnsi" w:eastAsia="Arial" w:hAnsiTheme="minorHAnsi" w:cstheme="minorHAnsi"/>
          <w:color w:val="585857"/>
          <w:sz w:val="18"/>
          <w:szCs w:val="18"/>
        </w:rPr>
        <w:t>m</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4"/>
          <w:sz w:val="18"/>
          <w:szCs w:val="18"/>
        </w:rPr>
        <w:t>cc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gh</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3"/>
          <w:sz w:val="18"/>
          <w:szCs w:val="18"/>
        </w:rPr>
        <w:t>)</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13"/>
          <w:sz w:val="18"/>
          <w:szCs w:val="18"/>
        </w:rPr>
        <w:t xml:space="preserve"> </w:t>
      </w:r>
      <w:r w:rsidRPr="00337845">
        <w:rPr>
          <w:rFonts w:asciiTheme="minorHAnsi" w:eastAsia="Arial" w:hAnsiTheme="minorHAnsi" w:cstheme="minorHAnsi"/>
          <w:color w:val="974705"/>
          <w:sz w:val="18"/>
          <w:szCs w:val="18"/>
        </w:rPr>
        <w:t>or</w:t>
      </w:r>
    </w:p>
    <w:p w14:paraId="5DDCF431" w14:textId="77777777" w:rsidR="00C117FF" w:rsidRPr="00337845" w:rsidRDefault="00C117FF" w:rsidP="00B821E1">
      <w:pPr>
        <w:ind w:right="142"/>
        <w:rPr>
          <w:rFonts w:asciiTheme="minorHAnsi" w:hAnsiTheme="minorHAnsi" w:cstheme="minorHAnsi"/>
          <w:sz w:val="18"/>
          <w:szCs w:val="18"/>
        </w:rPr>
      </w:pPr>
    </w:p>
    <w:p w14:paraId="0090F231" w14:textId="77777777" w:rsidR="00C117FF" w:rsidRPr="00337845" w:rsidRDefault="003B1D92"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he</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2"/>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pacing w:val="-1"/>
          <w:sz w:val="18"/>
          <w:szCs w:val="18"/>
        </w:rPr>
        <w:t>P</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2"/>
          <w:sz w:val="18"/>
          <w:szCs w:val="18"/>
        </w:rPr>
        <w:t>op</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4"/>
          <w:sz w:val="18"/>
          <w:szCs w:val="18"/>
        </w:rPr>
        <w:t>a</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14"/>
          <w:sz w:val="18"/>
          <w:szCs w:val="18"/>
        </w:rPr>
        <w:t xml:space="preserve"> </w:t>
      </w:r>
      <w:r w:rsidRPr="00337845">
        <w:rPr>
          <w:rFonts w:asciiTheme="minorHAnsi" w:eastAsia="Arial" w:hAnsiTheme="minorHAnsi" w:cstheme="minorHAnsi"/>
          <w:color w:val="585857"/>
          <w:spacing w:val="4"/>
          <w:sz w:val="18"/>
          <w:szCs w:val="18"/>
        </w:rPr>
        <w:t>sh</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wn</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4"/>
          <w:sz w:val="18"/>
          <w:szCs w:val="18"/>
        </w:rPr>
        <w:t>e</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n</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12"/>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7"/>
          <w:sz w:val="18"/>
          <w:szCs w:val="18"/>
        </w:rPr>
        <w:t xml:space="preserve"> </w:t>
      </w:r>
      <w:r w:rsidRPr="00337845">
        <w:rPr>
          <w:rFonts w:asciiTheme="minorHAnsi" w:eastAsia="Arial" w:hAnsiTheme="minorHAnsi" w:cstheme="minorHAnsi"/>
          <w:color w:val="585857"/>
          <w:spacing w:val="2"/>
          <w:sz w:val="18"/>
          <w:szCs w:val="18"/>
        </w:rPr>
        <w:t>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3"/>
          <w:sz w:val="18"/>
          <w:szCs w:val="18"/>
        </w:rPr>
        <w:t>Q</w:t>
      </w:r>
      <w:r w:rsidRPr="00337845">
        <w:rPr>
          <w:rFonts w:asciiTheme="minorHAnsi" w:eastAsia="Arial" w:hAnsiTheme="minorHAnsi" w:cstheme="minorHAnsi"/>
          <w:color w:val="585857"/>
          <w:spacing w:val="2"/>
          <w:sz w:val="18"/>
          <w:szCs w:val="18"/>
        </w:rPr>
        <w:t>uant</w:t>
      </w:r>
      <w:r w:rsidRPr="00337845">
        <w:rPr>
          <w:rFonts w:asciiTheme="minorHAnsi" w:eastAsia="Arial" w:hAnsiTheme="minorHAnsi" w:cstheme="minorHAnsi"/>
          <w:color w:val="585857"/>
          <w:spacing w:val="-3"/>
          <w:sz w:val="18"/>
          <w:szCs w:val="18"/>
        </w:rPr>
        <w:t>u</w:t>
      </w:r>
      <w:r w:rsidRPr="00337845">
        <w:rPr>
          <w:rFonts w:asciiTheme="minorHAnsi" w:eastAsia="Arial" w:hAnsiTheme="minorHAnsi" w:cstheme="minorHAnsi"/>
          <w:color w:val="585857"/>
          <w:sz w:val="18"/>
          <w:szCs w:val="18"/>
        </w:rPr>
        <w:t>m</w:t>
      </w:r>
      <w:r w:rsidRPr="00337845">
        <w:rPr>
          <w:rFonts w:asciiTheme="minorHAnsi" w:eastAsia="Arial" w:hAnsiTheme="minorHAnsi" w:cstheme="minorHAnsi"/>
          <w:color w:val="585857"/>
          <w:spacing w:val="-4"/>
          <w:sz w:val="18"/>
          <w:szCs w:val="18"/>
        </w:rPr>
        <w:t xml:space="preserve"> </w:t>
      </w: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2"/>
          <w:sz w:val="18"/>
          <w:szCs w:val="18"/>
        </w:rPr>
        <w:t>ce</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10"/>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3"/>
          <w:sz w:val="18"/>
          <w:szCs w:val="18"/>
        </w:rPr>
        <w:t>)</w:t>
      </w:r>
      <w:r w:rsidRPr="00337845">
        <w:rPr>
          <w:rFonts w:asciiTheme="minorHAnsi" w:eastAsia="Arial" w:hAnsiTheme="minorHAnsi" w:cstheme="minorHAnsi"/>
          <w:color w:val="585857"/>
          <w:sz w:val="18"/>
          <w:szCs w:val="18"/>
        </w:rPr>
        <w:t>.</w:t>
      </w:r>
    </w:p>
    <w:p w14:paraId="53A7F4FA" w14:textId="77777777" w:rsidR="00C117FF" w:rsidRPr="00337845" w:rsidRDefault="00C117FF" w:rsidP="00B821E1">
      <w:pPr>
        <w:ind w:right="142"/>
        <w:rPr>
          <w:rFonts w:asciiTheme="minorHAnsi" w:hAnsiTheme="minorHAnsi" w:cstheme="minorHAnsi"/>
          <w:sz w:val="18"/>
          <w:szCs w:val="18"/>
        </w:rPr>
      </w:pPr>
    </w:p>
    <w:p w14:paraId="2EA8F086" w14:textId="0DBA078F" w:rsidR="00C117FF" w:rsidRPr="00337845" w:rsidRDefault="003B1D92" w:rsidP="00B821E1">
      <w:pPr>
        <w:ind w:right="142"/>
        <w:rPr>
          <w:rFonts w:asciiTheme="minorHAnsi" w:eastAsia="Arial" w:hAnsiTheme="minorHAnsi" w:cstheme="minorHAnsi"/>
          <w:sz w:val="18"/>
          <w:szCs w:val="18"/>
        </w:rPr>
      </w:pPr>
      <w:r w:rsidRPr="00337845">
        <w:rPr>
          <w:rFonts w:asciiTheme="minorHAnsi" w:eastAsia="Arial" w:hAnsiTheme="minorHAnsi" w:cstheme="minorHAnsi"/>
          <w:color w:val="585857"/>
          <w:spacing w:val="14"/>
          <w:sz w:val="18"/>
          <w:szCs w:val="18"/>
        </w:rPr>
        <w:t>W</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3"/>
          <w:sz w:val="18"/>
          <w:szCs w:val="18"/>
        </w:rPr>
        <w:t xml:space="preserve"> </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g</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ee</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2"/>
          <w:sz w:val="18"/>
          <w:szCs w:val="18"/>
        </w:rPr>
        <w:t>w</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4"/>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6"/>
          <w:sz w:val="18"/>
          <w:szCs w:val="18"/>
        </w:rPr>
        <w:t xml:space="preserve"> </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b</w:t>
      </w:r>
      <w:r w:rsidRPr="00337845">
        <w:rPr>
          <w:rFonts w:asciiTheme="minorHAnsi" w:eastAsia="Arial" w:hAnsiTheme="minorHAnsi" w:cstheme="minorHAnsi"/>
          <w:color w:val="585857"/>
          <w:spacing w:val="4"/>
          <w:sz w:val="18"/>
          <w:szCs w:val="18"/>
        </w:rPr>
        <w:t>ov</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2"/>
          <w:sz w:val="18"/>
          <w:szCs w:val="18"/>
        </w:rPr>
        <w:t>p</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
          <w:sz w:val="18"/>
          <w:szCs w:val="18"/>
        </w:rPr>
        <w:t>(</w:t>
      </w:r>
      <w:r w:rsidRPr="00337845">
        <w:rPr>
          <w:rFonts w:asciiTheme="minorHAnsi" w:eastAsia="Arial" w:hAnsiTheme="minorHAnsi" w:cstheme="minorHAnsi"/>
          <w:color w:val="585857"/>
          <w:spacing w:val="2"/>
          <w:sz w:val="18"/>
          <w:szCs w:val="18"/>
        </w:rPr>
        <w:t>s</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z w:val="18"/>
          <w:szCs w:val="18"/>
        </w:rPr>
        <w:t>of</w:t>
      </w:r>
      <w:r w:rsidRPr="00337845">
        <w:rPr>
          <w:rFonts w:asciiTheme="minorHAnsi" w:eastAsia="Arial" w:hAnsiTheme="minorHAnsi" w:cstheme="minorHAnsi"/>
          <w:color w:val="585857"/>
          <w:spacing w:val="-2"/>
          <w:sz w:val="18"/>
          <w:szCs w:val="18"/>
        </w:rPr>
        <w:t xml:space="preserve">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z w:val="18"/>
          <w:szCs w:val="18"/>
        </w:rPr>
        <w:t>2</w:t>
      </w:r>
      <w:r w:rsidRPr="00337845">
        <w:rPr>
          <w:rFonts w:asciiTheme="minorHAnsi" w:eastAsia="Arial" w:hAnsiTheme="minorHAnsi" w:cstheme="minorHAnsi"/>
          <w:color w:val="585857"/>
          <w:spacing w:val="-4"/>
          <w:sz w:val="18"/>
          <w:szCs w:val="18"/>
        </w:rPr>
        <w:t xml:space="preserve"> </w:t>
      </w:r>
      <w:r w:rsidRPr="00337845">
        <w:rPr>
          <w:rFonts w:asciiTheme="minorHAnsi" w:eastAsia="Arial" w:hAnsiTheme="minorHAnsi" w:cstheme="minorHAnsi"/>
          <w:color w:val="585857"/>
          <w:sz w:val="18"/>
          <w:szCs w:val="18"/>
        </w:rPr>
        <w:t xml:space="preserve">of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he</w:t>
      </w:r>
      <w:r w:rsidRPr="00337845">
        <w:rPr>
          <w:rFonts w:asciiTheme="minorHAnsi" w:eastAsia="Arial" w:hAnsiTheme="minorHAnsi" w:cstheme="minorHAnsi"/>
          <w:color w:val="585857"/>
          <w:spacing w:val="-6"/>
          <w:sz w:val="18"/>
          <w:szCs w:val="18"/>
        </w:rPr>
        <w:t xml:space="preserve"> </w:t>
      </w:r>
      <w:proofErr w:type="gramStart"/>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8"/>
          <w:sz w:val="18"/>
          <w:szCs w:val="18"/>
        </w:rPr>
        <w:t xml:space="preserve"> </w:t>
      </w:r>
      <w:r w:rsidRPr="00337845">
        <w:rPr>
          <w:rFonts w:asciiTheme="minorHAnsi" w:eastAsia="Arial" w:hAnsiTheme="minorHAnsi" w:cstheme="minorHAnsi"/>
          <w:color w:val="585857"/>
          <w:spacing w:val="-1"/>
          <w:sz w:val="18"/>
          <w:szCs w:val="18"/>
        </w:rPr>
        <w:t>P</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7"/>
          <w:sz w:val="18"/>
          <w:szCs w:val="18"/>
        </w:rPr>
        <w:t>t</w:t>
      </w:r>
      <w:r w:rsidRPr="00337845">
        <w:rPr>
          <w:rFonts w:asciiTheme="minorHAnsi" w:eastAsia="Arial" w:hAnsiTheme="minorHAnsi" w:cstheme="minorHAnsi"/>
          <w:color w:val="585857"/>
          <w:sz w:val="18"/>
          <w:szCs w:val="18"/>
        </w:rPr>
        <w:t>y</w:t>
      </w:r>
      <w:proofErr w:type="gramEnd"/>
      <w:r w:rsidRPr="00337845">
        <w:rPr>
          <w:rFonts w:asciiTheme="minorHAnsi" w:eastAsia="Arial" w:hAnsiTheme="minorHAnsi" w:cstheme="minorHAnsi"/>
          <w:color w:val="585857"/>
          <w:spacing w:val="-14"/>
          <w:sz w:val="18"/>
          <w:szCs w:val="18"/>
        </w:rPr>
        <w:t xml:space="preserve"> </w:t>
      </w:r>
      <w:r w:rsidRPr="00337845">
        <w:rPr>
          <w:rFonts w:asciiTheme="minorHAnsi" w:eastAsia="Arial" w:hAnsiTheme="minorHAnsi" w:cstheme="minorHAnsi"/>
          <w:color w:val="585857"/>
          <w:spacing w:val="3"/>
          <w:sz w:val="18"/>
          <w:szCs w:val="18"/>
        </w:rPr>
        <w:t>N</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color w:val="585857"/>
          <w:spacing w:val="2"/>
          <w:sz w:val="18"/>
          <w:szCs w:val="18"/>
        </w:rPr>
        <w:t>b</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e</w:t>
      </w:r>
      <w:r w:rsidR="006306A4">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9"/>
          <w:sz w:val="18"/>
          <w:szCs w:val="18"/>
        </w:rPr>
        <w:t xml:space="preserve"> </w:t>
      </w:r>
      <w:r w:rsidRPr="00337845">
        <w:rPr>
          <w:rFonts w:asciiTheme="minorHAnsi" w:eastAsia="Arial" w:hAnsiTheme="minorHAnsi" w:cstheme="minorHAnsi"/>
          <w:b/>
          <w:bCs/>
          <w:color w:val="974705"/>
          <w:sz w:val="18"/>
          <w:szCs w:val="18"/>
        </w:rPr>
        <w:t>[</w:t>
      </w:r>
      <w:r w:rsidRPr="00337845">
        <w:rPr>
          <w:rFonts w:asciiTheme="minorHAnsi" w:eastAsia="Arial" w:hAnsiTheme="minorHAnsi" w:cstheme="minorHAnsi"/>
          <w:b/>
          <w:bCs/>
          <w:color w:val="974705"/>
          <w:spacing w:val="4"/>
          <w:sz w:val="18"/>
          <w:szCs w:val="18"/>
        </w:rPr>
        <w:t>s</w:t>
      </w:r>
      <w:r w:rsidRPr="00337845">
        <w:rPr>
          <w:rFonts w:asciiTheme="minorHAnsi" w:eastAsia="Arial" w:hAnsiTheme="minorHAnsi" w:cstheme="minorHAnsi"/>
          <w:b/>
          <w:bCs/>
          <w:color w:val="974705"/>
          <w:sz w:val="18"/>
          <w:szCs w:val="18"/>
        </w:rPr>
        <w:t>et</w:t>
      </w:r>
      <w:r w:rsidRPr="00337845">
        <w:rPr>
          <w:rFonts w:asciiTheme="minorHAnsi" w:eastAsia="Arial" w:hAnsiTheme="minorHAnsi" w:cstheme="minorHAnsi"/>
          <w:b/>
          <w:bCs/>
          <w:color w:val="974705"/>
          <w:spacing w:val="-3"/>
          <w:sz w:val="18"/>
          <w:szCs w:val="18"/>
        </w:rPr>
        <w:t xml:space="preserve"> </w:t>
      </w:r>
      <w:r w:rsidRPr="00337845">
        <w:rPr>
          <w:rFonts w:asciiTheme="minorHAnsi" w:eastAsia="Arial" w:hAnsiTheme="minorHAnsi" w:cstheme="minorHAnsi"/>
          <w:b/>
          <w:bCs/>
          <w:color w:val="974705"/>
          <w:sz w:val="18"/>
          <w:szCs w:val="18"/>
        </w:rPr>
        <w:t>o</w:t>
      </w:r>
      <w:r w:rsidRPr="00337845">
        <w:rPr>
          <w:rFonts w:asciiTheme="minorHAnsi" w:eastAsia="Arial" w:hAnsiTheme="minorHAnsi" w:cstheme="minorHAnsi"/>
          <w:b/>
          <w:bCs/>
          <w:color w:val="974705"/>
          <w:spacing w:val="2"/>
          <w:sz w:val="18"/>
          <w:szCs w:val="18"/>
        </w:rPr>
        <w:t>u</w:t>
      </w:r>
      <w:r w:rsidRPr="00337845">
        <w:rPr>
          <w:rFonts w:asciiTheme="minorHAnsi" w:eastAsia="Arial" w:hAnsiTheme="minorHAnsi" w:cstheme="minorHAnsi"/>
          <w:b/>
          <w:bCs/>
          <w:color w:val="974705"/>
          <w:sz w:val="18"/>
          <w:szCs w:val="18"/>
        </w:rPr>
        <w:t>t</w:t>
      </w:r>
      <w:r w:rsidRPr="00337845">
        <w:rPr>
          <w:rFonts w:asciiTheme="minorHAnsi" w:eastAsia="Arial" w:hAnsiTheme="minorHAnsi" w:cstheme="minorHAnsi"/>
          <w:b/>
          <w:bCs/>
          <w:color w:val="974705"/>
          <w:spacing w:val="-1"/>
          <w:sz w:val="18"/>
          <w:szCs w:val="18"/>
        </w:rPr>
        <w:t xml:space="preserve"> </w:t>
      </w:r>
      <w:r w:rsidRPr="00337845">
        <w:rPr>
          <w:rFonts w:asciiTheme="minorHAnsi" w:eastAsia="Arial" w:hAnsiTheme="minorHAnsi" w:cstheme="minorHAnsi"/>
          <w:b/>
          <w:bCs/>
          <w:color w:val="974705"/>
          <w:spacing w:val="-8"/>
          <w:sz w:val="18"/>
          <w:szCs w:val="18"/>
        </w:rPr>
        <w:t>y</w:t>
      </w:r>
      <w:r w:rsidRPr="00337845">
        <w:rPr>
          <w:rFonts w:asciiTheme="minorHAnsi" w:eastAsia="Arial" w:hAnsiTheme="minorHAnsi" w:cstheme="minorHAnsi"/>
          <w:b/>
          <w:bCs/>
          <w:color w:val="974705"/>
          <w:spacing w:val="2"/>
          <w:sz w:val="18"/>
          <w:szCs w:val="18"/>
        </w:rPr>
        <w:t>o</w:t>
      </w:r>
      <w:r w:rsidRPr="00337845">
        <w:rPr>
          <w:rFonts w:asciiTheme="minorHAnsi" w:eastAsia="Arial" w:hAnsiTheme="minorHAnsi" w:cstheme="minorHAnsi"/>
          <w:b/>
          <w:bCs/>
          <w:color w:val="974705"/>
          <w:sz w:val="18"/>
          <w:szCs w:val="18"/>
        </w:rPr>
        <w:t>ur</w:t>
      </w:r>
      <w:r w:rsidRPr="00337845">
        <w:rPr>
          <w:rFonts w:asciiTheme="minorHAnsi" w:eastAsia="Arial" w:hAnsiTheme="minorHAnsi" w:cstheme="minorHAnsi"/>
          <w:b/>
          <w:bCs/>
          <w:color w:val="974705"/>
          <w:spacing w:val="-6"/>
          <w:sz w:val="18"/>
          <w:szCs w:val="18"/>
        </w:rPr>
        <w:t xml:space="preserve"> </w:t>
      </w:r>
      <w:r w:rsidRPr="00337845">
        <w:rPr>
          <w:rFonts w:asciiTheme="minorHAnsi" w:eastAsia="Arial" w:hAnsiTheme="minorHAnsi" w:cstheme="minorHAnsi"/>
          <w:b/>
          <w:bCs/>
          <w:color w:val="974705"/>
          <w:spacing w:val="3"/>
          <w:sz w:val="18"/>
          <w:szCs w:val="18"/>
        </w:rPr>
        <w:t>r</w:t>
      </w:r>
      <w:r w:rsidRPr="00337845">
        <w:rPr>
          <w:rFonts w:asciiTheme="minorHAnsi" w:eastAsia="Arial" w:hAnsiTheme="minorHAnsi" w:cstheme="minorHAnsi"/>
          <w:b/>
          <w:bCs/>
          <w:color w:val="974705"/>
          <w:spacing w:val="2"/>
          <w:sz w:val="18"/>
          <w:szCs w:val="18"/>
        </w:rPr>
        <w:t>e</w:t>
      </w:r>
      <w:r w:rsidRPr="00337845">
        <w:rPr>
          <w:rFonts w:asciiTheme="minorHAnsi" w:eastAsia="Arial" w:hAnsiTheme="minorHAnsi" w:cstheme="minorHAnsi"/>
          <w:b/>
          <w:bCs/>
          <w:color w:val="974705"/>
          <w:sz w:val="18"/>
          <w:szCs w:val="18"/>
        </w:rPr>
        <w:t>a</w:t>
      </w:r>
      <w:r w:rsidRPr="00337845">
        <w:rPr>
          <w:rFonts w:asciiTheme="minorHAnsi" w:eastAsia="Arial" w:hAnsiTheme="minorHAnsi" w:cstheme="minorHAnsi"/>
          <w:b/>
          <w:bCs/>
          <w:color w:val="974705"/>
          <w:spacing w:val="4"/>
          <w:sz w:val="18"/>
          <w:szCs w:val="18"/>
        </w:rPr>
        <w:t>s</w:t>
      </w:r>
      <w:r w:rsidRPr="00337845">
        <w:rPr>
          <w:rFonts w:asciiTheme="minorHAnsi" w:eastAsia="Arial" w:hAnsiTheme="minorHAnsi" w:cstheme="minorHAnsi"/>
          <w:b/>
          <w:bCs/>
          <w:color w:val="974705"/>
          <w:sz w:val="18"/>
          <w:szCs w:val="18"/>
        </w:rPr>
        <w:t>ons</w:t>
      </w:r>
      <w:r w:rsidRPr="00337845">
        <w:rPr>
          <w:rFonts w:asciiTheme="minorHAnsi" w:eastAsia="Arial" w:hAnsiTheme="minorHAnsi" w:cstheme="minorHAnsi"/>
          <w:b/>
          <w:bCs/>
          <w:color w:val="974705"/>
          <w:spacing w:val="-6"/>
          <w:sz w:val="18"/>
          <w:szCs w:val="18"/>
        </w:rPr>
        <w:t xml:space="preserve"> </w:t>
      </w:r>
      <w:r w:rsidRPr="00337845">
        <w:rPr>
          <w:rFonts w:asciiTheme="minorHAnsi" w:eastAsia="Arial" w:hAnsiTheme="minorHAnsi" w:cstheme="minorHAnsi"/>
          <w:b/>
          <w:bCs/>
          <w:color w:val="974705"/>
          <w:sz w:val="18"/>
          <w:szCs w:val="18"/>
        </w:rPr>
        <w:t>h</w:t>
      </w:r>
      <w:r w:rsidRPr="00337845">
        <w:rPr>
          <w:rFonts w:asciiTheme="minorHAnsi" w:eastAsia="Arial" w:hAnsiTheme="minorHAnsi" w:cstheme="minorHAnsi"/>
          <w:b/>
          <w:bCs/>
          <w:color w:val="974705"/>
          <w:spacing w:val="2"/>
          <w:sz w:val="18"/>
          <w:szCs w:val="18"/>
        </w:rPr>
        <w:t>e</w:t>
      </w:r>
      <w:r w:rsidRPr="00337845">
        <w:rPr>
          <w:rFonts w:asciiTheme="minorHAnsi" w:eastAsia="Arial" w:hAnsiTheme="minorHAnsi" w:cstheme="minorHAnsi"/>
          <w:b/>
          <w:bCs/>
          <w:color w:val="974705"/>
          <w:spacing w:val="3"/>
          <w:sz w:val="18"/>
          <w:szCs w:val="18"/>
        </w:rPr>
        <w:t>r</w:t>
      </w:r>
      <w:r w:rsidRPr="00337845">
        <w:rPr>
          <w:rFonts w:asciiTheme="minorHAnsi" w:eastAsia="Arial" w:hAnsiTheme="minorHAnsi" w:cstheme="minorHAnsi"/>
          <w:b/>
          <w:bCs/>
          <w:color w:val="974705"/>
          <w:sz w:val="18"/>
          <w:szCs w:val="18"/>
        </w:rPr>
        <w:t>e</w:t>
      </w:r>
      <w:r w:rsidRPr="00337845">
        <w:rPr>
          <w:rFonts w:asciiTheme="minorHAnsi" w:eastAsia="Arial" w:hAnsiTheme="minorHAnsi" w:cstheme="minorHAnsi"/>
          <w:b/>
          <w:bCs/>
          <w:color w:val="974705"/>
          <w:spacing w:val="5"/>
          <w:sz w:val="18"/>
          <w:szCs w:val="18"/>
        </w:rPr>
        <w:t>]</w:t>
      </w:r>
      <w:r w:rsidRPr="00337845">
        <w:rPr>
          <w:rFonts w:asciiTheme="minorHAnsi" w:eastAsia="Arial" w:hAnsiTheme="minorHAnsi" w:cstheme="minorHAnsi"/>
          <w:b/>
          <w:bCs/>
          <w:color w:val="585857"/>
          <w:sz w:val="18"/>
          <w:szCs w:val="18"/>
        </w:rPr>
        <w:t>.</w:t>
      </w:r>
      <w:r w:rsidRPr="00337845">
        <w:rPr>
          <w:rFonts w:asciiTheme="minorHAnsi" w:eastAsia="Arial" w:hAnsiTheme="minorHAnsi" w:cstheme="minorHAnsi"/>
          <w:color w:val="585857"/>
          <w:sz w:val="18"/>
          <w:szCs w:val="18"/>
        </w:rPr>
        <w:t xml:space="preserve"> </w:t>
      </w:r>
    </w:p>
    <w:p w14:paraId="2220098A" w14:textId="77777777" w:rsidR="00C117FF" w:rsidRPr="00337845" w:rsidRDefault="00C117FF" w:rsidP="00B821E1">
      <w:pPr>
        <w:ind w:right="142"/>
        <w:rPr>
          <w:rFonts w:asciiTheme="minorHAnsi" w:hAnsiTheme="minorHAnsi" w:cstheme="minorHAnsi"/>
          <w:sz w:val="18"/>
          <w:szCs w:val="18"/>
        </w:rPr>
      </w:pPr>
    </w:p>
    <w:p w14:paraId="421ACA33" w14:textId="77777777" w:rsidR="00C117FF" w:rsidRPr="00337845" w:rsidRDefault="003B1D92" w:rsidP="00B821E1">
      <w:pPr>
        <w:ind w:right="142"/>
        <w:rPr>
          <w:rFonts w:asciiTheme="minorHAnsi" w:eastAsia="Arial" w:hAnsiTheme="minorHAnsi" w:cstheme="minorHAnsi"/>
          <w:sz w:val="18"/>
          <w:szCs w:val="18"/>
        </w:rPr>
      </w:pPr>
      <w:r w:rsidRPr="00337845">
        <w:rPr>
          <w:rFonts w:asciiTheme="minorHAnsi" w:eastAsia="Arial" w:hAnsiTheme="minorHAnsi" w:cstheme="minorHAnsi"/>
          <w:color w:val="585857"/>
          <w:sz w:val="18"/>
          <w:szCs w:val="18"/>
        </w:rPr>
        <w:t>In</w:t>
      </w:r>
      <w:r w:rsidRPr="00337845">
        <w:rPr>
          <w:rFonts w:asciiTheme="minorHAnsi" w:eastAsia="Arial" w:hAnsiTheme="minorHAnsi" w:cstheme="minorHAnsi"/>
          <w:color w:val="585857"/>
          <w:spacing w:val="21"/>
          <w:sz w:val="18"/>
          <w:szCs w:val="18"/>
        </w:rPr>
        <w:t xml:space="preserve"> </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2"/>
          <w:sz w:val="18"/>
          <w:szCs w:val="18"/>
        </w:rPr>
        <w:t>co</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pacing w:val="2"/>
          <w:sz w:val="18"/>
          <w:szCs w:val="18"/>
        </w:rPr>
        <w:t>da</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6"/>
          <w:sz w:val="18"/>
          <w:szCs w:val="18"/>
        </w:rPr>
        <w:t xml:space="preserve"> </w:t>
      </w:r>
      <w:r w:rsidRPr="00337845">
        <w:rPr>
          <w:rFonts w:asciiTheme="minorHAnsi" w:eastAsia="Arial" w:hAnsiTheme="minorHAnsi" w:cstheme="minorHAnsi"/>
          <w:color w:val="585857"/>
          <w:sz w:val="18"/>
          <w:szCs w:val="18"/>
        </w:rPr>
        <w:t>w</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19"/>
          <w:sz w:val="18"/>
          <w:szCs w:val="18"/>
        </w:rPr>
        <w:t xml:space="preserve"> </w:t>
      </w:r>
      <w:r w:rsidRPr="00337845">
        <w:rPr>
          <w:rFonts w:asciiTheme="minorHAnsi" w:eastAsia="Arial" w:hAnsiTheme="minorHAnsi" w:cstheme="minorHAnsi"/>
          <w:color w:val="585857"/>
          <w:spacing w:val="3"/>
          <w:sz w:val="18"/>
          <w:szCs w:val="18"/>
        </w:rPr>
        <w:t>C</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4"/>
          <w:sz w:val="18"/>
          <w:szCs w:val="18"/>
        </w:rPr>
        <w:t>d</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n</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pacing w:val="4"/>
          <w:sz w:val="18"/>
          <w:szCs w:val="18"/>
        </w:rPr>
        <w:t>J</w:t>
      </w:r>
      <w:r w:rsidRPr="00337845">
        <w:rPr>
          <w:rFonts w:asciiTheme="minorHAnsi" w:eastAsia="Arial" w:hAnsiTheme="minorHAnsi" w:cstheme="minorHAnsi"/>
          <w:color w:val="585857"/>
          <w:sz w:val="18"/>
          <w:szCs w:val="18"/>
        </w:rPr>
        <w:t>7</w:t>
      </w:r>
      <w:r w:rsidRPr="00337845">
        <w:rPr>
          <w:rFonts w:asciiTheme="minorHAnsi" w:eastAsia="Arial" w:hAnsiTheme="minorHAnsi" w:cstheme="minorHAnsi"/>
          <w:color w:val="585857"/>
          <w:spacing w:val="2"/>
          <w:sz w:val="18"/>
          <w:szCs w:val="18"/>
        </w:rPr>
        <w:t>.</w:t>
      </w:r>
      <w:r w:rsidRPr="00337845">
        <w:rPr>
          <w:rFonts w:asciiTheme="minorHAnsi" w:eastAsia="Arial" w:hAnsiTheme="minorHAnsi" w:cstheme="minorHAnsi"/>
          <w:color w:val="585857"/>
          <w:spacing w:val="3"/>
          <w:sz w:val="18"/>
          <w:szCs w:val="18"/>
        </w:rPr>
        <w:t>5</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2"/>
          <w:sz w:val="18"/>
          <w:szCs w:val="18"/>
        </w:rPr>
        <w:t>1</w:t>
      </w:r>
      <w:r w:rsidRPr="00337845">
        <w:rPr>
          <w:rFonts w:asciiTheme="minorHAnsi" w:eastAsia="Arial" w:hAnsiTheme="minorHAnsi" w:cstheme="minorHAnsi"/>
          <w:color w:val="585857"/>
          <w:sz w:val="18"/>
          <w:szCs w:val="18"/>
        </w:rPr>
        <w:t>,</w:t>
      </w:r>
      <w:r w:rsidRPr="00337845">
        <w:rPr>
          <w:rFonts w:asciiTheme="minorHAnsi" w:eastAsia="Arial" w:hAnsiTheme="minorHAnsi" w:cstheme="minorHAnsi"/>
          <w:color w:val="585857"/>
          <w:spacing w:val="18"/>
          <w:sz w:val="18"/>
          <w:szCs w:val="18"/>
        </w:rPr>
        <w:t xml:space="preserve"> </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22"/>
          <w:sz w:val="18"/>
          <w:szCs w:val="18"/>
        </w:rPr>
        <w:t xml:space="preserve"> </w:t>
      </w:r>
      <w:r w:rsidRPr="00337845">
        <w:rPr>
          <w:rFonts w:asciiTheme="minorHAnsi" w:eastAsia="Arial" w:hAnsiTheme="minorHAnsi" w:cstheme="minorHAnsi"/>
          <w:color w:val="585857"/>
          <w:spacing w:val="1"/>
          <w:sz w:val="18"/>
          <w:szCs w:val="18"/>
        </w:rPr>
        <w:t>c</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pacing w:val="9"/>
          <w:sz w:val="18"/>
          <w:szCs w:val="18"/>
        </w:rPr>
        <w:t>p</w:t>
      </w:r>
      <w:r w:rsidRPr="00337845">
        <w:rPr>
          <w:rFonts w:asciiTheme="minorHAnsi" w:eastAsia="Arial" w:hAnsiTheme="minorHAnsi" w:cstheme="minorHAnsi"/>
          <w:color w:val="585857"/>
          <w:sz w:val="18"/>
          <w:szCs w:val="18"/>
        </w:rPr>
        <w:t>y</w:t>
      </w:r>
      <w:r w:rsidRPr="00337845">
        <w:rPr>
          <w:rFonts w:asciiTheme="minorHAnsi" w:eastAsia="Arial" w:hAnsiTheme="minorHAnsi" w:cstheme="minorHAnsi"/>
          <w:color w:val="585857"/>
          <w:spacing w:val="11"/>
          <w:sz w:val="18"/>
          <w:szCs w:val="18"/>
        </w:rPr>
        <w:t xml:space="preserve"> </w:t>
      </w:r>
      <w:r w:rsidRPr="00337845">
        <w:rPr>
          <w:rFonts w:asciiTheme="minorHAnsi" w:eastAsia="Arial" w:hAnsiTheme="minorHAnsi" w:cstheme="minorHAnsi"/>
          <w:color w:val="585857"/>
          <w:sz w:val="18"/>
          <w:szCs w:val="18"/>
        </w:rPr>
        <w:t>of</w:t>
      </w:r>
      <w:r w:rsidRPr="00337845">
        <w:rPr>
          <w:rFonts w:asciiTheme="minorHAnsi" w:eastAsia="Arial" w:hAnsiTheme="minorHAnsi" w:cstheme="minorHAnsi"/>
          <w:color w:val="585857"/>
          <w:spacing w:val="27"/>
          <w:sz w:val="18"/>
          <w:szCs w:val="18"/>
        </w:rPr>
        <w:t xml:space="preserve"> </w:t>
      </w:r>
      <w:r w:rsidRPr="00337845">
        <w:rPr>
          <w:rFonts w:asciiTheme="minorHAnsi" w:eastAsia="Arial" w:hAnsiTheme="minorHAnsi" w:cstheme="minorHAnsi"/>
          <w:color w:val="585857"/>
          <w:spacing w:val="2"/>
          <w:sz w:val="18"/>
          <w:szCs w:val="18"/>
        </w:rPr>
        <w:t>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22"/>
          <w:sz w:val="18"/>
          <w:szCs w:val="18"/>
        </w:rPr>
        <w:t xml:space="preserve"> </w:t>
      </w:r>
      <w:proofErr w:type="gramStart"/>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z w:val="18"/>
          <w:szCs w:val="18"/>
        </w:rPr>
        <w:t>h</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d</w:t>
      </w:r>
      <w:r w:rsidRPr="00337845">
        <w:rPr>
          <w:rFonts w:asciiTheme="minorHAnsi" w:eastAsia="Arial" w:hAnsiTheme="minorHAnsi" w:cstheme="minorHAnsi"/>
          <w:color w:val="585857"/>
          <w:spacing w:val="18"/>
          <w:sz w:val="18"/>
          <w:szCs w:val="18"/>
        </w:rPr>
        <w:t xml:space="preserve"> </w:t>
      </w:r>
      <w:r w:rsidRPr="00337845">
        <w:rPr>
          <w:rFonts w:asciiTheme="minorHAnsi" w:eastAsia="Arial" w:hAnsiTheme="minorHAnsi" w:cstheme="minorHAnsi"/>
          <w:color w:val="585857"/>
          <w:spacing w:val="-1"/>
          <w:sz w:val="18"/>
          <w:szCs w:val="18"/>
        </w:rPr>
        <w:t>P</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pacing w:val="7"/>
          <w:sz w:val="18"/>
          <w:szCs w:val="18"/>
        </w:rPr>
        <w:t>t</w:t>
      </w:r>
      <w:r w:rsidRPr="00337845">
        <w:rPr>
          <w:rFonts w:asciiTheme="minorHAnsi" w:eastAsia="Arial" w:hAnsiTheme="minorHAnsi" w:cstheme="minorHAnsi"/>
          <w:color w:val="585857"/>
          <w:sz w:val="18"/>
          <w:szCs w:val="18"/>
        </w:rPr>
        <w:t>y</w:t>
      </w:r>
      <w:proofErr w:type="gramEnd"/>
      <w:r w:rsidRPr="00337845">
        <w:rPr>
          <w:rFonts w:asciiTheme="minorHAnsi" w:eastAsia="Arial" w:hAnsiTheme="minorHAnsi" w:cstheme="minorHAnsi"/>
          <w:color w:val="585857"/>
          <w:spacing w:val="13"/>
          <w:sz w:val="18"/>
          <w:szCs w:val="18"/>
        </w:rPr>
        <w:t xml:space="preserve"> </w:t>
      </w:r>
      <w:r w:rsidRPr="00337845">
        <w:rPr>
          <w:rFonts w:asciiTheme="minorHAnsi" w:eastAsia="Arial" w:hAnsiTheme="minorHAnsi" w:cstheme="minorHAnsi"/>
          <w:color w:val="585857"/>
          <w:spacing w:val="3"/>
          <w:sz w:val="18"/>
          <w:szCs w:val="18"/>
        </w:rPr>
        <w:t>C</w:t>
      </w:r>
      <w:r w:rsidRPr="00337845">
        <w:rPr>
          <w:rFonts w:asciiTheme="minorHAnsi" w:eastAsia="Arial" w:hAnsiTheme="minorHAnsi" w:cstheme="minorHAnsi"/>
          <w:color w:val="585857"/>
          <w:spacing w:val="2"/>
          <w:sz w:val="18"/>
          <w:szCs w:val="18"/>
        </w:rPr>
        <w:t>o</w:t>
      </w:r>
      <w:r w:rsidRPr="00337845">
        <w:rPr>
          <w:rFonts w:asciiTheme="minorHAnsi" w:eastAsia="Arial" w:hAnsiTheme="minorHAnsi" w:cstheme="minorHAnsi"/>
          <w:color w:val="585857"/>
          <w:sz w:val="18"/>
          <w:szCs w:val="18"/>
        </w:rPr>
        <w:t>u</w:t>
      </w:r>
      <w:r w:rsidRPr="00337845">
        <w:rPr>
          <w:rFonts w:asciiTheme="minorHAnsi" w:eastAsia="Arial" w:hAnsiTheme="minorHAnsi" w:cstheme="minorHAnsi"/>
          <w:color w:val="585857"/>
          <w:spacing w:val="2"/>
          <w:sz w:val="18"/>
          <w:szCs w:val="18"/>
        </w:rPr>
        <w:t>nt</w:t>
      </w:r>
      <w:r w:rsidRPr="00337845">
        <w:rPr>
          <w:rFonts w:asciiTheme="minorHAnsi" w:eastAsia="Arial" w:hAnsiTheme="minorHAnsi" w:cstheme="minorHAnsi"/>
          <w:color w:val="585857"/>
          <w:sz w:val="18"/>
          <w:szCs w:val="18"/>
        </w:rPr>
        <w:t>er</w:t>
      </w:r>
      <w:r w:rsidRPr="00337845">
        <w:rPr>
          <w:rFonts w:asciiTheme="minorHAnsi" w:eastAsia="Arial" w:hAnsiTheme="minorHAnsi" w:cstheme="minorHAnsi"/>
          <w:color w:val="585857"/>
          <w:spacing w:val="18"/>
          <w:sz w:val="18"/>
          <w:szCs w:val="18"/>
        </w:rPr>
        <w:t xml:space="preserve"> </w:t>
      </w:r>
      <w:r w:rsidRPr="00337845">
        <w:rPr>
          <w:rFonts w:asciiTheme="minorHAnsi" w:eastAsia="Arial" w:hAnsiTheme="minorHAnsi" w:cstheme="minorHAnsi"/>
          <w:color w:val="585857"/>
          <w:spacing w:val="3"/>
          <w:sz w:val="18"/>
          <w:szCs w:val="18"/>
        </w:rPr>
        <w:t>N</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7"/>
          <w:sz w:val="18"/>
          <w:szCs w:val="18"/>
        </w:rPr>
        <w:t xml:space="preserve"> </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z w:val="18"/>
          <w:szCs w:val="18"/>
        </w:rPr>
        <w:t>as</w:t>
      </w:r>
      <w:r w:rsidRPr="00337845">
        <w:rPr>
          <w:rFonts w:asciiTheme="minorHAnsi" w:eastAsia="Arial" w:hAnsiTheme="minorHAnsi" w:cstheme="minorHAnsi"/>
          <w:color w:val="585857"/>
          <w:spacing w:val="22"/>
          <w:sz w:val="18"/>
          <w:szCs w:val="18"/>
        </w:rPr>
        <w:t xml:space="preserve"> </w:t>
      </w:r>
      <w:r w:rsidRPr="00337845">
        <w:rPr>
          <w:rFonts w:asciiTheme="minorHAnsi" w:eastAsia="Arial" w:hAnsiTheme="minorHAnsi" w:cstheme="minorHAnsi"/>
          <w:color w:val="585857"/>
          <w:spacing w:val="2"/>
          <w:sz w:val="18"/>
          <w:szCs w:val="18"/>
        </w:rPr>
        <w:t>be</w:t>
      </w:r>
      <w:r w:rsidRPr="00337845">
        <w:rPr>
          <w:rFonts w:asciiTheme="minorHAnsi" w:eastAsia="Arial" w:hAnsiTheme="minorHAnsi" w:cstheme="minorHAnsi"/>
          <w:color w:val="585857"/>
          <w:sz w:val="18"/>
          <w:szCs w:val="18"/>
        </w:rPr>
        <w:t>en</w:t>
      </w:r>
      <w:r w:rsidRPr="00337845">
        <w:rPr>
          <w:rFonts w:asciiTheme="minorHAnsi" w:eastAsia="Arial" w:hAnsiTheme="minorHAnsi" w:cstheme="minorHAnsi"/>
          <w:color w:val="585857"/>
          <w:spacing w:val="19"/>
          <w:sz w:val="18"/>
          <w:szCs w:val="18"/>
        </w:rPr>
        <w:t xml:space="preserve"> </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
          <w:sz w:val="18"/>
          <w:szCs w:val="18"/>
        </w:rPr>
        <w:t>n</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0"/>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21"/>
          <w:sz w:val="18"/>
          <w:szCs w:val="18"/>
        </w:rPr>
        <w:t xml:space="preserve"> </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2"/>
          <w:sz w:val="18"/>
          <w:szCs w:val="18"/>
        </w:rPr>
        <w:t>h</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3"/>
          <w:sz w:val="18"/>
          <w:szCs w:val="18"/>
        </w:rPr>
        <w:t xml:space="preserve"> </w:t>
      </w:r>
      <w:r w:rsidRPr="00337845">
        <w:rPr>
          <w:rFonts w:asciiTheme="minorHAnsi" w:eastAsia="Arial" w:hAnsiTheme="minorHAnsi" w:cstheme="minorHAnsi"/>
          <w:color w:val="585857"/>
          <w:spacing w:val="-1"/>
          <w:sz w:val="18"/>
          <w:szCs w:val="18"/>
        </w:rPr>
        <w:t>A</w:t>
      </w:r>
      <w:r w:rsidRPr="00337845">
        <w:rPr>
          <w:rFonts w:asciiTheme="minorHAnsi" w:eastAsia="Arial" w:hAnsiTheme="minorHAnsi" w:cstheme="minorHAnsi"/>
          <w:color w:val="585857"/>
          <w:spacing w:val="2"/>
          <w:sz w:val="18"/>
          <w:szCs w:val="18"/>
        </w:rPr>
        <w:t>pp</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2"/>
          <w:sz w:val="18"/>
          <w:szCs w:val="18"/>
        </w:rPr>
        <w:t xml:space="preserve">ant </w:t>
      </w:r>
      <w:r w:rsidRPr="00337845">
        <w:rPr>
          <w:rFonts w:asciiTheme="minorHAnsi" w:eastAsia="Arial" w:hAnsiTheme="minorHAnsi" w:cstheme="minorHAnsi"/>
          <w:color w:val="585857"/>
          <w:spacing w:val="1"/>
          <w:sz w:val="18"/>
          <w:szCs w:val="18"/>
        </w:rPr>
        <w:t>s</w:t>
      </w:r>
      <w:r w:rsidRPr="00337845">
        <w:rPr>
          <w:rFonts w:asciiTheme="minorHAnsi" w:eastAsia="Arial" w:hAnsiTheme="minorHAnsi" w:cstheme="minorHAnsi"/>
          <w:color w:val="585857"/>
          <w:spacing w:val="2"/>
          <w:sz w:val="18"/>
          <w:szCs w:val="18"/>
        </w:rPr>
        <w:t>u</w:t>
      </w:r>
      <w:r w:rsidRPr="00337845">
        <w:rPr>
          <w:rFonts w:asciiTheme="minorHAnsi" w:eastAsia="Arial" w:hAnsiTheme="minorHAnsi" w:cstheme="minorHAnsi"/>
          <w:color w:val="585857"/>
          <w:sz w:val="18"/>
          <w:szCs w:val="18"/>
        </w:rPr>
        <w:t>b</w:t>
      </w:r>
      <w:r w:rsidRPr="00337845">
        <w:rPr>
          <w:rFonts w:asciiTheme="minorHAnsi" w:eastAsia="Arial" w:hAnsiTheme="minorHAnsi" w:cstheme="minorHAnsi"/>
          <w:color w:val="585857"/>
          <w:spacing w:val="1"/>
          <w:sz w:val="18"/>
          <w:szCs w:val="18"/>
        </w:rPr>
        <w:t>j</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z w:val="18"/>
          <w:szCs w:val="18"/>
        </w:rPr>
        <w:t>t</w:t>
      </w:r>
      <w:r w:rsidRPr="00337845">
        <w:rPr>
          <w:rFonts w:asciiTheme="minorHAnsi" w:eastAsia="Arial" w:hAnsiTheme="minorHAnsi" w:cstheme="minorHAnsi"/>
          <w:color w:val="585857"/>
          <w:spacing w:val="-16"/>
          <w:sz w:val="18"/>
          <w:szCs w:val="18"/>
        </w:rPr>
        <w:t xml:space="preserve"> </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z w:val="18"/>
          <w:szCs w:val="18"/>
        </w:rPr>
        <w:t>o</w:t>
      </w:r>
      <w:r w:rsidRPr="00337845">
        <w:rPr>
          <w:rFonts w:asciiTheme="minorHAnsi" w:eastAsia="Arial" w:hAnsiTheme="minorHAnsi" w:cstheme="minorHAnsi"/>
          <w:color w:val="585857"/>
          <w:spacing w:val="-12"/>
          <w:sz w:val="18"/>
          <w:szCs w:val="18"/>
        </w:rPr>
        <w:t xml:space="preserve"> </w:t>
      </w:r>
      <w:r w:rsidRPr="00337845">
        <w:rPr>
          <w:rFonts w:asciiTheme="minorHAnsi" w:eastAsia="Arial" w:hAnsiTheme="minorHAnsi" w:cstheme="minorHAnsi"/>
          <w:color w:val="585857"/>
          <w:spacing w:val="1"/>
          <w:w w:val="99"/>
          <w:sz w:val="18"/>
          <w:szCs w:val="18"/>
        </w:rPr>
        <w:t>c</w:t>
      </w:r>
      <w:r w:rsidRPr="00337845">
        <w:rPr>
          <w:rFonts w:asciiTheme="minorHAnsi" w:eastAsia="Arial" w:hAnsiTheme="minorHAnsi" w:cstheme="minorHAnsi"/>
          <w:color w:val="585857"/>
          <w:w w:val="99"/>
          <w:sz w:val="18"/>
          <w:szCs w:val="18"/>
        </w:rPr>
        <w:t>o</w:t>
      </w:r>
      <w:r w:rsidRPr="00337845">
        <w:rPr>
          <w:rFonts w:asciiTheme="minorHAnsi" w:eastAsia="Arial" w:hAnsiTheme="minorHAnsi" w:cstheme="minorHAnsi"/>
          <w:color w:val="585857"/>
          <w:spacing w:val="7"/>
          <w:w w:val="99"/>
          <w:sz w:val="18"/>
          <w:szCs w:val="18"/>
        </w:rPr>
        <w:t>mm</w:t>
      </w:r>
      <w:r w:rsidRPr="00337845">
        <w:rPr>
          <w:rFonts w:asciiTheme="minorHAnsi" w:eastAsia="Arial" w:hAnsiTheme="minorHAnsi" w:cstheme="minorHAnsi"/>
          <w:color w:val="585857"/>
          <w:w w:val="99"/>
          <w:sz w:val="18"/>
          <w:szCs w:val="18"/>
        </w:rPr>
        <w:t>e</w:t>
      </w:r>
      <w:r w:rsidRPr="00337845">
        <w:rPr>
          <w:rFonts w:asciiTheme="minorHAnsi" w:eastAsia="Arial" w:hAnsiTheme="minorHAnsi" w:cstheme="minorHAnsi"/>
          <w:color w:val="585857"/>
          <w:spacing w:val="1"/>
          <w:w w:val="99"/>
          <w:sz w:val="18"/>
          <w:szCs w:val="18"/>
        </w:rPr>
        <w:t>rc</w:t>
      </w:r>
      <w:r w:rsidRPr="00337845">
        <w:rPr>
          <w:rFonts w:asciiTheme="minorHAnsi" w:eastAsia="Arial" w:hAnsiTheme="minorHAnsi" w:cstheme="minorHAnsi"/>
          <w:color w:val="585857"/>
          <w:spacing w:val="-1"/>
          <w:w w:val="99"/>
          <w:sz w:val="18"/>
          <w:szCs w:val="18"/>
        </w:rPr>
        <w:t>i</w:t>
      </w:r>
      <w:r w:rsidRPr="00337845">
        <w:rPr>
          <w:rFonts w:asciiTheme="minorHAnsi" w:eastAsia="Arial" w:hAnsiTheme="minorHAnsi" w:cstheme="minorHAnsi"/>
          <w:color w:val="585857"/>
          <w:spacing w:val="2"/>
          <w:w w:val="99"/>
          <w:sz w:val="18"/>
          <w:szCs w:val="18"/>
        </w:rPr>
        <w:t>a</w:t>
      </w:r>
      <w:r w:rsidRPr="00337845">
        <w:rPr>
          <w:rFonts w:asciiTheme="minorHAnsi" w:eastAsia="Arial" w:hAnsiTheme="minorHAnsi" w:cstheme="minorHAnsi"/>
          <w:color w:val="585857"/>
          <w:spacing w:val="1"/>
          <w:w w:val="99"/>
          <w:sz w:val="18"/>
          <w:szCs w:val="18"/>
        </w:rPr>
        <w:t>l</w:t>
      </w:r>
      <w:r w:rsidRPr="00337845">
        <w:rPr>
          <w:rFonts w:asciiTheme="minorHAnsi" w:eastAsia="Arial" w:hAnsiTheme="minorHAnsi" w:cstheme="minorHAnsi"/>
          <w:color w:val="585857"/>
          <w:spacing w:val="6"/>
          <w:w w:val="99"/>
          <w:sz w:val="18"/>
          <w:szCs w:val="18"/>
        </w:rPr>
        <w:t>l</w:t>
      </w:r>
      <w:r w:rsidRPr="00337845">
        <w:rPr>
          <w:rFonts w:asciiTheme="minorHAnsi" w:eastAsia="Arial" w:hAnsiTheme="minorHAnsi" w:cstheme="minorHAnsi"/>
          <w:color w:val="585857"/>
          <w:w w:val="99"/>
          <w:sz w:val="18"/>
          <w:szCs w:val="18"/>
        </w:rPr>
        <w:t>y</w:t>
      </w:r>
      <w:r w:rsidRPr="00337845">
        <w:rPr>
          <w:rFonts w:asciiTheme="minorHAnsi" w:eastAsia="Arial" w:hAnsiTheme="minorHAnsi" w:cstheme="minorHAnsi"/>
          <w:color w:val="585857"/>
          <w:spacing w:val="-17"/>
          <w:w w:val="99"/>
          <w:sz w:val="18"/>
          <w:szCs w:val="18"/>
        </w:rPr>
        <w:t xml:space="preserve"> </w:t>
      </w:r>
      <w:r w:rsidRPr="00337845">
        <w:rPr>
          <w:rFonts w:asciiTheme="minorHAnsi" w:eastAsia="Arial" w:hAnsiTheme="minorHAnsi" w:cstheme="minorHAnsi"/>
          <w:color w:val="585857"/>
          <w:spacing w:val="6"/>
          <w:sz w:val="18"/>
          <w:szCs w:val="18"/>
        </w:rPr>
        <w:t>s</w:t>
      </w:r>
      <w:r w:rsidRPr="00337845">
        <w:rPr>
          <w:rFonts w:asciiTheme="minorHAnsi" w:eastAsia="Arial" w:hAnsiTheme="minorHAnsi" w:cstheme="minorHAnsi"/>
          <w:color w:val="585857"/>
          <w:spacing w:val="2"/>
          <w:sz w:val="18"/>
          <w:szCs w:val="18"/>
        </w:rPr>
        <w:t>en</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pacing w:val="-1"/>
          <w:sz w:val="18"/>
          <w:szCs w:val="18"/>
        </w:rPr>
        <w:t>v</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15"/>
          <w:sz w:val="18"/>
          <w:szCs w:val="18"/>
        </w:rPr>
        <w:t xml:space="preserve"> </w:t>
      </w:r>
      <w:r w:rsidRPr="00337845">
        <w:rPr>
          <w:rFonts w:asciiTheme="minorHAnsi" w:eastAsia="Arial" w:hAnsiTheme="minorHAnsi" w:cstheme="minorHAnsi"/>
          <w:color w:val="585857"/>
          <w:spacing w:val="3"/>
          <w:sz w:val="18"/>
          <w:szCs w:val="18"/>
        </w:rPr>
        <w:t>r</w:t>
      </w:r>
      <w:r w:rsidRPr="00337845">
        <w:rPr>
          <w:rFonts w:asciiTheme="minorHAnsi" w:eastAsia="Arial" w:hAnsiTheme="minorHAnsi" w:cstheme="minorHAnsi"/>
          <w:color w:val="585857"/>
          <w:sz w:val="18"/>
          <w:szCs w:val="18"/>
        </w:rPr>
        <w:t>e</w:t>
      </w:r>
      <w:r w:rsidRPr="00337845">
        <w:rPr>
          <w:rFonts w:asciiTheme="minorHAnsi" w:eastAsia="Arial" w:hAnsiTheme="minorHAnsi" w:cstheme="minorHAnsi"/>
          <w:color w:val="585857"/>
          <w:spacing w:val="2"/>
          <w:sz w:val="18"/>
          <w:szCs w:val="18"/>
        </w:rPr>
        <w:t>d</w:t>
      </w:r>
      <w:r w:rsidRPr="00337845">
        <w:rPr>
          <w:rFonts w:asciiTheme="minorHAnsi" w:eastAsia="Arial" w:hAnsiTheme="minorHAnsi" w:cstheme="minorHAnsi"/>
          <w:color w:val="585857"/>
          <w:sz w:val="18"/>
          <w:szCs w:val="18"/>
        </w:rPr>
        <w:t>a</w:t>
      </w:r>
      <w:r w:rsidRPr="00337845">
        <w:rPr>
          <w:rFonts w:asciiTheme="minorHAnsi" w:eastAsia="Arial" w:hAnsiTheme="minorHAnsi" w:cstheme="minorHAnsi"/>
          <w:color w:val="585857"/>
          <w:spacing w:val="4"/>
          <w:sz w:val="18"/>
          <w:szCs w:val="18"/>
        </w:rPr>
        <w:t>c</w:t>
      </w:r>
      <w:r w:rsidRPr="00337845">
        <w:rPr>
          <w:rFonts w:asciiTheme="minorHAnsi" w:eastAsia="Arial" w:hAnsiTheme="minorHAnsi" w:cstheme="minorHAnsi"/>
          <w:color w:val="585857"/>
          <w:spacing w:val="5"/>
          <w:sz w:val="18"/>
          <w:szCs w:val="18"/>
        </w:rPr>
        <w:t>t</w:t>
      </w:r>
      <w:r w:rsidRPr="00337845">
        <w:rPr>
          <w:rFonts w:asciiTheme="minorHAnsi" w:eastAsia="Arial" w:hAnsiTheme="minorHAnsi" w:cstheme="minorHAnsi"/>
          <w:color w:val="585857"/>
          <w:spacing w:val="-1"/>
          <w:sz w:val="18"/>
          <w:szCs w:val="18"/>
        </w:rPr>
        <w:t>i</w:t>
      </w:r>
      <w:r w:rsidRPr="00337845">
        <w:rPr>
          <w:rFonts w:asciiTheme="minorHAnsi" w:eastAsia="Arial" w:hAnsiTheme="minorHAnsi" w:cstheme="minorHAnsi"/>
          <w:color w:val="585857"/>
          <w:sz w:val="18"/>
          <w:szCs w:val="18"/>
        </w:rPr>
        <w:t>on</w:t>
      </w:r>
      <w:r w:rsidRPr="00337845">
        <w:rPr>
          <w:rFonts w:asciiTheme="minorHAnsi" w:eastAsia="Arial" w:hAnsiTheme="minorHAnsi" w:cstheme="minorHAnsi"/>
          <w:color w:val="585857"/>
          <w:spacing w:val="4"/>
          <w:sz w:val="18"/>
          <w:szCs w:val="18"/>
        </w:rPr>
        <w:t>s</w:t>
      </w:r>
      <w:r w:rsidRPr="00337845">
        <w:rPr>
          <w:rFonts w:asciiTheme="minorHAnsi" w:eastAsia="Arial" w:hAnsiTheme="minorHAnsi" w:cstheme="minorHAnsi"/>
          <w:color w:val="585857"/>
          <w:sz w:val="18"/>
          <w:szCs w:val="18"/>
        </w:rPr>
        <w:t>.</w:t>
      </w:r>
    </w:p>
    <w:p w14:paraId="18CBE2EB" w14:textId="77777777" w:rsidR="00C117FF" w:rsidRPr="00337845" w:rsidRDefault="00C117FF" w:rsidP="00B821E1">
      <w:pPr>
        <w:ind w:right="142"/>
        <w:rPr>
          <w:rFonts w:asciiTheme="minorHAnsi" w:hAnsiTheme="minorHAnsi" w:cstheme="minorHAnsi"/>
          <w:sz w:val="18"/>
          <w:szCs w:val="18"/>
        </w:rPr>
      </w:pPr>
    </w:p>
    <w:p w14:paraId="34092CF6" w14:textId="34C0B2B8" w:rsidR="00C117FF" w:rsidRPr="00337845" w:rsidRDefault="00B31123"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color w:val="585857"/>
          <w:spacing w:val="2"/>
          <w:sz w:val="18"/>
          <w:szCs w:val="18"/>
        </w:rPr>
        <w:t xml:space="preserve">In accordance with Condition J11.2.1, Network Rail shall publish an accurate and up-to-date copy or statement of this </w:t>
      </w:r>
      <w:r w:rsidR="00BE11AA">
        <w:rPr>
          <w:rFonts w:asciiTheme="minorHAnsi" w:eastAsia="Arial" w:hAnsiTheme="minorHAnsi" w:cstheme="minorHAnsi"/>
          <w:color w:val="585857"/>
          <w:spacing w:val="2"/>
          <w:sz w:val="18"/>
          <w:szCs w:val="18"/>
        </w:rPr>
        <w:t>n</w:t>
      </w:r>
      <w:r w:rsidRPr="00337845">
        <w:rPr>
          <w:rFonts w:asciiTheme="minorHAnsi" w:eastAsia="Arial" w:hAnsiTheme="minorHAnsi" w:cstheme="minorHAnsi"/>
          <w:color w:val="585857"/>
          <w:spacing w:val="2"/>
          <w:sz w:val="18"/>
          <w:szCs w:val="18"/>
        </w:rPr>
        <w:t>otice.</w:t>
      </w:r>
    </w:p>
    <w:p w14:paraId="5F0EB454" w14:textId="77777777" w:rsidR="00C117FF" w:rsidRPr="00337845" w:rsidRDefault="00C117FF" w:rsidP="00B821E1">
      <w:pPr>
        <w:ind w:right="142"/>
        <w:rPr>
          <w:rFonts w:asciiTheme="minorHAnsi" w:hAnsiTheme="minorHAnsi" w:cstheme="minorHAnsi"/>
          <w:sz w:val="18"/>
          <w:szCs w:val="18"/>
        </w:rPr>
      </w:pPr>
    </w:p>
    <w:p w14:paraId="5228E7FC" w14:textId="77777777" w:rsidR="00C117FF" w:rsidRPr="00337845" w:rsidRDefault="003B1D92" w:rsidP="00B821E1">
      <w:pPr>
        <w:ind w:right="142"/>
        <w:jc w:val="both"/>
        <w:rPr>
          <w:rFonts w:asciiTheme="minorHAnsi" w:eastAsia="Arial" w:hAnsiTheme="minorHAnsi" w:cstheme="minorHAnsi"/>
          <w:sz w:val="18"/>
          <w:szCs w:val="18"/>
        </w:rPr>
      </w:pPr>
      <w:r w:rsidRPr="00337845">
        <w:rPr>
          <w:rFonts w:asciiTheme="minorHAnsi" w:eastAsia="Arial" w:hAnsiTheme="minorHAnsi" w:cstheme="minorHAnsi"/>
          <w:color w:val="585857"/>
          <w:spacing w:val="-3"/>
          <w:sz w:val="18"/>
          <w:szCs w:val="18"/>
        </w:rPr>
        <w:t>Y</w:t>
      </w:r>
      <w:r w:rsidRPr="00337845">
        <w:rPr>
          <w:rFonts w:asciiTheme="minorHAnsi" w:eastAsia="Arial" w:hAnsiTheme="minorHAnsi" w:cstheme="minorHAnsi"/>
          <w:color w:val="585857"/>
          <w:spacing w:val="4"/>
          <w:sz w:val="18"/>
          <w:szCs w:val="18"/>
        </w:rPr>
        <w:t>o</w:t>
      </w:r>
      <w:r w:rsidRPr="00337845">
        <w:rPr>
          <w:rFonts w:asciiTheme="minorHAnsi" w:eastAsia="Arial" w:hAnsiTheme="minorHAnsi" w:cstheme="minorHAnsi"/>
          <w:color w:val="585857"/>
          <w:spacing w:val="2"/>
          <w:sz w:val="18"/>
          <w:szCs w:val="18"/>
        </w:rPr>
        <w:t>u</w:t>
      </w:r>
      <w:r w:rsidRPr="00337845">
        <w:rPr>
          <w:rFonts w:asciiTheme="minorHAnsi" w:eastAsia="Arial" w:hAnsiTheme="minorHAnsi" w:cstheme="minorHAnsi"/>
          <w:color w:val="585857"/>
          <w:spacing w:val="1"/>
          <w:sz w:val="18"/>
          <w:szCs w:val="18"/>
        </w:rPr>
        <w:t>r</w:t>
      </w:r>
      <w:r w:rsidRPr="00337845">
        <w:rPr>
          <w:rFonts w:asciiTheme="minorHAnsi" w:eastAsia="Arial" w:hAnsiTheme="minorHAnsi" w:cstheme="minorHAnsi"/>
          <w:color w:val="585857"/>
          <w:sz w:val="18"/>
          <w:szCs w:val="18"/>
        </w:rPr>
        <w:t>s</w:t>
      </w:r>
      <w:r w:rsidRPr="00337845">
        <w:rPr>
          <w:rFonts w:asciiTheme="minorHAnsi" w:eastAsia="Arial" w:hAnsiTheme="minorHAnsi" w:cstheme="minorHAnsi"/>
          <w:color w:val="585857"/>
          <w:spacing w:val="-16"/>
          <w:sz w:val="18"/>
          <w:szCs w:val="18"/>
        </w:rPr>
        <w:t xml:space="preserve"> </w:t>
      </w:r>
      <w:r w:rsidRPr="00337845">
        <w:rPr>
          <w:rFonts w:asciiTheme="minorHAnsi" w:eastAsia="Arial" w:hAnsiTheme="minorHAnsi" w:cstheme="minorHAnsi"/>
          <w:color w:val="585857"/>
          <w:spacing w:val="7"/>
          <w:sz w:val="18"/>
          <w:szCs w:val="18"/>
        </w:rPr>
        <w:t>f</w:t>
      </w:r>
      <w:r w:rsidRPr="00337845">
        <w:rPr>
          <w:rFonts w:asciiTheme="minorHAnsi" w:eastAsia="Arial" w:hAnsiTheme="minorHAnsi" w:cstheme="minorHAnsi"/>
          <w:color w:val="585857"/>
          <w:spacing w:val="2"/>
          <w:sz w:val="18"/>
          <w:szCs w:val="18"/>
        </w:rPr>
        <w:t>a</w:t>
      </w:r>
      <w:r w:rsidRPr="00337845">
        <w:rPr>
          <w:rFonts w:asciiTheme="minorHAnsi" w:eastAsia="Arial" w:hAnsiTheme="minorHAnsi" w:cstheme="minorHAnsi"/>
          <w:color w:val="585857"/>
          <w:spacing w:val="-3"/>
          <w:sz w:val="18"/>
          <w:szCs w:val="18"/>
        </w:rPr>
        <w:t>i</w:t>
      </w:r>
      <w:r w:rsidRPr="00337845">
        <w:rPr>
          <w:rFonts w:asciiTheme="minorHAnsi" w:eastAsia="Arial" w:hAnsiTheme="minorHAnsi" w:cstheme="minorHAnsi"/>
          <w:color w:val="585857"/>
          <w:spacing w:val="2"/>
          <w:sz w:val="18"/>
          <w:szCs w:val="18"/>
        </w:rPr>
        <w:t>t</w:t>
      </w:r>
      <w:r w:rsidRPr="00337845">
        <w:rPr>
          <w:rFonts w:asciiTheme="minorHAnsi" w:eastAsia="Arial" w:hAnsiTheme="minorHAnsi" w:cstheme="minorHAnsi"/>
          <w:color w:val="585857"/>
          <w:spacing w:val="-3"/>
          <w:sz w:val="18"/>
          <w:szCs w:val="18"/>
        </w:rPr>
        <w:t>h</w:t>
      </w:r>
      <w:r w:rsidRPr="00337845">
        <w:rPr>
          <w:rFonts w:asciiTheme="minorHAnsi" w:eastAsia="Arial" w:hAnsiTheme="minorHAnsi" w:cstheme="minorHAnsi"/>
          <w:color w:val="585857"/>
          <w:spacing w:val="5"/>
          <w:sz w:val="18"/>
          <w:szCs w:val="18"/>
        </w:rPr>
        <w:t>f</w:t>
      </w:r>
      <w:r w:rsidRPr="00337845">
        <w:rPr>
          <w:rFonts w:asciiTheme="minorHAnsi" w:eastAsia="Arial" w:hAnsiTheme="minorHAnsi" w:cstheme="minorHAnsi"/>
          <w:color w:val="585857"/>
          <w:spacing w:val="2"/>
          <w:sz w:val="18"/>
          <w:szCs w:val="18"/>
        </w:rPr>
        <w:t>u</w:t>
      </w:r>
      <w:r w:rsidRPr="00337845">
        <w:rPr>
          <w:rFonts w:asciiTheme="minorHAnsi" w:eastAsia="Arial" w:hAnsiTheme="minorHAnsi" w:cstheme="minorHAnsi"/>
          <w:color w:val="585857"/>
          <w:spacing w:val="-1"/>
          <w:sz w:val="18"/>
          <w:szCs w:val="18"/>
        </w:rPr>
        <w:t>l</w:t>
      </w:r>
      <w:r w:rsidRPr="00337845">
        <w:rPr>
          <w:rFonts w:asciiTheme="minorHAnsi" w:eastAsia="Arial" w:hAnsiTheme="minorHAnsi" w:cstheme="minorHAnsi"/>
          <w:color w:val="585857"/>
          <w:spacing w:val="6"/>
          <w:sz w:val="18"/>
          <w:szCs w:val="18"/>
        </w:rPr>
        <w:t>l</w:t>
      </w:r>
      <w:r w:rsidRPr="00337845">
        <w:rPr>
          <w:rFonts w:asciiTheme="minorHAnsi" w:eastAsia="Arial" w:hAnsiTheme="minorHAnsi" w:cstheme="minorHAnsi"/>
          <w:color w:val="585857"/>
          <w:spacing w:val="-8"/>
          <w:sz w:val="18"/>
          <w:szCs w:val="18"/>
        </w:rPr>
        <w:t>y</w:t>
      </w:r>
      <w:r w:rsidRPr="00337845">
        <w:rPr>
          <w:rFonts w:asciiTheme="minorHAnsi" w:eastAsia="Arial" w:hAnsiTheme="minorHAnsi" w:cstheme="minorHAnsi"/>
          <w:color w:val="585857"/>
          <w:sz w:val="18"/>
          <w:szCs w:val="18"/>
        </w:rPr>
        <w:t>,</w:t>
      </w:r>
    </w:p>
    <w:p w14:paraId="065896DA" w14:textId="77777777" w:rsidR="00C117FF" w:rsidRPr="00337845" w:rsidRDefault="00C117FF" w:rsidP="00B821E1">
      <w:pPr>
        <w:ind w:right="142"/>
        <w:rPr>
          <w:rFonts w:asciiTheme="minorHAnsi" w:hAnsiTheme="minorHAnsi" w:cstheme="minorHAnsi"/>
          <w:sz w:val="18"/>
          <w:szCs w:val="18"/>
        </w:rPr>
      </w:pPr>
    </w:p>
    <w:p w14:paraId="63FB0DCE" w14:textId="77777777" w:rsidR="006A3A55" w:rsidRPr="00337845" w:rsidRDefault="006A3A55" w:rsidP="00B821E1">
      <w:pPr>
        <w:ind w:right="142"/>
        <w:jc w:val="both"/>
        <w:rPr>
          <w:rFonts w:asciiTheme="minorHAnsi" w:eastAsia="Arial" w:hAnsiTheme="minorHAnsi" w:cstheme="minorHAnsi"/>
          <w:color w:val="585857"/>
          <w:sz w:val="18"/>
          <w:szCs w:val="18"/>
        </w:rPr>
      </w:pPr>
      <w:r w:rsidRPr="00337845">
        <w:rPr>
          <w:rFonts w:asciiTheme="minorHAnsi" w:eastAsia="Arial" w:hAnsiTheme="minorHAnsi" w:cstheme="minorHAnsi"/>
          <w:color w:val="585857"/>
          <w:sz w:val="18"/>
          <w:szCs w:val="18"/>
        </w:rPr>
        <w:br w:type="page"/>
      </w:r>
    </w:p>
    <w:p w14:paraId="7AE54F80" w14:textId="0365574A" w:rsidR="003A1ADC" w:rsidRPr="00337845" w:rsidRDefault="00473AB2" w:rsidP="0033091A">
      <w:pPr>
        <w:ind w:right="142"/>
        <w:jc w:val="right"/>
        <w:rPr>
          <w:rFonts w:asciiTheme="minorHAnsi" w:eastAsia="Arial" w:hAnsiTheme="minorHAnsi" w:cstheme="minorHAnsi"/>
          <w:color w:val="585857"/>
          <w:spacing w:val="1"/>
          <w:sz w:val="18"/>
          <w:szCs w:val="18"/>
        </w:rPr>
      </w:pPr>
      <w:r w:rsidRPr="00337845">
        <w:rPr>
          <w:rFonts w:asciiTheme="minorHAnsi" w:hAnsiTheme="minorHAnsi" w:cstheme="minorHAnsi"/>
          <w:noProof/>
          <w:sz w:val="18"/>
          <w:szCs w:val="18"/>
        </w:rPr>
        <w:lastRenderedPageBreak/>
        <w:drawing>
          <wp:anchor distT="0" distB="0" distL="114300" distR="114300" simplePos="0" relativeHeight="251667968" behindDoc="1" locked="0" layoutInCell="1" allowOverlap="1" wp14:anchorId="62E31460" wp14:editId="61D26D60">
            <wp:simplePos x="0" y="0"/>
            <wp:positionH relativeFrom="margin">
              <wp:align>right</wp:align>
            </wp:positionH>
            <wp:positionV relativeFrom="margin">
              <wp:posOffset>8504</wp:posOffset>
            </wp:positionV>
            <wp:extent cx="1534795" cy="697865"/>
            <wp:effectExtent l="0" t="0" r="8255" b="6985"/>
            <wp:wrapThrough wrapText="bothSides">
              <wp:wrapPolygon edited="0">
                <wp:start x="0" y="0"/>
                <wp:lineTo x="0" y="21227"/>
                <wp:lineTo x="21448" y="21227"/>
                <wp:lineTo x="21448"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4795" cy="697865"/>
                    </a:xfrm>
                    <a:prstGeom prst="rect">
                      <a:avLst/>
                    </a:prstGeom>
                    <a:noFill/>
                  </pic:spPr>
                </pic:pic>
              </a:graphicData>
            </a:graphic>
            <wp14:sizeRelH relativeFrom="page">
              <wp14:pctWidth>0</wp14:pctWidth>
            </wp14:sizeRelH>
            <wp14:sizeRelV relativeFrom="page">
              <wp14:pctHeight>0</wp14:pctHeight>
            </wp14:sizeRelV>
          </wp:anchor>
        </w:drawing>
      </w:r>
    </w:p>
    <w:p w14:paraId="749DA412" w14:textId="779B4FBC" w:rsidR="003A1ADC" w:rsidRPr="00337845" w:rsidRDefault="003A1ADC" w:rsidP="0033091A">
      <w:pPr>
        <w:ind w:right="142"/>
        <w:jc w:val="right"/>
        <w:rPr>
          <w:rFonts w:asciiTheme="minorHAnsi" w:eastAsia="Arial" w:hAnsiTheme="minorHAnsi" w:cstheme="minorHAnsi"/>
          <w:color w:val="585857"/>
          <w:spacing w:val="1"/>
          <w:sz w:val="18"/>
          <w:szCs w:val="18"/>
        </w:rPr>
      </w:pPr>
    </w:p>
    <w:p w14:paraId="679CCC8F" w14:textId="2390C1BE" w:rsidR="00473AB2" w:rsidRPr="00337845" w:rsidRDefault="00473AB2" w:rsidP="0033091A">
      <w:pPr>
        <w:ind w:right="142"/>
        <w:jc w:val="right"/>
        <w:rPr>
          <w:rFonts w:asciiTheme="minorHAnsi" w:eastAsia="Arial" w:hAnsiTheme="minorHAnsi" w:cstheme="minorHAnsi"/>
          <w:color w:val="585857"/>
          <w:spacing w:val="1"/>
          <w:sz w:val="18"/>
          <w:szCs w:val="18"/>
        </w:rPr>
      </w:pPr>
    </w:p>
    <w:p w14:paraId="0E88025D" w14:textId="77777777" w:rsidR="003A1ADC" w:rsidRPr="00337845" w:rsidRDefault="003A1ADC" w:rsidP="0033091A">
      <w:pPr>
        <w:ind w:right="142"/>
        <w:jc w:val="right"/>
        <w:rPr>
          <w:rFonts w:asciiTheme="minorHAnsi" w:eastAsia="Arial" w:hAnsiTheme="minorHAnsi" w:cstheme="minorHAnsi"/>
          <w:color w:val="585857"/>
          <w:spacing w:val="1"/>
          <w:sz w:val="18"/>
          <w:szCs w:val="18"/>
        </w:rPr>
      </w:pPr>
    </w:p>
    <w:p w14:paraId="37455001" w14:textId="77777777" w:rsidR="003A1ADC" w:rsidRPr="00337845" w:rsidRDefault="003A1ADC" w:rsidP="0033091A">
      <w:pPr>
        <w:ind w:right="142"/>
        <w:jc w:val="right"/>
        <w:rPr>
          <w:rFonts w:asciiTheme="minorHAnsi" w:eastAsia="Arial" w:hAnsiTheme="minorHAnsi" w:cstheme="minorHAnsi"/>
          <w:color w:val="585857"/>
          <w:spacing w:val="1"/>
          <w:sz w:val="18"/>
          <w:szCs w:val="18"/>
        </w:rPr>
      </w:pPr>
    </w:p>
    <w:p w14:paraId="01FB8E82" w14:textId="12CF56E5" w:rsidR="00C117FF" w:rsidRPr="006306A4" w:rsidRDefault="003B1D92" w:rsidP="0033091A">
      <w:pPr>
        <w:ind w:right="142"/>
        <w:jc w:val="right"/>
        <w:rPr>
          <w:rFonts w:asciiTheme="minorHAnsi" w:hAnsiTheme="minorHAnsi" w:cstheme="minorHAnsi"/>
        </w:rPr>
      </w:pPr>
      <w:r w:rsidRPr="006306A4">
        <w:rPr>
          <w:rFonts w:asciiTheme="minorHAnsi" w:eastAsia="Arial" w:hAnsiTheme="minorHAnsi" w:cstheme="minorHAnsi"/>
          <w:color w:val="585857"/>
          <w:spacing w:val="1"/>
        </w:rPr>
        <w:t>N</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k</w:t>
      </w:r>
      <w:r w:rsidRPr="006306A4">
        <w:rPr>
          <w:rFonts w:asciiTheme="minorHAnsi" w:eastAsia="Arial" w:hAnsiTheme="minorHAnsi" w:cstheme="minorHAnsi"/>
          <w:color w:val="585857"/>
          <w:spacing w:val="-3"/>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rPr>
        <w:t>In</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5"/>
        </w:rPr>
        <w:t xml:space="preserve"> </w:t>
      </w:r>
      <w:r w:rsidRPr="006306A4">
        <w:rPr>
          <w:rFonts w:asciiTheme="minorHAnsi" w:eastAsia="Arial" w:hAnsiTheme="minorHAnsi" w:cstheme="minorHAnsi"/>
          <w:color w:val="585857"/>
          <w:spacing w:val="2"/>
        </w:rPr>
        <w:t>L</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10"/>
        </w:rPr>
        <w:t>m</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te</w:t>
      </w:r>
      <w:r w:rsidRPr="006306A4">
        <w:rPr>
          <w:rFonts w:asciiTheme="minorHAnsi" w:eastAsia="Arial" w:hAnsiTheme="minorHAnsi" w:cstheme="minorHAnsi"/>
          <w:color w:val="585857"/>
        </w:rPr>
        <w:t>d</w:t>
      </w:r>
    </w:p>
    <w:p w14:paraId="2A96B4AB" w14:textId="0804DEFE" w:rsidR="00C117FF" w:rsidRPr="006306A4" w:rsidRDefault="003E3432" w:rsidP="0033091A">
      <w:pPr>
        <w:ind w:right="142"/>
        <w:jc w:val="right"/>
        <w:rPr>
          <w:rFonts w:asciiTheme="minorHAnsi" w:eastAsia="Arial" w:hAnsiTheme="minorHAnsi" w:cstheme="minorHAnsi"/>
        </w:rPr>
      </w:pPr>
      <w:r w:rsidRPr="006306A4">
        <w:rPr>
          <w:rFonts w:asciiTheme="minorHAnsi" w:eastAsia="Arial" w:hAnsiTheme="minorHAnsi" w:cstheme="minorHAnsi"/>
          <w:color w:val="585857"/>
        </w:rPr>
        <w:t>Waterloo General Office</w:t>
      </w:r>
    </w:p>
    <w:p w14:paraId="2CDD749B" w14:textId="77777777" w:rsidR="00C117FF" w:rsidRPr="006306A4" w:rsidRDefault="003B1D92" w:rsidP="0033091A">
      <w:pPr>
        <w:ind w:right="142"/>
        <w:jc w:val="right"/>
        <w:rPr>
          <w:rFonts w:asciiTheme="minorHAnsi" w:eastAsia="Arial" w:hAnsiTheme="minorHAnsi" w:cstheme="minorHAnsi"/>
        </w:rPr>
      </w:pPr>
      <w:r w:rsidRPr="006306A4">
        <w:rPr>
          <w:rFonts w:asciiTheme="minorHAnsi" w:eastAsia="Arial" w:hAnsiTheme="minorHAnsi" w:cstheme="minorHAnsi"/>
          <w:color w:val="585857"/>
          <w:spacing w:val="2"/>
          <w:w w:val="99"/>
        </w:rPr>
        <w:t>L</w:t>
      </w:r>
      <w:r w:rsidRPr="006306A4">
        <w:rPr>
          <w:rFonts w:asciiTheme="minorHAnsi" w:eastAsia="Arial" w:hAnsiTheme="minorHAnsi" w:cstheme="minorHAnsi"/>
          <w:color w:val="585857"/>
          <w:w w:val="99"/>
        </w:rPr>
        <w:t>o</w:t>
      </w:r>
      <w:r w:rsidRPr="006306A4">
        <w:rPr>
          <w:rFonts w:asciiTheme="minorHAnsi" w:eastAsia="Arial" w:hAnsiTheme="minorHAnsi" w:cstheme="minorHAnsi"/>
          <w:color w:val="585857"/>
          <w:spacing w:val="2"/>
          <w:w w:val="99"/>
        </w:rPr>
        <w:t>ndon</w:t>
      </w:r>
    </w:p>
    <w:p w14:paraId="131204DD" w14:textId="7B666A4A" w:rsidR="00C117FF" w:rsidRPr="006306A4" w:rsidRDefault="003E3432" w:rsidP="0033091A">
      <w:pPr>
        <w:ind w:right="142"/>
        <w:jc w:val="right"/>
        <w:rPr>
          <w:rFonts w:asciiTheme="minorHAnsi" w:eastAsia="Arial" w:hAnsiTheme="minorHAnsi" w:cstheme="minorHAnsi"/>
        </w:rPr>
      </w:pPr>
      <w:r w:rsidRPr="006306A4">
        <w:rPr>
          <w:rFonts w:asciiTheme="minorHAnsi" w:eastAsia="Arial" w:hAnsiTheme="minorHAnsi" w:cstheme="minorHAnsi"/>
          <w:color w:val="585857"/>
          <w:spacing w:val="-7"/>
          <w:position w:val="-1"/>
        </w:rPr>
        <w:t>SE1 8SW</w:t>
      </w:r>
    </w:p>
    <w:p w14:paraId="3F56BAD4" w14:textId="77777777" w:rsidR="0033091A" w:rsidRPr="006306A4" w:rsidRDefault="0033091A" w:rsidP="0033091A">
      <w:pPr>
        <w:ind w:right="142"/>
        <w:jc w:val="both"/>
        <w:rPr>
          <w:rFonts w:asciiTheme="minorHAnsi" w:eastAsia="Arial" w:hAnsiTheme="minorHAnsi" w:cstheme="minorHAnsi"/>
          <w:b/>
          <w:bCs/>
          <w:i/>
          <w:color w:val="984806" w:themeColor="accent6" w:themeShade="80"/>
          <w:spacing w:val="-5"/>
        </w:rPr>
      </w:pP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i/>
          <w:color w:val="984806" w:themeColor="accent6" w:themeShade="80"/>
          <w:spacing w:val="3"/>
        </w:rPr>
        <w:t>r</w:t>
      </w:r>
      <w:r w:rsidRPr="006306A4">
        <w:rPr>
          <w:rFonts w:asciiTheme="minorHAnsi" w:eastAsia="Arial" w:hAnsiTheme="minorHAnsi" w:cstheme="minorHAnsi"/>
          <w:b/>
          <w:bCs/>
          <w:i/>
          <w:color w:val="984806" w:themeColor="accent6" w:themeShade="80"/>
        </w:rPr>
        <w:t>e</w:t>
      </w:r>
      <w:r w:rsidRPr="006306A4">
        <w:rPr>
          <w:rFonts w:asciiTheme="minorHAnsi" w:eastAsia="Arial" w:hAnsiTheme="minorHAnsi" w:cstheme="minorHAnsi"/>
          <w:b/>
          <w:bCs/>
          <w:i/>
          <w:color w:val="984806" w:themeColor="accent6" w:themeShade="80"/>
          <w:spacing w:val="2"/>
        </w:rPr>
        <w:t>g</w:t>
      </w:r>
      <w:r w:rsidRPr="006306A4">
        <w:rPr>
          <w:rFonts w:asciiTheme="minorHAnsi" w:eastAsia="Arial" w:hAnsiTheme="minorHAnsi" w:cstheme="minorHAnsi"/>
          <w:b/>
          <w:bCs/>
          <w:i/>
          <w:color w:val="984806" w:themeColor="accent6" w:themeShade="80"/>
          <w:spacing w:val="-1"/>
        </w:rPr>
        <w:t>i</w:t>
      </w:r>
      <w:r w:rsidRPr="006306A4">
        <w:rPr>
          <w:rFonts w:asciiTheme="minorHAnsi" w:eastAsia="Arial" w:hAnsiTheme="minorHAnsi" w:cstheme="minorHAnsi"/>
          <w:b/>
          <w:bCs/>
          <w:i/>
          <w:color w:val="984806" w:themeColor="accent6" w:themeShade="80"/>
          <w:spacing w:val="4"/>
        </w:rPr>
        <w:t>s</w:t>
      </w:r>
      <w:r w:rsidRPr="006306A4">
        <w:rPr>
          <w:rFonts w:asciiTheme="minorHAnsi" w:eastAsia="Arial" w:hAnsiTheme="minorHAnsi" w:cstheme="minorHAnsi"/>
          <w:b/>
          <w:bCs/>
          <w:i/>
          <w:color w:val="984806" w:themeColor="accent6" w:themeShade="80"/>
          <w:spacing w:val="2"/>
        </w:rPr>
        <w:t>t</w:t>
      </w:r>
      <w:r w:rsidRPr="006306A4">
        <w:rPr>
          <w:rFonts w:asciiTheme="minorHAnsi" w:eastAsia="Arial" w:hAnsiTheme="minorHAnsi" w:cstheme="minorHAnsi"/>
          <w:b/>
          <w:bCs/>
          <w:i/>
          <w:color w:val="984806" w:themeColor="accent6" w:themeShade="80"/>
        </w:rPr>
        <w:t>e</w:t>
      </w:r>
      <w:r w:rsidRPr="006306A4">
        <w:rPr>
          <w:rFonts w:asciiTheme="minorHAnsi" w:eastAsia="Arial" w:hAnsiTheme="minorHAnsi" w:cstheme="minorHAnsi"/>
          <w:b/>
          <w:bCs/>
          <w:i/>
          <w:color w:val="984806" w:themeColor="accent6" w:themeShade="80"/>
          <w:spacing w:val="3"/>
        </w:rPr>
        <w:t>r</w:t>
      </w:r>
      <w:r w:rsidRPr="006306A4">
        <w:rPr>
          <w:rFonts w:asciiTheme="minorHAnsi" w:eastAsia="Arial" w:hAnsiTheme="minorHAnsi" w:cstheme="minorHAnsi"/>
          <w:b/>
          <w:bCs/>
          <w:i/>
          <w:color w:val="984806" w:themeColor="accent6" w:themeShade="80"/>
        </w:rPr>
        <w:t>ed</w:t>
      </w:r>
      <w:r w:rsidRPr="006306A4">
        <w:rPr>
          <w:rFonts w:asciiTheme="minorHAnsi" w:eastAsia="Arial" w:hAnsiTheme="minorHAnsi" w:cstheme="minorHAnsi"/>
          <w:b/>
          <w:bCs/>
          <w:i/>
          <w:color w:val="984806" w:themeColor="accent6" w:themeShade="80"/>
          <w:spacing w:val="-10"/>
        </w:rPr>
        <w:t xml:space="preserve"> </w:t>
      </w:r>
      <w:r w:rsidRPr="006306A4">
        <w:rPr>
          <w:rFonts w:asciiTheme="minorHAnsi" w:eastAsia="Arial" w:hAnsiTheme="minorHAnsi" w:cstheme="minorHAnsi"/>
          <w:b/>
          <w:bCs/>
          <w:i/>
          <w:color w:val="984806" w:themeColor="accent6" w:themeShade="80"/>
        </w:rPr>
        <w:t>a</w:t>
      </w:r>
      <w:r w:rsidRPr="006306A4">
        <w:rPr>
          <w:rFonts w:asciiTheme="minorHAnsi" w:eastAsia="Arial" w:hAnsiTheme="minorHAnsi" w:cstheme="minorHAnsi"/>
          <w:b/>
          <w:bCs/>
          <w:i/>
          <w:color w:val="984806" w:themeColor="accent6" w:themeShade="80"/>
          <w:spacing w:val="2"/>
        </w:rPr>
        <w:t>d</w:t>
      </w:r>
      <w:r w:rsidRPr="006306A4">
        <w:rPr>
          <w:rFonts w:asciiTheme="minorHAnsi" w:eastAsia="Arial" w:hAnsiTheme="minorHAnsi" w:cstheme="minorHAnsi"/>
          <w:b/>
          <w:bCs/>
          <w:i/>
          <w:color w:val="984806" w:themeColor="accent6" w:themeShade="80"/>
        </w:rPr>
        <w:t>d</w:t>
      </w:r>
      <w:r w:rsidRPr="006306A4">
        <w:rPr>
          <w:rFonts w:asciiTheme="minorHAnsi" w:eastAsia="Arial" w:hAnsiTheme="minorHAnsi" w:cstheme="minorHAnsi"/>
          <w:b/>
          <w:bCs/>
          <w:i/>
          <w:color w:val="984806" w:themeColor="accent6" w:themeShade="80"/>
          <w:spacing w:val="3"/>
        </w:rPr>
        <w:t>r</w:t>
      </w:r>
      <w:r w:rsidRPr="006306A4">
        <w:rPr>
          <w:rFonts w:asciiTheme="minorHAnsi" w:eastAsia="Arial" w:hAnsiTheme="minorHAnsi" w:cstheme="minorHAnsi"/>
          <w:b/>
          <w:bCs/>
          <w:i/>
          <w:color w:val="984806" w:themeColor="accent6" w:themeShade="80"/>
        </w:rPr>
        <w:t>e</w:t>
      </w:r>
      <w:r w:rsidRPr="006306A4">
        <w:rPr>
          <w:rFonts w:asciiTheme="minorHAnsi" w:eastAsia="Arial" w:hAnsiTheme="minorHAnsi" w:cstheme="minorHAnsi"/>
          <w:b/>
          <w:bCs/>
          <w:i/>
          <w:color w:val="984806" w:themeColor="accent6" w:themeShade="80"/>
          <w:spacing w:val="1"/>
        </w:rPr>
        <w:t>s</w:t>
      </w:r>
      <w:r w:rsidRPr="006306A4">
        <w:rPr>
          <w:rFonts w:asciiTheme="minorHAnsi" w:eastAsia="Arial" w:hAnsiTheme="minorHAnsi" w:cstheme="minorHAnsi"/>
          <w:b/>
          <w:bCs/>
          <w:i/>
          <w:color w:val="984806" w:themeColor="accent6" w:themeShade="80"/>
        </w:rPr>
        <w:t>s</w:t>
      </w:r>
      <w:r w:rsidRPr="006306A4">
        <w:rPr>
          <w:rFonts w:asciiTheme="minorHAnsi" w:eastAsia="Arial" w:hAnsiTheme="minorHAnsi" w:cstheme="minorHAnsi"/>
          <w:b/>
          <w:bCs/>
          <w:i/>
          <w:color w:val="984806" w:themeColor="accent6" w:themeShade="80"/>
          <w:spacing w:val="-6"/>
        </w:rPr>
        <w:t xml:space="preserve"> </w:t>
      </w:r>
      <w:r w:rsidRPr="006306A4">
        <w:rPr>
          <w:rFonts w:asciiTheme="minorHAnsi" w:eastAsia="Arial" w:hAnsiTheme="minorHAnsi" w:cstheme="minorHAnsi"/>
          <w:b/>
          <w:bCs/>
          <w:i/>
          <w:color w:val="984806" w:themeColor="accent6" w:themeShade="80"/>
        </w:rPr>
        <w:t>of</w:t>
      </w:r>
      <w:r w:rsidRPr="006306A4">
        <w:rPr>
          <w:rFonts w:asciiTheme="minorHAnsi" w:eastAsia="Arial" w:hAnsiTheme="minorHAnsi" w:cstheme="minorHAnsi"/>
          <w:b/>
          <w:bCs/>
          <w:i/>
          <w:color w:val="984806" w:themeColor="accent6" w:themeShade="80"/>
          <w:spacing w:val="-5"/>
        </w:rPr>
        <w:t xml:space="preserve"> </w:t>
      </w:r>
    </w:p>
    <w:p w14:paraId="2F799463" w14:textId="77777777" w:rsidR="0033091A" w:rsidRPr="006306A4" w:rsidRDefault="0033091A" w:rsidP="0033091A">
      <w:pPr>
        <w:ind w:right="142"/>
        <w:jc w:val="both"/>
        <w:rPr>
          <w:rFonts w:asciiTheme="minorHAnsi" w:eastAsia="Arial" w:hAnsiTheme="minorHAnsi" w:cstheme="minorHAnsi"/>
          <w:b/>
          <w:bCs/>
          <w:i/>
          <w:color w:val="984806" w:themeColor="accent6" w:themeShade="80"/>
          <w:spacing w:val="43"/>
        </w:rPr>
      </w:pPr>
      <w:r w:rsidRPr="006306A4">
        <w:rPr>
          <w:rFonts w:asciiTheme="minorHAnsi" w:eastAsia="Arial" w:hAnsiTheme="minorHAnsi" w:cstheme="minorHAnsi"/>
          <w:b/>
          <w:bCs/>
          <w:i/>
          <w:color w:val="984806" w:themeColor="accent6" w:themeShade="80"/>
          <w:spacing w:val="4"/>
        </w:rPr>
        <w:t>c</w:t>
      </w:r>
      <w:r w:rsidRPr="006306A4">
        <w:rPr>
          <w:rFonts w:asciiTheme="minorHAnsi" w:eastAsia="Arial" w:hAnsiTheme="minorHAnsi" w:cstheme="minorHAnsi"/>
          <w:b/>
          <w:bCs/>
          <w:i/>
          <w:color w:val="984806" w:themeColor="accent6" w:themeShade="80"/>
        </w:rPr>
        <w:t>o</w:t>
      </w:r>
      <w:r w:rsidRPr="006306A4">
        <w:rPr>
          <w:rFonts w:asciiTheme="minorHAnsi" w:eastAsia="Arial" w:hAnsiTheme="minorHAnsi" w:cstheme="minorHAnsi"/>
          <w:b/>
          <w:bCs/>
          <w:i/>
          <w:color w:val="984806" w:themeColor="accent6" w:themeShade="80"/>
          <w:spacing w:val="2"/>
        </w:rPr>
        <w:t>mp</w:t>
      </w:r>
      <w:r w:rsidRPr="006306A4">
        <w:rPr>
          <w:rFonts w:asciiTheme="minorHAnsi" w:eastAsia="Arial" w:hAnsiTheme="minorHAnsi" w:cstheme="minorHAnsi"/>
          <w:b/>
          <w:bCs/>
          <w:i/>
          <w:color w:val="984806" w:themeColor="accent6" w:themeShade="80"/>
        </w:rPr>
        <w:t>any</w:t>
      </w:r>
      <w:r w:rsidRPr="006306A4">
        <w:rPr>
          <w:rFonts w:asciiTheme="minorHAnsi" w:eastAsia="Arial" w:hAnsiTheme="minorHAnsi" w:cstheme="minorHAnsi"/>
          <w:b/>
          <w:bCs/>
          <w:i/>
          <w:color w:val="984806" w:themeColor="accent6" w:themeShade="80"/>
          <w:spacing w:val="-7"/>
        </w:rPr>
        <w:t xml:space="preserve"> </w:t>
      </w:r>
      <w:r w:rsidRPr="006306A4">
        <w:rPr>
          <w:rFonts w:asciiTheme="minorHAnsi" w:eastAsia="Arial" w:hAnsiTheme="minorHAnsi" w:cstheme="minorHAnsi"/>
          <w:b/>
          <w:bCs/>
          <w:i/>
          <w:color w:val="984806" w:themeColor="accent6" w:themeShade="80"/>
        </w:rPr>
        <w:t>b</w:t>
      </w:r>
      <w:r w:rsidRPr="006306A4">
        <w:rPr>
          <w:rFonts w:asciiTheme="minorHAnsi" w:eastAsia="Arial" w:hAnsiTheme="minorHAnsi" w:cstheme="minorHAnsi"/>
          <w:b/>
          <w:bCs/>
          <w:i/>
          <w:color w:val="984806" w:themeColor="accent6" w:themeShade="80"/>
          <w:spacing w:val="2"/>
        </w:rPr>
        <w:t>e</w:t>
      </w:r>
      <w:r w:rsidRPr="006306A4">
        <w:rPr>
          <w:rFonts w:asciiTheme="minorHAnsi" w:eastAsia="Arial" w:hAnsiTheme="minorHAnsi" w:cstheme="minorHAnsi"/>
          <w:b/>
          <w:bCs/>
          <w:i/>
          <w:color w:val="984806" w:themeColor="accent6" w:themeShade="80"/>
          <w:spacing w:val="-1"/>
        </w:rPr>
        <w:t>i</w:t>
      </w:r>
      <w:r w:rsidRPr="006306A4">
        <w:rPr>
          <w:rFonts w:asciiTheme="minorHAnsi" w:eastAsia="Arial" w:hAnsiTheme="minorHAnsi" w:cstheme="minorHAnsi"/>
          <w:b/>
          <w:bCs/>
          <w:i/>
          <w:color w:val="984806" w:themeColor="accent6" w:themeShade="80"/>
          <w:spacing w:val="2"/>
        </w:rPr>
        <w:t>n</w:t>
      </w:r>
      <w:r w:rsidRPr="006306A4">
        <w:rPr>
          <w:rFonts w:asciiTheme="minorHAnsi" w:eastAsia="Arial" w:hAnsiTheme="minorHAnsi" w:cstheme="minorHAnsi"/>
          <w:b/>
          <w:bCs/>
          <w:i/>
          <w:color w:val="984806" w:themeColor="accent6" w:themeShade="80"/>
        </w:rPr>
        <w:t>g</w:t>
      </w:r>
      <w:r w:rsidRPr="006306A4">
        <w:rPr>
          <w:rFonts w:asciiTheme="minorHAnsi" w:eastAsia="Arial" w:hAnsiTheme="minorHAnsi" w:cstheme="minorHAnsi"/>
          <w:b/>
          <w:bCs/>
          <w:i/>
          <w:color w:val="984806" w:themeColor="accent6" w:themeShade="80"/>
          <w:spacing w:val="-8"/>
        </w:rPr>
        <w:t xml:space="preserve"> </w:t>
      </w:r>
      <w:proofErr w:type="gramStart"/>
      <w:r w:rsidRPr="006306A4">
        <w:rPr>
          <w:rFonts w:asciiTheme="minorHAnsi" w:eastAsia="Arial" w:hAnsiTheme="minorHAnsi" w:cstheme="minorHAnsi"/>
          <w:b/>
          <w:bCs/>
          <w:i/>
          <w:color w:val="984806" w:themeColor="accent6" w:themeShade="80"/>
          <w:spacing w:val="4"/>
        </w:rPr>
        <w:t>s</w:t>
      </w:r>
      <w:r w:rsidRPr="006306A4">
        <w:rPr>
          <w:rFonts w:asciiTheme="minorHAnsi" w:eastAsia="Arial" w:hAnsiTheme="minorHAnsi" w:cstheme="minorHAnsi"/>
          <w:b/>
          <w:bCs/>
          <w:i/>
          <w:color w:val="984806" w:themeColor="accent6" w:themeShade="80"/>
          <w:spacing w:val="2"/>
        </w:rPr>
        <w:t>e</w:t>
      </w:r>
      <w:r w:rsidRPr="006306A4">
        <w:rPr>
          <w:rFonts w:asciiTheme="minorHAnsi" w:eastAsia="Arial" w:hAnsiTheme="minorHAnsi" w:cstheme="minorHAnsi"/>
          <w:b/>
          <w:bCs/>
          <w:i/>
          <w:color w:val="984806" w:themeColor="accent6" w:themeShade="80"/>
          <w:spacing w:val="1"/>
        </w:rPr>
        <w:t>rv</w:t>
      </w:r>
      <w:r w:rsidRPr="006306A4">
        <w:rPr>
          <w:rFonts w:asciiTheme="minorHAnsi" w:eastAsia="Arial" w:hAnsiTheme="minorHAnsi" w:cstheme="minorHAnsi"/>
          <w:b/>
          <w:bCs/>
          <w:i/>
          <w:color w:val="984806" w:themeColor="accent6" w:themeShade="80"/>
          <w:spacing w:val="2"/>
        </w:rPr>
        <w:t>e</w:t>
      </w:r>
      <w:r w:rsidRPr="006306A4">
        <w:rPr>
          <w:rFonts w:asciiTheme="minorHAnsi" w:eastAsia="Arial" w:hAnsiTheme="minorHAnsi" w:cstheme="minorHAnsi"/>
          <w:b/>
          <w:bCs/>
          <w:i/>
          <w:color w:val="984806" w:themeColor="accent6" w:themeShade="80"/>
        </w:rPr>
        <w:t>d</w:t>
      </w:r>
      <w:proofErr w:type="gramEnd"/>
    </w:p>
    <w:p w14:paraId="376381BA" w14:textId="233B27FB" w:rsidR="0033091A" w:rsidRPr="006306A4" w:rsidRDefault="0033091A" w:rsidP="0033091A">
      <w:pPr>
        <w:ind w:right="142"/>
        <w:jc w:val="both"/>
        <w:rPr>
          <w:rFonts w:asciiTheme="minorHAnsi" w:eastAsia="Arial" w:hAnsiTheme="minorHAnsi" w:cstheme="minorHAnsi"/>
          <w:b/>
          <w:bCs/>
          <w:color w:val="984806" w:themeColor="accent6" w:themeShade="80"/>
          <w:spacing w:val="7"/>
        </w:rPr>
      </w:pPr>
      <w:r w:rsidRPr="006306A4">
        <w:rPr>
          <w:rFonts w:asciiTheme="minorHAnsi" w:eastAsia="Arial" w:hAnsiTheme="minorHAnsi" w:cstheme="minorHAnsi"/>
          <w:b/>
          <w:bCs/>
          <w:i/>
          <w:color w:val="984806" w:themeColor="accent6" w:themeShade="80"/>
          <w:spacing w:val="2"/>
        </w:rPr>
        <w:t>t</w:t>
      </w:r>
      <w:r w:rsidRPr="006306A4">
        <w:rPr>
          <w:rFonts w:asciiTheme="minorHAnsi" w:eastAsia="Arial" w:hAnsiTheme="minorHAnsi" w:cstheme="minorHAnsi"/>
          <w:b/>
          <w:bCs/>
          <w:i/>
          <w:color w:val="984806" w:themeColor="accent6" w:themeShade="80"/>
        </w:rPr>
        <w:t>he</w:t>
      </w:r>
      <w:r w:rsidRPr="006306A4">
        <w:rPr>
          <w:rFonts w:asciiTheme="minorHAnsi" w:eastAsia="Arial" w:hAnsiTheme="minorHAnsi" w:cstheme="minorHAnsi"/>
          <w:b/>
          <w:bCs/>
          <w:i/>
          <w:color w:val="984806" w:themeColor="accent6" w:themeShade="80"/>
          <w:spacing w:val="-1"/>
        </w:rPr>
        <w:t xml:space="preserve"> </w:t>
      </w:r>
      <w:r w:rsidRPr="006306A4">
        <w:rPr>
          <w:rFonts w:asciiTheme="minorHAnsi" w:eastAsia="Arial" w:hAnsiTheme="minorHAnsi" w:cstheme="minorHAnsi"/>
          <w:b/>
          <w:bCs/>
          <w:i/>
          <w:color w:val="984806" w:themeColor="accent6" w:themeShade="80"/>
          <w:spacing w:val="2"/>
        </w:rPr>
        <w:t>n</w:t>
      </w:r>
      <w:r w:rsidRPr="006306A4">
        <w:rPr>
          <w:rFonts w:asciiTheme="minorHAnsi" w:eastAsia="Arial" w:hAnsiTheme="minorHAnsi" w:cstheme="minorHAnsi"/>
          <w:b/>
          <w:bCs/>
          <w:i/>
          <w:color w:val="984806" w:themeColor="accent6" w:themeShade="80"/>
        </w:rPr>
        <w:t>o</w:t>
      </w:r>
      <w:r w:rsidRPr="006306A4">
        <w:rPr>
          <w:rFonts w:asciiTheme="minorHAnsi" w:eastAsia="Arial" w:hAnsiTheme="minorHAnsi" w:cstheme="minorHAnsi"/>
          <w:b/>
          <w:bCs/>
          <w:i/>
          <w:color w:val="984806" w:themeColor="accent6" w:themeShade="80"/>
          <w:spacing w:val="2"/>
        </w:rPr>
        <w:t>t</w:t>
      </w:r>
      <w:r w:rsidRPr="006306A4">
        <w:rPr>
          <w:rFonts w:asciiTheme="minorHAnsi" w:eastAsia="Arial" w:hAnsiTheme="minorHAnsi" w:cstheme="minorHAnsi"/>
          <w:b/>
          <w:bCs/>
          <w:i/>
          <w:color w:val="984806" w:themeColor="accent6" w:themeShade="80"/>
          <w:spacing w:val="1"/>
        </w:rPr>
        <w:t>ic</w:t>
      </w:r>
      <w:r w:rsidRPr="006306A4">
        <w:rPr>
          <w:rFonts w:asciiTheme="minorHAnsi" w:eastAsia="Arial" w:hAnsiTheme="minorHAnsi" w:cstheme="minorHAnsi"/>
          <w:b/>
          <w:bCs/>
          <w:i/>
          <w:color w:val="984806" w:themeColor="accent6" w:themeShade="80"/>
        </w:rPr>
        <w:t>e</w:t>
      </w:r>
      <w:r w:rsidRPr="006306A4">
        <w:rPr>
          <w:rFonts w:asciiTheme="minorHAnsi" w:eastAsia="Arial" w:hAnsiTheme="minorHAnsi" w:cstheme="minorHAnsi"/>
          <w:b/>
          <w:bCs/>
          <w:color w:val="984806" w:themeColor="accent6" w:themeShade="80"/>
        </w:rPr>
        <w:t xml:space="preserve">]     </w:t>
      </w:r>
      <w:r w:rsidRPr="006306A4">
        <w:rPr>
          <w:rFonts w:asciiTheme="minorHAnsi" w:eastAsia="Arial" w:hAnsiTheme="minorHAnsi" w:cstheme="minorHAnsi"/>
          <w:b/>
          <w:bCs/>
          <w:color w:val="984806" w:themeColor="accent6" w:themeShade="80"/>
          <w:spacing w:val="7"/>
        </w:rPr>
        <w:t xml:space="preserve"> </w:t>
      </w:r>
    </w:p>
    <w:p w14:paraId="355153B3" w14:textId="0BA551CF" w:rsidR="00C117FF" w:rsidRPr="006306A4" w:rsidRDefault="00ED4A5F" w:rsidP="00ED4A5F">
      <w:pPr>
        <w:ind w:right="142"/>
        <w:jc w:val="right"/>
        <w:rPr>
          <w:rFonts w:asciiTheme="minorHAnsi" w:hAnsiTheme="minorHAnsi" w:cstheme="minorHAnsi"/>
          <w:b/>
          <w:bCs/>
          <w:color w:val="984806" w:themeColor="accent6" w:themeShade="80"/>
        </w:rPr>
      </w:pPr>
      <w:r w:rsidRPr="006306A4">
        <w:rPr>
          <w:rFonts w:asciiTheme="minorHAnsi" w:hAnsiTheme="minorHAnsi" w:cstheme="minorHAnsi"/>
          <w:b/>
          <w:bCs/>
          <w:color w:val="984806" w:themeColor="accent6" w:themeShade="80"/>
        </w:rPr>
        <w:t>[Date]</w:t>
      </w:r>
    </w:p>
    <w:p w14:paraId="0C04C376" w14:textId="60BADE41"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b/>
          <w:bCs/>
          <w:color w:val="585857"/>
        </w:rPr>
        <w:t>UR</w:t>
      </w:r>
      <w:r w:rsidRPr="006306A4">
        <w:rPr>
          <w:rFonts w:asciiTheme="minorHAnsi" w:eastAsia="Arial" w:hAnsiTheme="minorHAnsi" w:cstheme="minorHAnsi"/>
          <w:b/>
          <w:bCs/>
          <w:color w:val="585857"/>
          <w:spacing w:val="4"/>
        </w:rPr>
        <w:t>G</w:t>
      </w:r>
      <w:r w:rsidRPr="006306A4">
        <w:rPr>
          <w:rFonts w:asciiTheme="minorHAnsi" w:eastAsia="Arial" w:hAnsiTheme="minorHAnsi" w:cstheme="minorHAnsi"/>
          <w:b/>
          <w:bCs/>
          <w:color w:val="585857"/>
          <w:spacing w:val="2"/>
        </w:rPr>
        <w:t>E</w:t>
      </w:r>
      <w:r w:rsidRPr="006306A4">
        <w:rPr>
          <w:rFonts w:asciiTheme="minorHAnsi" w:eastAsia="Arial" w:hAnsiTheme="minorHAnsi" w:cstheme="minorHAnsi"/>
          <w:b/>
          <w:bCs/>
          <w:color w:val="585857"/>
        </w:rPr>
        <w:t>N</w:t>
      </w:r>
      <w:r w:rsidRPr="006306A4">
        <w:rPr>
          <w:rFonts w:asciiTheme="minorHAnsi" w:eastAsia="Arial" w:hAnsiTheme="minorHAnsi" w:cstheme="minorHAnsi"/>
          <w:b/>
          <w:bCs/>
          <w:color w:val="585857"/>
          <w:spacing w:val="5"/>
        </w:rPr>
        <w:t>T</w:t>
      </w:r>
      <w:r w:rsidRPr="006306A4">
        <w:rPr>
          <w:rFonts w:asciiTheme="minorHAnsi" w:eastAsia="Arial" w:hAnsiTheme="minorHAnsi" w:cstheme="minorHAnsi"/>
          <w:b/>
          <w:bCs/>
          <w:color w:val="585857"/>
        </w:rPr>
        <w:t>:</w:t>
      </w:r>
      <w:r w:rsidRPr="006306A4">
        <w:rPr>
          <w:rFonts w:asciiTheme="minorHAnsi" w:eastAsia="Arial" w:hAnsiTheme="minorHAnsi" w:cstheme="minorHAnsi"/>
          <w:color w:val="585857"/>
          <w:spacing w:val="-17"/>
        </w:rPr>
        <w:t xml:space="preserve"> </w:t>
      </w:r>
      <w:r w:rsidR="00473AB2" w:rsidRPr="006306A4">
        <w:rPr>
          <w:rFonts w:asciiTheme="minorHAnsi" w:eastAsia="Arial" w:hAnsiTheme="minorHAnsi" w:cstheme="minorHAnsi"/>
          <w:color w:val="585857"/>
          <w:spacing w:val="-1"/>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5"/>
        </w:rPr>
        <w:t>TT</w:t>
      </w:r>
      <w:r w:rsidRPr="006306A4">
        <w:rPr>
          <w:rFonts w:asciiTheme="minorHAnsi" w:eastAsia="Arial" w:hAnsiTheme="minorHAnsi" w:cstheme="minorHAnsi"/>
          <w:color w:val="585857"/>
          <w:spacing w:val="-1"/>
        </w:rPr>
        <w:t>E</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I</w:t>
      </w:r>
      <w:r w:rsidRPr="006306A4">
        <w:rPr>
          <w:rFonts w:asciiTheme="minorHAnsi" w:eastAsia="Arial" w:hAnsiTheme="minorHAnsi" w:cstheme="minorHAnsi"/>
          <w:color w:val="585857"/>
          <w:spacing w:val="3"/>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18"/>
        </w:rPr>
        <w:t xml:space="preserve"> </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6"/>
        </w:rPr>
        <w:t xml:space="preserve"> </w:t>
      </w:r>
      <w:r w:rsidRPr="006306A4">
        <w:rPr>
          <w:rFonts w:asciiTheme="minorHAnsi" w:eastAsia="Arial" w:hAnsiTheme="minorHAnsi" w:cstheme="minorHAnsi"/>
          <w:color w:val="585857"/>
          <w:spacing w:val="3"/>
          <w:w w:val="99"/>
        </w:rPr>
        <w:t>C</w:t>
      </w:r>
      <w:r w:rsidRPr="006306A4">
        <w:rPr>
          <w:rFonts w:asciiTheme="minorHAnsi" w:eastAsia="Arial" w:hAnsiTheme="minorHAnsi" w:cstheme="minorHAnsi"/>
          <w:color w:val="585857"/>
          <w:spacing w:val="-3"/>
          <w:w w:val="99"/>
        </w:rPr>
        <w:t>o</w:t>
      </w:r>
      <w:r w:rsidRPr="006306A4">
        <w:rPr>
          <w:rFonts w:asciiTheme="minorHAnsi" w:eastAsia="Arial" w:hAnsiTheme="minorHAnsi" w:cstheme="minorHAnsi"/>
          <w:color w:val="585857"/>
          <w:spacing w:val="9"/>
          <w:w w:val="99"/>
        </w:rPr>
        <w:t>m</w:t>
      </w:r>
      <w:r w:rsidRPr="006306A4">
        <w:rPr>
          <w:rFonts w:asciiTheme="minorHAnsi" w:eastAsia="Arial" w:hAnsiTheme="minorHAnsi" w:cstheme="minorHAnsi"/>
          <w:color w:val="585857"/>
          <w:w w:val="99"/>
        </w:rPr>
        <w:t>p</w:t>
      </w:r>
      <w:r w:rsidRPr="006306A4">
        <w:rPr>
          <w:rFonts w:asciiTheme="minorHAnsi" w:eastAsia="Arial" w:hAnsiTheme="minorHAnsi" w:cstheme="minorHAnsi"/>
          <w:color w:val="585857"/>
          <w:spacing w:val="2"/>
          <w:w w:val="99"/>
        </w:rPr>
        <w:t>a</w:t>
      </w:r>
      <w:r w:rsidRPr="006306A4">
        <w:rPr>
          <w:rFonts w:asciiTheme="minorHAnsi" w:eastAsia="Arial" w:hAnsiTheme="minorHAnsi" w:cstheme="minorHAnsi"/>
          <w:color w:val="585857"/>
          <w:spacing w:val="7"/>
          <w:w w:val="99"/>
        </w:rPr>
        <w:t>n</w:t>
      </w:r>
      <w:r w:rsidRPr="006306A4">
        <w:rPr>
          <w:rFonts w:asciiTheme="minorHAnsi" w:eastAsia="Arial" w:hAnsiTheme="minorHAnsi" w:cstheme="minorHAnsi"/>
          <w:color w:val="585857"/>
          <w:w w:val="99"/>
        </w:rPr>
        <w:t>y</w:t>
      </w:r>
      <w:r w:rsidRPr="006306A4">
        <w:rPr>
          <w:rFonts w:asciiTheme="minorHAnsi" w:eastAsia="Arial" w:hAnsiTheme="minorHAnsi" w:cstheme="minorHAnsi"/>
          <w:color w:val="585857"/>
          <w:spacing w:val="-15"/>
          <w:w w:val="99"/>
        </w:rPr>
        <w:t xml:space="preserve"> </w:t>
      </w:r>
      <w:r w:rsidRPr="006306A4">
        <w:rPr>
          <w:rFonts w:asciiTheme="minorHAnsi" w:eastAsia="Arial" w:hAnsiTheme="minorHAnsi" w:cstheme="minorHAnsi"/>
          <w:color w:val="585857"/>
          <w:spacing w:val="2"/>
        </w:rPr>
        <w:t>Se</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8"/>
        </w:rPr>
        <w:t>r</w:t>
      </w:r>
      <w:r w:rsidRPr="006306A4">
        <w:rPr>
          <w:rFonts w:asciiTheme="minorHAnsi" w:eastAsia="Arial" w:hAnsiTheme="minorHAnsi" w:cstheme="minorHAnsi"/>
          <w:color w:val="585857"/>
        </w:rPr>
        <w:t>y</w:t>
      </w:r>
    </w:p>
    <w:p w14:paraId="2DCB39A5" w14:textId="77777777" w:rsidR="00C117FF" w:rsidRPr="006306A4" w:rsidRDefault="00C117FF" w:rsidP="00B821E1">
      <w:pPr>
        <w:ind w:right="142"/>
        <w:rPr>
          <w:rFonts w:asciiTheme="minorHAnsi" w:hAnsiTheme="minorHAnsi" w:cstheme="minorHAnsi"/>
        </w:rPr>
      </w:pPr>
    </w:p>
    <w:p w14:paraId="686F361F" w14:textId="0D00F91F" w:rsidR="00C117FF" w:rsidRPr="006306A4" w:rsidRDefault="003B1D92" w:rsidP="00B821E1">
      <w:pPr>
        <w:ind w:right="142"/>
        <w:jc w:val="both"/>
        <w:rPr>
          <w:rFonts w:asciiTheme="minorHAnsi" w:eastAsia="Arial" w:hAnsiTheme="minorHAnsi" w:cstheme="minorHAnsi"/>
          <w:b/>
          <w:bCs/>
          <w:color w:val="585857"/>
          <w:u w:val="single"/>
        </w:rPr>
      </w:pPr>
      <w:r w:rsidRPr="006306A4">
        <w:rPr>
          <w:rFonts w:asciiTheme="minorHAnsi" w:eastAsia="Arial" w:hAnsiTheme="minorHAnsi" w:cstheme="minorHAnsi"/>
          <w:b/>
          <w:bCs/>
          <w:color w:val="585857"/>
          <w:u w:val="single"/>
        </w:rPr>
        <w:t>Network Code Condition J9: Rights Review Notice</w:t>
      </w:r>
      <w:r w:rsidR="00E90FE8" w:rsidRPr="006306A4">
        <w:rPr>
          <w:rFonts w:asciiTheme="minorHAnsi" w:eastAsia="Arial" w:hAnsiTheme="minorHAnsi" w:cstheme="minorHAnsi"/>
          <w:b/>
          <w:bCs/>
          <w:color w:val="585857"/>
          <w:u w:val="single"/>
        </w:rPr>
        <w:t xml:space="preserve"> </w:t>
      </w:r>
    </w:p>
    <w:p w14:paraId="0D7C3289" w14:textId="77777777" w:rsidR="00C117FF" w:rsidRPr="006306A4" w:rsidRDefault="00C117FF" w:rsidP="00B821E1">
      <w:pPr>
        <w:ind w:right="142"/>
        <w:rPr>
          <w:rFonts w:asciiTheme="minorHAnsi" w:hAnsiTheme="minorHAnsi" w:cstheme="minorHAnsi"/>
        </w:rPr>
      </w:pPr>
    </w:p>
    <w:p w14:paraId="36B18DC2" w14:textId="17F04896" w:rsidR="00E90FE8" w:rsidRPr="006306A4" w:rsidRDefault="003B1D92" w:rsidP="00B821E1">
      <w:pPr>
        <w:ind w:right="142"/>
        <w:jc w:val="both"/>
        <w:rPr>
          <w:rFonts w:asciiTheme="minorHAnsi" w:eastAsia="Arial" w:hAnsiTheme="minorHAnsi" w:cstheme="minorHAnsi"/>
          <w:color w:val="984806" w:themeColor="accent6" w:themeShade="80"/>
          <w:spacing w:val="6"/>
        </w:rPr>
      </w:pP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er</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4"/>
        </w:rPr>
        <w:t>v</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2"/>
        </w:rPr>
        <w:t>p</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4"/>
        </w:rPr>
        <w:t>su</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nt</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2"/>
        </w:rPr>
        <w:t>Con</w:t>
      </w:r>
      <w:r w:rsidRPr="006306A4">
        <w:rPr>
          <w:rFonts w:asciiTheme="minorHAnsi" w:eastAsia="Arial" w:hAnsiTheme="minorHAnsi" w:cstheme="minorHAnsi"/>
          <w:color w:val="585857"/>
          <w:spacing w:val="3"/>
        </w:rPr>
        <w:t>d</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 xml:space="preserve">n </w:t>
      </w:r>
      <w:r w:rsidRPr="006306A4">
        <w:rPr>
          <w:rFonts w:asciiTheme="minorHAnsi" w:eastAsia="Arial" w:hAnsiTheme="minorHAnsi" w:cstheme="minorHAnsi"/>
          <w:color w:val="585857"/>
          <w:spacing w:val="4"/>
        </w:rPr>
        <w:t>J</w:t>
      </w:r>
      <w:r w:rsidRPr="006306A4">
        <w:rPr>
          <w:rFonts w:asciiTheme="minorHAnsi" w:eastAsia="Arial" w:hAnsiTheme="minorHAnsi" w:cstheme="minorHAnsi"/>
          <w:color w:val="585857"/>
        </w:rPr>
        <w:t>9</w:t>
      </w:r>
      <w:r w:rsidRPr="006306A4">
        <w:rPr>
          <w:rFonts w:asciiTheme="minorHAnsi" w:eastAsia="Arial" w:hAnsiTheme="minorHAnsi" w:cstheme="minorHAnsi"/>
          <w:color w:val="585857"/>
          <w:spacing w:val="2"/>
        </w:rPr>
        <w:t>.1</w:t>
      </w:r>
      <w:r w:rsidRPr="006306A4">
        <w:rPr>
          <w:rFonts w:asciiTheme="minorHAnsi" w:eastAsia="Arial" w:hAnsiTheme="minorHAnsi" w:cstheme="minorHAnsi"/>
          <w:color w:val="585857"/>
        </w:rPr>
        <w:t>.2</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rPr>
        <w:t>of</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2"/>
        </w:rPr>
        <w:t>Ne</w:t>
      </w:r>
      <w:r w:rsidRPr="006306A4">
        <w:rPr>
          <w:rFonts w:asciiTheme="minorHAnsi" w:eastAsia="Arial" w:hAnsiTheme="minorHAnsi" w:cstheme="minorHAnsi"/>
          <w:color w:val="585857"/>
          <w:spacing w:val="3"/>
        </w:rPr>
        <w:t>t</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k</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C</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de</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spacing w:val="1"/>
        </w:rPr>
        <w:t>iv</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3"/>
        </w:rPr>
        <w:t>N</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2"/>
        </w:rPr>
        <w:t>w</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k</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rPr>
        <w:t>R</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9"/>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13"/>
        </w:rPr>
        <w:t xml:space="preserve"> </w:t>
      </w:r>
      <w:r w:rsidRPr="006306A4">
        <w:rPr>
          <w:rFonts w:asciiTheme="minorHAnsi" w:eastAsia="Arial" w:hAnsiTheme="minorHAnsi" w:cstheme="minorHAnsi"/>
          <w:color w:val="585857"/>
          <w:spacing w:val="2"/>
        </w:rPr>
        <w:t>ho</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rPr>
        <w:t xml:space="preserve">a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2"/>
        </w:rPr>
        <w:t>gh</w:t>
      </w:r>
      <w:r w:rsidRPr="006306A4">
        <w:rPr>
          <w:rFonts w:asciiTheme="minorHAnsi" w:eastAsia="Arial" w:hAnsiTheme="minorHAnsi" w:cstheme="minorHAnsi"/>
          <w:color w:val="585857"/>
        </w:rPr>
        <w:t>ts</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rPr>
        <w:t>R</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rPr>
        <w:t xml:space="preserve">w </w:t>
      </w:r>
      <w:r w:rsidRPr="006306A4">
        <w:rPr>
          <w:rFonts w:asciiTheme="minorHAnsi" w:eastAsia="Arial" w:hAnsiTheme="minorHAnsi" w:cstheme="minorHAnsi"/>
          <w:color w:val="585857"/>
          <w:spacing w:val="4"/>
        </w:rPr>
        <w:t>M</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4"/>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984806" w:themeColor="accent6" w:themeShade="80"/>
          <w:spacing w:val="2"/>
        </w:rPr>
        <w:t>na</w:t>
      </w:r>
      <w:r w:rsidRPr="006306A4">
        <w:rPr>
          <w:rFonts w:asciiTheme="minorHAnsi" w:eastAsia="Arial" w:hAnsiTheme="minorHAnsi" w:cstheme="minorHAnsi"/>
          <w:b/>
          <w:bCs/>
          <w:color w:val="984806" w:themeColor="accent6" w:themeShade="80"/>
          <w:spacing w:val="3"/>
        </w:rPr>
        <w:t>m</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3"/>
        </w:rPr>
        <w:t xml:space="preserve"> </w:t>
      </w:r>
      <w:r w:rsidRPr="006306A4">
        <w:rPr>
          <w:rFonts w:asciiTheme="minorHAnsi" w:eastAsia="Arial" w:hAnsiTheme="minorHAnsi" w:cstheme="minorHAnsi"/>
          <w:b/>
          <w:bCs/>
          <w:color w:val="984806" w:themeColor="accent6" w:themeShade="80"/>
          <w:spacing w:val="2"/>
        </w:rPr>
        <w:t>o</w:t>
      </w:r>
      <w:r w:rsidRPr="006306A4">
        <w:rPr>
          <w:rFonts w:asciiTheme="minorHAnsi" w:eastAsia="Arial" w:hAnsiTheme="minorHAnsi" w:cstheme="minorHAnsi"/>
          <w:b/>
          <w:bCs/>
          <w:color w:val="984806" w:themeColor="accent6" w:themeShade="80"/>
        </w:rPr>
        <w:t>f</w:t>
      </w:r>
      <w:r w:rsidRPr="006306A4">
        <w:rPr>
          <w:rFonts w:asciiTheme="minorHAnsi" w:eastAsia="Arial" w:hAnsiTheme="minorHAnsi" w:cstheme="minorHAnsi"/>
          <w:b/>
          <w:bCs/>
          <w:color w:val="984806" w:themeColor="accent6" w:themeShade="80"/>
          <w:spacing w:val="7"/>
        </w:rPr>
        <w:t xml:space="preserve"> </w:t>
      </w:r>
      <w:r w:rsidRPr="006306A4">
        <w:rPr>
          <w:rFonts w:asciiTheme="minorHAnsi" w:eastAsia="Arial" w:hAnsiTheme="minorHAnsi" w:cstheme="minorHAnsi"/>
          <w:b/>
          <w:bCs/>
          <w:color w:val="984806" w:themeColor="accent6" w:themeShade="80"/>
        </w:rPr>
        <w:t>p</w:t>
      </w:r>
      <w:r w:rsidRPr="006306A4">
        <w:rPr>
          <w:rFonts w:asciiTheme="minorHAnsi" w:eastAsia="Arial" w:hAnsiTheme="minorHAnsi" w:cstheme="minorHAnsi"/>
          <w:b/>
          <w:bCs/>
          <w:color w:val="984806" w:themeColor="accent6" w:themeShade="80"/>
          <w:spacing w:val="2"/>
        </w:rPr>
        <w:t>a</w:t>
      </w:r>
      <w:r w:rsidRPr="006306A4">
        <w:rPr>
          <w:rFonts w:asciiTheme="minorHAnsi" w:eastAsia="Arial" w:hAnsiTheme="minorHAnsi" w:cstheme="minorHAnsi"/>
          <w:b/>
          <w:bCs/>
          <w:color w:val="984806" w:themeColor="accent6" w:themeShade="80"/>
          <w:spacing w:val="1"/>
        </w:rPr>
        <w:t>r</w:t>
      </w:r>
      <w:r w:rsidRPr="006306A4">
        <w:rPr>
          <w:rFonts w:asciiTheme="minorHAnsi" w:eastAsia="Arial" w:hAnsiTheme="minorHAnsi" w:cstheme="minorHAnsi"/>
          <w:b/>
          <w:bCs/>
          <w:color w:val="984806" w:themeColor="accent6" w:themeShade="80"/>
        </w:rPr>
        <w:t>ty</w:t>
      </w:r>
      <w:r w:rsidRPr="006306A4">
        <w:rPr>
          <w:rFonts w:asciiTheme="minorHAnsi" w:eastAsia="Arial" w:hAnsiTheme="minorHAnsi" w:cstheme="minorHAnsi"/>
          <w:b/>
          <w:bCs/>
          <w:color w:val="984806" w:themeColor="accent6" w:themeShade="80"/>
          <w:spacing w:val="7"/>
        </w:rPr>
        <w:t xml:space="preserve"> </w:t>
      </w:r>
      <w:r w:rsidRPr="006306A4">
        <w:rPr>
          <w:rFonts w:asciiTheme="minorHAnsi" w:eastAsia="Arial" w:hAnsiTheme="minorHAnsi" w:cstheme="minorHAnsi"/>
          <w:b/>
          <w:bCs/>
          <w:color w:val="984806" w:themeColor="accent6" w:themeShade="80"/>
          <w:spacing w:val="2"/>
        </w:rPr>
        <w:t>o</w:t>
      </w:r>
      <w:r w:rsidRPr="006306A4">
        <w:rPr>
          <w:rFonts w:asciiTheme="minorHAnsi" w:eastAsia="Arial" w:hAnsiTheme="minorHAnsi" w:cstheme="minorHAnsi"/>
          <w:b/>
          <w:bCs/>
          <w:color w:val="984806" w:themeColor="accent6" w:themeShade="80"/>
        </w:rPr>
        <w:t>n</w:t>
      </w:r>
      <w:r w:rsidRPr="006306A4">
        <w:rPr>
          <w:rFonts w:asciiTheme="minorHAnsi" w:eastAsia="Arial" w:hAnsiTheme="minorHAnsi" w:cstheme="minorHAnsi"/>
          <w:b/>
          <w:bCs/>
          <w:color w:val="984806" w:themeColor="accent6" w:themeShade="80"/>
          <w:spacing w:val="7"/>
        </w:rPr>
        <w:t xml:space="preserve"> </w:t>
      </w:r>
      <w:r w:rsidRPr="006306A4">
        <w:rPr>
          <w:rFonts w:asciiTheme="minorHAnsi" w:eastAsia="Arial" w:hAnsiTheme="minorHAnsi" w:cstheme="minorHAnsi"/>
          <w:b/>
          <w:bCs/>
          <w:color w:val="984806" w:themeColor="accent6" w:themeShade="80"/>
          <w:spacing w:val="2"/>
        </w:rPr>
        <w:t>who</w:t>
      </w:r>
      <w:r w:rsidRPr="006306A4">
        <w:rPr>
          <w:rFonts w:asciiTheme="minorHAnsi" w:eastAsia="Arial" w:hAnsiTheme="minorHAnsi" w:cstheme="minorHAnsi"/>
          <w:b/>
          <w:bCs/>
          <w:color w:val="984806" w:themeColor="accent6" w:themeShade="80"/>
        </w:rPr>
        <w:t>m</w:t>
      </w:r>
      <w:r w:rsidRPr="006306A4">
        <w:rPr>
          <w:rFonts w:asciiTheme="minorHAnsi" w:eastAsia="Arial" w:hAnsiTheme="minorHAnsi" w:cstheme="minorHAnsi"/>
          <w:b/>
          <w:bCs/>
          <w:color w:val="984806" w:themeColor="accent6" w:themeShade="80"/>
          <w:spacing w:val="4"/>
        </w:rPr>
        <w:t xml:space="preserve"> </w:t>
      </w:r>
      <w:r w:rsidRPr="006306A4">
        <w:rPr>
          <w:rFonts w:asciiTheme="minorHAnsi" w:eastAsia="Arial" w:hAnsiTheme="minorHAnsi" w:cstheme="minorHAnsi"/>
          <w:b/>
          <w:bCs/>
          <w:color w:val="984806" w:themeColor="accent6" w:themeShade="80"/>
        </w:rPr>
        <w:t>t</w:t>
      </w:r>
      <w:r w:rsidRPr="006306A4">
        <w:rPr>
          <w:rFonts w:asciiTheme="minorHAnsi" w:eastAsia="Arial" w:hAnsiTheme="minorHAnsi" w:cstheme="minorHAnsi"/>
          <w:b/>
          <w:bCs/>
          <w:color w:val="984806" w:themeColor="accent6" w:themeShade="80"/>
          <w:spacing w:val="2"/>
        </w:rPr>
        <w:t>h</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spacing w:val="2"/>
        </w:rPr>
        <w:t>not</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1"/>
        </w:rPr>
        <w:t>c</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rPr>
        <w:t>s</w:t>
      </w:r>
      <w:r w:rsidRPr="006306A4">
        <w:rPr>
          <w:rFonts w:asciiTheme="minorHAnsi" w:eastAsia="Arial" w:hAnsiTheme="minorHAnsi" w:cstheme="minorHAnsi"/>
          <w:b/>
          <w:bCs/>
          <w:color w:val="984806" w:themeColor="accent6" w:themeShade="80"/>
          <w:spacing w:val="10"/>
        </w:rPr>
        <w:t xml:space="preserve"> </w:t>
      </w:r>
      <w:r w:rsidRPr="006306A4">
        <w:rPr>
          <w:rFonts w:asciiTheme="minorHAnsi" w:eastAsia="Arial" w:hAnsiTheme="minorHAnsi" w:cstheme="minorHAnsi"/>
          <w:b/>
          <w:bCs/>
          <w:color w:val="984806" w:themeColor="accent6" w:themeShade="80"/>
          <w:spacing w:val="2"/>
        </w:rPr>
        <w:t>be</w:t>
      </w:r>
      <w:r w:rsidRPr="006306A4">
        <w:rPr>
          <w:rFonts w:asciiTheme="minorHAnsi" w:eastAsia="Arial" w:hAnsiTheme="minorHAnsi" w:cstheme="minorHAnsi"/>
          <w:b/>
          <w:bCs/>
          <w:color w:val="984806" w:themeColor="accent6" w:themeShade="80"/>
          <w:spacing w:val="-3"/>
        </w:rPr>
        <w:t>i</w:t>
      </w:r>
      <w:r w:rsidRPr="006306A4">
        <w:rPr>
          <w:rFonts w:asciiTheme="minorHAnsi" w:eastAsia="Arial" w:hAnsiTheme="minorHAnsi" w:cstheme="minorHAnsi"/>
          <w:b/>
          <w:bCs/>
          <w:color w:val="984806" w:themeColor="accent6" w:themeShade="80"/>
          <w:spacing w:val="4"/>
        </w:rPr>
        <w:t>n</w:t>
      </w:r>
      <w:r w:rsidRPr="006306A4">
        <w:rPr>
          <w:rFonts w:asciiTheme="minorHAnsi" w:eastAsia="Arial" w:hAnsiTheme="minorHAnsi" w:cstheme="minorHAnsi"/>
          <w:b/>
          <w:bCs/>
          <w:color w:val="984806" w:themeColor="accent6" w:themeShade="80"/>
        </w:rPr>
        <w:t>g</w:t>
      </w:r>
      <w:r w:rsidRPr="006306A4">
        <w:rPr>
          <w:rFonts w:asciiTheme="minorHAnsi" w:eastAsia="Arial" w:hAnsiTheme="minorHAnsi" w:cstheme="minorHAnsi"/>
          <w:b/>
          <w:bCs/>
          <w:color w:val="984806" w:themeColor="accent6" w:themeShade="80"/>
          <w:spacing w:val="4"/>
        </w:rPr>
        <w:t xml:space="preserve"> </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spacing w:val="2"/>
        </w:rPr>
        <w:t>e</w:t>
      </w:r>
      <w:r w:rsidRPr="006306A4">
        <w:rPr>
          <w:rFonts w:asciiTheme="minorHAnsi" w:eastAsia="Arial" w:hAnsiTheme="minorHAnsi" w:cstheme="minorHAnsi"/>
          <w:b/>
          <w:bCs/>
          <w:color w:val="984806" w:themeColor="accent6" w:themeShade="80"/>
          <w:spacing w:val="1"/>
        </w:rPr>
        <w:t>rv</w:t>
      </w:r>
      <w:r w:rsidRPr="006306A4">
        <w:rPr>
          <w:rFonts w:asciiTheme="minorHAnsi" w:eastAsia="Arial" w:hAnsiTheme="minorHAnsi" w:cstheme="minorHAnsi"/>
          <w:b/>
          <w:bCs/>
          <w:color w:val="984806" w:themeColor="accent6" w:themeShade="80"/>
          <w:spacing w:val="2"/>
        </w:rPr>
        <w:t>ed</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984806" w:themeColor="accent6" w:themeShade="80"/>
          <w:spacing w:val="5"/>
        </w:rPr>
        <w:t xml:space="preserve"> </w:t>
      </w:r>
      <w:r w:rsidRPr="006306A4">
        <w:rPr>
          <w:rFonts w:asciiTheme="minorHAnsi" w:eastAsia="Arial" w:hAnsiTheme="minorHAnsi" w:cstheme="minorHAnsi"/>
          <w:color w:val="585857"/>
          <w:spacing w:val="1"/>
        </w:rPr>
        <w:t>on</w:t>
      </w:r>
      <w:r w:rsidRPr="006306A4">
        <w:rPr>
          <w:rFonts w:asciiTheme="minorHAnsi" w:eastAsia="Arial" w:hAnsiTheme="minorHAnsi" w:cstheme="minorHAnsi"/>
          <w:color w:val="984806" w:themeColor="accent6" w:themeShade="80"/>
          <w:spacing w:val="5"/>
        </w:rPr>
        <w:t xml:space="preserve"> </w:t>
      </w:r>
      <w:r w:rsidRPr="006306A4">
        <w:rPr>
          <w:rFonts w:asciiTheme="minorHAnsi" w:eastAsia="Arial" w:hAnsiTheme="minorHAnsi" w:cstheme="minorHAnsi"/>
          <w:b/>
          <w:bCs/>
          <w:color w:val="984806" w:themeColor="accent6" w:themeShade="80"/>
          <w:spacing w:val="2"/>
        </w:rPr>
        <w:t>[da</w:t>
      </w:r>
      <w:r w:rsidRPr="006306A4">
        <w:rPr>
          <w:rFonts w:asciiTheme="minorHAnsi" w:eastAsia="Arial" w:hAnsiTheme="minorHAnsi" w:cstheme="minorHAnsi"/>
          <w:b/>
          <w:bCs/>
          <w:color w:val="984806" w:themeColor="accent6" w:themeShade="80"/>
        </w:rPr>
        <w:t>te</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spacing w:val="2"/>
        </w:rPr>
        <w:t>o</w:t>
      </w:r>
      <w:r w:rsidRPr="006306A4">
        <w:rPr>
          <w:rFonts w:asciiTheme="minorHAnsi" w:eastAsia="Arial" w:hAnsiTheme="minorHAnsi" w:cstheme="minorHAnsi"/>
          <w:b/>
          <w:bCs/>
          <w:color w:val="984806" w:themeColor="accent6" w:themeShade="80"/>
        </w:rPr>
        <w:t>n</w:t>
      </w:r>
      <w:r w:rsidRPr="006306A4">
        <w:rPr>
          <w:rFonts w:asciiTheme="minorHAnsi" w:eastAsia="Arial" w:hAnsiTheme="minorHAnsi" w:cstheme="minorHAnsi"/>
          <w:b/>
          <w:bCs/>
          <w:color w:val="984806" w:themeColor="accent6" w:themeShade="80"/>
          <w:spacing w:val="7"/>
        </w:rPr>
        <w:t xml:space="preserve"> </w:t>
      </w:r>
      <w:r w:rsidRPr="006306A4">
        <w:rPr>
          <w:rFonts w:asciiTheme="minorHAnsi" w:eastAsia="Arial" w:hAnsiTheme="minorHAnsi" w:cstheme="minorHAnsi"/>
          <w:b/>
          <w:bCs/>
          <w:color w:val="984806" w:themeColor="accent6" w:themeShade="80"/>
          <w:spacing w:val="3"/>
        </w:rPr>
        <w:t>w</w:t>
      </w:r>
      <w:r w:rsidRPr="006306A4">
        <w:rPr>
          <w:rFonts w:asciiTheme="minorHAnsi" w:eastAsia="Arial" w:hAnsiTheme="minorHAnsi" w:cstheme="minorHAnsi"/>
          <w:b/>
          <w:bCs/>
          <w:color w:val="984806" w:themeColor="accent6" w:themeShade="80"/>
          <w:spacing w:val="2"/>
        </w:rPr>
        <w:t>h</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4"/>
        </w:rPr>
        <w:t>c</w:t>
      </w:r>
      <w:r w:rsidRPr="006306A4">
        <w:rPr>
          <w:rFonts w:asciiTheme="minorHAnsi" w:eastAsia="Arial" w:hAnsiTheme="minorHAnsi" w:cstheme="minorHAnsi"/>
          <w:b/>
          <w:bCs/>
          <w:color w:val="984806" w:themeColor="accent6" w:themeShade="80"/>
        </w:rPr>
        <w:t>h</w:t>
      </w:r>
      <w:r w:rsidRPr="006306A4">
        <w:rPr>
          <w:rFonts w:asciiTheme="minorHAnsi" w:eastAsia="Arial" w:hAnsiTheme="minorHAnsi" w:cstheme="minorHAnsi"/>
          <w:b/>
          <w:bCs/>
          <w:color w:val="984806" w:themeColor="accent6" w:themeShade="80"/>
          <w:spacing w:val="4"/>
        </w:rPr>
        <w:t xml:space="preserve"> </w:t>
      </w:r>
      <w:r w:rsidRPr="006306A4">
        <w:rPr>
          <w:rFonts w:asciiTheme="minorHAnsi" w:eastAsia="Arial" w:hAnsiTheme="minorHAnsi" w:cstheme="minorHAnsi"/>
          <w:b/>
          <w:bCs/>
          <w:color w:val="984806" w:themeColor="accent6" w:themeShade="80"/>
        </w:rPr>
        <w:t>t</w:t>
      </w:r>
      <w:r w:rsidRPr="006306A4">
        <w:rPr>
          <w:rFonts w:asciiTheme="minorHAnsi" w:eastAsia="Arial" w:hAnsiTheme="minorHAnsi" w:cstheme="minorHAnsi"/>
          <w:b/>
          <w:bCs/>
          <w:color w:val="984806" w:themeColor="accent6" w:themeShade="80"/>
          <w:spacing w:val="2"/>
        </w:rPr>
        <w:t>h</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spacing w:val="2"/>
        </w:rPr>
        <w:t>me</w:t>
      </w:r>
      <w:r w:rsidRPr="006306A4">
        <w:rPr>
          <w:rFonts w:asciiTheme="minorHAnsi" w:eastAsia="Arial" w:hAnsiTheme="minorHAnsi" w:cstheme="minorHAnsi"/>
          <w:b/>
          <w:bCs/>
          <w:color w:val="984806" w:themeColor="accent6" w:themeShade="80"/>
          <w:spacing w:val="4"/>
        </w:rPr>
        <w:t>e</w:t>
      </w:r>
      <w:r w:rsidRPr="006306A4">
        <w:rPr>
          <w:rFonts w:asciiTheme="minorHAnsi" w:eastAsia="Arial" w:hAnsiTheme="minorHAnsi" w:cstheme="minorHAnsi"/>
          <w:b/>
          <w:bCs/>
          <w:color w:val="984806" w:themeColor="accent6" w:themeShade="80"/>
          <w:spacing w:val="3"/>
        </w:rPr>
        <w:t>t</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2"/>
        </w:rPr>
        <w:t>n</w:t>
      </w:r>
      <w:r w:rsidRPr="006306A4">
        <w:rPr>
          <w:rFonts w:asciiTheme="minorHAnsi" w:eastAsia="Arial" w:hAnsiTheme="minorHAnsi" w:cstheme="minorHAnsi"/>
          <w:b/>
          <w:bCs/>
          <w:color w:val="984806" w:themeColor="accent6" w:themeShade="80"/>
        </w:rPr>
        <w:t>g</w:t>
      </w:r>
      <w:r w:rsidRPr="006306A4">
        <w:rPr>
          <w:rFonts w:asciiTheme="minorHAnsi" w:eastAsia="Arial" w:hAnsiTheme="minorHAnsi" w:cstheme="minorHAnsi"/>
          <w:b/>
          <w:bCs/>
          <w:color w:val="984806" w:themeColor="accent6" w:themeShade="80"/>
          <w:spacing w:val="2"/>
        </w:rPr>
        <w:t xml:space="preserve"> </w:t>
      </w:r>
      <w:r w:rsidRPr="006306A4">
        <w:rPr>
          <w:rFonts w:asciiTheme="minorHAnsi" w:eastAsia="Arial" w:hAnsiTheme="minorHAnsi" w:cstheme="minorHAnsi"/>
          <w:b/>
          <w:bCs/>
          <w:color w:val="984806" w:themeColor="accent6" w:themeShade="80"/>
          <w:spacing w:val="-3"/>
        </w:rPr>
        <w:t>i</w:t>
      </w:r>
      <w:r w:rsidRPr="006306A4">
        <w:rPr>
          <w:rFonts w:asciiTheme="minorHAnsi" w:eastAsia="Arial" w:hAnsiTheme="minorHAnsi" w:cstheme="minorHAnsi"/>
          <w:b/>
          <w:bCs/>
          <w:color w:val="984806" w:themeColor="accent6" w:themeShade="80"/>
        </w:rPr>
        <w:t>s to</w:t>
      </w:r>
      <w:r w:rsidRPr="006306A4">
        <w:rPr>
          <w:rFonts w:asciiTheme="minorHAnsi" w:eastAsia="Arial" w:hAnsiTheme="minorHAnsi" w:cstheme="minorHAnsi"/>
          <w:b/>
          <w:bCs/>
          <w:color w:val="984806" w:themeColor="accent6" w:themeShade="80"/>
          <w:spacing w:val="8"/>
        </w:rPr>
        <w:t xml:space="preserve"> </w:t>
      </w:r>
      <w:r w:rsidRPr="006306A4">
        <w:rPr>
          <w:rFonts w:asciiTheme="minorHAnsi" w:eastAsia="Arial" w:hAnsiTheme="minorHAnsi" w:cstheme="minorHAnsi"/>
          <w:b/>
          <w:bCs/>
          <w:color w:val="984806" w:themeColor="accent6" w:themeShade="80"/>
          <w:spacing w:val="2"/>
        </w:rPr>
        <w:t>b</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8"/>
        </w:rPr>
        <w:t xml:space="preserve"> </w:t>
      </w:r>
      <w:r w:rsidRPr="006306A4">
        <w:rPr>
          <w:rFonts w:asciiTheme="minorHAnsi" w:eastAsia="Arial" w:hAnsiTheme="minorHAnsi" w:cstheme="minorHAnsi"/>
          <w:b/>
          <w:bCs/>
          <w:color w:val="984806" w:themeColor="accent6" w:themeShade="80"/>
        </w:rPr>
        <w:t>h</w:t>
      </w:r>
      <w:r w:rsidRPr="006306A4">
        <w:rPr>
          <w:rFonts w:asciiTheme="minorHAnsi" w:eastAsia="Arial" w:hAnsiTheme="minorHAnsi" w:cstheme="minorHAnsi"/>
          <w:b/>
          <w:bCs/>
          <w:color w:val="984806" w:themeColor="accent6" w:themeShade="80"/>
          <w:spacing w:val="2"/>
        </w:rPr>
        <w:t>e</w:t>
      </w:r>
      <w:r w:rsidRPr="006306A4">
        <w:rPr>
          <w:rFonts w:asciiTheme="minorHAnsi" w:eastAsia="Arial" w:hAnsiTheme="minorHAnsi" w:cstheme="minorHAnsi"/>
          <w:b/>
          <w:bCs/>
          <w:color w:val="984806" w:themeColor="accent6" w:themeShade="80"/>
          <w:spacing w:val="-1"/>
        </w:rPr>
        <w:t>l</w:t>
      </w:r>
      <w:r w:rsidRPr="006306A4">
        <w:rPr>
          <w:rFonts w:asciiTheme="minorHAnsi" w:eastAsia="Arial" w:hAnsiTheme="minorHAnsi" w:cstheme="minorHAnsi"/>
          <w:b/>
          <w:bCs/>
          <w:color w:val="984806" w:themeColor="accent6" w:themeShade="80"/>
        </w:rPr>
        <w:t>d</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rPr>
        <w:t>w</w:t>
      </w:r>
      <w:r w:rsidRPr="006306A4">
        <w:rPr>
          <w:rFonts w:asciiTheme="minorHAnsi" w:eastAsia="Arial" w:hAnsiTheme="minorHAnsi" w:cstheme="minorHAnsi"/>
          <w:b/>
          <w:bCs/>
          <w:color w:val="984806" w:themeColor="accent6" w:themeShade="80"/>
          <w:spacing w:val="4"/>
        </w:rPr>
        <w:t>h</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1"/>
        </w:rPr>
        <w:t>c</w:t>
      </w:r>
      <w:r w:rsidRPr="006306A4">
        <w:rPr>
          <w:rFonts w:asciiTheme="minorHAnsi" w:eastAsia="Arial" w:hAnsiTheme="minorHAnsi" w:cstheme="minorHAnsi"/>
          <w:b/>
          <w:bCs/>
          <w:color w:val="984806" w:themeColor="accent6" w:themeShade="80"/>
        </w:rPr>
        <w:t>h</w:t>
      </w:r>
      <w:r w:rsidRPr="006306A4">
        <w:rPr>
          <w:rFonts w:asciiTheme="minorHAnsi" w:eastAsia="Arial" w:hAnsiTheme="minorHAnsi" w:cstheme="minorHAnsi"/>
          <w:b/>
          <w:bCs/>
          <w:color w:val="984806" w:themeColor="accent6" w:themeShade="80"/>
          <w:spacing w:val="4"/>
        </w:rPr>
        <w:t xml:space="preserve"> </w:t>
      </w:r>
      <w:r w:rsidRPr="006306A4">
        <w:rPr>
          <w:rFonts w:asciiTheme="minorHAnsi" w:eastAsia="Arial" w:hAnsiTheme="minorHAnsi" w:cstheme="minorHAnsi"/>
          <w:b/>
          <w:bCs/>
          <w:color w:val="984806" w:themeColor="accent6" w:themeShade="80"/>
          <w:spacing w:val="2"/>
        </w:rPr>
        <w:t>h</w:t>
      </w:r>
      <w:r w:rsidRPr="006306A4">
        <w:rPr>
          <w:rFonts w:asciiTheme="minorHAnsi" w:eastAsia="Arial" w:hAnsiTheme="minorHAnsi" w:cstheme="minorHAnsi"/>
          <w:b/>
          <w:bCs/>
          <w:color w:val="984806" w:themeColor="accent6" w:themeShade="80"/>
        </w:rPr>
        <w:t>as</w:t>
      </w:r>
      <w:r w:rsidRPr="006306A4">
        <w:rPr>
          <w:rFonts w:asciiTheme="minorHAnsi" w:eastAsia="Arial" w:hAnsiTheme="minorHAnsi" w:cstheme="minorHAnsi"/>
          <w:b/>
          <w:bCs/>
          <w:color w:val="984806" w:themeColor="accent6" w:themeShade="80"/>
          <w:spacing w:val="8"/>
        </w:rPr>
        <w:t xml:space="preserve"> </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rPr>
        <w:t>o</w:t>
      </w:r>
      <w:r w:rsidRPr="006306A4">
        <w:rPr>
          <w:rFonts w:asciiTheme="minorHAnsi" w:eastAsia="Arial" w:hAnsiTheme="minorHAnsi" w:cstheme="minorHAnsi"/>
          <w:b/>
          <w:bCs/>
          <w:color w:val="984806" w:themeColor="accent6" w:themeShade="80"/>
          <w:spacing w:val="8"/>
        </w:rPr>
        <w:t xml:space="preserve"> </w:t>
      </w:r>
      <w:r w:rsidRPr="006306A4">
        <w:rPr>
          <w:rFonts w:asciiTheme="minorHAnsi" w:eastAsia="Arial" w:hAnsiTheme="minorHAnsi" w:cstheme="minorHAnsi"/>
          <w:b/>
          <w:bCs/>
          <w:color w:val="984806" w:themeColor="accent6" w:themeShade="80"/>
          <w:spacing w:val="2"/>
        </w:rPr>
        <w:t>b</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0"/>
        </w:rPr>
        <w:t xml:space="preserve"> </w:t>
      </w:r>
      <w:r w:rsidRPr="006306A4">
        <w:rPr>
          <w:rFonts w:asciiTheme="minorHAnsi" w:eastAsia="Arial" w:hAnsiTheme="minorHAnsi" w:cstheme="minorHAnsi"/>
          <w:b/>
          <w:bCs/>
          <w:color w:val="984806" w:themeColor="accent6" w:themeShade="80"/>
        </w:rPr>
        <w:t>at</w:t>
      </w:r>
      <w:r w:rsidRPr="006306A4">
        <w:rPr>
          <w:rFonts w:asciiTheme="minorHAnsi" w:eastAsia="Arial" w:hAnsiTheme="minorHAnsi" w:cstheme="minorHAnsi"/>
          <w:b/>
          <w:bCs/>
          <w:color w:val="984806" w:themeColor="accent6" w:themeShade="80"/>
          <w:spacing w:val="9"/>
        </w:rPr>
        <w:t xml:space="preserve"> </w:t>
      </w:r>
      <w:r w:rsidRPr="006306A4">
        <w:rPr>
          <w:rFonts w:asciiTheme="minorHAnsi" w:eastAsia="Arial" w:hAnsiTheme="minorHAnsi" w:cstheme="minorHAnsi"/>
          <w:b/>
          <w:bCs/>
          <w:color w:val="984806" w:themeColor="accent6" w:themeShade="80"/>
          <w:spacing w:val="-1"/>
        </w:rPr>
        <w:t>l</w:t>
      </w:r>
      <w:r w:rsidRPr="006306A4">
        <w:rPr>
          <w:rFonts w:asciiTheme="minorHAnsi" w:eastAsia="Arial" w:hAnsiTheme="minorHAnsi" w:cstheme="minorHAnsi"/>
          <w:b/>
          <w:bCs/>
          <w:color w:val="984806" w:themeColor="accent6" w:themeShade="80"/>
          <w:spacing w:val="2"/>
        </w:rPr>
        <w:t>e</w:t>
      </w:r>
      <w:r w:rsidRPr="006306A4">
        <w:rPr>
          <w:rFonts w:asciiTheme="minorHAnsi" w:eastAsia="Arial" w:hAnsiTheme="minorHAnsi" w:cstheme="minorHAnsi"/>
          <w:b/>
          <w:bCs/>
          <w:color w:val="984806" w:themeColor="accent6" w:themeShade="80"/>
        </w:rPr>
        <w:t>a</w:t>
      </w:r>
      <w:r w:rsidRPr="006306A4">
        <w:rPr>
          <w:rFonts w:asciiTheme="minorHAnsi" w:eastAsia="Arial" w:hAnsiTheme="minorHAnsi" w:cstheme="minorHAnsi"/>
          <w:b/>
          <w:bCs/>
          <w:color w:val="984806" w:themeColor="accent6" w:themeShade="80"/>
          <w:spacing w:val="1"/>
        </w:rPr>
        <w:t>s</w:t>
      </w:r>
      <w:r w:rsidRPr="006306A4">
        <w:rPr>
          <w:rFonts w:asciiTheme="minorHAnsi" w:eastAsia="Arial" w:hAnsiTheme="minorHAnsi" w:cstheme="minorHAnsi"/>
          <w:b/>
          <w:bCs/>
          <w:color w:val="984806" w:themeColor="accent6" w:themeShade="80"/>
        </w:rPr>
        <w:t>t</w:t>
      </w:r>
      <w:r w:rsidRPr="006306A4">
        <w:rPr>
          <w:rFonts w:asciiTheme="minorHAnsi" w:eastAsia="Arial" w:hAnsiTheme="minorHAnsi" w:cstheme="minorHAnsi"/>
          <w:b/>
          <w:bCs/>
          <w:color w:val="984806" w:themeColor="accent6" w:themeShade="80"/>
          <w:spacing w:val="8"/>
        </w:rPr>
        <w:t xml:space="preserve"> </w:t>
      </w:r>
      <w:r w:rsidR="009A3DBC">
        <w:rPr>
          <w:rFonts w:asciiTheme="minorHAnsi" w:eastAsia="Arial" w:hAnsiTheme="minorHAnsi" w:cstheme="minorHAnsi"/>
          <w:b/>
          <w:bCs/>
          <w:color w:val="984806" w:themeColor="accent6" w:themeShade="80"/>
        </w:rPr>
        <w:t>10</w:t>
      </w:r>
      <w:r w:rsidRPr="006306A4">
        <w:rPr>
          <w:rFonts w:asciiTheme="minorHAnsi" w:eastAsia="Arial" w:hAnsiTheme="minorHAnsi" w:cstheme="minorHAnsi"/>
          <w:b/>
          <w:bCs/>
          <w:color w:val="984806" w:themeColor="accent6" w:themeShade="80"/>
          <w:spacing w:val="6"/>
        </w:rPr>
        <w:t xml:space="preserve"> W</w:t>
      </w:r>
      <w:r w:rsidRPr="006306A4">
        <w:rPr>
          <w:rFonts w:asciiTheme="minorHAnsi" w:eastAsia="Arial" w:hAnsiTheme="minorHAnsi" w:cstheme="minorHAnsi"/>
          <w:b/>
          <w:bCs/>
          <w:color w:val="984806" w:themeColor="accent6" w:themeShade="80"/>
          <w:spacing w:val="-3"/>
        </w:rPr>
        <w:t>o</w:t>
      </w:r>
      <w:r w:rsidRPr="006306A4">
        <w:rPr>
          <w:rFonts w:asciiTheme="minorHAnsi" w:eastAsia="Arial" w:hAnsiTheme="minorHAnsi" w:cstheme="minorHAnsi"/>
          <w:b/>
          <w:bCs/>
          <w:color w:val="984806" w:themeColor="accent6" w:themeShade="80"/>
          <w:spacing w:val="1"/>
        </w:rPr>
        <w:t>r</w:t>
      </w:r>
      <w:r w:rsidRPr="006306A4">
        <w:rPr>
          <w:rFonts w:asciiTheme="minorHAnsi" w:eastAsia="Arial" w:hAnsiTheme="minorHAnsi" w:cstheme="minorHAnsi"/>
          <w:b/>
          <w:bCs/>
          <w:color w:val="984806" w:themeColor="accent6" w:themeShade="80"/>
          <w:spacing w:val="4"/>
        </w:rPr>
        <w:t>k</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2"/>
        </w:rPr>
        <w:t>n</w:t>
      </w:r>
      <w:r w:rsidRPr="006306A4">
        <w:rPr>
          <w:rFonts w:asciiTheme="minorHAnsi" w:eastAsia="Arial" w:hAnsiTheme="minorHAnsi" w:cstheme="minorHAnsi"/>
          <w:b/>
          <w:bCs/>
          <w:color w:val="984806" w:themeColor="accent6" w:themeShade="80"/>
        </w:rPr>
        <w:t xml:space="preserve">g </w:t>
      </w:r>
      <w:r w:rsidRPr="006306A4">
        <w:rPr>
          <w:rFonts w:asciiTheme="minorHAnsi" w:eastAsia="Arial" w:hAnsiTheme="minorHAnsi" w:cstheme="minorHAnsi"/>
          <w:b/>
          <w:bCs/>
          <w:color w:val="984806" w:themeColor="accent6" w:themeShade="80"/>
          <w:spacing w:val="3"/>
        </w:rPr>
        <w:t>D</w:t>
      </w:r>
      <w:r w:rsidRPr="006306A4">
        <w:rPr>
          <w:rFonts w:asciiTheme="minorHAnsi" w:eastAsia="Arial" w:hAnsiTheme="minorHAnsi" w:cstheme="minorHAnsi"/>
          <w:b/>
          <w:bCs/>
          <w:color w:val="984806" w:themeColor="accent6" w:themeShade="80"/>
        </w:rPr>
        <w:t>a</w:t>
      </w:r>
      <w:r w:rsidRPr="006306A4">
        <w:rPr>
          <w:rFonts w:asciiTheme="minorHAnsi" w:eastAsia="Arial" w:hAnsiTheme="minorHAnsi" w:cstheme="minorHAnsi"/>
          <w:b/>
          <w:bCs/>
          <w:color w:val="984806" w:themeColor="accent6" w:themeShade="80"/>
          <w:spacing w:val="1"/>
        </w:rPr>
        <w:t>y</w:t>
      </w:r>
      <w:r w:rsidRPr="006306A4">
        <w:rPr>
          <w:rFonts w:asciiTheme="minorHAnsi" w:eastAsia="Arial" w:hAnsiTheme="minorHAnsi" w:cstheme="minorHAnsi"/>
          <w:b/>
          <w:bCs/>
          <w:color w:val="984806" w:themeColor="accent6" w:themeShade="80"/>
        </w:rPr>
        <w:t>s</w:t>
      </w:r>
      <w:r w:rsidRPr="006306A4">
        <w:rPr>
          <w:rFonts w:asciiTheme="minorHAnsi" w:eastAsia="Arial" w:hAnsiTheme="minorHAnsi" w:cstheme="minorHAnsi"/>
          <w:b/>
          <w:bCs/>
          <w:color w:val="984806" w:themeColor="accent6" w:themeShade="80"/>
          <w:spacing w:val="9"/>
        </w:rPr>
        <w:t xml:space="preserve"> </w:t>
      </w:r>
      <w:r w:rsidRPr="006306A4">
        <w:rPr>
          <w:rFonts w:asciiTheme="minorHAnsi" w:eastAsia="Arial" w:hAnsiTheme="minorHAnsi" w:cstheme="minorHAnsi"/>
          <w:b/>
          <w:bCs/>
          <w:color w:val="984806" w:themeColor="accent6" w:themeShade="80"/>
        </w:rPr>
        <w:t>f</w:t>
      </w:r>
      <w:r w:rsidRPr="006306A4">
        <w:rPr>
          <w:rFonts w:asciiTheme="minorHAnsi" w:eastAsia="Arial" w:hAnsiTheme="minorHAnsi" w:cstheme="minorHAnsi"/>
          <w:b/>
          <w:bCs/>
          <w:color w:val="984806" w:themeColor="accent6" w:themeShade="80"/>
          <w:spacing w:val="3"/>
        </w:rPr>
        <w:t>r</w:t>
      </w:r>
      <w:r w:rsidRPr="006306A4">
        <w:rPr>
          <w:rFonts w:asciiTheme="minorHAnsi" w:eastAsia="Arial" w:hAnsiTheme="minorHAnsi" w:cstheme="minorHAnsi"/>
          <w:b/>
          <w:bCs/>
          <w:color w:val="984806" w:themeColor="accent6" w:themeShade="80"/>
          <w:spacing w:val="2"/>
        </w:rPr>
        <w:t>o</w:t>
      </w:r>
      <w:r w:rsidRPr="006306A4">
        <w:rPr>
          <w:rFonts w:asciiTheme="minorHAnsi" w:eastAsia="Arial" w:hAnsiTheme="minorHAnsi" w:cstheme="minorHAnsi"/>
          <w:b/>
          <w:bCs/>
          <w:color w:val="984806" w:themeColor="accent6" w:themeShade="80"/>
        </w:rPr>
        <w:t>m</w:t>
      </w:r>
      <w:r w:rsidRPr="006306A4">
        <w:rPr>
          <w:rFonts w:asciiTheme="minorHAnsi" w:eastAsia="Arial" w:hAnsiTheme="minorHAnsi" w:cstheme="minorHAnsi"/>
          <w:b/>
          <w:bCs/>
          <w:color w:val="984806" w:themeColor="accent6" w:themeShade="80"/>
          <w:spacing w:val="3"/>
        </w:rPr>
        <w:t xml:space="preserve"> </w:t>
      </w:r>
      <w:r w:rsidRPr="006306A4">
        <w:rPr>
          <w:rFonts w:asciiTheme="minorHAnsi" w:eastAsia="Arial" w:hAnsiTheme="minorHAnsi" w:cstheme="minorHAnsi"/>
          <w:b/>
          <w:bCs/>
          <w:color w:val="984806" w:themeColor="accent6" w:themeShade="80"/>
          <w:spacing w:val="2"/>
        </w:rPr>
        <w:t>th</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5"/>
        </w:rPr>
        <w:t xml:space="preserve"> </w:t>
      </w:r>
      <w:r w:rsidRPr="006306A4">
        <w:rPr>
          <w:rFonts w:asciiTheme="minorHAnsi" w:eastAsia="Arial" w:hAnsiTheme="minorHAnsi" w:cstheme="minorHAnsi"/>
          <w:b/>
          <w:bCs/>
          <w:color w:val="984806" w:themeColor="accent6" w:themeShade="80"/>
          <w:spacing w:val="2"/>
        </w:rPr>
        <w:t>dat</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3"/>
        </w:rPr>
        <w:t xml:space="preserve"> </w:t>
      </w:r>
      <w:r w:rsidRPr="006306A4">
        <w:rPr>
          <w:rFonts w:asciiTheme="minorHAnsi" w:eastAsia="Arial" w:hAnsiTheme="minorHAnsi" w:cstheme="minorHAnsi"/>
          <w:b/>
          <w:bCs/>
          <w:color w:val="984806" w:themeColor="accent6" w:themeShade="80"/>
          <w:spacing w:val="4"/>
        </w:rPr>
        <w:t>o</w:t>
      </w:r>
      <w:r w:rsidRPr="006306A4">
        <w:rPr>
          <w:rFonts w:asciiTheme="minorHAnsi" w:eastAsia="Arial" w:hAnsiTheme="minorHAnsi" w:cstheme="minorHAnsi"/>
          <w:b/>
          <w:bCs/>
          <w:color w:val="984806" w:themeColor="accent6" w:themeShade="80"/>
        </w:rPr>
        <w:t>f</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spacing w:val="2"/>
        </w:rPr>
        <w:t>th</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7"/>
        </w:rPr>
        <w:t xml:space="preserve"> </w:t>
      </w:r>
      <w:r w:rsidRPr="006306A4">
        <w:rPr>
          <w:rFonts w:asciiTheme="minorHAnsi" w:eastAsia="Arial" w:hAnsiTheme="minorHAnsi" w:cstheme="minorHAnsi"/>
          <w:b/>
          <w:bCs/>
          <w:color w:val="984806" w:themeColor="accent6" w:themeShade="80"/>
          <w:spacing w:val="-1"/>
        </w:rPr>
        <w:t>l</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2"/>
        </w:rPr>
        <w:t>tt</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
        </w:rPr>
        <w:t>r</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984806" w:themeColor="accent6" w:themeShade="80"/>
          <w:spacing w:val="5"/>
        </w:rPr>
        <w:t xml:space="preserve"> </w:t>
      </w:r>
      <w:r w:rsidRPr="006306A4">
        <w:rPr>
          <w:rFonts w:asciiTheme="minorHAnsi" w:eastAsia="Arial" w:hAnsiTheme="minorHAnsi" w:cstheme="minorHAnsi"/>
          <w:color w:val="585857"/>
          <w:spacing w:val="4"/>
        </w:rPr>
        <w:t>a</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spacing w:val="-3"/>
        </w:rPr>
        <w:t>i</w:t>
      </w:r>
      <w:r w:rsidRPr="006306A4">
        <w:rPr>
          <w:rFonts w:asciiTheme="minorHAnsi" w:eastAsia="Arial" w:hAnsiTheme="minorHAnsi" w:cstheme="minorHAnsi"/>
          <w:b/>
          <w:bCs/>
          <w:color w:val="984806" w:themeColor="accent6" w:themeShade="80"/>
          <w:spacing w:val="9"/>
        </w:rPr>
        <w:t>m</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
        </w:rPr>
        <w:t xml:space="preserve"> </w:t>
      </w:r>
      <w:r w:rsidRPr="006306A4">
        <w:rPr>
          <w:rFonts w:asciiTheme="minorHAnsi" w:eastAsia="Arial" w:hAnsiTheme="minorHAnsi" w:cstheme="minorHAnsi"/>
          <w:b/>
          <w:bCs/>
          <w:color w:val="984806" w:themeColor="accent6" w:themeShade="80"/>
          <w:spacing w:val="2"/>
        </w:rPr>
        <w:t>a</w:t>
      </w:r>
      <w:r w:rsidRPr="006306A4">
        <w:rPr>
          <w:rFonts w:asciiTheme="minorHAnsi" w:eastAsia="Arial" w:hAnsiTheme="minorHAnsi" w:cstheme="minorHAnsi"/>
          <w:b/>
          <w:bCs/>
          <w:color w:val="984806" w:themeColor="accent6" w:themeShade="80"/>
          <w:spacing w:val="3"/>
        </w:rPr>
        <w:t>n</w:t>
      </w:r>
      <w:r w:rsidRPr="006306A4">
        <w:rPr>
          <w:rFonts w:asciiTheme="minorHAnsi" w:eastAsia="Arial" w:hAnsiTheme="minorHAnsi" w:cstheme="minorHAnsi"/>
          <w:b/>
          <w:bCs/>
          <w:color w:val="984806" w:themeColor="accent6" w:themeShade="80"/>
        </w:rPr>
        <w:t>d</w:t>
      </w:r>
      <w:r w:rsidRPr="006306A4">
        <w:rPr>
          <w:rFonts w:asciiTheme="minorHAnsi" w:eastAsia="Arial" w:hAnsiTheme="minorHAnsi" w:cstheme="minorHAnsi"/>
          <w:b/>
          <w:bCs/>
          <w:color w:val="984806" w:themeColor="accent6" w:themeShade="80"/>
          <w:spacing w:val="6"/>
        </w:rPr>
        <w:t xml:space="preserve"> </w:t>
      </w:r>
      <w:r w:rsidRPr="006306A4">
        <w:rPr>
          <w:rFonts w:asciiTheme="minorHAnsi" w:eastAsia="Arial" w:hAnsiTheme="minorHAnsi" w:cstheme="minorHAnsi"/>
          <w:b/>
          <w:bCs/>
          <w:color w:val="984806" w:themeColor="accent6" w:themeShade="80"/>
          <w:spacing w:val="2"/>
        </w:rPr>
        <w:t>p</w:t>
      </w:r>
      <w:r w:rsidRPr="006306A4">
        <w:rPr>
          <w:rFonts w:asciiTheme="minorHAnsi" w:eastAsia="Arial" w:hAnsiTheme="minorHAnsi" w:cstheme="minorHAnsi"/>
          <w:b/>
          <w:bCs/>
          <w:color w:val="984806" w:themeColor="accent6" w:themeShade="80"/>
          <w:spacing w:val="-3"/>
        </w:rPr>
        <w:t>l</w:t>
      </w:r>
      <w:r w:rsidRPr="006306A4">
        <w:rPr>
          <w:rFonts w:asciiTheme="minorHAnsi" w:eastAsia="Arial" w:hAnsiTheme="minorHAnsi" w:cstheme="minorHAnsi"/>
          <w:b/>
          <w:bCs/>
          <w:color w:val="984806" w:themeColor="accent6" w:themeShade="80"/>
          <w:spacing w:val="2"/>
        </w:rPr>
        <w:t>a</w:t>
      </w:r>
      <w:r w:rsidRPr="006306A4">
        <w:rPr>
          <w:rFonts w:asciiTheme="minorHAnsi" w:eastAsia="Arial" w:hAnsiTheme="minorHAnsi" w:cstheme="minorHAnsi"/>
          <w:b/>
          <w:bCs/>
          <w:color w:val="984806" w:themeColor="accent6" w:themeShade="80"/>
          <w:spacing w:val="1"/>
        </w:rPr>
        <w:t>c</w:t>
      </w:r>
      <w:r w:rsidRPr="006306A4">
        <w:rPr>
          <w:rFonts w:asciiTheme="minorHAnsi" w:eastAsia="Arial" w:hAnsiTheme="minorHAnsi" w:cstheme="minorHAnsi"/>
          <w:b/>
          <w:bCs/>
          <w:color w:val="984806" w:themeColor="accent6" w:themeShade="80"/>
          <w:spacing w:val="2"/>
        </w:rPr>
        <w:t>e</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984806" w:themeColor="accent6" w:themeShade="80"/>
          <w:spacing w:val="6"/>
        </w:rPr>
        <w:t xml:space="preserve"> </w:t>
      </w:r>
    </w:p>
    <w:p w14:paraId="69BFFE69" w14:textId="77777777" w:rsidR="00E90FE8" w:rsidRPr="006306A4" w:rsidRDefault="00E90FE8" w:rsidP="00B821E1">
      <w:pPr>
        <w:ind w:right="142"/>
        <w:jc w:val="both"/>
        <w:rPr>
          <w:rFonts w:asciiTheme="minorHAnsi" w:eastAsia="Arial" w:hAnsiTheme="minorHAnsi" w:cstheme="minorHAnsi"/>
          <w:color w:val="984806" w:themeColor="accent6" w:themeShade="80"/>
          <w:spacing w:val="6"/>
        </w:rPr>
      </w:pPr>
    </w:p>
    <w:p w14:paraId="70AB5B21" w14:textId="5498173A"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color w:val="585857"/>
          <w:spacing w:val="2"/>
        </w:rPr>
        <w:t>I</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cc</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spacing w:val="2"/>
        </w:rPr>
        <w:t>d</w:t>
      </w:r>
      <w:r w:rsidRPr="006306A4">
        <w:rPr>
          <w:rFonts w:asciiTheme="minorHAnsi" w:eastAsia="Arial" w:hAnsiTheme="minorHAnsi" w:cstheme="minorHAnsi"/>
          <w:color w:val="585857"/>
        </w:rPr>
        <w:t>an</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 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Co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4"/>
        </w:rPr>
        <w:t>d</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on</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4"/>
        </w:rPr>
        <w:t>J</w:t>
      </w:r>
      <w:r w:rsidRPr="006306A4">
        <w:rPr>
          <w:rFonts w:asciiTheme="minorHAnsi" w:eastAsia="Arial" w:hAnsiTheme="minorHAnsi" w:cstheme="minorHAnsi"/>
          <w:color w:val="585857"/>
        </w:rPr>
        <w:t>9</w:t>
      </w:r>
      <w:r w:rsidRPr="006306A4">
        <w:rPr>
          <w:rFonts w:asciiTheme="minorHAnsi" w:eastAsia="Arial" w:hAnsiTheme="minorHAnsi" w:cstheme="minorHAnsi"/>
          <w:color w:val="585857"/>
          <w:spacing w:val="2"/>
        </w:rPr>
        <w:t>.1</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2"/>
        </w:rPr>
        <w:t>3</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b/>
          <w:bCs/>
          <w:color w:val="984806" w:themeColor="accent6" w:themeShade="80"/>
          <w:spacing w:val="5"/>
        </w:rPr>
        <w:t>[</w:t>
      </w:r>
      <w:r w:rsidRPr="006306A4">
        <w:rPr>
          <w:rFonts w:asciiTheme="minorHAnsi" w:eastAsia="Arial" w:hAnsiTheme="minorHAnsi" w:cstheme="minorHAnsi"/>
          <w:b/>
          <w:bCs/>
          <w:color w:val="984806" w:themeColor="accent6" w:themeShade="80"/>
          <w:spacing w:val="2"/>
        </w:rPr>
        <w:t>na</w:t>
      </w:r>
      <w:r w:rsidRPr="006306A4">
        <w:rPr>
          <w:rFonts w:asciiTheme="minorHAnsi" w:eastAsia="Arial" w:hAnsiTheme="minorHAnsi" w:cstheme="minorHAnsi"/>
          <w:b/>
          <w:bCs/>
          <w:color w:val="984806" w:themeColor="accent6" w:themeShade="80"/>
          <w:spacing w:val="4"/>
        </w:rPr>
        <w:t>m</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1"/>
        </w:rPr>
        <w:t xml:space="preserve"> </w:t>
      </w:r>
      <w:r w:rsidRPr="006306A4">
        <w:rPr>
          <w:rFonts w:asciiTheme="minorHAnsi" w:eastAsia="Arial" w:hAnsiTheme="minorHAnsi" w:cstheme="minorHAnsi"/>
          <w:b/>
          <w:bCs/>
          <w:color w:val="984806" w:themeColor="accent6" w:themeShade="80"/>
          <w:spacing w:val="2"/>
        </w:rPr>
        <w:t>o</w:t>
      </w:r>
      <w:r w:rsidRPr="006306A4">
        <w:rPr>
          <w:rFonts w:asciiTheme="minorHAnsi" w:eastAsia="Arial" w:hAnsiTheme="minorHAnsi" w:cstheme="minorHAnsi"/>
          <w:b/>
          <w:bCs/>
          <w:color w:val="984806" w:themeColor="accent6" w:themeShade="80"/>
        </w:rPr>
        <w:t>f</w:t>
      </w:r>
      <w:r w:rsidRPr="006306A4">
        <w:rPr>
          <w:rFonts w:asciiTheme="minorHAnsi" w:eastAsia="Arial" w:hAnsiTheme="minorHAnsi" w:cstheme="minorHAnsi"/>
          <w:b/>
          <w:bCs/>
          <w:color w:val="984806" w:themeColor="accent6" w:themeShade="80"/>
          <w:spacing w:val="-5"/>
        </w:rPr>
        <w:t xml:space="preserve"> </w:t>
      </w:r>
      <w:r w:rsidRPr="006306A4">
        <w:rPr>
          <w:rFonts w:asciiTheme="minorHAnsi" w:eastAsia="Arial" w:hAnsiTheme="minorHAnsi" w:cstheme="minorHAnsi"/>
          <w:b/>
          <w:bCs/>
          <w:color w:val="984806" w:themeColor="accent6" w:themeShade="80"/>
          <w:spacing w:val="2"/>
        </w:rPr>
        <w:t>p</w:t>
      </w:r>
      <w:r w:rsidRPr="006306A4">
        <w:rPr>
          <w:rFonts w:asciiTheme="minorHAnsi" w:eastAsia="Arial" w:hAnsiTheme="minorHAnsi" w:cstheme="minorHAnsi"/>
          <w:b/>
          <w:bCs/>
          <w:color w:val="984806" w:themeColor="accent6" w:themeShade="80"/>
        </w:rPr>
        <w:t>a</w:t>
      </w:r>
      <w:r w:rsidRPr="006306A4">
        <w:rPr>
          <w:rFonts w:asciiTheme="minorHAnsi" w:eastAsia="Arial" w:hAnsiTheme="minorHAnsi" w:cstheme="minorHAnsi"/>
          <w:b/>
          <w:bCs/>
          <w:color w:val="984806" w:themeColor="accent6" w:themeShade="80"/>
          <w:spacing w:val="3"/>
        </w:rPr>
        <w:t>r</w:t>
      </w:r>
      <w:r w:rsidRPr="006306A4">
        <w:rPr>
          <w:rFonts w:asciiTheme="minorHAnsi" w:eastAsia="Arial" w:hAnsiTheme="minorHAnsi" w:cstheme="minorHAnsi"/>
          <w:b/>
          <w:bCs/>
          <w:color w:val="984806" w:themeColor="accent6" w:themeShade="80"/>
        </w:rPr>
        <w:t>ty</w:t>
      </w:r>
      <w:r w:rsidRPr="006306A4">
        <w:rPr>
          <w:rFonts w:asciiTheme="minorHAnsi" w:eastAsia="Arial" w:hAnsiTheme="minorHAnsi" w:cstheme="minorHAnsi"/>
          <w:b/>
          <w:bCs/>
          <w:color w:val="984806" w:themeColor="accent6" w:themeShade="80"/>
          <w:spacing w:val="-5"/>
        </w:rPr>
        <w:t xml:space="preserve"> </w:t>
      </w:r>
      <w:r w:rsidRPr="006306A4">
        <w:rPr>
          <w:rFonts w:asciiTheme="minorHAnsi" w:eastAsia="Arial" w:hAnsiTheme="minorHAnsi" w:cstheme="minorHAnsi"/>
          <w:b/>
          <w:bCs/>
          <w:color w:val="984806" w:themeColor="accent6" w:themeShade="80"/>
          <w:spacing w:val="2"/>
        </w:rPr>
        <w:t>o</w:t>
      </w:r>
      <w:r w:rsidRPr="006306A4">
        <w:rPr>
          <w:rFonts w:asciiTheme="minorHAnsi" w:eastAsia="Arial" w:hAnsiTheme="minorHAnsi" w:cstheme="minorHAnsi"/>
          <w:b/>
          <w:bCs/>
          <w:color w:val="984806" w:themeColor="accent6" w:themeShade="80"/>
        </w:rPr>
        <w:t>n</w:t>
      </w:r>
      <w:r w:rsidRPr="006306A4">
        <w:rPr>
          <w:rFonts w:asciiTheme="minorHAnsi" w:eastAsia="Arial" w:hAnsiTheme="minorHAnsi" w:cstheme="minorHAnsi"/>
          <w:b/>
          <w:bCs/>
          <w:color w:val="984806" w:themeColor="accent6" w:themeShade="80"/>
          <w:spacing w:val="-5"/>
        </w:rPr>
        <w:t xml:space="preserve"> </w:t>
      </w:r>
      <w:r w:rsidRPr="006306A4">
        <w:rPr>
          <w:rFonts w:asciiTheme="minorHAnsi" w:eastAsia="Arial" w:hAnsiTheme="minorHAnsi" w:cstheme="minorHAnsi"/>
          <w:b/>
          <w:bCs/>
          <w:color w:val="984806" w:themeColor="accent6" w:themeShade="80"/>
          <w:spacing w:val="3"/>
        </w:rPr>
        <w:t>w</w:t>
      </w:r>
      <w:r w:rsidRPr="006306A4">
        <w:rPr>
          <w:rFonts w:asciiTheme="minorHAnsi" w:eastAsia="Arial" w:hAnsiTheme="minorHAnsi" w:cstheme="minorHAnsi"/>
          <w:b/>
          <w:bCs/>
          <w:color w:val="984806" w:themeColor="accent6" w:themeShade="80"/>
        </w:rPr>
        <w:t>h</w:t>
      </w:r>
      <w:r w:rsidRPr="006306A4">
        <w:rPr>
          <w:rFonts w:asciiTheme="minorHAnsi" w:eastAsia="Arial" w:hAnsiTheme="minorHAnsi" w:cstheme="minorHAnsi"/>
          <w:b/>
          <w:bCs/>
          <w:color w:val="984806" w:themeColor="accent6" w:themeShade="80"/>
          <w:spacing w:val="2"/>
        </w:rPr>
        <w:t>o</w:t>
      </w:r>
      <w:r w:rsidRPr="006306A4">
        <w:rPr>
          <w:rFonts w:asciiTheme="minorHAnsi" w:eastAsia="Arial" w:hAnsiTheme="minorHAnsi" w:cstheme="minorHAnsi"/>
          <w:b/>
          <w:bCs/>
          <w:color w:val="984806" w:themeColor="accent6" w:themeShade="80"/>
        </w:rPr>
        <w:t>m</w:t>
      </w:r>
      <w:r w:rsidRPr="006306A4">
        <w:rPr>
          <w:rFonts w:asciiTheme="minorHAnsi" w:eastAsia="Arial" w:hAnsiTheme="minorHAnsi" w:cstheme="minorHAnsi"/>
          <w:b/>
          <w:bCs/>
          <w:color w:val="984806" w:themeColor="accent6" w:themeShade="80"/>
          <w:spacing w:val="-8"/>
        </w:rPr>
        <w:t xml:space="preserve"> </w:t>
      </w:r>
      <w:r w:rsidRPr="006306A4">
        <w:rPr>
          <w:rFonts w:asciiTheme="minorHAnsi" w:eastAsia="Arial" w:hAnsiTheme="minorHAnsi" w:cstheme="minorHAnsi"/>
          <w:b/>
          <w:bCs/>
          <w:color w:val="984806" w:themeColor="accent6" w:themeShade="80"/>
          <w:spacing w:val="2"/>
        </w:rPr>
        <w:t>not</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4"/>
        </w:rPr>
        <w:t>c</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8"/>
        </w:rPr>
        <w:t xml:space="preserve"> </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rPr>
        <w:t>s</w:t>
      </w:r>
      <w:r w:rsidRPr="006306A4">
        <w:rPr>
          <w:rFonts w:asciiTheme="minorHAnsi" w:eastAsia="Arial" w:hAnsiTheme="minorHAnsi" w:cstheme="minorHAnsi"/>
          <w:b/>
          <w:bCs/>
          <w:color w:val="984806" w:themeColor="accent6" w:themeShade="80"/>
          <w:spacing w:val="-5"/>
        </w:rPr>
        <w:t xml:space="preserve"> </w:t>
      </w:r>
      <w:r w:rsidRPr="006306A4">
        <w:rPr>
          <w:rFonts w:asciiTheme="minorHAnsi" w:eastAsia="Arial" w:hAnsiTheme="minorHAnsi" w:cstheme="minorHAnsi"/>
          <w:b/>
          <w:bCs/>
          <w:color w:val="984806" w:themeColor="accent6" w:themeShade="80"/>
          <w:spacing w:val="4"/>
        </w:rPr>
        <w:t>s</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
        </w:rPr>
        <w:t>r</w:t>
      </w:r>
      <w:r w:rsidRPr="006306A4">
        <w:rPr>
          <w:rFonts w:asciiTheme="minorHAnsi" w:eastAsia="Arial" w:hAnsiTheme="minorHAnsi" w:cstheme="minorHAnsi"/>
          <w:b/>
          <w:bCs/>
          <w:color w:val="984806" w:themeColor="accent6" w:themeShade="80"/>
          <w:spacing w:val="4"/>
        </w:rPr>
        <w:t>v</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2"/>
        </w:rPr>
        <w:t>d</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984806" w:themeColor="accent6" w:themeShade="80"/>
          <w:spacing w:val="-12"/>
        </w:rPr>
        <w:t xml:space="preserve"> </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rPr>
        <w:t>s e</w:t>
      </w:r>
      <w:r w:rsidRPr="006306A4">
        <w:rPr>
          <w:rFonts w:asciiTheme="minorHAnsi" w:eastAsia="Arial" w:hAnsiTheme="minorHAnsi" w:cstheme="minorHAnsi"/>
          <w:color w:val="585857"/>
          <w:spacing w:val="4"/>
        </w:rPr>
        <w:t>x</w:t>
      </w:r>
      <w:r w:rsidRPr="006306A4">
        <w:rPr>
          <w:rFonts w:asciiTheme="minorHAnsi" w:eastAsia="Arial" w:hAnsiTheme="minorHAnsi" w:cstheme="minorHAnsi"/>
          <w:color w:val="585857"/>
        </w:rPr>
        <w:t>p</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2"/>
        </w:rPr>
        <w:t>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2"/>
        </w:rPr>
        <w:t>at</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nd</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color w:val="585857"/>
          <w:spacing w:val="2"/>
        </w:rPr>
        <w:t>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6"/>
        </w:rPr>
        <w:t xml:space="preserve"> </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hts</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2"/>
        </w:rPr>
        <w:t>Meet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rPr>
        <w:t>g.</w:t>
      </w:r>
    </w:p>
    <w:p w14:paraId="78D3E504" w14:textId="77777777" w:rsidR="00C117FF" w:rsidRPr="006306A4" w:rsidRDefault="00C117FF" w:rsidP="00B821E1">
      <w:pPr>
        <w:ind w:right="142"/>
        <w:rPr>
          <w:rFonts w:asciiTheme="minorHAnsi" w:hAnsiTheme="minorHAnsi" w:cstheme="minorHAnsi"/>
        </w:rPr>
      </w:pPr>
    </w:p>
    <w:p w14:paraId="7405B72C" w14:textId="77777777" w:rsidR="00C117FF" w:rsidRPr="006306A4" w:rsidRDefault="003B1D92" w:rsidP="00B821E1">
      <w:pPr>
        <w:ind w:right="142"/>
        <w:rPr>
          <w:rFonts w:asciiTheme="minorHAnsi" w:eastAsia="Arial" w:hAnsiTheme="minorHAnsi" w:cstheme="minorHAnsi"/>
        </w:rPr>
      </w:pP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rPr>
        <w:t>he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ts</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2"/>
        </w:rPr>
        <w:t>und</w:t>
      </w:r>
      <w:r w:rsidRPr="006306A4">
        <w:rPr>
          <w:rFonts w:asciiTheme="minorHAnsi" w:eastAsia="Arial" w:hAnsiTheme="minorHAnsi" w:cstheme="minorHAnsi"/>
          <w:color w:val="585857"/>
        </w:rPr>
        <w:t>er</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4"/>
        </w:rPr>
        <w:t>a</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5"/>
        </w:rPr>
        <w:t xml:space="preserve"> </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2"/>
        </w:rPr>
        <w: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rPr>
        <w:t>R</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spacing w:val="1"/>
        </w:rPr>
        <w:t>v</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e</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4"/>
        </w:rPr>
        <w:t>M</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10"/>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il</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7"/>
        </w:rPr>
        <w:t xml:space="preserve"> </w:t>
      </w:r>
      <w:proofErr w:type="gramStart"/>
      <w:r w:rsidRPr="006306A4">
        <w:rPr>
          <w:rFonts w:asciiTheme="minorHAnsi" w:eastAsia="Arial" w:hAnsiTheme="minorHAnsi" w:cstheme="minorHAnsi"/>
          <w:color w:val="585857"/>
          <w:spacing w:val="2"/>
        </w:rPr>
        <w:t>b</w:t>
      </w:r>
      <w:r w:rsidRPr="006306A4">
        <w:rPr>
          <w:rFonts w:asciiTheme="minorHAnsi" w:eastAsia="Arial" w:hAnsiTheme="minorHAnsi" w:cstheme="minorHAnsi"/>
          <w:color w:val="585857"/>
        </w:rPr>
        <w:t>e:</w:t>
      </w:r>
      <w:proofErr w:type="gramEnd"/>
      <w:r w:rsidRPr="006306A4">
        <w:rPr>
          <w:rFonts w:asciiTheme="minorHAnsi" w:eastAsia="Arial" w:hAnsiTheme="minorHAnsi" w:cstheme="minorHAnsi"/>
          <w:color w:val="585857"/>
        </w:rPr>
        <w:t xml:space="preserve"> </w:t>
      </w:r>
      <w:r w:rsidRPr="006306A4">
        <w:rPr>
          <w:rFonts w:asciiTheme="minorHAnsi" w:eastAsia="Arial" w:hAnsiTheme="minorHAnsi" w:cstheme="minorHAnsi"/>
          <w:color w:val="585857"/>
          <w:spacing w:val="1"/>
        </w:rPr>
        <w:t>Q</w:t>
      </w:r>
      <w:r w:rsidRPr="006306A4">
        <w:rPr>
          <w:rFonts w:asciiTheme="minorHAnsi" w:eastAsia="Arial" w:hAnsiTheme="minorHAnsi" w:cstheme="minorHAnsi"/>
          <w:color w:val="585857"/>
          <w:spacing w:val="2"/>
        </w:rPr>
        <w:t>ua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um</w:t>
      </w:r>
      <w:r w:rsidRPr="006306A4">
        <w:rPr>
          <w:rFonts w:asciiTheme="minorHAnsi" w:eastAsia="Arial" w:hAnsiTheme="minorHAnsi" w:cstheme="minorHAnsi"/>
          <w:color w:val="585857"/>
          <w:spacing w:val="-8"/>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7"/>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gh</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11"/>
        </w:rPr>
        <w:t xml:space="preserve"> </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b/>
          <w:bCs/>
          <w:color w:val="984806" w:themeColor="accent6" w:themeShade="80"/>
          <w:spacing w:val="2"/>
        </w:rPr>
        <w:t>g</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4"/>
        </w:rPr>
        <w:t>v</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12"/>
        </w:rPr>
        <w:t xml:space="preserve"> </w:t>
      </w:r>
      <w:r w:rsidRPr="006306A4">
        <w:rPr>
          <w:rFonts w:asciiTheme="minorHAnsi" w:eastAsia="Arial" w:hAnsiTheme="minorHAnsi" w:cstheme="minorHAnsi"/>
          <w:b/>
          <w:bCs/>
          <w:color w:val="984806" w:themeColor="accent6" w:themeShade="80"/>
          <w:spacing w:val="2"/>
        </w:rPr>
        <w:t>d</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spacing w:val="4"/>
        </w:rPr>
        <w:t>a</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1"/>
        </w:rPr>
        <w:t>l</w:t>
      </w:r>
      <w:r w:rsidRPr="006306A4">
        <w:rPr>
          <w:rFonts w:asciiTheme="minorHAnsi" w:eastAsia="Arial" w:hAnsiTheme="minorHAnsi" w:cstheme="minorHAnsi"/>
          <w:b/>
          <w:bCs/>
          <w:color w:val="984806" w:themeColor="accent6" w:themeShade="80"/>
          <w:spacing w:val="4"/>
        </w:rPr>
        <w:t>s</w:t>
      </w:r>
      <w:r w:rsidRPr="006306A4">
        <w:rPr>
          <w:rFonts w:asciiTheme="minorHAnsi" w:eastAsia="Arial" w:hAnsiTheme="minorHAnsi" w:cstheme="minorHAnsi"/>
          <w:b/>
          <w:bCs/>
          <w:color w:val="984806" w:themeColor="accent6" w:themeShade="80"/>
        </w:rPr>
        <w:t>]</w:t>
      </w:r>
      <w:r w:rsidRPr="006306A4">
        <w:rPr>
          <w:rFonts w:asciiTheme="minorHAnsi" w:eastAsia="Arial" w:hAnsiTheme="minorHAnsi" w:cstheme="minorHAnsi"/>
          <w:color w:val="585857"/>
          <w:spacing w:val="2"/>
        </w:rPr>
        <w:t>; and</w:t>
      </w:r>
    </w:p>
    <w:p w14:paraId="1A510268" w14:textId="77777777" w:rsidR="00C117FF" w:rsidRPr="006306A4" w:rsidRDefault="003B1D92" w:rsidP="00B821E1">
      <w:pPr>
        <w:ind w:right="142"/>
        <w:jc w:val="both"/>
        <w:rPr>
          <w:rFonts w:asciiTheme="minorHAnsi" w:eastAsia="Arial" w:hAnsiTheme="minorHAnsi" w:cstheme="minorHAnsi"/>
          <w:b/>
          <w:bCs/>
        </w:rPr>
      </w:pPr>
      <w:r w:rsidRPr="006306A4">
        <w:rPr>
          <w:rFonts w:asciiTheme="minorHAnsi" w:eastAsia="Arial" w:hAnsiTheme="minorHAnsi" w:cstheme="minorHAnsi"/>
          <w:b/>
          <w:bCs/>
          <w:color w:val="974705"/>
        </w:rPr>
        <w:t>[u</w:t>
      </w:r>
      <w:r w:rsidRPr="006306A4">
        <w:rPr>
          <w:rFonts w:asciiTheme="minorHAnsi" w:eastAsia="Arial" w:hAnsiTheme="minorHAnsi" w:cstheme="minorHAnsi"/>
          <w:b/>
          <w:bCs/>
          <w:color w:val="974705"/>
          <w:spacing w:val="4"/>
        </w:rPr>
        <w:t>s</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9"/>
        </w:rPr>
        <w:t xml:space="preserve"> </w:t>
      </w:r>
      <w:r w:rsidRPr="006306A4">
        <w:rPr>
          <w:rFonts w:asciiTheme="minorHAnsi" w:eastAsia="Arial" w:hAnsiTheme="minorHAnsi" w:cstheme="minorHAnsi"/>
          <w:b/>
          <w:bCs/>
          <w:color w:val="974705"/>
          <w:spacing w:val="3"/>
        </w:rPr>
        <w:t>w</w:t>
      </w:r>
      <w:r w:rsidRPr="006306A4">
        <w:rPr>
          <w:rFonts w:asciiTheme="minorHAnsi" w:eastAsia="Arial" w:hAnsiTheme="minorHAnsi" w:cstheme="minorHAnsi"/>
          <w:b/>
          <w:bCs/>
          <w:color w:val="974705"/>
          <w:spacing w:val="2"/>
        </w:rPr>
        <w:t>h</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4"/>
        </w:rPr>
        <w:t>c</w:t>
      </w:r>
      <w:r w:rsidRPr="006306A4">
        <w:rPr>
          <w:rFonts w:asciiTheme="minorHAnsi" w:eastAsia="Arial" w:hAnsiTheme="minorHAnsi" w:cstheme="minorHAnsi"/>
          <w:b/>
          <w:bCs/>
          <w:color w:val="974705"/>
          <w:spacing w:val="2"/>
        </w:rPr>
        <w:t>h</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4"/>
        </w:rPr>
        <w:t>v</w:t>
      </w:r>
      <w:r w:rsidRPr="006306A4">
        <w:rPr>
          <w:rFonts w:asciiTheme="minorHAnsi" w:eastAsia="Arial" w:hAnsiTheme="minorHAnsi" w:cstheme="minorHAnsi"/>
          <w:b/>
          <w:bCs/>
          <w:color w:val="974705"/>
        </w:rPr>
        <w:t>er</w:t>
      </w:r>
      <w:r w:rsidRPr="006306A4">
        <w:rPr>
          <w:rFonts w:asciiTheme="minorHAnsi" w:eastAsia="Arial" w:hAnsiTheme="minorHAnsi" w:cstheme="minorHAnsi"/>
          <w:b/>
          <w:bCs/>
          <w:color w:val="974705"/>
          <w:spacing w:val="-13"/>
        </w:rPr>
        <w:t xml:space="preserve"> </w:t>
      </w:r>
      <w:r w:rsidRPr="006306A4">
        <w:rPr>
          <w:rFonts w:asciiTheme="minorHAnsi" w:eastAsia="Arial" w:hAnsiTheme="minorHAnsi" w:cstheme="minorHAnsi"/>
          <w:b/>
          <w:bCs/>
          <w:color w:val="974705"/>
          <w:spacing w:val="2"/>
        </w:rPr>
        <w:t>o</w:t>
      </w:r>
      <w:r w:rsidRPr="006306A4">
        <w:rPr>
          <w:rFonts w:asciiTheme="minorHAnsi" w:eastAsia="Arial" w:hAnsiTheme="minorHAnsi" w:cstheme="minorHAnsi"/>
          <w:b/>
          <w:bCs/>
          <w:color w:val="974705"/>
        </w:rPr>
        <w:t>f</w:t>
      </w:r>
      <w:r w:rsidRPr="006306A4">
        <w:rPr>
          <w:rFonts w:asciiTheme="minorHAnsi" w:eastAsia="Arial" w:hAnsiTheme="minorHAnsi" w:cstheme="minorHAnsi"/>
          <w:b/>
          <w:bCs/>
          <w:color w:val="974705"/>
          <w:spacing w:val="-7"/>
        </w:rPr>
        <w:t xml:space="preserve"> </w:t>
      </w:r>
      <w:r w:rsidRPr="006306A4">
        <w:rPr>
          <w:rFonts w:asciiTheme="minorHAnsi" w:eastAsia="Arial" w:hAnsiTheme="minorHAnsi" w:cstheme="minorHAnsi"/>
          <w:b/>
          <w:bCs/>
          <w:color w:val="974705"/>
          <w:spacing w:val="2"/>
        </w:rPr>
        <w:t>th</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6"/>
        </w:rPr>
        <w:t xml:space="preserve"> </w:t>
      </w:r>
      <w:r w:rsidRPr="006306A4">
        <w:rPr>
          <w:rFonts w:asciiTheme="minorHAnsi" w:eastAsia="Arial" w:hAnsiTheme="minorHAnsi" w:cstheme="minorHAnsi"/>
          <w:b/>
          <w:bCs/>
          <w:color w:val="974705"/>
        </w:rPr>
        <w:t>b</w:t>
      </w:r>
      <w:r w:rsidRPr="006306A4">
        <w:rPr>
          <w:rFonts w:asciiTheme="minorHAnsi" w:eastAsia="Arial" w:hAnsiTheme="minorHAnsi" w:cstheme="minorHAnsi"/>
          <w:b/>
          <w:bCs/>
          <w:color w:val="974705"/>
          <w:spacing w:val="2"/>
        </w:rPr>
        <w:t>e</w:t>
      </w:r>
      <w:r w:rsidRPr="006306A4">
        <w:rPr>
          <w:rFonts w:asciiTheme="minorHAnsi" w:eastAsia="Arial" w:hAnsiTheme="minorHAnsi" w:cstheme="minorHAnsi"/>
          <w:b/>
          <w:bCs/>
          <w:color w:val="974705"/>
          <w:spacing w:val="1"/>
        </w:rPr>
        <w:t>l</w:t>
      </w:r>
      <w:r w:rsidRPr="006306A4">
        <w:rPr>
          <w:rFonts w:asciiTheme="minorHAnsi" w:eastAsia="Arial" w:hAnsiTheme="minorHAnsi" w:cstheme="minorHAnsi"/>
          <w:b/>
          <w:bCs/>
          <w:color w:val="974705"/>
          <w:spacing w:val="4"/>
        </w:rPr>
        <w:t>o</w:t>
      </w:r>
      <w:r w:rsidRPr="006306A4">
        <w:rPr>
          <w:rFonts w:asciiTheme="minorHAnsi" w:eastAsia="Arial" w:hAnsiTheme="minorHAnsi" w:cstheme="minorHAnsi"/>
          <w:b/>
          <w:bCs/>
          <w:color w:val="974705"/>
        </w:rPr>
        <w:t>w</w:t>
      </w:r>
      <w:r w:rsidRPr="006306A4">
        <w:rPr>
          <w:rFonts w:asciiTheme="minorHAnsi" w:eastAsia="Arial" w:hAnsiTheme="minorHAnsi" w:cstheme="minorHAnsi"/>
          <w:b/>
          <w:bCs/>
          <w:color w:val="974705"/>
          <w:spacing w:val="-7"/>
        </w:rPr>
        <w:t xml:space="preserve"> </w:t>
      </w:r>
      <w:r w:rsidRPr="006306A4">
        <w:rPr>
          <w:rFonts w:asciiTheme="minorHAnsi" w:eastAsia="Arial" w:hAnsiTheme="minorHAnsi" w:cstheme="minorHAnsi"/>
          <w:b/>
          <w:bCs/>
          <w:color w:val="974705"/>
          <w:spacing w:val="2"/>
        </w:rPr>
        <w:t>a</w:t>
      </w:r>
      <w:r w:rsidRPr="006306A4">
        <w:rPr>
          <w:rFonts w:asciiTheme="minorHAnsi" w:eastAsia="Arial" w:hAnsiTheme="minorHAnsi" w:cstheme="minorHAnsi"/>
          <w:b/>
          <w:bCs/>
          <w:color w:val="974705"/>
        </w:rPr>
        <w:t>p</w:t>
      </w:r>
      <w:r w:rsidRPr="006306A4">
        <w:rPr>
          <w:rFonts w:asciiTheme="minorHAnsi" w:eastAsia="Arial" w:hAnsiTheme="minorHAnsi" w:cstheme="minorHAnsi"/>
          <w:b/>
          <w:bCs/>
          <w:color w:val="974705"/>
          <w:spacing w:val="2"/>
        </w:rPr>
        <w:t>p</w:t>
      </w:r>
      <w:r w:rsidRPr="006306A4">
        <w:rPr>
          <w:rFonts w:asciiTheme="minorHAnsi" w:eastAsia="Arial" w:hAnsiTheme="minorHAnsi" w:cstheme="minorHAnsi"/>
          <w:b/>
          <w:bCs/>
          <w:color w:val="974705"/>
          <w:spacing w:val="-1"/>
        </w:rPr>
        <w:t>l</w:t>
      </w:r>
      <w:r w:rsidRPr="006306A4">
        <w:rPr>
          <w:rFonts w:asciiTheme="minorHAnsi" w:eastAsia="Arial" w:hAnsiTheme="minorHAnsi" w:cstheme="minorHAnsi"/>
          <w:b/>
          <w:bCs/>
          <w:color w:val="974705"/>
          <w:spacing w:val="4"/>
        </w:rPr>
        <w:t>y</w:t>
      </w:r>
      <w:r w:rsidRPr="006306A4">
        <w:rPr>
          <w:rFonts w:asciiTheme="minorHAnsi" w:eastAsia="Arial" w:hAnsiTheme="minorHAnsi" w:cstheme="minorHAnsi"/>
          <w:b/>
          <w:bCs/>
          <w:color w:val="974705"/>
        </w:rPr>
        <w:t>]</w:t>
      </w:r>
    </w:p>
    <w:p w14:paraId="30D60728" w14:textId="77777777" w:rsidR="00C117FF" w:rsidRPr="006306A4" w:rsidRDefault="00C117FF" w:rsidP="00B821E1">
      <w:pPr>
        <w:ind w:right="142"/>
        <w:rPr>
          <w:rFonts w:asciiTheme="minorHAnsi" w:hAnsiTheme="minorHAnsi" w:cstheme="minorHAnsi"/>
        </w:rPr>
      </w:pPr>
    </w:p>
    <w:p w14:paraId="1DDD45ED" w14:textId="36B80A80" w:rsidR="00C117FF" w:rsidRPr="006306A4" w:rsidRDefault="003B1D92" w:rsidP="00B821E1">
      <w:pPr>
        <w:ind w:right="142"/>
        <w:jc w:val="both"/>
        <w:rPr>
          <w:rFonts w:asciiTheme="minorHAnsi" w:eastAsia="Arial" w:hAnsiTheme="minorHAnsi" w:cstheme="minorHAnsi"/>
          <w:color w:val="585857"/>
          <w:spacing w:val="1"/>
        </w:rPr>
      </w:pPr>
      <w:r w:rsidRPr="006306A4">
        <w:rPr>
          <w:rFonts w:asciiTheme="minorHAnsi" w:eastAsia="Arial" w:hAnsiTheme="minorHAnsi" w:cstheme="minorHAnsi"/>
          <w:color w:val="585857"/>
          <w:spacing w:val="1"/>
        </w:rPr>
        <w:t xml:space="preserve">The following Train Slot(s) (including any Y-Path(s)) in the Working Timetable which relate(s) to the </w:t>
      </w:r>
      <w:proofErr w:type="gramStart"/>
      <w:r w:rsidRPr="006306A4">
        <w:rPr>
          <w:rFonts w:asciiTheme="minorHAnsi" w:eastAsia="Arial" w:hAnsiTheme="minorHAnsi" w:cstheme="minorHAnsi"/>
          <w:color w:val="585857"/>
          <w:spacing w:val="1"/>
        </w:rPr>
        <w:t>Quantum</w:t>
      </w:r>
      <w:proofErr w:type="gramEnd"/>
    </w:p>
    <w:p w14:paraId="4CD05802" w14:textId="05CF40E2"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color w:val="585857"/>
          <w:spacing w:val="1"/>
        </w:rPr>
        <w:t>Access</w:t>
      </w:r>
      <w:r w:rsidRPr="006306A4">
        <w:rPr>
          <w:rFonts w:asciiTheme="minorHAnsi" w:eastAsia="Arial" w:hAnsiTheme="minorHAnsi" w:cstheme="minorHAnsi"/>
          <w:color w:val="585857"/>
          <w:spacing w:val="-12"/>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14"/>
        </w:rPr>
        <w:t xml:space="preserve"> </w:t>
      </w:r>
      <w:r w:rsidRPr="006306A4">
        <w:rPr>
          <w:rFonts w:asciiTheme="minorHAnsi" w:eastAsia="Arial" w:hAnsiTheme="minorHAnsi" w:cstheme="minorHAnsi"/>
          <w:b/>
          <w:bCs/>
          <w:color w:val="984806" w:themeColor="accent6" w:themeShade="80"/>
          <w:spacing w:val="2"/>
        </w:rPr>
        <w:t>[g</w:t>
      </w:r>
      <w:r w:rsidRPr="006306A4">
        <w:rPr>
          <w:rFonts w:asciiTheme="minorHAnsi" w:eastAsia="Arial" w:hAnsiTheme="minorHAnsi" w:cstheme="minorHAnsi"/>
          <w:b/>
          <w:bCs/>
          <w:color w:val="984806" w:themeColor="accent6" w:themeShade="80"/>
          <w:spacing w:val="-1"/>
        </w:rPr>
        <w:t>i</w:t>
      </w:r>
      <w:r w:rsidRPr="006306A4">
        <w:rPr>
          <w:rFonts w:asciiTheme="minorHAnsi" w:eastAsia="Arial" w:hAnsiTheme="minorHAnsi" w:cstheme="minorHAnsi"/>
          <w:b/>
          <w:bCs/>
          <w:color w:val="984806" w:themeColor="accent6" w:themeShade="80"/>
          <w:spacing w:val="4"/>
        </w:rPr>
        <w:t>v</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9"/>
        </w:rPr>
        <w:t xml:space="preserve"> </w:t>
      </w:r>
      <w:r w:rsidRPr="006306A4">
        <w:rPr>
          <w:rFonts w:asciiTheme="minorHAnsi" w:eastAsia="Arial" w:hAnsiTheme="minorHAnsi" w:cstheme="minorHAnsi"/>
          <w:b/>
          <w:bCs/>
          <w:color w:val="984806" w:themeColor="accent6" w:themeShade="80"/>
          <w:spacing w:val="2"/>
        </w:rPr>
        <w:t>d</w:t>
      </w:r>
      <w:r w:rsidRPr="006306A4">
        <w:rPr>
          <w:rFonts w:asciiTheme="minorHAnsi" w:eastAsia="Arial" w:hAnsiTheme="minorHAnsi" w:cstheme="minorHAnsi"/>
          <w:b/>
          <w:bCs/>
          <w:color w:val="984806" w:themeColor="accent6" w:themeShade="80"/>
        </w:rPr>
        <w:t>e</w:t>
      </w:r>
      <w:r w:rsidRPr="006306A4">
        <w:rPr>
          <w:rFonts w:asciiTheme="minorHAnsi" w:eastAsia="Arial" w:hAnsiTheme="minorHAnsi" w:cstheme="minorHAnsi"/>
          <w:b/>
          <w:bCs/>
          <w:color w:val="984806" w:themeColor="accent6" w:themeShade="80"/>
          <w:spacing w:val="2"/>
        </w:rPr>
        <w:t>t</w:t>
      </w:r>
      <w:r w:rsidRPr="006306A4">
        <w:rPr>
          <w:rFonts w:asciiTheme="minorHAnsi" w:eastAsia="Arial" w:hAnsiTheme="minorHAnsi" w:cstheme="minorHAnsi"/>
          <w:b/>
          <w:bCs/>
          <w:color w:val="984806" w:themeColor="accent6" w:themeShade="80"/>
          <w:spacing w:val="4"/>
        </w:rPr>
        <w:t>a</w:t>
      </w:r>
      <w:r w:rsidRPr="006306A4">
        <w:rPr>
          <w:rFonts w:asciiTheme="minorHAnsi" w:eastAsia="Arial" w:hAnsiTheme="minorHAnsi" w:cstheme="minorHAnsi"/>
          <w:b/>
          <w:bCs/>
          <w:color w:val="984806" w:themeColor="accent6" w:themeShade="80"/>
          <w:spacing w:val="1"/>
        </w:rPr>
        <w:t>ils</w:t>
      </w:r>
      <w:proofErr w:type="gramStart"/>
      <w:r w:rsidRPr="006306A4">
        <w:rPr>
          <w:rFonts w:asciiTheme="minorHAnsi" w:eastAsia="Arial" w:hAnsiTheme="minorHAnsi" w:cstheme="minorHAnsi"/>
          <w:b/>
          <w:bCs/>
          <w:color w:val="984806" w:themeColor="accent6" w:themeShade="80"/>
        </w:rPr>
        <w:t>]</w:t>
      </w:r>
      <w:r w:rsidR="00E11152" w:rsidRPr="006306A4">
        <w:rPr>
          <w:rFonts w:asciiTheme="minorHAnsi" w:eastAsia="Arial" w:hAnsiTheme="minorHAnsi" w:cstheme="minorHAnsi"/>
          <w:color w:val="984806" w:themeColor="accent6" w:themeShade="80"/>
        </w:rPr>
        <w:t xml:space="preserve"> </w:t>
      </w:r>
      <w:r w:rsidRPr="006306A4">
        <w:rPr>
          <w:rFonts w:asciiTheme="minorHAnsi" w:eastAsia="Arial" w:hAnsiTheme="minorHAnsi" w:cstheme="minorHAnsi"/>
          <w:color w:val="000000"/>
        </w:rPr>
        <w:t>;</w:t>
      </w:r>
      <w:proofErr w:type="gramEnd"/>
    </w:p>
    <w:p w14:paraId="6FCD266E" w14:textId="77777777" w:rsidR="00C117FF" w:rsidRPr="006306A4" w:rsidRDefault="00C117FF" w:rsidP="00B821E1">
      <w:pPr>
        <w:ind w:right="142"/>
        <w:rPr>
          <w:rFonts w:asciiTheme="minorHAnsi" w:hAnsiTheme="minorHAnsi" w:cstheme="minorHAnsi"/>
        </w:rPr>
      </w:pPr>
    </w:p>
    <w:p w14:paraId="3AA567C0" w14:textId="77777777" w:rsidR="009A14B4" w:rsidRPr="006306A4" w:rsidRDefault="003B1D92" w:rsidP="00B821E1">
      <w:pPr>
        <w:ind w:right="142"/>
        <w:jc w:val="both"/>
        <w:rPr>
          <w:rFonts w:asciiTheme="minorHAnsi" w:eastAsia="Arial" w:hAnsiTheme="minorHAnsi" w:cstheme="minorHAnsi"/>
          <w:b/>
          <w:bCs/>
          <w:color w:val="585857"/>
          <w:spacing w:val="1"/>
        </w:rPr>
      </w:pPr>
      <w:r w:rsidRPr="006306A4">
        <w:rPr>
          <w:rFonts w:asciiTheme="minorHAnsi" w:eastAsia="Arial" w:hAnsiTheme="minorHAnsi" w:cstheme="minorHAnsi"/>
          <w:color w:val="585857"/>
        </w:rPr>
        <w:t>The following Ancillary Movements or Stabling which</w:t>
      </w:r>
      <w:r w:rsidRPr="006306A4">
        <w:rPr>
          <w:rFonts w:asciiTheme="minorHAnsi" w:eastAsia="Arial" w:hAnsiTheme="minorHAnsi" w:cstheme="minorHAnsi"/>
          <w:color w:val="585857"/>
          <w:spacing w:val="44"/>
        </w:rPr>
        <w:t xml:space="preserve"> </w:t>
      </w:r>
      <w:r w:rsidRPr="006306A4">
        <w:rPr>
          <w:rFonts w:asciiTheme="minorHAnsi" w:eastAsia="Arial" w:hAnsiTheme="minorHAnsi" w:cstheme="minorHAnsi"/>
          <w:color w:val="585857"/>
        </w:rPr>
        <w:t>we</w:t>
      </w:r>
      <w:r w:rsidRPr="006306A4">
        <w:rPr>
          <w:rFonts w:asciiTheme="minorHAnsi" w:eastAsia="Arial" w:hAnsiTheme="minorHAnsi" w:cstheme="minorHAnsi"/>
          <w:color w:val="585857"/>
          <w:spacing w:val="45"/>
        </w:rPr>
        <w:t xml:space="preserve"> </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r</w:t>
      </w:r>
      <w:r w:rsidRPr="006306A4">
        <w:rPr>
          <w:rFonts w:asciiTheme="minorHAnsi" w:eastAsia="Arial" w:hAnsiTheme="minorHAnsi" w:cstheme="minorHAnsi"/>
          <w:color w:val="585857"/>
          <w:spacing w:val="41"/>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7"/>
        </w:rPr>
        <w:t xml:space="preserve"> </w:t>
      </w:r>
      <w:r w:rsidRPr="006306A4">
        <w:rPr>
          <w:rFonts w:asciiTheme="minorHAnsi" w:eastAsia="Arial" w:hAnsiTheme="minorHAnsi" w:cstheme="minorHAnsi"/>
          <w:color w:val="585857"/>
          <w:spacing w:val="4"/>
        </w:rPr>
        <w:t>d</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5"/>
        </w:rPr>
        <w:t>t</w:t>
      </w:r>
      <w:r w:rsidRPr="006306A4">
        <w:rPr>
          <w:rFonts w:asciiTheme="minorHAnsi" w:eastAsia="Arial" w:hAnsiTheme="minorHAnsi" w:cstheme="minorHAnsi"/>
          <w:color w:val="585857"/>
          <w:spacing w:val="4"/>
        </w:rPr>
        <w:t>l</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38"/>
        </w:rPr>
        <w:t xml:space="preserve"> </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i</w:t>
      </w:r>
      <w:r w:rsidRPr="006306A4">
        <w:rPr>
          <w:rFonts w:asciiTheme="minorHAnsi" w:eastAsia="Arial" w:hAnsiTheme="minorHAnsi" w:cstheme="minorHAnsi"/>
          <w:color w:val="585857"/>
          <w:spacing w:val="2"/>
        </w:rPr>
        <w:t>ate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43"/>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rPr>
        <w:t>th</w:t>
      </w:r>
      <w:r w:rsidRPr="006306A4">
        <w:rPr>
          <w:rFonts w:asciiTheme="minorHAnsi" w:eastAsia="Arial" w:hAnsiTheme="minorHAnsi" w:cstheme="minorHAnsi"/>
          <w:color w:val="585857"/>
          <w:spacing w:val="46"/>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4"/>
        </w:rPr>
        <w: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45"/>
        </w:rPr>
        <w:t xml:space="preserve"> </w:t>
      </w:r>
      <w:r w:rsidRPr="006306A4">
        <w:rPr>
          <w:rFonts w:asciiTheme="minorHAnsi" w:eastAsia="Arial" w:hAnsiTheme="minorHAnsi" w:cstheme="minorHAnsi"/>
          <w:color w:val="585857"/>
          <w:spacing w:val="3"/>
        </w:rPr>
        <w:t>Q</w:t>
      </w:r>
      <w:r w:rsidRPr="006306A4">
        <w:rPr>
          <w:rFonts w:asciiTheme="minorHAnsi" w:eastAsia="Arial" w:hAnsiTheme="minorHAnsi" w:cstheme="minorHAnsi"/>
          <w:color w:val="585857"/>
          <w:spacing w:val="2"/>
        </w:rPr>
        <w:t>ua</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3"/>
        </w:rPr>
        <w:t xml:space="preserve">um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21"/>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2"/>
        </w:rPr>
        <w:t>g</w:t>
      </w:r>
      <w:r w:rsidRPr="006306A4">
        <w:rPr>
          <w:rFonts w:asciiTheme="minorHAnsi" w:eastAsia="Arial" w:hAnsiTheme="minorHAnsi" w:cstheme="minorHAnsi"/>
          <w:color w:val="585857"/>
        </w:rPr>
        <w:t>ht</w:t>
      </w:r>
      <w:r w:rsidRPr="006306A4">
        <w:rPr>
          <w:rFonts w:asciiTheme="minorHAnsi" w:eastAsia="Arial" w:hAnsiTheme="minorHAnsi" w:cstheme="minorHAnsi"/>
          <w:color w:val="585857"/>
          <w:spacing w:val="1"/>
        </w:rPr>
        <w:t>(</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w:t>
      </w:r>
      <w:r w:rsidRPr="006306A4">
        <w:rPr>
          <w:rFonts w:asciiTheme="minorHAnsi" w:eastAsia="Arial" w:hAnsiTheme="minorHAnsi" w:cstheme="minorHAnsi"/>
          <w:color w:val="585857"/>
          <w:spacing w:val="20"/>
        </w:rPr>
        <w:t xml:space="preserve"> </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rPr>
        <w:t>nd</w:t>
      </w:r>
      <w:r w:rsidRPr="006306A4">
        <w:rPr>
          <w:rFonts w:asciiTheme="minorHAnsi" w:eastAsia="Arial" w:hAnsiTheme="minorHAnsi" w:cstheme="minorHAnsi"/>
          <w:color w:val="585857"/>
          <w:spacing w:val="25"/>
        </w:rPr>
        <w:t xml:space="preserve"> </w:t>
      </w:r>
      <w:r w:rsidRPr="006306A4">
        <w:rPr>
          <w:rFonts w:asciiTheme="minorHAnsi" w:eastAsia="Arial" w:hAnsiTheme="minorHAnsi" w:cstheme="minorHAnsi"/>
          <w:color w:val="585857"/>
        </w:rPr>
        <w:t>w</w:t>
      </w:r>
      <w:r w:rsidRPr="006306A4">
        <w:rPr>
          <w:rFonts w:asciiTheme="minorHAnsi" w:eastAsia="Arial" w:hAnsiTheme="minorHAnsi" w:cstheme="minorHAnsi"/>
          <w:color w:val="585857"/>
          <w:spacing w:val="1"/>
        </w:rPr>
        <w:t>il</w:t>
      </w:r>
      <w:r w:rsidRPr="006306A4">
        <w:rPr>
          <w:rFonts w:asciiTheme="minorHAnsi" w:eastAsia="Arial" w:hAnsiTheme="minorHAnsi" w:cstheme="minorHAnsi"/>
          <w:color w:val="585857"/>
        </w:rPr>
        <w:t>l</w:t>
      </w:r>
      <w:r w:rsidRPr="006306A4">
        <w:rPr>
          <w:rFonts w:asciiTheme="minorHAnsi" w:eastAsia="Arial" w:hAnsiTheme="minorHAnsi" w:cstheme="minorHAnsi"/>
          <w:color w:val="585857"/>
          <w:spacing w:val="22"/>
        </w:rPr>
        <w:t xml:space="preserve"> </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o</w:t>
      </w:r>
      <w:r w:rsidRPr="006306A4">
        <w:rPr>
          <w:rFonts w:asciiTheme="minorHAnsi" w:eastAsia="Arial" w:hAnsiTheme="minorHAnsi" w:cstheme="minorHAnsi"/>
          <w:color w:val="585857"/>
          <w:spacing w:val="24"/>
        </w:rPr>
        <w:t xml:space="preserve"> </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n</w:t>
      </w:r>
      <w:r w:rsidRPr="006306A4">
        <w:rPr>
          <w:rFonts w:asciiTheme="minorHAnsi" w:eastAsia="Arial" w:hAnsiTheme="minorHAnsi" w:cstheme="minorHAnsi"/>
          <w:color w:val="585857"/>
          <w:spacing w:val="3"/>
        </w:rPr>
        <w:t>g</w:t>
      </w:r>
      <w:r w:rsidRPr="006306A4">
        <w:rPr>
          <w:rFonts w:asciiTheme="minorHAnsi" w:eastAsia="Arial" w:hAnsiTheme="minorHAnsi" w:cstheme="minorHAnsi"/>
          <w:color w:val="585857"/>
        </w:rPr>
        <w:t>er</w:t>
      </w:r>
      <w:r w:rsidRPr="006306A4">
        <w:rPr>
          <w:rFonts w:asciiTheme="minorHAnsi" w:eastAsia="Arial" w:hAnsiTheme="minorHAnsi" w:cstheme="minorHAnsi"/>
          <w:color w:val="585857"/>
          <w:spacing w:val="24"/>
        </w:rPr>
        <w:t xml:space="preserve"> </w:t>
      </w:r>
      <w:r w:rsidRPr="006306A4">
        <w:rPr>
          <w:rFonts w:asciiTheme="minorHAnsi" w:eastAsia="Arial" w:hAnsiTheme="minorHAnsi" w:cstheme="minorHAnsi"/>
          <w:color w:val="585857"/>
        </w:rPr>
        <w:t>be</w:t>
      </w:r>
      <w:r w:rsidRPr="006306A4">
        <w:rPr>
          <w:rFonts w:asciiTheme="minorHAnsi" w:eastAsia="Arial" w:hAnsiTheme="minorHAnsi" w:cstheme="minorHAnsi"/>
          <w:color w:val="585857"/>
          <w:spacing w:val="24"/>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q</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6"/>
        </w:rPr>
        <w:t>r</w:t>
      </w:r>
      <w:r w:rsidRPr="006306A4">
        <w:rPr>
          <w:rFonts w:asciiTheme="minorHAnsi" w:eastAsia="Arial" w:hAnsiTheme="minorHAnsi" w:cstheme="minorHAnsi"/>
          <w:color w:val="585857"/>
          <w:spacing w:val="2"/>
        </w:rPr>
        <w:t>e</w:t>
      </w:r>
      <w:r w:rsidRPr="006306A4">
        <w:rPr>
          <w:rFonts w:asciiTheme="minorHAnsi" w:eastAsia="Arial" w:hAnsiTheme="minorHAnsi" w:cstheme="minorHAnsi"/>
          <w:color w:val="585857"/>
        </w:rPr>
        <w:t>d</w:t>
      </w:r>
      <w:r w:rsidRPr="006306A4">
        <w:rPr>
          <w:rFonts w:asciiTheme="minorHAnsi" w:eastAsia="Arial" w:hAnsiTheme="minorHAnsi" w:cstheme="minorHAnsi"/>
          <w:color w:val="585857"/>
          <w:spacing w:val="16"/>
        </w:rPr>
        <w:t xml:space="preserve"> </w:t>
      </w:r>
      <w:r w:rsidRPr="006306A4">
        <w:rPr>
          <w:rFonts w:asciiTheme="minorHAnsi" w:eastAsia="Arial" w:hAnsiTheme="minorHAnsi" w:cstheme="minorHAnsi"/>
          <w:color w:val="585857"/>
          <w:spacing w:val="9"/>
        </w:rPr>
        <w:t>b</w:t>
      </w:r>
      <w:r w:rsidRPr="006306A4">
        <w:rPr>
          <w:rFonts w:asciiTheme="minorHAnsi" w:eastAsia="Arial" w:hAnsiTheme="minorHAnsi" w:cstheme="minorHAnsi"/>
          <w:color w:val="585857"/>
        </w:rPr>
        <w:t>y</w:t>
      </w:r>
      <w:r w:rsidRPr="006306A4">
        <w:rPr>
          <w:rFonts w:asciiTheme="minorHAnsi" w:eastAsia="Arial" w:hAnsiTheme="minorHAnsi" w:cstheme="minorHAnsi"/>
          <w:color w:val="585857"/>
          <w:spacing w:val="23"/>
        </w:rPr>
        <w:t xml:space="preserve"> </w:t>
      </w:r>
      <w:r w:rsidRPr="006306A4">
        <w:rPr>
          <w:rFonts w:asciiTheme="minorHAnsi" w:eastAsia="Arial" w:hAnsiTheme="minorHAnsi" w:cstheme="minorHAnsi"/>
          <w:color w:val="585857"/>
          <w:spacing w:val="-1"/>
        </w:rPr>
        <w:t>y</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20"/>
        </w:rPr>
        <w:t xml:space="preserve"> </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2"/>
        </w:rPr>
        <w:t>o</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1"/>
        </w:rPr>
        <w:t>w</w:t>
      </w:r>
      <w:r w:rsidRPr="006306A4">
        <w:rPr>
          <w:rFonts w:asciiTheme="minorHAnsi" w:eastAsia="Arial" w:hAnsiTheme="minorHAnsi" w:cstheme="minorHAnsi"/>
          <w:color w:val="585857"/>
          <w:spacing w:val="-1"/>
        </w:rPr>
        <w:t>i</w:t>
      </w:r>
      <w:r w:rsidRPr="006306A4">
        <w:rPr>
          <w:rFonts w:asciiTheme="minorHAnsi" w:eastAsia="Arial" w:hAnsiTheme="minorHAnsi" w:cstheme="minorHAnsi"/>
          <w:color w:val="585857"/>
          <w:spacing w:val="4"/>
        </w:rPr>
        <w:t>n</w:t>
      </w:r>
      <w:r w:rsidRPr="006306A4">
        <w:rPr>
          <w:rFonts w:asciiTheme="minorHAnsi" w:eastAsia="Arial" w:hAnsiTheme="minorHAnsi" w:cstheme="minorHAnsi"/>
          <w:color w:val="585857"/>
        </w:rPr>
        <w:t>g</w:t>
      </w:r>
      <w:r w:rsidRPr="006306A4">
        <w:rPr>
          <w:rFonts w:asciiTheme="minorHAnsi" w:eastAsia="Arial" w:hAnsiTheme="minorHAnsi" w:cstheme="minorHAnsi"/>
          <w:color w:val="585857"/>
          <w:spacing w:val="15"/>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4"/>
        </w:rPr>
        <w:t>h</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20"/>
        </w:rPr>
        <w:t xml:space="preserve"> </w:t>
      </w:r>
      <w:r w:rsidRPr="006306A4">
        <w:rPr>
          <w:rFonts w:asciiTheme="minorHAnsi" w:eastAsia="Arial" w:hAnsiTheme="minorHAnsi" w:cstheme="minorHAnsi"/>
          <w:color w:val="585857"/>
          <w:spacing w:val="4"/>
        </w:rPr>
        <w:t>s</w:t>
      </w:r>
      <w:r w:rsidRPr="006306A4">
        <w:rPr>
          <w:rFonts w:asciiTheme="minorHAnsi" w:eastAsia="Arial" w:hAnsiTheme="minorHAnsi" w:cstheme="minorHAnsi"/>
          <w:color w:val="585857"/>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2"/>
        </w:rPr>
        <w:t>en</w:t>
      </w:r>
      <w:r w:rsidRPr="006306A4">
        <w:rPr>
          <w:rFonts w:asciiTheme="minorHAnsi" w:eastAsia="Arial" w:hAnsiTheme="minorHAnsi" w:cstheme="minorHAnsi"/>
          <w:color w:val="585857"/>
        </w:rPr>
        <w:t>der</w:t>
      </w:r>
      <w:r w:rsidRPr="006306A4">
        <w:rPr>
          <w:rFonts w:asciiTheme="minorHAnsi" w:eastAsia="Arial" w:hAnsiTheme="minorHAnsi" w:cstheme="minorHAnsi"/>
          <w:color w:val="585857"/>
          <w:spacing w:val="18"/>
        </w:rPr>
        <w:t xml:space="preserve"> </w:t>
      </w:r>
      <w:r w:rsidRPr="006306A4">
        <w:rPr>
          <w:rFonts w:asciiTheme="minorHAnsi" w:eastAsia="Arial" w:hAnsiTheme="minorHAnsi" w:cstheme="minorHAnsi"/>
          <w:color w:val="585857"/>
        </w:rPr>
        <w:t>of</w:t>
      </w:r>
      <w:r w:rsidRPr="006306A4">
        <w:rPr>
          <w:rFonts w:asciiTheme="minorHAnsi" w:eastAsia="Arial" w:hAnsiTheme="minorHAnsi" w:cstheme="minorHAnsi"/>
          <w:color w:val="585857"/>
          <w:spacing w:val="29"/>
        </w:rPr>
        <w:t xml:space="preserve"> </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rPr>
        <w:t>he</w:t>
      </w:r>
      <w:r w:rsidRPr="006306A4">
        <w:rPr>
          <w:rFonts w:asciiTheme="minorHAnsi" w:eastAsia="Arial" w:hAnsiTheme="minorHAnsi" w:cstheme="minorHAnsi"/>
          <w:color w:val="585857"/>
          <w:spacing w:val="20"/>
        </w:rPr>
        <w:t xml:space="preserve"> </w:t>
      </w:r>
      <w:r w:rsidRPr="006306A4">
        <w:rPr>
          <w:rFonts w:asciiTheme="minorHAnsi" w:eastAsia="Arial" w:hAnsiTheme="minorHAnsi" w:cstheme="minorHAnsi"/>
          <w:color w:val="585857"/>
          <w:spacing w:val="3"/>
        </w:rPr>
        <w:t>Qu</w:t>
      </w:r>
      <w:r w:rsidRPr="006306A4">
        <w:rPr>
          <w:rFonts w:asciiTheme="minorHAnsi" w:eastAsia="Arial" w:hAnsiTheme="minorHAnsi" w:cstheme="minorHAnsi"/>
          <w:color w:val="585857"/>
        </w:rPr>
        <w:t>a</w:t>
      </w:r>
      <w:r w:rsidRPr="006306A4">
        <w:rPr>
          <w:rFonts w:asciiTheme="minorHAnsi" w:eastAsia="Arial" w:hAnsiTheme="minorHAnsi" w:cstheme="minorHAnsi"/>
          <w:color w:val="585857"/>
          <w:spacing w:val="2"/>
        </w:rPr>
        <w:t>nt</w:t>
      </w:r>
      <w:r w:rsidRPr="006306A4">
        <w:rPr>
          <w:rFonts w:asciiTheme="minorHAnsi" w:eastAsia="Arial" w:hAnsiTheme="minorHAnsi" w:cstheme="minorHAnsi"/>
          <w:color w:val="585857"/>
          <w:spacing w:val="-3"/>
        </w:rPr>
        <w:t>u</w:t>
      </w:r>
      <w:r w:rsidRPr="006306A4">
        <w:rPr>
          <w:rFonts w:asciiTheme="minorHAnsi" w:eastAsia="Arial" w:hAnsiTheme="minorHAnsi" w:cstheme="minorHAnsi"/>
          <w:color w:val="585857"/>
        </w:rPr>
        <w:t>m</w:t>
      </w:r>
      <w:r w:rsidRPr="006306A4">
        <w:rPr>
          <w:rFonts w:asciiTheme="minorHAnsi" w:eastAsia="Arial" w:hAnsiTheme="minorHAnsi" w:cstheme="minorHAnsi"/>
          <w:color w:val="585857"/>
          <w:spacing w:val="25"/>
        </w:rPr>
        <w:t xml:space="preserve"> </w:t>
      </w:r>
      <w:r w:rsidRPr="006306A4">
        <w:rPr>
          <w:rFonts w:asciiTheme="minorHAnsi" w:eastAsia="Arial" w:hAnsiTheme="minorHAnsi" w:cstheme="minorHAnsi"/>
          <w:color w:val="585857"/>
          <w:spacing w:val="-1"/>
        </w:rPr>
        <w:t>A</w:t>
      </w:r>
      <w:r w:rsidRPr="006306A4">
        <w:rPr>
          <w:rFonts w:asciiTheme="minorHAnsi" w:eastAsia="Arial" w:hAnsiTheme="minorHAnsi" w:cstheme="minorHAnsi"/>
          <w:color w:val="585857"/>
          <w:spacing w:val="1"/>
        </w:rPr>
        <w:t>c</w:t>
      </w:r>
      <w:r w:rsidRPr="006306A4">
        <w:rPr>
          <w:rFonts w:asciiTheme="minorHAnsi" w:eastAsia="Arial" w:hAnsiTheme="minorHAnsi" w:cstheme="minorHAnsi"/>
          <w:color w:val="585857"/>
          <w:spacing w:val="4"/>
        </w:rPr>
        <w:t>c</w:t>
      </w:r>
      <w:r w:rsidRPr="006306A4">
        <w:rPr>
          <w:rFonts w:asciiTheme="minorHAnsi" w:eastAsia="Arial" w:hAnsiTheme="minorHAnsi" w:cstheme="minorHAnsi"/>
          <w:color w:val="585857"/>
        </w:rPr>
        <w:t>e</w:t>
      </w:r>
      <w:r w:rsidRPr="006306A4">
        <w:rPr>
          <w:rFonts w:asciiTheme="minorHAnsi" w:eastAsia="Arial" w:hAnsiTheme="minorHAnsi" w:cstheme="minorHAnsi"/>
          <w:color w:val="585857"/>
          <w:spacing w:val="1"/>
        </w:rPr>
        <w:t>s</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21"/>
        </w:rPr>
        <w:t xml:space="preserve"> </w:t>
      </w:r>
      <w:r w:rsidRPr="006306A4">
        <w:rPr>
          <w:rFonts w:asciiTheme="minorHAnsi" w:eastAsia="Arial" w:hAnsiTheme="minorHAnsi" w:cstheme="minorHAnsi"/>
          <w:color w:val="585857"/>
          <w:spacing w:val="3"/>
        </w:rPr>
        <w:t>R</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2"/>
        </w:rPr>
        <w:t>gh</w:t>
      </w:r>
      <w:r w:rsidRPr="006306A4">
        <w:rPr>
          <w:rFonts w:asciiTheme="minorHAnsi" w:eastAsia="Arial" w:hAnsiTheme="minorHAnsi" w:cstheme="minorHAnsi"/>
          <w:color w:val="585857"/>
        </w:rPr>
        <w:t>t</w:t>
      </w:r>
      <w:r w:rsidRPr="006306A4">
        <w:rPr>
          <w:rFonts w:asciiTheme="minorHAnsi" w:eastAsia="Arial" w:hAnsiTheme="minorHAnsi" w:cstheme="minorHAnsi"/>
          <w:color w:val="585857"/>
          <w:spacing w:val="1"/>
        </w:rPr>
        <w:t>(s)</w:t>
      </w:r>
      <w:r w:rsidR="009A14B4" w:rsidRPr="006306A4">
        <w:rPr>
          <w:rFonts w:asciiTheme="minorHAnsi" w:eastAsia="Arial" w:hAnsiTheme="minorHAnsi" w:cstheme="minorHAnsi"/>
          <w:b/>
          <w:bCs/>
          <w:color w:val="585857"/>
          <w:spacing w:val="1"/>
        </w:rPr>
        <w:t>:</w:t>
      </w:r>
    </w:p>
    <w:p w14:paraId="2C4844C5" w14:textId="611C550C" w:rsidR="00C117FF" w:rsidRPr="006306A4" w:rsidRDefault="003B1D92" w:rsidP="00B821E1">
      <w:pPr>
        <w:ind w:right="142"/>
        <w:jc w:val="both"/>
        <w:rPr>
          <w:rFonts w:asciiTheme="minorHAnsi" w:eastAsia="Arial" w:hAnsiTheme="minorHAnsi" w:cstheme="minorHAnsi"/>
        </w:rPr>
      </w:pPr>
      <w:r w:rsidRPr="006306A4">
        <w:rPr>
          <w:rFonts w:asciiTheme="minorHAnsi" w:eastAsia="Arial" w:hAnsiTheme="minorHAnsi" w:cstheme="minorHAnsi"/>
          <w:b/>
          <w:bCs/>
          <w:color w:val="974705"/>
        </w:rPr>
        <w:t>[</w:t>
      </w:r>
      <w:r w:rsidRPr="006306A4">
        <w:rPr>
          <w:rFonts w:asciiTheme="minorHAnsi" w:eastAsia="Arial" w:hAnsiTheme="minorHAnsi" w:cstheme="minorHAnsi"/>
          <w:b/>
          <w:bCs/>
          <w:color w:val="974705"/>
          <w:spacing w:val="2"/>
        </w:rPr>
        <w:t>g</w:t>
      </w:r>
      <w:r w:rsidRPr="006306A4">
        <w:rPr>
          <w:rFonts w:asciiTheme="minorHAnsi" w:eastAsia="Arial" w:hAnsiTheme="minorHAnsi" w:cstheme="minorHAnsi"/>
          <w:b/>
          <w:bCs/>
          <w:color w:val="974705"/>
          <w:spacing w:val="-1"/>
        </w:rPr>
        <w:t>i</w:t>
      </w:r>
      <w:r w:rsidRPr="006306A4">
        <w:rPr>
          <w:rFonts w:asciiTheme="minorHAnsi" w:eastAsia="Arial" w:hAnsiTheme="minorHAnsi" w:cstheme="minorHAnsi"/>
          <w:b/>
          <w:bCs/>
          <w:color w:val="974705"/>
          <w:spacing w:val="4"/>
        </w:rPr>
        <w:t>v</w:t>
      </w:r>
      <w:r w:rsidRPr="006306A4">
        <w:rPr>
          <w:rFonts w:asciiTheme="minorHAnsi" w:eastAsia="Arial" w:hAnsiTheme="minorHAnsi" w:cstheme="minorHAnsi"/>
          <w:b/>
          <w:bCs/>
          <w:color w:val="974705"/>
        </w:rPr>
        <w:t>e</w:t>
      </w:r>
      <w:r w:rsidRPr="006306A4">
        <w:rPr>
          <w:rFonts w:asciiTheme="minorHAnsi" w:eastAsia="Arial" w:hAnsiTheme="minorHAnsi" w:cstheme="minorHAnsi"/>
          <w:b/>
          <w:bCs/>
          <w:color w:val="974705"/>
          <w:spacing w:val="-16"/>
        </w:rPr>
        <w:t xml:space="preserve"> </w:t>
      </w:r>
      <w:r w:rsidRPr="006306A4">
        <w:rPr>
          <w:rFonts w:asciiTheme="minorHAnsi" w:eastAsia="Arial" w:hAnsiTheme="minorHAnsi" w:cstheme="minorHAnsi"/>
          <w:b/>
          <w:bCs/>
          <w:color w:val="974705"/>
          <w:spacing w:val="2"/>
        </w:rPr>
        <w:t>deta</w:t>
      </w:r>
      <w:r w:rsidRPr="006306A4">
        <w:rPr>
          <w:rFonts w:asciiTheme="minorHAnsi" w:eastAsia="Arial" w:hAnsiTheme="minorHAnsi" w:cstheme="minorHAnsi"/>
          <w:b/>
          <w:bCs/>
          <w:color w:val="974705"/>
          <w:spacing w:val="1"/>
        </w:rPr>
        <w:t>ils</w:t>
      </w:r>
      <w:r w:rsidRPr="006306A4">
        <w:rPr>
          <w:rFonts w:asciiTheme="minorHAnsi" w:eastAsia="Arial" w:hAnsiTheme="minorHAnsi" w:cstheme="minorHAnsi"/>
          <w:b/>
          <w:bCs/>
          <w:color w:val="974705"/>
          <w:spacing w:val="2"/>
        </w:rPr>
        <w:t>]</w:t>
      </w:r>
      <w:r w:rsidR="009A14B4" w:rsidRPr="006306A4">
        <w:rPr>
          <w:rFonts w:asciiTheme="minorHAnsi" w:eastAsia="Arial" w:hAnsiTheme="minorHAnsi" w:cstheme="minorHAnsi"/>
          <w:b/>
          <w:bCs/>
          <w:color w:val="974705"/>
          <w:spacing w:val="2"/>
        </w:rPr>
        <w:t>.</w:t>
      </w:r>
    </w:p>
    <w:p w14:paraId="6B830850" w14:textId="77777777" w:rsidR="00C117FF" w:rsidRPr="006306A4" w:rsidRDefault="00C117FF" w:rsidP="00B821E1">
      <w:pPr>
        <w:ind w:right="142"/>
        <w:rPr>
          <w:rFonts w:asciiTheme="minorHAnsi" w:hAnsiTheme="minorHAnsi" w:cstheme="minorHAnsi"/>
        </w:rPr>
      </w:pPr>
    </w:p>
    <w:p w14:paraId="5EEE8BE8" w14:textId="6F98B2E3" w:rsidR="003A1ADC" w:rsidRPr="006306A4" w:rsidRDefault="003A1ADC" w:rsidP="003A1ADC">
      <w:pPr>
        <w:ind w:right="142"/>
        <w:jc w:val="both"/>
        <w:rPr>
          <w:rFonts w:asciiTheme="minorHAnsi" w:eastAsia="Arial" w:hAnsiTheme="minorHAnsi" w:cstheme="minorHAnsi"/>
          <w:color w:val="585857"/>
          <w:spacing w:val="2"/>
        </w:rPr>
      </w:pPr>
      <w:r w:rsidRPr="006306A4">
        <w:rPr>
          <w:rFonts w:asciiTheme="minorHAnsi" w:eastAsia="Arial" w:hAnsiTheme="minorHAnsi" w:cstheme="minorHAnsi"/>
          <w:color w:val="585857"/>
          <w:spacing w:val="2"/>
        </w:rPr>
        <w:t xml:space="preserve">In accordance with Condition J11.2.1, Network Rail shall publish an accurate and up-to-date copy or statement of this </w:t>
      </w:r>
      <w:r w:rsidR="00BE11AA" w:rsidRPr="006306A4">
        <w:rPr>
          <w:rFonts w:asciiTheme="minorHAnsi" w:eastAsia="Arial" w:hAnsiTheme="minorHAnsi" w:cstheme="minorHAnsi"/>
          <w:color w:val="585857"/>
          <w:spacing w:val="2"/>
        </w:rPr>
        <w:t>n</w:t>
      </w:r>
      <w:r w:rsidRPr="006306A4">
        <w:rPr>
          <w:rFonts w:asciiTheme="minorHAnsi" w:eastAsia="Arial" w:hAnsiTheme="minorHAnsi" w:cstheme="minorHAnsi"/>
          <w:color w:val="585857"/>
          <w:spacing w:val="2"/>
        </w:rPr>
        <w:t xml:space="preserve">otice. </w:t>
      </w:r>
    </w:p>
    <w:p w14:paraId="4196F9AE" w14:textId="77777777" w:rsidR="00EC02DE" w:rsidRPr="006306A4" w:rsidRDefault="00EC02DE" w:rsidP="00B821E1">
      <w:pPr>
        <w:ind w:right="142"/>
        <w:rPr>
          <w:rFonts w:asciiTheme="minorHAnsi" w:eastAsia="Arial" w:hAnsiTheme="minorHAnsi" w:cstheme="minorHAnsi"/>
          <w:color w:val="585857"/>
          <w:spacing w:val="2"/>
        </w:rPr>
      </w:pPr>
    </w:p>
    <w:p w14:paraId="3EA68D81" w14:textId="77777777" w:rsidR="00611CFC" w:rsidRPr="006306A4" w:rsidRDefault="003B1D92" w:rsidP="00611CFC">
      <w:pPr>
        <w:ind w:right="142"/>
        <w:jc w:val="right"/>
        <w:rPr>
          <w:rFonts w:asciiTheme="minorHAnsi" w:eastAsia="Arial" w:hAnsiTheme="minorHAnsi" w:cstheme="minorHAnsi"/>
          <w:color w:val="585857"/>
        </w:rPr>
      </w:pPr>
      <w:r w:rsidRPr="006306A4">
        <w:rPr>
          <w:rFonts w:asciiTheme="minorHAnsi" w:eastAsia="Arial" w:hAnsiTheme="minorHAnsi" w:cstheme="minorHAnsi"/>
          <w:color w:val="585857"/>
          <w:spacing w:val="-3"/>
        </w:rPr>
        <w:t>Y</w:t>
      </w:r>
      <w:r w:rsidRPr="006306A4">
        <w:rPr>
          <w:rFonts w:asciiTheme="minorHAnsi" w:eastAsia="Arial" w:hAnsiTheme="minorHAnsi" w:cstheme="minorHAnsi"/>
          <w:color w:val="585857"/>
          <w:spacing w:val="4"/>
        </w:rPr>
        <w:t>o</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spacing w:val="1"/>
        </w:rPr>
        <w:t>r</w:t>
      </w:r>
      <w:r w:rsidRPr="006306A4">
        <w:rPr>
          <w:rFonts w:asciiTheme="minorHAnsi" w:eastAsia="Arial" w:hAnsiTheme="minorHAnsi" w:cstheme="minorHAnsi"/>
          <w:color w:val="585857"/>
        </w:rPr>
        <w:t>s</w:t>
      </w:r>
      <w:r w:rsidRPr="006306A4">
        <w:rPr>
          <w:rFonts w:asciiTheme="minorHAnsi" w:eastAsia="Arial" w:hAnsiTheme="minorHAnsi" w:cstheme="minorHAnsi"/>
          <w:color w:val="585857"/>
          <w:spacing w:val="-16"/>
        </w:rPr>
        <w:t xml:space="preserve"> </w:t>
      </w:r>
      <w:r w:rsidRPr="006306A4">
        <w:rPr>
          <w:rFonts w:asciiTheme="minorHAnsi" w:eastAsia="Arial" w:hAnsiTheme="minorHAnsi" w:cstheme="minorHAnsi"/>
          <w:color w:val="585857"/>
          <w:spacing w:val="7"/>
        </w:rPr>
        <w:t>f</w:t>
      </w:r>
      <w:r w:rsidRPr="006306A4">
        <w:rPr>
          <w:rFonts w:asciiTheme="minorHAnsi" w:eastAsia="Arial" w:hAnsiTheme="minorHAnsi" w:cstheme="minorHAnsi"/>
          <w:color w:val="585857"/>
          <w:spacing w:val="2"/>
        </w:rPr>
        <w:t>a</w:t>
      </w:r>
      <w:r w:rsidRPr="006306A4">
        <w:rPr>
          <w:rFonts w:asciiTheme="minorHAnsi" w:eastAsia="Arial" w:hAnsiTheme="minorHAnsi" w:cstheme="minorHAnsi"/>
          <w:color w:val="585857"/>
          <w:spacing w:val="-3"/>
        </w:rPr>
        <w:t>i</w:t>
      </w:r>
      <w:r w:rsidRPr="006306A4">
        <w:rPr>
          <w:rFonts w:asciiTheme="minorHAnsi" w:eastAsia="Arial" w:hAnsiTheme="minorHAnsi" w:cstheme="minorHAnsi"/>
          <w:color w:val="585857"/>
          <w:spacing w:val="2"/>
        </w:rPr>
        <w:t>t</w:t>
      </w:r>
      <w:r w:rsidRPr="006306A4">
        <w:rPr>
          <w:rFonts w:asciiTheme="minorHAnsi" w:eastAsia="Arial" w:hAnsiTheme="minorHAnsi" w:cstheme="minorHAnsi"/>
          <w:color w:val="585857"/>
          <w:spacing w:val="-3"/>
        </w:rPr>
        <w:t>h</w:t>
      </w:r>
      <w:r w:rsidRPr="006306A4">
        <w:rPr>
          <w:rFonts w:asciiTheme="minorHAnsi" w:eastAsia="Arial" w:hAnsiTheme="minorHAnsi" w:cstheme="minorHAnsi"/>
          <w:color w:val="585857"/>
          <w:spacing w:val="5"/>
        </w:rPr>
        <w:t>f</w:t>
      </w:r>
      <w:r w:rsidRPr="006306A4">
        <w:rPr>
          <w:rFonts w:asciiTheme="minorHAnsi" w:eastAsia="Arial" w:hAnsiTheme="minorHAnsi" w:cstheme="minorHAnsi"/>
          <w:color w:val="585857"/>
          <w:spacing w:val="2"/>
        </w:rPr>
        <w:t>u</w:t>
      </w:r>
      <w:r w:rsidRPr="006306A4">
        <w:rPr>
          <w:rFonts w:asciiTheme="minorHAnsi" w:eastAsia="Arial" w:hAnsiTheme="minorHAnsi" w:cstheme="minorHAnsi"/>
          <w:color w:val="585857"/>
          <w:spacing w:val="-1"/>
        </w:rPr>
        <w:t>l</w:t>
      </w:r>
      <w:r w:rsidRPr="006306A4">
        <w:rPr>
          <w:rFonts w:asciiTheme="minorHAnsi" w:eastAsia="Arial" w:hAnsiTheme="minorHAnsi" w:cstheme="minorHAnsi"/>
          <w:color w:val="585857"/>
          <w:spacing w:val="6"/>
        </w:rPr>
        <w:t>l</w:t>
      </w:r>
      <w:r w:rsidRPr="006306A4">
        <w:rPr>
          <w:rFonts w:asciiTheme="minorHAnsi" w:eastAsia="Arial" w:hAnsiTheme="minorHAnsi" w:cstheme="minorHAnsi"/>
          <w:color w:val="585857"/>
          <w:spacing w:val="-8"/>
        </w:rPr>
        <w:t>y</w:t>
      </w:r>
      <w:r w:rsidRPr="006306A4">
        <w:rPr>
          <w:rFonts w:asciiTheme="minorHAnsi" w:eastAsia="Arial" w:hAnsiTheme="minorHAnsi" w:cstheme="minorHAnsi"/>
          <w:color w:val="585857"/>
        </w:rPr>
        <w:t>,</w:t>
      </w:r>
    </w:p>
    <w:p w14:paraId="50183A0A" w14:textId="26E77FDE" w:rsidR="000D1D7E" w:rsidRDefault="000D1D7E" w:rsidP="00611CFC">
      <w:pPr>
        <w:ind w:right="142"/>
        <w:jc w:val="right"/>
        <w:rPr>
          <w:rFonts w:asciiTheme="minorHAnsi" w:eastAsia="Arial" w:hAnsiTheme="minorHAnsi" w:cstheme="minorHAnsi"/>
          <w:color w:val="585857"/>
          <w:sz w:val="18"/>
          <w:szCs w:val="18"/>
        </w:rPr>
      </w:pPr>
      <w:r>
        <w:rPr>
          <w:rFonts w:asciiTheme="minorHAnsi" w:eastAsia="Arial" w:hAnsiTheme="minorHAnsi" w:cstheme="minorHAnsi"/>
          <w:color w:val="585857"/>
          <w:sz w:val="18"/>
          <w:szCs w:val="18"/>
        </w:rPr>
        <w:br w:type="page"/>
      </w:r>
    </w:p>
    <w:p w14:paraId="1A213C52" w14:textId="0461B2CE" w:rsidR="000D1D7E" w:rsidRPr="00337845" w:rsidRDefault="000D1D7E" w:rsidP="00611CFC">
      <w:pPr>
        <w:ind w:right="142"/>
        <w:jc w:val="right"/>
        <w:rPr>
          <w:rFonts w:asciiTheme="minorHAnsi" w:eastAsia="Arial" w:hAnsiTheme="minorHAnsi" w:cstheme="minorHAnsi"/>
          <w:color w:val="585857"/>
          <w:sz w:val="18"/>
          <w:szCs w:val="18"/>
        </w:rPr>
      </w:pPr>
      <w:r w:rsidRPr="00337845">
        <w:rPr>
          <w:rFonts w:asciiTheme="minorHAnsi" w:hAnsiTheme="minorHAnsi" w:cstheme="minorHAnsi"/>
          <w:noProof/>
          <w:sz w:val="18"/>
          <w:szCs w:val="18"/>
        </w:rPr>
        <w:lastRenderedPageBreak/>
        <w:drawing>
          <wp:anchor distT="0" distB="0" distL="114300" distR="114300" simplePos="0" relativeHeight="251669504" behindDoc="1" locked="0" layoutInCell="1" allowOverlap="1" wp14:anchorId="33153C17" wp14:editId="783D3F2E">
            <wp:simplePos x="0" y="0"/>
            <wp:positionH relativeFrom="margin">
              <wp:align>right</wp:align>
            </wp:positionH>
            <wp:positionV relativeFrom="margin">
              <wp:posOffset>-884</wp:posOffset>
            </wp:positionV>
            <wp:extent cx="1534795" cy="697865"/>
            <wp:effectExtent l="0" t="0" r="8255" b="6985"/>
            <wp:wrapThrough wrapText="bothSides">
              <wp:wrapPolygon edited="0">
                <wp:start x="0" y="0"/>
                <wp:lineTo x="0" y="21227"/>
                <wp:lineTo x="21448" y="21227"/>
                <wp:lineTo x="21448"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4795" cy="697865"/>
                    </a:xfrm>
                    <a:prstGeom prst="rect">
                      <a:avLst/>
                    </a:prstGeom>
                    <a:noFill/>
                  </pic:spPr>
                </pic:pic>
              </a:graphicData>
            </a:graphic>
            <wp14:sizeRelH relativeFrom="page">
              <wp14:pctWidth>0</wp14:pctWidth>
            </wp14:sizeRelH>
            <wp14:sizeRelV relativeFrom="page">
              <wp14:pctHeight>0</wp14:pctHeight>
            </wp14:sizeRelV>
          </wp:anchor>
        </w:drawing>
      </w:r>
    </w:p>
    <w:p w14:paraId="168F74AB" w14:textId="77777777" w:rsidR="00611CFC" w:rsidRPr="00337845" w:rsidRDefault="00611CFC" w:rsidP="00611CFC">
      <w:pPr>
        <w:ind w:right="142"/>
        <w:jc w:val="right"/>
        <w:rPr>
          <w:rFonts w:asciiTheme="minorHAnsi" w:eastAsia="Arial" w:hAnsiTheme="minorHAnsi" w:cstheme="minorHAnsi"/>
          <w:color w:val="585857"/>
          <w:sz w:val="18"/>
          <w:szCs w:val="18"/>
        </w:rPr>
      </w:pPr>
    </w:p>
    <w:p w14:paraId="187B7FB1" w14:textId="77777777" w:rsidR="00611CFC" w:rsidRPr="00337845" w:rsidRDefault="00611CFC" w:rsidP="00611CFC">
      <w:pPr>
        <w:ind w:right="142"/>
        <w:jc w:val="right"/>
        <w:rPr>
          <w:rFonts w:asciiTheme="minorHAnsi" w:eastAsia="Arial" w:hAnsiTheme="minorHAnsi" w:cstheme="minorHAnsi"/>
          <w:color w:val="585857"/>
          <w:sz w:val="18"/>
          <w:szCs w:val="18"/>
        </w:rPr>
      </w:pPr>
    </w:p>
    <w:p w14:paraId="54DE6C49" w14:textId="77777777" w:rsidR="00611CFC" w:rsidRPr="00337845" w:rsidRDefault="00611CFC" w:rsidP="00611CFC">
      <w:pPr>
        <w:ind w:right="142"/>
        <w:jc w:val="right"/>
        <w:rPr>
          <w:rFonts w:asciiTheme="minorHAnsi" w:eastAsia="Arial" w:hAnsiTheme="minorHAnsi" w:cstheme="minorHAnsi"/>
          <w:color w:val="585857"/>
          <w:sz w:val="18"/>
          <w:szCs w:val="18"/>
        </w:rPr>
      </w:pPr>
    </w:p>
    <w:p w14:paraId="73ED1531" w14:textId="77777777" w:rsidR="00611CFC" w:rsidRPr="00337845" w:rsidRDefault="00611CFC" w:rsidP="00611CFC">
      <w:pPr>
        <w:ind w:right="142"/>
        <w:jc w:val="right"/>
        <w:rPr>
          <w:rFonts w:asciiTheme="minorHAnsi" w:eastAsia="Arial" w:hAnsiTheme="minorHAnsi" w:cstheme="minorHAnsi"/>
          <w:color w:val="585857"/>
          <w:sz w:val="18"/>
          <w:szCs w:val="18"/>
        </w:rPr>
      </w:pPr>
    </w:p>
    <w:p w14:paraId="6952EF7C" w14:textId="77777777" w:rsidR="00611CFC" w:rsidRPr="00357D8D" w:rsidRDefault="00611CFC" w:rsidP="00611CFC">
      <w:pPr>
        <w:ind w:right="142"/>
        <w:jc w:val="right"/>
        <w:rPr>
          <w:rFonts w:asciiTheme="minorHAnsi" w:eastAsia="Arial" w:hAnsiTheme="minorHAnsi" w:cstheme="minorHAnsi"/>
        </w:rPr>
      </w:pPr>
      <w:r w:rsidRPr="00357D8D">
        <w:rPr>
          <w:rFonts w:asciiTheme="minorHAnsi" w:eastAsia="Arial" w:hAnsiTheme="minorHAnsi" w:cstheme="minorHAnsi"/>
          <w:color w:val="585857"/>
        </w:rPr>
        <w:t>N</w:t>
      </w:r>
      <w:r w:rsidRPr="00357D8D">
        <w:rPr>
          <w:rFonts w:asciiTheme="minorHAnsi" w:eastAsia="Arial" w:hAnsiTheme="minorHAnsi" w:cstheme="minorHAnsi"/>
          <w:color w:val="585857"/>
          <w:spacing w:val="2"/>
        </w:rPr>
        <w:t>e</w:t>
      </w:r>
      <w:r w:rsidRPr="00357D8D">
        <w:rPr>
          <w:rFonts w:asciiTheme="minorHAnsi" w:eastAsia="Arial" w:hAnsiTheme="minorHAnsi" w:cstheme="minorHAnsi"/>
          <w:color w:val="585857"/>
          <w:spacing w:val="5"/>
        </w:rPr>
        <w:t>t</w:t>
      </w:r>
      <w:r w:rsidRPr="00357D8D">
        <w:rPr>
          <w:rFonts w:asciiTheme="minorHAnsi" w:eastAsia="Arial" w:hAnsiTheme="minorHAnsi" w:cstheme="minorHAnsi"/>
          <w:color w:val="585857"/>
          <w:spacing w:val="-2"/>
        </w:rPr>
        <w:t>w</w:t>
      </w:r>
      <w:r w:rsidRPr="00357D8D">
        <w:rPr>
          <w:rFonts w:asciiTheme="minorHAnsi" w:eastAsia="Arial" w:hAnsiTheme="minorHAnsi" w:cstheme="minorHAnsi"/>
          <w:color w:val="585857"/>
        </w:rPr>
        <w:t>o</w:t>
      </w:r>
      <w:r w:rsidRPr="00357D8D">
        <w:rPr>
          <w:rFonts w:asciiTheme="minorHAnsi" w:eastAsia="Arial" w:hAnsiTheme="minorHAnsi" w:cstheme="minorHAnsi"/>
          <w:color w:val="585857"/>
          <w:spacing w:val="1"/>
        </w:rPr>
        <w:t>r</w:t>
      </w:r>
      <w:r w:rsidRPr="00357D8D">
        <w:rPr>
          <w:rFonts w:asciiTheme="minorHAnsi" w:eastAsia="Arial" w:hAnsiTheme="minorHAnsi" w:cstheme="minorHAnsi"/>
          <w:color w:val="585857"/>
        </w:rPr>
        <w:t>k</w:t>
      </w:r>
      <w:r w:rsidRPr="00357D8D">
        <w:rPr>
          <w:rFonts w:asciiTheme="minorHAnsi" w:eastAsia="Arial" w:hAnsiTheme="minorHAnsi" w:cstheme="minorHAnsi"/>
          <w:color w:val="585857"/>
          <w:spacing w:val="-11"/>
        </w:rPr>
        <w:t xml:space="preserve"> </w:t>
      </w:r>
      <w:r w:rsidRPr="00357D8D">
        <w:rPr>
          <w:rFonts w:asciiTheme="minorHAnsi" w:eastAsia="Arial" w:hAnsiTheme="minorHAnsi" w:cstheme="minorHAnsi"/>
          <w:color w:val="585857"/>
          <w:spacing w:val="3"/>
        </w:rPr>
        <w:t>R</w:t>
      </w:r>
      <w:r w:rsidRPr="00357D8D">
        <w:rPr>
          <w:rFonts w:asciiTheme="minorHAnsi" w:eastAsia="Arial" w:hAnsiTheme="minorHAnsi" w:cstheme="minorHAnsi"/>
          <w:color w:val="585857"/>
        </w:rPr>
        <w:t>a</w:t>
      </w:r>
      <w:r w:rsidRPr="00357D8D">
        <w:rPr>
          <w:rFonts w:asciiTheme="minorHAnsi" w:eastAsia="Arial" w:hAnsiTheme="minorHAnsi" w:cstheme="minorHAnsi"/>
          <w:color w:val="585857"/>
          <w:spacing w:val="-1"/>
        </w:rPr>
        <w:t>i</w:t>
      </w:r>
      <w:r w:rsidRPr="00357D8D">
        <w:rPr>
          <w:rFonts w:asciiTheme="minorHAnsi" w:eastAsia="Arial" w:hAnsiTheme="minorHAnsi" w:cstheme="minorHAnsi"/>
          <w:color w:val="585857"/>
        </w:rPr>
        <w:t>l</w:t>
      </w:r>
      <w:r w:rsidRPr="00357D8D">
        <w:rPr>
          <w:rFonts w:asciiTheme="minorHAnsi" w:eastAsia="Arial" w:hAnsiTheme="minorHAnsi" w:cstheme="minorHAnsi"/>
          <w:color w:val="585857"/>
          <w:spacing w:val="-12"/>
        </w:rPr>
        <w:t xml:space="preserve"> </w:t>
      </w:r>
      <w:r w:rsidRPr="00357D8D">
        <w:rPr>
          <w:rFonts w:asciiTheme="minorHAnsi" w:eastAsia="Arial" w:hAnsiTheme="minorHAnsi" w:cstheme="minorHAnsi"/>
          <w:color w:val="585857"/>
        </w:rPr>
        <w:t>In</w:t>
      </w:r>
      <w:r w:rsidRPr="00357D8D">
        <w:rPr>
          <w:rFonts w:asciiTheme="minorHAnsi" w:eastAsia="Arial" w:hAnsiTheme="minorHAnsi" w:cstheme="minorHAnsi"/>
          <w:color w:val="585857"/>
          <w:spacing w:val="5"/>
        </w:rPr>
        <w:t>f</w:t>
      </w:r>
      <w:r w:rsidRPr="00357D8D">
        <w:rPr>
          <w:rFonts w:asciiTheme="minorHAnsi" w:eastAsia="Arial" w:hAnsiTheme="minorHAnsi" w:cstheme="minorHAnsi"/>
          <w:color w:val="585857"/>
          <w:spacing w:val="3"/>
        </w:rPr>
        <w:t>r</w:t>
      </w:r>
      <w:r w:rsidRPr="00357D8D">
        <w:rPr>
          <w:rFonts w:asciiTheme="minorHAnsi" w:eastAsia="Arial" w:hAnsiTheme="minorHAnsi" w:cstheme="minorHAnsi"/>
          <w:color w:val="585857"/>
        </w:rPr>
        <w:t>a</w:t>
      </w:r>
      <w:r w:rsidRPr="00357D8D">
        <w:rPr>
          <w:rFonts w:asciiTheme="minorHAnsi" w:eastAsia="Arial" w:hAnsiTheme="minorHAnsi" w:cstheme="minorHAnsi"/>
          <w:color w:val="585857"/>
          <w:spacing w:val="1"/>
        </w:rPr>
        <w:t>s</w:t>
      </w:r>
      <w:r w:rsidRPr="00357D8D">
        <w:rPr>
          <w:rFonts w:asciiTheme="minorHAnsi" w:eastAsia="Arial" w:hAnsiTheme="minorHAnsi" w:cstheme="minorHAnsi"/>
          <w:color w:val="585857"/>
          <w:spacing w:val="2"/>
        </w:rPr>
        <w:t>t</w:t>
      </w:r>
      <w:r w:rsidRPr="00357D8D">
        <w:rPr>
          <w:rFonts w:asciiTheme="minorHAnsi" w:eastAsia="Arial" w:hAnsiTheme="minorHAnsi" w:cstheme="minorHAnsi"/>
          <w:color w:val="585857"/>
          <w:spacing w:val="1"/>
        </w:rPr>
        <w:t>r</w:t>
      </w:r>
      <w:r w:rsidRPr="00357D8D">
        <w:rPr>
          <w:rFonts w:asciiTheme="minorHAnsi" w:eastAsia="Arial" w:hAnsiTheme="minorHAnsi" w:cstheme="minorHAnsi"/>
          <w:color w:val="585857"/>
        </w:rPr>
        <w:t>u</w:t>
      </w:r>
      <w:r w:rsidRPr="00357D8D">
        <w:rPr>
          <w:rFonts w:asciiTheme="minorHAnsi" w:eastAsia="Arial" w:hAnsiTheme="minorHAnsi" w:cstheme="minorHAnsi"/>
          <w:color w:val="585857"/>
          <w:spacing w:val="4"/>
        </w:rPr>
        <w:t>c</w:t>
      </w:r>
      <w:r w:rsidRPr="00357D8D">
        <w:rPr>
          <w:rFonts w:asciiTheme="minorHAnsi" w:eastAsia="Arial" w:hAnsiTheme="minorHAnsi" w:cstheme="minorHAnsi"/>
          <w:color w:val="585857"/>
          <w:spacing w:val="2"/>
        </w:rPr>
        <w:t>t</w:t>
      </w:r>
      <w:r w:rsidRPr="00357D8D">
        <w:rPr>
          <w:rFonts w:asciiTheme="minorHAnsi" w:eastAsia="Arial" w:hAnsiTheme="minorHAnsi" w:cstheme="minorHAnsi"/>
          <w:color w:val="585857"/>
        </w:rPr>
        <w:t>u</w:t>
      </w:r>
      <w:r w:rsidRPr="00357D8D">
        <w:rPr>
          <w:rFonts w:asciiTheme="minorHAnsi" w:eastAsia="Arial" w:hAnsiTheme="minorHAnsi" w:cstheme="minorHAnsi"/>
          <w:color w:val="585857"/>
          <w:spacing w:val="3"/>
        </w:rPr>
        <w:t>r</w:t>
      </w:r>
      <w:r w:rsidRPr="00357D8D">
        <w:rPr>
          <w:rFonts w:asciiTheme="minorHAnsi" w:eastAsia="Arial" w:hAnsiTheme="minorHAnsi" w:cstheme="minorHAnsi"/>
          <w:color w:val="585857"/>
        </w:rPr>
        <w:t>e</w:t>
      </w:r>
      <w:r w:rsidRPr="00357D8D">
        <w:rPr>
          <w:rFonts w:asciiTheme="minorHAnsi" w:eastAsia="Arial" w:hAnsiTheme="minorHAnsi" w:cstheme="minorHAnsi"/>
        </w:rPr>
        <w:t xml:space="preserve"> </w:t>
      </w:r>
      <w:r w:rsidRPr="00357D8D">
        <w:rPr>
          <w:rFonts w:asciiTheme="minorHAnsi" w:eastAsia="Arial" w:hAnsiTheme="minorHAnsi" w:cstheme="minorHAnsi"/>
          <w:color w:val="585857"/>
          <w:spacing w:val="2"/>
        </w:rPr>
        <w:t>L</w:t>
      </w:r>
      <w:r w:rsidRPr="00357D8D">
        <w:rPr>
          <w:rFonts w:asciiTheme="minorHAnsi" w:eastAsia="Arial" w:hAnsiTheme="minorHAnsi" w:cstheme="minorHAnsi"/>
          <w:color w:val="585857"/>
          <w:spacing w:val="-3"/>
        </w:rPr>
        <w:t>i</w:t>
      </w:r>
      <w:r w:rsidRPr="00357D8D">
        <w:rPr>
          <w:rFonts w:asciiTheme="minorHAnsi" w:eastAsia="Arial" w:hAnsiTheme="minorHAnsi" w:cstheme="minorHAnsi"/>
          <w:color w:val="585857"/>
          <w:spacing w:val="9"/>
        </w:rPr>
        <w:t>m</w:t>
      </w:r>
      <w:r w:rsidRPr="00357D8D">
        <w:rPr>
          <w:rFonts w:asciiTheme="minorHAnsi" w:eastAsia="Arial" w:hAnsiTheme="minorHAnsi" w:cstheme="minorHAnsi"/>
          <w:color w:val="585857"/>
          <w:spacing w:val="-1"/>
        </w:rPr>
        <w:t>i</w:t>
      </w:r>
      <w:r w:rsidRPr="00357D8D">
        <w:rPr>
          <w:rFonts w:asciiTheme="minorHAnsi" w:eastAsia="Arial" w:hAnsiTheme="minorHAnsi" w:cstheme="minorHAnsi"/>
          <w:color w:val="585857"/>
          <w:spacing w:val="2"/>
        </w:rPr>
        <w:t>t</w:t>
      </w:r>
      <w:r w:rsidRPr="00357D8D">
        <w:rPr>
          <w:rFonts w:asciiTheme="minorHAnsi" w:eastAsia="Arial" w:hAnsiTheme="minorHAnsi" w:cstheme="minorHAnsi"/>
          <w:color w:val="585857"/>
          <w:spacing w:val="3"/>
        </w:rPr>
        <w:t>e</w:t>
      </w:r>
      <w:r w:rsidRPr="00357D8D">
        <w:rPr>
          <w:rFonts w:asciiTheme="minorHAnsi" w:eastAsia="Arial" w:hAnsiTheme="minorHAnsi" w:cstheme="minorHAnsi"/>
          <w:color w:val="585857"/>
        </w:rPr>
        <w:t>d</w:t>
      </w:r>
    </w:p>
    <w:p w14:paraId="2DBA5D76" w14:textId="77777777" w:rsidR="00611CFC" w:rsidRPr="00357D8D" w:rsidRDefault="00611CFC" w:rsidP="00611CFC">
      <w:pPr>
        <w:ind w:right="142"/>
        <w:jc w:val="right"/>
        <w:rPr>
          <w:rFonts w:asciiTheme="minorHAnsi" w:eastAsia="Arial" w:hAnsiTheme="minorHAnsi" w:cstheme="minorHAnsi"/>
        </w:rPr>
      </w:pPr>
      <w:r w:rsidRPr="00357D8D">
        <w:rPr>
          <w:rFonts w:asciiTheme="minorHAnsi" w:eastAsia="Arial" w:hAnsiTheme="minorHAnsi" w:cstheme="minorHAnsi"/>
          <w:color w:val="585857"/>
        </w:rPr>
        <w:t>Waterloo General Office</w:t>
      </w:r>
    </w:p>
    <w:p w14:paraId="61A0438B" w14:textId="77777777" w:rsidR="00611CFC" w:rsidRPr="00357D8D" w:rsidRDefault="00611CFC" w:rsidP="00611CFC">
      <w:pPr>
        <w:ind w:right="142"/>
        <w:jc w:val="right"/>
        <w:rPr>
          <w:rFonts w:asciiTheme="minorHAnsi" w:eastAsia="Arial" w:hAnsiTheme="minorHAnsi" w:cstheme="minorHAnsi"/>
          <w:color w:val="585857"/>
          <w:spacing w:val="-17"/>
          <w:position w:val="-1"/>
        </w:rPr>
      </w:pPr>
      <w:r w:rsidRPr="00357D8D">
        <w:rPr>
          <w:rFonts w:asciiTheme="minorHAnsi" w:eastAsia="Arial" w:hAnsiTheme="minorHAnsi" w:cstheme="minorHAnsi"/>
          <w:color w:val="585857"/>
          <w:spacing w:val="2"/>
          <w:position w:val="-1"/>
        </w:rPr>
        <w:t>L</w:t>
      </w:r>
      <w:r w:rsidRPr="00357D8D">
        <w:rPr>
          <w:rFonts w:asciiTheme="minorHAnsi" w:eastAsia="Arial" w:hAnsiTheme="minorHAnsi" w:cstheme="minorHAnsi"/>
          <w:color w:val="585857"/>
          <w:position w:val="-1"/>
        </w:rPr>
        <w:t>o</w:t>
      </w:r>
      <w:r w:rsidRPr="00357D8D">
        <w:rPr>
          <w:rFonts w:asciiTheme="minorHAnsi" w:eastAsia="Arial" w:hAnsiTheme="minorHAnsi" w:cstheme="minorHAnsi"/>
          <w:color w:val="585857"/>
          <w:spacing w:val="2"/>
          <w:position w:val="-1"/>
        </w:rPr>
        <w:t>nd</w:t>
      </w:r>
      <w:r w:rsidRPr="00357D8D">
        <w:rPr>
          <w:rFonts w:asciiTheme="minorHAnsi" w:eastAsia="Arial" w:hAnsiTheme="minorHAnsi" w:cstheme="minorHAnsi"/>
          <w:color w:val="585857"/>
          <w:spacing w:val="3"/>
          <w:position w:val="-1"/>
        </w:rPr>
        <w:t>o</w:t>
      </w:r>
      <w:r w:rsidRPr="00357D8D">
        <w:rPr>
          <w:rFonts w:asciiTheme="minorHAnsi" w:eastAsia="Arial" w:hAnsiTheme="minorHAnsi" w:cstheme="minorHAnsi"/>
          <w:color w:val="585857"/>
          <w:position w:val="-1"/>
        </w:rPr>
        <w:t>n</w:t>
      </w:r>
      <w:r w:rsidRPr="00357D8D">
        <w:rPr>
          <w:rFonts w:asciiTheme="minorHAnsi" w:eastAsia="Arial" w:hAnsiTheme="minorHAnsi" w:cstheme="minorHAnsi"/>
          <w:color w:val="585857"/>
          <w:spacing w:val="-17"/>
          <w:position w:val="-1"/>
        </w:rPr>
        <w:t xml:space="preserve"> </w:t>
      </w:r>
    </w:p>
    <w:p w14:paraId="5C4C16DE" w14:textId="77777777" w:rsidR="00611CFC" w:rsidRPr="00357D8D" w:rsidRDefault="00611CFC" w:rsidP="00611CFC">
      <w:pPr>
        <w:ind w:right="142"/>
        <w:jc w:val="right"/>
        <w:rPr>
          <w:rFonts w:asciiTheme="minorHAnsi" w:eastAsia="Arial" w:hAnsiTheme="minorHAnsi" w:cstheme="minorHAnsi"/>
        </w:rPr>
      </w:pPr>
      <w:r w:rsidRPr="00357D8D">
        <w:rPr>
          <w:rFonts w:asciiTheme="minorHAnsi" w:eastAsia="Arial" w:hAnsiTheme="minorHAnsi" w:cstheme="minorHAnsi"/>
          <w:color w:val="585857"/>
          <w:spacing w:val="17"/>
          <w:position w:val="-1"/>
        </w:rPr>
        <w:t>SE1 8SW</w:t>
      </w:r>
    </w:p>
    <w:p w14:paraId="6E1627A6" w14:textId="77777777" w:rsidR="00611CFC" w:rsidRPr="00357D8D" w:rsidRDefault="00611CFC" w:rsidP="00611CFC">
      <w:pPr>
        <w:ind w:right="142"/>
        <w:rPr>
          <w:rFonts w:asciiTheme="minorHAnsi" w:eastAsia="Arial" w:hAnsiTheme="minorHAnsi" w:cstheme="minorHAnsi"/>
          <w:b/>
          <w:bCs/>
          <w:color w:val="984806" w:themeColor="accent6" w:themeShade="80"/>
          <w:spacing w:val="-6"/>
        </w:rPr>
      </w:pPr>
      <w:r w:rsidRPr="00357D8D">
        <w:rPr>
          <w:rFonts w:asciiTheme="minorHAnsi" w:eastAsia="Arial" w:hAnsiTheme="minorHAnsi" w:cstheme="minorHAnsi"/>
          <w:b/>
          <w:bCs/>
          <w:color w:val="984806" w:themeColor="accent6" w:themeShade="80"/>
        </w:rPr>
        <w:t>[</w:t>
      </w:r>
      <w:r w:rsidRPr="00357D8D">
        <w:rPr>
          <w:rFonts w:asciiTheme="minorHAnsi" w:eastAsia="Arial" w:hAnsiTheme="minorHAnsi" w:cstheme="minorHAnsi"/>
          <w:b/>
          <w:bCs/>
          <w:color w:val="984806" w:themeColor="accent6" w:themeShade="80"/>
          <w:spacing w:val="4"/>
        </w:rPr>
        <w:t>r</w:t>
      </w:r>
      <w:r w:rsidRPr="00357D8D">
        <w:rPr>
          <w:rFonts w:asciiTheme="minorHAnsi" w:eastAsia="Arial" w:hAnsiTheme="minorHAnsi" w:cstheme="minorHAnsi"/>
          <w:b/>
          <w:bCs/>
          <w:color w:val="984806" w:themeColor="accent6" w:themeShade="80"/>
        </w:rPr>
        <w:t>e</w:t>
      </w:r>
      <w:r w:rsidRPr="00357D8D">
        <w:rPr>
          <w:rFonts w:asciiTheme="minorHAnsi" w:eastAsia="Arial" w:hAnsiTheme="minorHAnsi" w:cstheme="minorHAnsi"/>
          <w:b/>
          <w:bCs/>
          <w:color w:val="984806" w:themeColor="accent6" w:themeShade="80"/>
          <w:spacing w:val="2"/>
        </w:rPr>
        <w:t>g</w:t>
      </w:r>
      <w:r w:rsidRPr="00357D8D">
        <w:rPr>
          <w:rFonts w:asciiTheme="minorHAnsi" w:eastAsia="Arial" w:hAnsiTheme="minorHAnsi" w:cstheme="minorHAnsi"/>
          <w:b/>
          <w:bCs/>
          <w:color w:val="984806" w:themeColor="accent6" w:themeShade="80"/>
          <w:spacing w:val="-1"/>
        </w:rPr>
        <w:t>i</w:t>
      </w:r>
      <w:r w:rsidRPr="00357D8D">
        <w:rPr>
          <w:rFonts w:asciiTheme="minorHAnsi" w:eastAsia="Arial" w:hAnsiTheme="minorHAnsi" w:cstheme="minorHAnsi"/>
          <w:b/>
          <w:bCs/>
          <w:color w:val="984806" w:themeColor="accent6" w:themeShade="80"/>
          <w:spacing w:val="4"/>
        </w:rPr>
        <w:t>s</w:t>
      </w:r>
      <w:r w:rsidRPr="00357D8D">
        <w:rPr>
          <w:rFonts w:asciiTheme="minorHAnsi" w:eastAsia="Arial" w:hAnsiTheme="minorHAnsi" w:cstheme="minorHAnsi"/>
          <w:b/>
          <w:bCs/>
          <w:color w:val="984806" w:themeColor="accent6" w:themeShade="80"/>
          <w:spacing w:val="2"/>
        </w:rPr>
        <w:t>t</w:t>
      </w:r>
      <w:r w:rsidRPr="00357D8D">
        <w:rPr>
          <w:rFonts w:asciiTheme="minorHAnsi" w:eastAsia="Arial" w:hAnsiTheme="minorHAnsi" w:cstheme="minorHAnsi"/>
          <w:b/>
          <w:bCs/>
          <w:color w:val="984806" w:themeColor="accent6" w:themeShade="80"/>
        </w:rPr>
        <w:t>e</w:t>
      </w:r>
      <w:r w:rsidRPr="00357D8D">
        <w:rPr>
          <w:rFonts w:asciiTheme="minorHAnsi" w:eastAsia="Arial" w:hAnsiTheme="minorHAnsi" w:cstheme="minorHAnsi"/>
          <w:b/>
          <w:bCs/>
          <w:color w:val="984806" w:themeColor="accent6" w:themeShade="80"/>
          <w:spacing w:val="3"/>
        </w:rPr>
        <w:t>r</w:t>
      </w:r>
      <w:r w:rsidRPr="00357D8D">
        <w:rPr>
          <w:rFonts w:asciiTheme="minorHAnsi" w:eastAsia="Arial" w:hAnsiTheme="minorHAnsi" w:cstheme="minorHAnsi"/>
          <w:b/>
          <w:bCs/>
          <w:color w:val="984806" w:themeColor="accent6" w:themeShade="80"/>
        </w:rPr>
        <w:t>ed</w:t>
      </w:r>
      <w:r w:rsidRPr="00357D8D">
        <w:rPr>
          <w:rFonts w:asciiTheme="minorHAnsi" w:eastAsia="Arial" w:hAnsiTheme="minorHAnsi" w:cstheme="minorHAnsi"/>
          <w:b/>
          <w:bCs/>
          <w:color w:val="984806" w:themeColor="accent6" w:themeShade="80"/>
          <w:spacing w:val="-12"/>
        </w:rPr>
        <w:t xml:space="preserve"> </w:t>
      </w:r>
      <w:r w:rsidRPr="00357D8D">
        <w:rPr>
          <w:rFonts w:asciiTheme="minorHAnsi" w:eastAsia="Arial" w:hAnsiTheme="minorHAnsi" w:cstheme="minorHAnsi"/>
          <w:b/>
          <w:bCs/>
          <w:color w:val="984806" w:themeColor="accent6" w:themeShade="80"/>
          <w:spacing w:val="2"/>
        </w:rPr>
        <w:t>ad</w:t>
      </w:r>
      <w:r w:rsidRPr="00357D8D">
        <w:rPr>
          <w:rFonts w:asciiTheme="minorHAnsi" w:eastAsia="Arial" w:hAnsiTheme="minorHAnsi" w:cstheme="minorHAnsi"/>
          <w:b/>
          <w:bCs/>
          <w:color w:val="984806" w:themeColor="accent6" w:themeShade="80"/>
        </w:rPr>
        <w:t>d</w:t>
      </w:r>
      <w:r w:rsidRPr="00357D8D">
        <w:rPr>
          <w:rFonts w:asciiTheme="minorHAnsi" w:eastAsia="Arial" w:hAnsiTheme="minorHAnsi" w:cstheme="minorHAnsi"/>
          <w:b/>
          <w:bCs/>
          <w:color w:val="984806" w:themeColor="accent6" w:themeShade="80"/>
          <w:spacing w:val="3"/>
        </w:rPr>
        <w:t>r</w:t>
      </w:r>
      <w:r w:rsidRPr="00357D8D">
        <w:rPr>
          <w:rFonts w:asciiTheme="minorHAnsi" w:eastAsia="Arial" w:hAnsiTheme="minorHAnsi" w:cstheme="minorHAnsi"/>
          <w:b/>
          <w:bCs/>
          <w:color w:val="984806" w:themeColor="accent6" w:themeShade="80"/>
        </w:rPr>
        <w:t>e</w:t>
      </w:r>
      <w:r w:rsidRPr="00357D8D">
        <w:rPr>
          <w:rFonts w:asciiTheme="minorHAnsi" w:eastAsia="Arial" w:hAnsiTheme="minorHAnsi" w:cstheme="minorHAnsi"/>
          <w:b/>
          <w:bCs/>
          <w:color w:val="984806" w:themeColor="accent6" w:themeShade="80"/>
          <w:spacing w:val="1"/>
        </w:rPr>
        <w:t>s</w:t>
      </w:r>
      <w:r w:rsidRPr="00357D8D">
        <w:rPr>
          <w:rFonts w:asciiTheme="minorHAnsi" w:eastAsia="Arial" w:hAnsiTheme="minorHAnsi" w:cstheme="minorHAnsi"/>
          <w:b/>
          <w:bCs/>
          <w:color w:val="984806" w:themeColor="accent6" w:themeShade="80"/>
        </w:rPr>
        <w:t>s</w:t>
      </w:r>
      <w:r w:rsidRPr="00357D8D">
        <w:rPr>
          <w:rFonts w:asciiTheme="minorHAnsi" w:eastAsia="Arial" w:hAnsiTheme="minorHAnsi" w:cstheme="minorHAnsi"/>
          <w:b/>
          <w:bCs/>
          <w:color w:val="984806" w:themeColor="accent6" w:themeShade="80"/>
          <w:spacing w:val="-6"/>
        </w:rPr>
        <w:t xml:space="preserve"> </w:t>
      </w:r>
    </w:p>
    <w:p w14:paraId="62FC05D0" w14:textId="77777777" w:rsidR="00611CFC" w:rsidRPr="00357D8D" w:rsidRDefault="00611CFC" w:rsidP="00611CFC">
      <w:pPr>
        <w:ind w:right="142"/>
        <w:rPr>
          <w:rFonts w:asciiTheme="minorHAnsi" w:eastAsia="Arial" w:hAnsiTheme="minorHAnsi" w:cstheme="minorHAnsi"/>
          <w:b/>
          <w:bCs/>
          <w:color w:val="984806" w:themeColor="accent6" w:themeShade="80"/>
        </w:rPr>
      </w:pPr>
      <w:r w:rsidRPr="00357D8D">
        <w:rPr>
          <w:rFonts w:asciiTheme="minorHAnsi" w:eastAsia="Arial" w:hAnsiTheme="minorHAnsi" w:cstheme="minorHAnsi"/>
          <w:b/>
          <w:bCs/>
          <w:color w:val="984806" w:themeColor="accent6" w:themeShade="80"/>
        </w:rPr>
        <w:t>Of the relevant Incumbent]</w:t>
      </w:r>
    </w:p>
    <w:p w14:paraId="7977D5CD" w14:textId="77777777" w:rsidR="00611CFC" w:rsidRPr="00357D8D" w:rsidRDefault="00611CFC" w:rsidP="00611CFC">
      <w:pPr>
        <w:ind w:right="142"/>
        <w:rPr>
          <w:rFonts w:asciiTheme="minorHAnsi" w:hAnsiTheme="minorHAnsi" w:cstheme="minorHAnsi"/>
        </w:rPr>
      </w:pPr>
    </w:p>
    <w:p w14:paraId="05520021" w14:textId="77777777" w:rsidR="00611CFC" w:rsidRPr="00357D8D" w:rsidRDefault="00611CFC" w:rsidP="00611CFC">
      <w:pPr>
        <w:ind w:right="142"/>
        <w:rPr>
          <w:rFonts w:asciiTheme="minorHAnsi" w:eastAsia="Arial" w:hAnsiTheme="minorHAnsi" w:cstheme="minorHAnsi"/>
          <w:color w:val="585857"/>
        </w:rPr>
      </w:pPr>
      <w:r w:rsidRPr="00357D8D">
        <w:rPr>
          <w:rFonts w:asciiTheme="minorHAnsi" w:eastAsia="Arial" w:hAnsiTheme="minorHAnsi" w:cstheme="minorHAnsi"/>
          <w:color w:val="585857"/>
        </w:rPr>
        <w:t>Office of Rail and Road</w:t>
      </w:r>
      <w:r w:rsidRPr="00357D8D">
        <w:rPr>
          <w:rFonts w:asciiTheme="minorHAnsi" w:eastAsia="Arial" w:hAnsiTheme="minorHAnsi" w:cstheme="minorHAnsi"/>
          <w:color w:val="585857"/>
        </w:rPr>
        <w:br/>
        <w:t>25 Cabot Square</w:t>
      </w:r>
      <w:r w:rsidRPr="00357D8D">
        <w:rPr>
          <w:rFonts w:asciiTheme="minorHAnsi" w:eastAsia="Arial" w:hAnsiTheme="minorHAnsi" w:cstheme="minorHAnsi"/>
          <w:color w:val="585857"/>
        </w:rPr>
        <w:br/>
      </w:r>
      <w:proofErr w:type="gramStart"/>
      <w:r w:rsidRPr="00357D8D">
        <w:rPr>
          <w:rFonts w:asciiTheme="minorHAnsi" w:eastAsia="Arial" w:hAnsiTheme="minorHAnsi" w:cstheme="minorHAnsi"/>
          <w:color w:val="585857"/>
        </w:rPr>
        <w:t>London  E</w:t>
      </w:r>
      <w:proofErr w:type="gramEnd"/>
      <w:r w:rsidRPr="00357D8D">
        <w:rPr>
          <w:rFonts w:asciiTheme="minorHAnsi" w:eastAsia="Arial" w:hAnsiTheme="minorHAnsi" w:cstheme="minorHAnsi"/>
          <w:color w:val="585857"/>
        </w:rPr>
        <w:t>14 4Q</w:t>
      </w:r>
    </w:p>
    <w:p w14:paraId="35DB9FC5" w14:textId="77777777" w:rsidR="00611CFC" w:rsidRPr="00357D8D" w:rsidRDefault="00611CFC" w:rsidP="00611CFC">
      <w:pPr>
        <w:ind w:right="142"/>
        <w:rPr>
          <w:rFonts w:asciiTheme="minorHAnsi" w:hAnsiTheme="minorHAnsi" w:cstheme="minorHAnsi"/>
        </w:rPr>
      </w:pPr>
    </w:p>
    <w:p w14:paraId="458D21BB" w14:textId="7235D366" w:rsidR="00611CFC" w:rsidRPr="00357D8D" w:rsidRDefault="00611CFC" w:rsidP="00611CFC">
      <w:pPr>
        <w:ind w:right="142"/>
        <w:rPr>
          <w:rFonts w:asciiTheme="minorHAnsi" w:eastAsia="Arial" w:hAnsiTheme="minorHAnsi" w:cstheme="minorHAnsi"/>
          <w:b/>
          <w:bCs/>
          <w:color w:val="984806" w:themeColor="accent6" w:themeShade="80"/>
        </w:rPr>
      </w:pPr>
      <w:r w:rsidRPr="00357D8D">
        <w:rPr>
          <w:rFonts w:asciiTheme="minorHAnsi" w:hAnsiTheme="minorHAnsi" w:cstheme="minorHAnsi"/>
          <w:b/>
          <w:bCs/>
          <w:color w:val="984806" w:themeColor="accent6" w:themeShade="80"/>
        </w:rPr>
        <w:t>[</w:t>
      </w:r>
      <w:r w:rsidR="00357D8D">
        <w:rPr>
          <w:rFonts w:asciiTheme="minorHAnsi" w:hAnsiTheme="minorHAnsi" w:cstheme="minorHAnsi"/>
          <w:b/>
          <w:bCs/>
          <w:color w:val="984806" w:themeColor="accent6" w:themeShade="80"/>
        </w:rPr>
        <w:t>Address of a</w:t>
      </w:r>
      <w:r w:rsidRPr="00357D8D">
        <w:rPr>
          <w:rFonts w:asciiTheme="minorHAnsi" w:hAnsiTheme="minorHAnsi" w:cstheme="minorHAnsi"/>
          <w:b/>
          <w:bCs/>
          <w:color w:val="984806" w:themeColor="accent6" w:themeShade="80"/>
        </w:rPr>
        <w:t>ny relevant funder</w:t>
      </w:r>
      <w:r w:rsidRPr="00357D8D">
        <w:rPr>
          <w:rFonts w:asciiTheme="minorHAnsi" w:eastAsia="Arial" w:hAnsiTheme="minorHAnsi" w:cstheme="minorHAnsi"/>
          <w:b/>
          <w:bCs/>
          <w:color w:val="984806" w:themeColor="accent6" w:themeShade="80"/>
        </w:rPr>
        <w:t>]</w:t>
      </w:r>
    </w:p>
    <w:p w14:paraId="5253E29E" w14:textId="77777777" w:rsidR="00611CFC" w:rsidRPr="00357D8D" w:rsidRDefault="00611CFC" w:rsidP="00611CFC">
      <w:pPr>
        <w:ind w:right="142"/>
        <w:rPr>
          <w:rFonts w:asciiTheme="minorHAnsi" w:hAnsiTheme="minorHAnsi" w:cstheme="minorHAnsi"/>
        </w:rPr>
      </w:pPr>
    </w:p>
    <w:p w14:paraId="77299F83" w14:textId="69489D15" w:rsidR="00611CFC" w:rsidRPr="00357D8D" w:rsidRDefault="00611CFC" w:rsidP="00611CFC">
      <w:pPr>
        <w:ind w:right="142"/>
        <w:jc w:val="both"/>
        <w:rPr>
          <w:rFonts w:asciiTheme="minorHAnsi" w:eastAsia="Arial" w:hAnsiTheme="minorHAnsi" w:cstheme="minorHAnsi"/>
          <w:color w:val="585857"/>
        </w:rPr>
      </w:pPr>
      <w:r w:rsidRPr="00357D8D">
        <w:rPr>
          <w:rFonts w:asciiTheme="minorHAnsi" w:eastAsia="Arial" w:hAnsiTheme="minorHAnsi" w:cstheme="minorHAnsi"/>
          <w:b/>
          <w:bCs/>
          <w:color w:val="585857"/>
        </w:rPr>
        <w:t>UR</w:t>
      </w:r>
      <w:r w:rsidRPr="00357D8D">
        <w:rPr>
          <w:rFonts w:asciiTheme="minorHAnsi" w:eastAsia="Arial" w:hAnsiTheme="minorHAnsi" w:cstheme="minorHAnsi"/>
          <w:b/>
          <w:bCs/>
          <w:color w:val="585857"/>
          <w:spacing w:val="4"/>
        </w:rPr>
        <w:t>G</w:t>
      </w:r>
      <w:r w:rsidRPr="00357D8D">
        <w:rPr>
          <w:rFonts w:asciiTheme="minorHAnsi" w:eastAsia="Arial" w:hAnsiTheme="minorHAnsi" w:cstheme="minorHAnsi"/>
          <w:b/>
          <w:bCs/>
          <w:color w:val="585857"/>
          <w:spacing w:val="2"/>
        </w:rPr>
        <w:t>E</w:t>
      </w:r>
      <w:r w:rsidRPr="00357D8D">
        <w:rPr>
          <w:rFonts w:asciiTheme="minorHAnsi" w:eastAsia="Arial" w:hAnsiTheme="minorHAnsi" w:cstheme="minorHAnsi"/>
          <w:b/>
          <w:bCs/>
          <w:color w:val="585857"/>
        </w:rPr>
        <w:t>N</w:t>
      </w:r>
      <w:r w:rsidRPr="00357D8D">
        <w:rPr>
          <w:rFonts w:asciiTheme="minorHAnsi" w:eastAsia="Arial" w:hAnsiTheme="minorHAnsi" w:cstheme="minorHAnsi"/>
          <w:b/>
          <w:bCs/>
          <w:color w:val="585857"/>
          <w:spacing w:val="5"/>
        </w:rPr>
        <w:t>T</w:t>
      </w:r>
      <w:r w:rsidRPr="00357D8D">
        <w:rPr>
          <w:rFonts w:asciiTheme="minorHAnsi" w:eastAsia="Arial" w:hAnsiTheme="minorHAnsi" w:cstheme="minorHAnsi"/>
          <w:b/>
          <w:bCs/>
          <w:color w:val="585857"/>
        </w:rPr>
        <w:t>:</w:t>
      </w:r>
      <w:r w:rsidRPr="00357D8D">
        <w:rPr>
          <w:rFonts w:asciiTheme="minorHAnsi" w:eastAsia="Arial" w:hAnsiTheme="minorHAnsi" w:cstheme="minorHAnsi"/>
          <w:b/>
          <w:bCs/>
          <w:color w:val="585857"/>
          <w:spacing w:val="-14"/>
        </w:rPr>
        <w:t xml:space="preserve">  </w:t>
      </w:r>
      <w:r w:rsidRPr="00357D8D">
        <w:rPr>
          <w:rFonts w:asciiTheme="minorHAnsi" w:eastAsia="Arial" w:hAnsiTheme="minorHAnsi" w:cstheme="minorHAnsi"/>
          <w:color w:val="585857"/>
          <w:spacing w:val="-1"/>
        </w:rPr>
        <w:t>A</w:t>
      </w:r>
      <w:r w:rsidRPr="00357D8D">
        <w:rPr>
          <w:rFonts w:asciiTheme="minorHAnsi" w:eastAsia="Arial" w:hAnsiTheme="minorHAnsi" w:cstheme="minorHAnsi"/>
          <w:color w:val="585857"/>
          <w:spacing w:val="5"/>
        </w:rPr>
        <w:t>TT</w:t>
      </w:r>
      <w:r w:rsidRPr="00357D8D">
        <w:rPr>
          <w:rFonts w:asciiTheme="minorHAnsi" w:eastAsia="Arial" w:hAnsiTheme="minorHAnsi" w:cstheme="minorHAnsi"/>
          <w:color w:val="585857"/>
          <w:spacing w:val="-1"/>
        </w:rPr>
        <w:t>E</w:t>
      </w:r>
      <w:r w:rsidRPr="00357D8D">
        <w:rPr>
          <w:rFonts w:asciiTheme="minorHAnsi" w:eastAsia="Arial" w:hAnsiTheme="minorHAnsi" w:cstheme="minorHAnsi"/>
          <w:color w:val="585857"/>
          <w:spacing w:val="-2"/>
        </w:rPr>
        <w:t>N</w:t>
      </w:r>
      <w:r w:rsidRPr="00357D8D">
        <w:rPr>
          <w:rFonts w:asciiTheme="minorHAnsi" w:eastAsia="Arial" w:hAnsiTheme="minorHAnsi" w:cstheme="minorHAnsi"/>
          <w:color w:val="585857"/>
          <w:spacing w:val="5"/>
        </w:rPr>
        <w:t>T</w:t>
      </w:r>
      <w:r w:rsidRPr="00357D8D">
        <w:rPr>
          <w:rFonts w:asciiTheme="minorHAnsi" w:eastAsia="Arial" w:hAnsiTheme="minorHAnsi" w:cstheme="minorHAnsi"/>
          <w:color w:val="585857"/>
        </w:rPr>
        <w:t>I</w:t>
      </w:r>
      <w:r w:rsidRPr="00357D8D">
        <w:rPr>
          <w:rFonts w:asciiTheme="minorHAnsi" w:eastAsia="Arial" w:hAnsiTheme="minorHAnsi" w:cstheme="minorHAnsi"/>
          <w:color w:val="585857"/>
          <w:spacing w:val="3"/>
        </w:rPr>
        <w:t>O</w:t>
      </w:r>
      <w:r w:rsidRPr="00357D8D">
        <w:rPr>
          <w:rFonts w:asciiTheme="minorHAnsi" w:eastAsia="Arial" w:hAnsiTheme="minorHAnsi" w:cstheme="minorHAnsi"/>
          <w:color w:val="585857"/>
        </w:rPr>
        <w:t>N</w:t>
      </w:r>
      <w:r w:rsidRPr="00357D8D">
        <w:rPr>
          <w:rFonts w:asciiTheme="minorHAnsi" w:eastAsia="Arial" w:hAnsiTheme="minorHAnsi" w:cstheme="minorHAnsi"/>
          <w:color w:val="585857"/>
          <w:spacing w:val="-18"/>
        </w:rPr>
        <w:t xml:space="preserve"> </w:t>
      </w:r>
      <w:r w:rsidRPr="00357D8D">
        <w:rPr>
          <w:rFonts w:asciiTheme="minorHAnsi" w:eastAsia="Arial" w:hAnsiTheme="minorHAnsi" w:cstheme="minorHAnsi"/>
          <w:color w:val="585857"/>
        </w:rPr>
        <w:t>t</w:t>
      </w:r>
      <w:r w:rsidRPr="00357D8D">
        <w:rPr>
          <w:rFonts w:asciiTheme="minorHAnsi" w:eastAsia="Arial" w:hAnsiTheme="minorHAnsi" w:cstheme="minorHAnsi"/>
          <w:color w:val="585857"/>
          <w:spacing w:val="2"/>
        </w:rPr>
        <w:t>h</w:t>
      </w:r>
      <w:r w:rsidRPr="00357D8D">
        <w:rPr>
          <w:rFonts w:asciiTheme="minorHAnsi" w:eastAsia="Arial" w:hAnsiTheme="minorHAnsi" w:cstheme="minorHAnsi"/>
          <w:color w:val="585857"/>
        </w:rPr>
        <w:t>e</w:t>
      </w:r>
      <w:r w:rsidRPr="00357D8D">
        <w:rPr>
          <w:rFonts w:asciiTheme="minorHAnsi" w:eastAsia="Arial" w:hAnsiTheme="minorHAnsi" w:cstheme="minorHAnsi"/>
          <w:color w:val="585857"/>
          <w:spacing w:val="-11"/>
        </w:rPr>
        <w:t xml:space="preserve"> </w:t>
      </w:r>
      <w:r w:rsidRPr="00357D8D">
        <w:rPr>
          <w:rFonts w:asciiTheme="minorHAnsi" w:eastAsia="Arial" w:hAnsiTheme="minorHAnsi" w:cstheme="minorHAnsi"/>
          <w:color w:val="585857"/>
          <w:spacing w:val="3"/>
        </w:rPr>
        <w:t>C</w:t>
      </w:r>
      <w:r w:rsidRPr="00357D8D">
        <w:rPr>
          <w:rFonts w:asciiTheme="minorHAnsi" w:eastAsia="Arial" w:hAnsiTheme="minorHAnsi" w:cstheme="minorHAnsi"/>
          <w:color w:val="585857"/>
          <w:spacing w:val="-3"/>
        </w:rPr>
        <w:t>o</w:t>
      </w:r>
      <w:r w:rsidRPr="00357D8D">
        <w:rPr>
          <w:rFonts w:asciiTheme="minorHAnsi" w:eastAsia="Arial" w:hAnsiTheme="minorHAnsi" w:cstheme="minorHAnsi"/>
          <w:color w:val="585857"/>
          <w:spacing w:val="9"/>
        </w:rPr>
        <w:t>m</w:t>
      </w:r>
      <w:r w:rsidRPr="00357D8D">
        <w:rPr>
          <w:rFonts w:asciiTheme="minorHAnsi" w:eastAsia="Arial" w:hAnsiTheme="minorHAnsi" w:cstheme="minorHAnsi"/>
          <w:color w:val="585857"/>
        </w:rPr>
        <w:t>p</w:t>
      </w:r>
      <w:r w:rsidRPr="00357D8D">
        <w:rPr>
          <w:rFonts w:asciiTheme="minorHAnsi" w:eastAsia="Arial" w:hAnsiTheme="minorHAnsi" w:cstheme="minorHAnsi"/>
          <w:color w:val="585857"/>
          <w:spacing w:val="2"/>
        </w:rPr>
        <w:t>a</w:t>
      </w:r>
      <w:r w:rsidRPr="00357D8D">
        <w:rPr>
          <w:rFonts w:asciiTheme="minorHAnsi" w:eastAsia="Arial" w:hAnsiTheme="minorHAnsi" w:cstheme="minorHAnsi"/>
          <w:color w:val="585857"/>
          <w:spacing w:val="7"/>
        </w:rPr>
        <w:t>n</w:t>
      </w:r>
      <w:r w:rsidRPr="00357D8D">
        <w:rPr>
          <w:rFonts w:asciiTheme="minorHAnsi" w:eastAsia="Arial" w:hAnsiTheme="minorHAnsi" w:cstheme="minorHAnsi"/>
          <w:color w:val="585857"/>
        </w:rPr>
        <w:t>y</w:t>
      </w:r>
      <w:r w:rsidRPr="00357D8D">
        <w:rPr>
          <w:rFonts w:asciiTheme="minorHAnsi" w:eastAsia="Arial" w:hAnsiTheme="minorHAnsi" w:cstheme="minorHAnsi"/>
          <w:color w:val="585857"/>
          <w:spacing w:val="-22"/>
        </w:rPr>
        <w:t xml:space="preserve"> </w:t>
      </w:r>
      <w:r w:rsidRPr="00357D8D">
        <w:rPr>
          <w:rFonts w:asciiTheme="minorHAnsi" w:eastAsia="Arial" w:hAnsiTheme="minorHAnsi" w:cstheme="minorHAnsi"/>
          <w:color w:val="585857"/>
        </w:rPr>
        <w:t xml:space="preserve">Secretary </w:t>
      </w:r>
      <w:r w:rsidR="00EF3606" w:rsidRPr="00357D8D">
        <w:rPr>
          <w:rFonts w:asciiTheme="minorHAnsi" w:eastAsia="Arial" w:hAnsiTheme="minorHAnsi" w:cstheme="minorHAnsi"/>
          <w:color w:val="585857"/>
        </w:rPr>
        <w:t>(Incumbent)</w:t>
      </w:r>
    </w:p>
    <w:p w14:paraId="12D955CF" w14:textId="1AC9DD37" w:rsidR="00611CFC" w:rsidRPr="00357D8D" w:rsidRDefault="00357D8D" w:rsidP="00611CFC">
      <w:pPr>
        <w:ind w:left="720" w:right="142"/>
        <w:jc w:val="both"/>
        <w:rPr>
          <w:rFonts w:asciiTheme="minorHAnsi" w:eastAsia="Arial" w:hAnsiTheme="minorHAnsi" w:cstheme="minorHAnsi"/>
          <w:color w:val="585857"/>
        </w:rPr>
      </w:pPr>
      <w:r>
        <w:rPr>
          <w:rFonts w:asciiTheme="minorHAnsi" w:eastAsia="Arial" w:hAnsiTheme="minorHAnsi" w:cstheme="minorHAnsi"/>
          <w:color w:val="585857"/>
        </w:rPr>
        <w:t xml:space="preserve">  </w:t>
      </w:r>
      <w:r w:rsidR="00611CFC" w:rsidRPr="00357D8D">
        <w:rPr>
          <w:rFonts w:asciiTheme="minorHAnsi" w:eastAsia="Arial" w:hAnsiTheme="minorHAnsi" w:cstheme="minorHAnsi"/>
          <w:color w:val="585857"/>
        </w:rPr>
        <w:t xml:space="preserve">ATTENTION Head of Access &amp; Licensing, Office of Rail and Road </w:t>
      </w:r>
    </w:p>
    <w:p w14:paraId="36BDAB5C" w14:textId="04748628" w:rsidR="00611CFC" w:rsidRPr="00357D8D" w:rsidRDefault="00357D8D" w:rsidP="00611CFC">
      <w:pPr>
        <w:ind w:left="720" w:right="142"/>
        <w:jc w:val="both"/>
        <w:rPr>
          <w:rFonts w:asciiTheme="minorHAnsi" w:eastAsia="Arial" w:hAnsiTheme="minorHAnsi" w:cstheme="minorHAnsi"/>
          <w:b/>
          <w:bCs/>
          <w:color w:val="984806" w:themeColor="accent6" w:themeShade="80"/>
        </w:rPr>
      </w:pPr>
      <w:r w:rsidRPr="00357D8D">
        <w:rPr>
          <w:rFonts w:asciiTheme="minorHAnsi" w:eastAsia="Arial" w:hAnsiTheme="minorHAnsi" w:cstheme="minorHAnsi"/>
          <w:b/>
          <w:bCs/>
          <w:color w:val="984806" w:themeColor="accent6" w:themeShade="80"/>
        </w:rPr>
        <w:t xml:space="preserve">  </w:t>
      </w:r>
      <w:proofErr w:type="gramStart"/>
      <w:r w:rsidR="00611CFC" w:rsidRPr="00357D8D">
        <w:rPr>
          <w:rFonts w:asciiTheme="minorHAnsi" w:eastAsia="Arial" w:hAnsiTheme="minorHAnsi" w:cstheme="minorHAnsi"/>
          <w:b/>
          <w:bCs/>
          <w:color w:val="984806" w:themeColor="accent6" w:themeShade="80"/>
        </w:rPr>
        <w:t>ATTENTION  -</w:t>
      </w:r>
      <w:proofErr w:type="gramEnd"/>
      <w:r w:rsidR="00611CFC" w:rsidRPr="00357D8D">
        <w:rPr>
          <w:rFonts w:asciiTheme="minorHAnsi" w:eastAsia="Arial" w:hAnsiTheme="minorHAnsi" w:cstheme="minorHAnsi"/>
          <w:b/>
          <w:bCs/>
          <w:color w:val="984806" w:themeColor="accent6" w:themeShade="80"/>
        </w:rPr>
        <w:t xml:space="preserve"> [Funder] </w:t>
      </w:r>
    </w:p>
    <w:p w14:paraId="2563B500" w14:textId="77777777" w:rsidR="00611CFC" w:rsidRPr="00357D8D" w:rsidRDefault="00611CFC" w:rsidP="00611CFC">
      <w:pPr>
        <w:ind w:right="142"/>
        <w:jc w:val="both"/>
        <w:rPr>
          <w:rFonts w:asciiTheme="minorHAnsi" w:eastAsia="Arial" w:hAnsiTheme="minorHAnsi" w:cstheme="minorHAnsi"/>
          <w:color w:val="585857"/>
          <w:spacing w:val="-20"/>
        </w:rPr>
      </w:pPr>
    </w:p>
    <w:p w14:paraId="7D238CE6" w14:textId="77777777" w:rsidR="00611CFC" w:rsidRPr="00357D8D" w:rsidRDefault="00611CFC" w:rsidP="00611CFC">
      <w:pPr>
        <w:ind w:right="142"/>
        <w:jc w:val="both"/>
        <w:rPr>
          <w:rFonts w:asciiTheme="minorHAnsi" w:eastAsia="Arial" w:hAnsiTheme="minorHAnsi" w:cstheme="minorHAnsi"/>
          <w:b/>
          <w:bCs/>
          <w:color w:val="585857"/>
          <w:u w:val="single"/>
        </w:rPr>
      </w:pPr>
      <w:r w:rsidRPr="00357D8D">
        <w:rPr>
          <w:rFonts w:asciiTheme="minorHAnsi" w:eastAsia="Arial" w:hAnsiTheme="minorHAnsi" w:cstheme="minorHAnsi"/>
          <w:b/>
          <w:bCs/>
          <w:color w:val="585857"/>
          <w:u w:val="single"/>
        </w:rPr>
        <w:t>Network Code Condition J10.2:  Notice of a proposed Access Right Change</w:t>
      </w:r>
    </w:p>
    <w:p w14:paraId="57E153D5" w14:textId="77777777" w:rsidR="00611CFC" w:rsidRPr="00357D8D" w:rsidRDefault="00611CFC" w:rsidP="00611CFC">
      <w:pPr>
        <w:ind w:right="142"/>
        <w:rPr>
          <w:rFonts w:asciiTheme="minorHAnsi" w:hAnsiTheme="minorHAnsi" w:cstheme="minorHAnsi"/>
        </w:rPr>
      </w:pPr>
    </w:p>
    <w:p w14:paraId="7A59EB04" w14:textId="65F84FC6" w:rsidR="00611CFC" w:rsidRPr="00357D8D" w:rsidRDefault="00611CFC" w:rsidP="00611CFC">
      <w:pPr>
        <w:ind w:right="142"/>
        <w:jc w:val="both"/>
        <w:rPr>
          <w:rFonts w:asciiTheme="minorHAnsi" w:eastAsia="Arial" w:hAnsiTheme="minorHAnsi" w:cstheme="minorHAnsi"/>
          <w:b/>
          <w:bCs/>
          <w:color w:val="974705"/>
          <w:spacing w:val="4"/>
        </w:rPr>
      </w:pPr>
      <w:r w:rsidRPr="00357D8D">
        <w:rPr>
          <w:rFonts w:asciiTheme="minorHAnsi" w:eastAsia="Arial" w:hAnsiTheme="minorHAnsi" w:cstheme="minorHAnsi"/>
          <w:color w:val="585857"/>
          <w:spacing w:val="5"/>
        </w:rPr>
        <w:t>T</w:t>
      </w:r>
      <w:r w:rsidRPr="00357D8D">
        <w:rPr>
          <w:rFonts w:asciiTheme="minorHAnsi" w:eastAsia="Arial" w:hAnsiTheme="minorHAnsi" w:cstheme="minorHAnsi"/>
          <w:color w:val="585857"/>
        </w:rPr>
        <w:t>h</w:t>
      </w:r>
      <w:r w:rsidRPr="00357D8D">
        <w:rPr>
          <w:rFonts w:asciiTheme="minorHAnsi" w:eastAsia="Arial" w:hAnsiTheme="minorHAnsi" w:cstheme="minorHAnsi"/>
          <w:color w:val="585857"/>
          <w:spacing w:val="-1"/>
        </w:rPr>
        <w:t>i</w:t>
      </w:r>
      <w:r w:rsidRPr="00357D8D">
        <w:rPr>
          <w:rFonts w:asciiTheme="minorHAnsi" w:eastAsia="Arial" w:hAnsiTheme="minorHAnsi" w:cstheme="minorHAnsi"/>
          <w:color w:val="585857"/>
        </w:rPr>
        <w:t>s</w:t>
      </w:r>
      <w:r w:rsidRPr="00357D8D">
        <w:rPr>
          <w:rFonts w:asciiTheme="minorHAnsi" w:eastAsia="Arial" w:hAnsiTheme="minorHAnsi" w:cstheme="minorHAnsi"/>
          <w:color w:val="585857"/>
          <w:spacing w:val="14"/>
        </w:rPr>
        <w:t xml:space="preserve"> </w:t>
      </w:r>
      <w:r w:rsidRPr="00357D8D">
        <w:rPr>
          <w:rFonts w:asciiTheme="minorHAnsi" w:eastAsia="Arial" w:hAnsiTheme="minorHAnsi" w:cstheme="minorHAnsi"/>
          <w:color w:val="585857"/>
          <w:spacing w:val="-1"/>
        </w:rPr>
        <w:t>l</w:t>
      </w:r>
      <w:r w:rsidRPr="00357D8D">
        <w:rPr>
          <w:rFonts w:asciiTheme="minorHAnsi" w:eastAsia="Arial" w:hAnsiTheme="minorHAnsi" w:cstheme="minorHAnsi"/>
          <w:color w:val="585857"/>
        </w:rPr>
        <w:t>e</w:t>
      </w:r>
      <w:r w:rsidRPr="00357D8D">
        <w:rPr>
          <w:rFonts w:asciiTheme="minorHAnsi" w:eastAsia="Arial" w:hAnsiTheme="minorHAnsi" w:cstheme="minorHAnsi"/>
          <w:color w:val="585857"/>
          <w:spacing w:val="2"/>
        </w:rPr>
        <w:t>t</w:t>
      </w:r>
      <w:r w:rsidRPr="00357D8D">
        <w:rPr>
          <w:rFonts w:asciiTheme="minorHAnsi" w:eastAsia="Arial" w:hAnsiTheme="minorHAnsi" w:cstheme="minorHAnsi"/>
          <w:color w:val="585857"/>
        </w:rPr>
        <w:t>t</w:t>
      </w:r>
      <w:r w:rsidRPr="00357D8D">
        <w:rPr>
          <w:rFonts w:asciiTheme="minorHAnsi" w:eastAsia="Arial" w:hAnsiTheme="minorHAnsi" w:cstheme="minorHAnsi"/>
          <w:color w:val="585857"/>
          <w:spacing w:val="2"/>
        </w:rPr>
        <w:t>e</w:t>
      </w:r>
      <w:r w:rsidRPr="00357D8D">
        <w:rPr>
          <w:rFonts w:asciiTheme="minorHAnsi" w:eastAsia="Arial" w:hAnsiTheme="minorHAnsi" w:cstheme="minorHAnsi"/>
          <w:color w:val="585857"/>
        </w:rPr>
        <w:t>r</w:t>
      </w:r>
      <w:r w:rsidRPr="00357D8D">
        <w:rPr>
          <w:rFonts w:asciiTheme="minorHAnsi" w:eastAsia="Arial" w:hAnsiTheme="minorHAnsi" w:cstheme="minorHAnsi"/>
          <w:color w:val="585857"/>
          <w:spacing w:val="11"/>
        </w:rPr>
        <w:t xml:space="preserve"> </w:t>
      </w:r>
      <w:r w:rsidRPr="00357D8D">
        <w:rPr>
          <w:rFonts w:asciiTheme="minorHAnsi" w:eastAsia="Arial" w:hAnsiTheme="minorHAnsi" w:cstheme="minorHAnsi"/>
          <w:color w:val="585857"/>
          <w:spacing w:val="1"/>
        </w:rPr>
        <w:t>c</w:t>
      </w:r>
      <w:r w:rsidRPr="00357D8D">
        <w:rPr>
          <w:rFonts w:asciiTheme="minorHAnsi" w:eastAsia="Arial" w:hAnsiTheme="minorHAnsi" w:cstheme="minorHAnsi"/>
          <w:color w:val="585857"/>
          <w:spacing w:val="2"/>
        </w:rPr>
        <w:t>o</w:t>
      </w:r>
      <w:r w:rsidRPr="00357D8D">
        <w:rPr>
          <w:rFonts w:asciiTheme="minorHAnsi" w:eastAsia="Arial" w:hAnsiTheme="minorHAnsi" w:cstheme="minorHAnsi"/>
          <w:color w:val="585857"/>
        </w:rPr>
        <w:t>n</w:t>
      </w:r>
      <w:r w:rsidRPr="00357D8D">
        <w:rPr>
          <w:rFonts w:asciiTheme="minorHAnsi" w:eastAsia="Arial" w:hAnsiTheme="minorHAnsi" w:cstheme="minorHAnsi"/>
          <w:color w:val="585857"/>
          <w:spacing w:val="4"/>
        </w:rPr>
        <w:t>s</w:t>
      </w:r>
      <w:r w:rsidRPr="00357D8D">
        <w:rPr>
          <w:rFonts w:asciiTheme="minorHAnsi" w:eastAsia="Arial" w:hAnsiTheme="minorHAnsi" w:cstheme="minorHAnsi"/>
          <w:color w:val="585857"/>
          <w:spacing w:val="2"/>
        </w:rPr>
        <w:t>t</w:t>
      </w:r>
      <w:r w:rsidRPr="00357D8D">
        <w:rPr>
          <w:rFonts w:asciiTheme="minorHAnsi" w:eastAsia="Arial" w:hAnsiTheme="minorHAnsi" w:cstheme="minorHAnsi"/>
          <w:color w:val="585857"/>
          <w:spacing w:val="-1"/>
        </w:rPr>
        <w:t>i</w:t>
      </w:r>
      <w:r w:rsidRPr="00357D8D">
        <w:rPr>
          <w:rFonts w:asciiTheme="minorHAnsi" w:eastAsia="Arial" w:hAnsiTheme="minorHAnsi" w:cstheme="minorHAnsi"/>
          <w:color w:val="585857"/>
          <w:spacing w:val="2"/>
        </w:rPr>
        <w:t>tu</w:t>
      </w:r>
      <w:r w:rsidRPr="00357D8D">
        <w:rPr>
          <w:rFonts w:asciiTheme="minorHAnsi" w:eastAsia="Arial" w:hAnsiTheme="minorHAnsi" w:cstheme="minorHAnsi"/>
          <w:color w:val="585857"/>
        </w:rPr>
        <w:t>tes</w:t>
      </w:r>
      <w:r w:rsidRPr="00357D8D">
        <w:rPr>
          <w:rFonts w:asciiTheme="minorHAnsi" w:eastAsia="Arial" w:hAnsiTheme="minorHAnsi" w:cstheme="minorHAnsi"/>
          <w:color w:val="585857"/>
          <w:spacing w:val="8"/>
        </w:rPr>
        <w:t xml:space="preserve"> </w:t>
      </w:r>
      <w:r w:rsidRPr="00357D8D">
        <w:rPr>
          <w:rFonts w:asciiTheme="minorHAnsi" w:eastAsia="Arial" w:hAnsiTheme="minorHAnsi" w:cstheme="minorHAnsi"/>
          <w:color w:val="585857"/>
        </w:rPr>
        <w:t>a</w:t>
      </w:r>
      <w:r w:rsidRPr="00357D8D">
        <w:rPr>
          <w:rFonts w:asciiTheme="minorHAnsi" w:eastAsia="Arial" w:hAnsiTheme="minorHAnsi" w:cstheme="minorHAnsi"/>
          <w:color w:val="585857"/>
          <w:spacing w:val="10"/>
        </w:rPr>
        <w:t xml:space="preserve"> Notice of a Proposed Access Right Change </w:t>
      </w:r>
      <w:r w:rsidRPr="00357D8D">
        <w:rPr>
          <w:rFonts w:asciiTheme="minorHAnsi" w:eastAsia="Arial" w:hAnsiTheme="minorHAnsi" w:cstheme="minorHAnsi"/>
          <w:color w:val="585857"/>
          <w:spacing w:val="2"/>
        </w:rPr>
        <w:t>a</w:t>
      </w:r>
      <w:r w:rsidRPr="00357D8D">
        <w:rPr>
          <w:rFonts w:asciiTheme="minorHAnsi" w:eastAsia="Arial" w:hAnsiTheme="minorHAnsi" w:cstheme="minorHAnsi"/>
          <w:color w:val="585857"/>
          <w:spacing w:val="4"/>
        </w:rPr>
        <w:t>n</w:t>
      </w:r>
      <w:r w:rsidRPr="00357D8D">
        <w:rPr>
          <w:rFonts w:asciiTheme="minorHAnsi" w:eastAsia="Arial" w:hAnsiTheme="minorHAnsi" w:cstheme="minorHAnsi"/>
          <w:color w:val="585857"/>
        </w:rPr>
        <w:t>d</w:t>
      </w:r>
      <w:r w:rsidRPr="00357D8D">
        <w:rPr>
          <w:rFonts w:asciiTheme="minorHAnsi" w:eastAsia="Arial" w:hAnsiTheme="minorHAnsi" w:cstheme="minorHAnsi"/>
          <w:color w:val="585857"/>
          <w:spacing w:val="8"/>
        </w:rPr>
        <w:t xml:space="preserve"> </w:t>
      </w:r>
      <w:r w:rsidRPr="00357D8D">
        <w:rPr>
          <w:rFonts w:asciiTheme="minorHAnsi" w:eastAsia="Arial" w:hAnsiTheme="minorHAnsi" w:cstheme="minorHAnsi"/>
          <w:color w:val="585857"/>
          <w:spacing w:val="-1"/>
        </w:rPr>
        <w:t>i</w:t>
      </w:r>
      <w:r w:rsidRPr="00357D8D">
        <w:rPr>
          <w:rFonts w:asciiTheme="minorHAnsi" w:eastAsia="Arial" w:hAnsiTheme="minorHAnsi" w:cstheme="minorHAnsi"/>
          <w:color w:val="585857"/>
        </w:rPr>
        <w:t>s</w:t>
      </w:r>
      <w:r w:rsidRPr="00357D8D">
        <w:rPr>
          <w:rFonts w:asciiTheme="minorHAnsi" w:eastAsia="Arial" w:hAnsiTheme="minorHAnsi" w:cstheme="minorHAnsi"/>
          <w:color w:val="585857"/>
          <w:spacing w:val="14"/>
        </w:rPr>
        <w:t xml:space="preserve"> </w:t>
      </w:r>
      <w:r w:rsidRPr="00357D8D">
        <w:rPr>
          <w:rFonts w:asciiTheme="minorHAnsi" w:eastAsia="Arial" w:hAnsiTheme="minorHAnsi" w:cstheme="minorHAnsi"/>
          <w:color w:val="585857"/>
          <w:spacing w:val="4"/>
        </w:rPr>
        <w:t>s</w:t>
      </w:r>
      <w:r w:rsidRPr="00357D8D">
        <w:rPr>
          <w:rFonts w:asciiTheme="minorHAnsi" w:eastAsia="Arial" w:hAnsiTheme="minorHAnsi" w:cstheme="minorHAnsi"/>
          <w:color w:val="585857"/>
        </w:rPr>
        <w:t>e</w:t>
      </w:r>
      <w:r w:rsidRPr="00357D8D">
        <w:rPr>
          <w:rFonts w:asciiTheme="minorHAnsi" w:eastAsia="Arial" w:hAnsiTheme="minorHAnsi" w:cstheme="minorHAnsi"/>
          <w:color w:val="585857"/>
          <w:spacing w:val="6"/>
        </w:rPr>
        <w:t>r</w:t>
      </w:r>
      <w:r w:rsidRPr="00357D8D">
        <w:rPr>
          <w:rFonts w:asciiTheme="minorHAnsi" w:eastAsia="Arial" w:hAnsiTheme="minorHAnsi" w:cstheme="minorHAnsi"/>
          <w:color w:val="585857"/>
          <w:spacing w:val="-1"/>
        </w:rPr>
        <w:t>v</w:t>
      </w:r>
      <w:r w:rsidRPr="00357D8D">
        <w:rPr>
          <w:rFonts w:asciiTheme="minorHAnsi" w:eastAsia="Arial" w:hAnsiTheme="minorHAnsi" w:cstheme="minorHAnsi"/>
          <w:color w:val="585857"/>
          <w:spacing w:val="4"/>
        </w:rPr>
        <w:t>e</w:t>
      </w:r>
      <w:r w:rsidRPr="00357D8D">
        <w:rPr>
          <w:rFonts w:asciiTheme="minorHAnsi" w:eastAsia="Arial" w:hAnsiTheme="minorHAnsi" w:cstheme="minorHAnsi"/>
          <w:color w:val="585857"/>
        </w:rPr>
        <w:t>d</w:t>
      </w:r>
      <w:r w:rsidRPr="00357D8D">
        <w:rPr>
          <w:rFonts w:asciiTheme="minorHAnsi" w:eastAsia="Arial" w:hAnsiTheme="minorHAnsi" w:cstheme="minorHAnsi"/>
          <w:color w:val="585857"/>
          <w:spacing w:val="10"/>
        </w:rPr>
        <w:t xml:space="preserve"> </w:t>
      </w:r>
      <w:r w:rsidRPr="00357D8D">
        <w:rPr>
          <w:rFonts w:asciiTheme="minorHAnsi" w:eastAsia="Arial" w:hAnsiTheme="minorHAnsi" w:cstheme="minorHAnsi"/>
          <w:color w:val="585857"/>
        </w:rPr>
        <w:t>pu</w:t>
      </w:r>
      <w:r w:rsidRPr="00357D8D">
        <w:rPr>
          <w:rFonts w:asciiTheme="minorHAnsi" w:eastAsia="Arial" w:hAnsiTheme="minorHAnsi" w:cstheme="minorHAnsi"/>
          <w:color w:val="585857"/>
          <w:spacing w:val="3"/>
        </w:rPr>
        <w:t>r</w:t>
      </w:r>
      <w:r w:rsidRPr="00357D8D">
        <w:rPr>
          <w:rFonts w:asciiTheme="minorHAnsi" w:eastAsia="Arial" w:hAnsiTheme="minorHAnsi" w:cstheme="minorHAnsi"/>
          <w:color w:val="585857"/>
          <w:spacing w:val="1"/>
        </w:rPr>
        <w:t>s</w:t>
      </w:r>
      <w:r w:rsidRPr="00357D8D">
        <w:rPr>
          <w:rFonts w:asciiTheme="minorHAnsi" w:eastAsia="Arial" w:hAnsiTheme="minorHAnsi" w:cstheme="minorHAnsi"/>
          <w:color w:val="585857"/>
          <w:spacing w:val="2"/>
        </w:rPr>
        <w:t>ua</w:t>
      </w:r>
      <w:r w:rsidRPr="00357D8D">
        <w:rPr>
          <w:rFonts w:asciiTheme="minorHAnsi" w:eastAsia="Arial" w:hAnsiTheme="minorHAnsi" w:cstheme="minorHAnsi"/>
          <w:color w:val="585857"/>
        </w:rPr>
        <w:t>nt</w:t>
      </w:r>
      <w:r w:rsidRPr="00357D8D">
        <w:rPr>
          <w:rFonts w:asciiTheme="minorHAnsi" w:eastAsia="Arial" w:hAnsiTheme="minorHAnsi" w:cstheme="minorHAnsi"/>
          <w:color w:val="585857"/>
          <w:spacing w:val="8"/>
        </w:rPr>
        <w:t xml:space="preserve"> </w:t>
      </w:r>
      <w:r w:rsidRPr="00357D8D">
        <w:rPr>
          <w:rFonts w:asciiTheme="minorHAnsi" w:eastAsia="Arial" w:hAnsiTheme="minorHAnsi" w:cstheme="minorHAnsi"/>
          <w:color w:val="585857"/>
          <w:spacing w:val="2"/>
        </w:rPr>
        <w:t>t</w:t>
      </w:r>
      <w:r w:rsidRPr="00357D8D">
        <w:rPr>
          <w:rFonts w:asciiTheme="minorHAnsi" w:eastAsia="Arial" w:hAnsiTheme="minorHAnsi" w:cstheme="minorHAnsi"/>
          <w:color w:val="585857"/>
        </w:rPr>
        <w:t>o</w:t>
      </w:r>
      <w:r w:rsidRPr="00357D8D">
        <w:rPr>
          <w:rFonts w:asciiTheme="minorHAnsi" w:eastAsia="Arial" w:hAnsiTheme="minorHAnsi" w:cstheme="minorHAnsi"/>
          <w:color w:val="585857"/>
          <w:spacing w:val="9"/>
        </w:rPr>
        <w:t xml:space="preserve"> </w:t>
      </w:r>
      <w:r w:rsidRPr="00357D8D">
        <w:rPr>
          <w:rFonts w:asciiTheme="minorHAnsi" w:eastAsia="Arial" w:hAnsiTheme="minorHAnsi" w:cstheme="minorHAnsi"/>
          <w:color w:val="585857"/>
          <w:spacing w:val="3"/>
        </w:rPr>
        <w:t>N</w:t>
      </w:r>
      <w:r w:rsidRPr="00357D8D">
        <w:rPr>
          <w:rFonts w:asciiTheme="minorHAnsi" w:eastAsia="Arial" w:hAnsiTheme="minorHAnsi" w:cstheme="minorHAnsi"/>
          <w:color w:val="585857"/>
        </w:rPr>
        <w:t>e</w:t>
      </w:r>
      <w:r w:rsidRPr="00357D8D">
        <w:rPr>
          <w:rFonts w:asciiTheme="minorHAnsi" w:eastAsia="Arial" w:hAnsiTheme="minorHAnsi" w:cstheme="minorHAnsi"/>
          <w:color w:val="585857"/>
          <w:spacing w:val="5"/>
        </w:rPr>
        <w:t>t</w:t>
      </w:r>
      <w:r w:rsidRPr="00357D8D">
        <w:rPr>
          <w:rFonts w:asciiTheme="minorHAnsi" w:eastAsia="Arial" w:hAnsiTheme="minorHAnsi" w:cstheme="minorHAnsi"/>
          <w:color w:val="585857"/>
        </w:rPr>
        <w:t>w</w:t>
      </w:r>
      <w:r w:rsidRPr="00357D8D">
        <w:rPr>
          <w:rFonts w:asciiTheme="minorHAnsi" w:eastAsia="Arial" w:hAnsiTheme="minorHAnsi" w:cstheme="minorHAnsi"/>
          <w:color w:val="585857"/>
          <w:spacing w:val="2"/>
        </w:rPr>
        <w:t>o</w:t>
      </w:r>
      <w:r w:rsidRPr="00357D8D">
        <w:rPr>
          <w:rFonts w:asciiTheme="minorHAnsi" w:eastAsia="Arial" w:hAnsiTheme="minorHAnsi" w:cstheme="minorHAnsi"/>
          <w:color w:val="585857"/>
          <w:spacing w:val="1"/>
        </w:rPr>
        <w:t>r</w:t>
      </w:r>
      <w:r w:rsidRPr="00357D8D">
        <w:rPr>
          <w:rFonts w:asciiTheme="minorHAnsi" w:eastAsia="Arial" w:hAnsiTheme="minorHAnsi" w:cstheme="minorHAnsi"/>
          <w:color w:val="585857"/>
        </w:rPr>
        <w:t>k</w:t>
      </w:r>
      <w:r w:rsidRPr="00357D8D">
        <w:rPr>
          <w:rFonts w:asciiTheme="minorHAnsi" w:eastAsia="Arial" w:hAnsiTheme="minorHAnsi" w:cstheme="minorHAnsi"/>
          <w:color w:val="585857"/>
          <w:spacing w:val="13"/>
        </w:rPr>
        <w:t xml:space="preserve"> </w:t>
      </w:r>
      <w:r w:rsidRPr="00357D8D">
        <w:rPr>
          <w:rFonts w:asciiTheme="minorHAnsi" w:eastAsia="Arial" w:hAnsiTheme="minorHAnsi" w:cstheme="minorHAnsi"/>
          <w:color w:val="585857"/>
        </w:rPr>
        <w:t>C</w:t>
      </w:r>
      <w:r w:rsidRPr="00357D8D">
        <w:rPr>
          <w:rFonts w:asciiTheme="minorHAnsi" w:eastAsia="Arial" w:hAnsiTheme="minorHAnsi" w:cstheme="minorHAnsi"/>
          <w:color w:val="585857"/>
          <w:spacing w:val="2"/>
        </w:rPr>
        <w:t>o</w:t>
      </w:r>
      <w:r w:rsidRPr="00357D8D">
        <w:rPr>
          <w:rFonts w:asciiTheme="minorHAnsi" w:eastAsia="Arial" w:hAnsiTheme="minorHAnsi" w:cstheme="minorHAnsi"/>
          <w:color w:val="585857"/>
        </w:rPr>
        <w:t>de</w:t>
      </w:r>
      <w:r w:rsidRPr="00357D8D">
        <w:rPr>
          <w:rFonts w:asciiTheme="minorHAnsi" w:eastAsia="Arial" w:hAnsiTheme="minorHAnsi" w:cstheme="minorHAnsi"/>
          <w:color w:val="585857"/>
          <w:spacing w:val="9"/>
        </w:rPr>
        <w:t xml:space="preserve"> </w:t>
      </w:r>
      <w:r w:rsidRPr="00357D8D">
        <w:rPr>
          <w:rFonts w:asciiTheme="minorHAnsi" w:eastAsia="Arial" w:hAnsiTheme="minorHAnsi" w:cstheme="minorHAnsi"/>
          <w:color w:val="585857"/>
        </w:rPr>
        <w:t>C</w:t>
      </w:r>
      <w:r w:rsidRPr="00357D8D">
        <w:rPr>
          <w:rFonts w:asciiTheme="minorHAnsi" w:eastAsia="Arial" w:hAnsiTheme="minorHAnsi" w:cstheme="minorHAnsi"/>
          <w:color w:val="585857"/>
          <w:spacing w:val="2"/>
        </w:rPr>
        <w:t>on</w:t>
      </w:r>
      <w:r w:rsidRPr="00357D8D">
        <w:rPr>
          <w:rFonts w:asciiTheme="minorHAnsi" w:eastAsia="Arial" w:hAnsiTheme="minorHAnsi" w:cstheme="minorHAnsi"/>
          <w:color w:val="585857"/>
          <w:spacing w:val="4"/>
        </w:rPr>
        <w:t>d</w:t>
      </w:r>
      <w:r w:rsidRPr="00357D8D">
        <w:rPr>
          <w:rFonts w:asciiTheme="minorHAnsi" w:eastAsia="Arial" w:hAnsiTheme="minorHAnsi" w:cstheme="minorHAnsi"/>
          <w:color w:val="585857"/>
          <w:spacing w:val="-3"/>
        </w:rPr>
        <w:t>i</w:t>
      </w:r>
      <w:r w:rsidRPr="00357D8D">
        <w:rPr>
          <w:rFonts w:asciiTheme="minorHAnsi" w:eastAsia="Arial" w:hAnsiTheme="minorHAnsi" w:cstheme="minorHAnsi"/>
          <w:color w:val="585857"/>
          <w:spacing w:val="5"/>
        </w:rPr>
        <w:t>t</w:t>
      </w:r>
      <w:r w:rsidRPr="00357D8D">
        <w:rPr>
          <w:rFonts w:asciiTheme="minorHAnsi" w:eastAsia="Arial" w:hAnsiTheme="minorHAnsi" w:cstheme="minorHAnsi"/>
          <w:color w:val="585857"/>
          <w:spacing w:val="-1"/>
        </w:rPr>
        <w:t>i</w:t>
      </w:r>
      <w:r w:rsidRPr="00357D8D">
        <w:rPr>
          <w:rFonts w:asciiTheme="minorHAnsi" w:eastAsia="Arial" w:hAnsiTheme="minorHAnsi" w:cstheme="minorHAnsi"/>
          <w:color w:val="585857"/>
          <w:spacing w:val="3"/>
        </w:rPr>
        <w:t>o</w:t>
      </w:r>
      <w:r w:rsidRPr="00357D8D">
        <w:rPr>
          <w:rFonts w:asciiTheme="minorHAnsi" w:eastAsia="Arial" w:hAnsiTheme="minorHAnsi" w:cstheme="minorHAnsi"/>
          <w:color w:val="585857"/>
        </w:rPr>
        <w:t>n</w:t>
      </w:r>
      <w:r w:rsidRPr="00357D8D">
        <w:rPr>
          <w:rFonts w:asciiTheme="minorHAnsi" w:eastAsia="Arial" w:hAnsiTheme="minorHAnsi" w:cstheme="minorHAnsi"/>
          <w:color w:val="585857"/>
          <w:spacing w:val="6"/>
        </w:rPr>
        <w:t xml:space="preserve"> </w:t>
      </w:r>
      <w:r w:rsidRPr="00357D8D">
        <w:rPr>
          <w:rFonts w:asciiTheme="minorHAnsi" w:eastAsia="Arial" w:hAnsiTheme="minorHAnsi" w:cstheme="minorHAnsi"/>
          <w:color w:val="585857"/>
          <w:spacing w:val="1"/>
        </w:rPr>
        <w:t>J10.2</w:t>
      </w:r>
      <w:r w:rsidRPr="00357D8D">
        <w:rPr>
          <w:rFonts w:asciiTheme="minorHAnsi" w:eastAsia="Arial" w:hAnsiTheme="minorHAnsi" w:cstheme="minorHAnsi"/>
          <w:color w:val="585857"/>
        </w:rPr>
        <w:t>.</w:t>
      </w:r>
      <w:r w:rsidR="00D81A72" w:rsidRPr="00357D8D">
        <w:rPr>
          <w:rFonts w:asciiTheme="minorHAnsi" w:eastAsia="Arial" w:hAnsiTheme="minorHAnsi" w:cstheme="minorHAnsi"/>
          <w:color w:val="585857"/>
        </w:rPr>
        <w:t>1.</w:t>
      </w:r>
    </w:p>
    <w:p w14:paraId="6699F415" w14:textId="77777777" w:rsidR="00611CFC" w:rsidRPr="00357D8D" w:rsidRDefault="00611CFC" w:rsidP="00611CFC">
      <w:pPr>
        <w:ind w:right="142"/>
        <w:rPr>
          <w:rFonts w:asciiTheme="minorHAnsi" w:hAnsiTheme="minorHAnsi" w:cstheme="minorHAnsi"/>
        </w:rPr>
      </w:pPr>
    </w:p>
    <w:p w14:paraId="3B35BEBE" w14:textId="07595D07" w:rsidR="00611CFC" w:rsidRPr="00357D8D" w:rsidRDefault="002A0814" w:rsidP="00611CFC">
      <w:pPr>
        <w:ind w:right="142"/>
        <w:jc w:val="both"/>
        <w:rPr>
          <w:rFonts w:asciiTheme="minorHAnsi" w:eastAsia="Arial" w:hAnsiTheme="minorHAnsi" w:cstheme="minorHAnsi"/>
          <w:color w:val="585857"/>
        </w:rPr>
      </w:pPr>
      <w:r w:rsidRPr="00357D8D">
        <w:rPr>
          <w:rFonts w:asciiTheme="minorHAnsi" w:eastAsia="Arial" w:hAnsiTheme="minorHAnsi" w:cstheme="minorHAnsi"/>
          <w:color w:val="585857"/>
        </w:rPr>
        <w:t xml:space="preserve">We </w:t>
      </w:r>
      <w:r w:rsidR="001B2CE5" w:rsidRPr="00357D8D">
        <w:rPr>
          <w:rFonts w:asciiTheme="minorHAnsi" w:eastAsia="Arial" w:hAnsiTheme="minorHAnsi" w:cstheme="minorHAnsi"/>
          <w:color w:val="585857"/>
        </w:rPr>
        <w:t>ha</w:t>
      </w:r>
      <w:r w:rsidRPr="00357D8D">
        <w:rPr>
          <w:rFonts w:asciiTheme="minorHAnsi" w:eastAsia="Arial" w:hAnsiTheme="minorHAnsi" w:cstheme="minorHAnsi"/>
          <w:color w:val="585857"/>
        </w:rPr>
        <w:t xml:space="preserve">ve </w:t>
      </w:r>
      <w:r w:rsidR="001B2CE5" w:rsidRPr="00357D8D">
        <w:rPr>
          <w:rFonts w:asciiTheme="minorHAnsi" w:eastAsia="Arial" w:hAnsiTheme="minorHAnsi" w:cstheme="minorHAnsi"/>
          <w:b/>
          <w:bCs/>
          <w:color w:val="984806" w:themeColor="accent6" w:themeShade="80"/>
        </w:rPr>
        <w:t xml:space="preserve">[had a proposed Access Right Change: (a) submitted to </w:t>
      </w:r>
      <w:r w:rsidRPr="00357D8D">
        <w:rPr>
          <w:rFonts w:asciiTheme="minorHAnsi" w:eastAsia="Arial" w:hAnsiTheme="minorHAnsi" w:cstheme="minorHAnsi"/>
          <w:b/>
          <w:bCs/>
          <w:color w:val="984806" w:themeColor="accent6" w:themeShade="80"/>
        </w:rPr>
        <w:t>us</w:t>
      </w:r>
      <w:r w:rsidR="001B2CE5" w:rsidRPr="00357D8D">
        <w:rPr>
          <w:rFonts w:asciiTheme="minorHAnsi" w:eastAsia="Arial" w:hAnsiTheme="minorHAnsi" w:cstheme="minorHAnsi"/>
          <w:b/>
          <w:bCs/>
          <w:color w:val="984806" w:themeColor="accent6" w:themeShade="80"/>
        </w:rPr>
        <w:t xml:space="preserve"> by a Third Party]; </w:t>
      </w:r>
      <w:r w:rsidR="00357D8D" w:rsidRPr="00357D8D">
        <w:rPr>
          <w:rFonts w:asciiTheme="minorHAnsi" w:eastAsia="Arial" w:hAnsiTheme="minorHAnsi" w:cstheme="minorHAnsi"/>
          <w:b/>
          <w:bCs/>
          <w:i/>
          <w:iCs/>
          <w:color w:val="984806" w:themeColor="accent6" w:themeShade="80"/>
        </w:rPr>
        <w:t>(</w:t>
      </w:r>
      <w:r w:rsidR="001B2CE5" w:rsidRPr="00357D8D">
        <w:rPr>
          <w:rFonts w:asciiTheme="minorHAnsi" w:eastAsia="Arial" w:hAnsiTheme="minorHAnsi" w:cstheme="minorHAnsi"/>
          <w:b/>
          <w:bCs/>
          <w:i/>
          <w:iCs/>
          <w:color w:val="984806" w:themeColor="accent6" w:themeShade="80"/>
        </w:rPr>
        <w:t>or</w:t>
      </w:r>
      <w:r w:rsidR="00357D8D" w:rsidRPr="00357D8D">
        <w:rPr>
          <w:rFonts w:asciiTheme="minorHAnsi" w:eastAsia="Arial" w:hAnsiTheme="minorHAnsi" w:cstheme="minorHAnsi"/>
          <w:b/>
          <w:bCs/>
          <w:i/>
          <w:iCs/>
          <w:color w:val="984806" w:themeColor="accent6" w:themeShade="80"/>
        </w:rPr>
        <w:t>)</w:t>
      </w:r>
      <w:r w:rsidR="001B2CE5" w:rsidRPr="00357D8D">
        <w:rPr>
          <w:rFonts w:asciiTheme="minorHAnsi" w:eastAsia="Arial" w:hAnsiTheme="minorHAnsi" w:cstheme="minorHAnsi"/>
          <w:b/>
          <w:bCs/>
          <w:color w:val="984806" w:themeColor="accent6" w:themeShade="80"/>
        </w:rPr>
        <w:t xml:space="preserve"> [ (b) identified </w:t>
      </w:r>
      <w:r w:rsidRPr="00357D8D">
        <w:rPr>
          <w:rFonts w:asciiTheme="minorHAnsi" w:eastAsia="Arial" w:hAnsiTheme="minorHAnsi" w:cstheme="minorHAnsi"/>
          <w:b/>
          <w:bCs/>
          <w:color w:val="984806" w:themeColor="accent6" w:themeShade="80"/>
        </w:rPr>
        <w:t xml:space="preserve">a proposed Access Right </w:t>
      </w:r>
      <w:proofErr w:type="gramStart"/>
      <w:r w:rsidRPr="00357D8D">
        <w:rPr>
          <w:rFonts w:asciiTheme="minorHAnsi" w:eastAsia="Arial" w:hAnsiTheme="minorHAnsi" w:cstheme="minorHAnsi"/>
          <w:b/>
          <w:bCs/>
          <w:color w:val="984806" w:themeColor="accent6" w:themeShade="80"/>
        </w:rPr>
        <w:t xml:space="preserve">Change </w:t>
      </w:r>
      <w:r w:rsidR="001B2CE5" w:rsidRPr="00357D8D">
        <w:rPr>
          <w:rFonts w:asciiTheme="minorHAnsi" w:eastAsia="Arial" w:hAnsiTheme="minorHAnsi" w:cstheme="minorHAnsi"/>
          <w:b/>
          <w:bCs/>
          <w:color w:val="984806" w:themeColor="accent6" w:themeShade="80"/>
        </w:rPr>
        <w:t>]</w:t>
      </w:r>
      <w:proofErr w:type="gramEnd"/>
      <w:r w:rsidR="001B2CE5" w:rsidRPr="00357D8D">
        <w:rPr>
          <w:rFonts w:asciiTheme="minorHAnsi" w:eastAsia="Arial" w:hAnsiTheme="minorHAnsi" w:cstheme="minorHAnsi"/>
          <w:b/>
          <w:bCs/>
          <w:i/>
          <w:iCs/>
          <w:color w:val="984806" w:themeColor="accent6" w:themeShade="80"/>
        </w:rPr>
        <w:t xml:space="preserve"> </w:t>
      </w:r>
      <w:r w:rsidR="00357D8D" w:rsidRPr="00357D8D">
        <w:rPr>
          <w:rFonts w:asciiTheme="minorHAnsi" w:eastAsia="Arial" w:hAnsiTheme="minorHAnsi" w:cstheme="minorHAnsi"/>
          <w:b/>
          <w:bCs/>
          <w:i/>
          <w:iCs/>
          <w:color w:val="984806" w:themeColor="accent6" w:themeShade="80"/>
        </w:rPr>
        <w:t>(</w:t>
      </w:r>
      <w:r w:rsidR="001B2CE5" w:rsidRPr="00357D8D">
        <w:rPr>
          <w:rFonts w:asciiTheme="minorHAnsi" w:eastAsia="Arial" w:hAnsiTheme="minorHAnsi" w:cstheme="minorHAnsi"/>
          <w:b/>
          <w:bCs/>
          <w:i/>
          <w:iCs/>
          <w:color w:val="984806" w:themeColor="accent6" w:themeShade="80"/>
        </w:rPr>
        <w:t>DELETE AS APPROPRIATE</w:t>
      </w:r>
      <w:r w:rsidR="00357D8D" w:rsidRPr="00357D8D">
        <w:rPr>
          <w:rFonts w:asciiTheme="minorHAnsi" w:eastAsia="Arial" w:hAnsiTheme="minorHAnsi" w:cstheme="minorHAnsi"/>
          <w:b/>
          <w:bCs/>
          <w:i/>
          <w:iCs/>
          <w:color w:val="984806" w:themeColor="accent6" w:themeShade="80"/>
        </w:rPr>
        <w:t>)</w:t>
      </w:r>
      <w:r w:rsidR="001B2CE5" w:rsidRPr="00357D8D">
        <w:rPr>
          <w:rFonts w:asciiTheme="minorHAnsi" w:eastAsia="Arial" w:hAnsiTheme="minorHAnsi" w:cstheme="minorHAnsi"/>
          <w:color w:val="984806" w:themeColor="accent6" w:themeShade="80"/>
        </w:rPr>
        <w:t xml:space="preserve"> </w:t>
      </w:r>
      <w:r w:rsidR="001B2CE5" w:rsidRPr="00357D8D">
        <w:rPr>
          <w:rFonts w:asciiTheme="minorHAnsi" w:eastAsia="Arial" w:hAnsiTheme="minorHAnsi" w:cstheme="minorHAnsi"/>
          <w:color w:val="585857"/>
        </w:rPr>
        <w:t>and w</w:t>
      </w:r>
      <w:r w:rsidR="00611CFC" w:rsidRPr="00357D8D">
        <w:rPr>
          <w:rFonts w:asciiTheme="minorHAnsi" w:eastAsia="Arial" w:hAnsiTheme="minorHAnsi" w:cstheme="minorHAnsi"/>
          <w:color w:val="585857"/>
        </w:rPr>
        <w:t>e consider that the criteria in Condition J10.2.2 have been satisfied</w:t>
      </w:r>
      <w:r w:rsidRPr="00357D8D">
        <w:rPr>
          <w:rFonts w:asciiTheme="minorHAnsi" w:eastAsia="Arial" w:hAnsiTheme="minorHAnsi" w:cstheme="minorHAnsi"/>
          <w:b/>
          <w:bCs/>
          <w:color w:val="984806" w:themeColor="accent6" w:themeShade="80"/>
        </w:rPr>
        <w:t xml:space="preserve"> </w:t>
      </w:r>
      <w:r w:rsidRPr="00357D8D">
        <w:rPr>
          <w:rFonts w:asciiTheme="minorHAnsi" w:eastAsia="Arial" w:hAnsiTheme="minorHAnsi" w:cstheme="minorHAnsi"/>
          <w:b/>
          <w:bCs/>
          <w:i/>
          <w:iCs/>
          <w:color w:val="984806" w:themeColor="accent6" w:themeShade="80"/>
        </w:rPr>
        <w:t>(see below)</w:t>
      </w:r>
      <w:r w:rsidR="00611CFC" w:rsidRPr="00357D8D">
        <w:rPr>
          <w:rFonts w:asciiTheme="minorHAnsi" w:eastAsia="Arial" w:hAnsiTheme="minorHAnsi" w:cstheme="minorHAnsi"/>
          <w:i/>
          <w:iCs/>
          <w:color w:val="585857"/>
        </w:rPr>
        <w:t>.</w:t>
      </w:r>
      <w:r w:rsidR="00611CFC" w:rsidRPr="00357D8D">
        <w:rPr>
          <w:rFonts w:asciiTheme="minorHAnsi" w:eastAsia="Arial" w:hAnsiTheme="minorHAnsi" w:cstheme="minorHAnsi"/>
          <w:color w:val="585857"/>
        </w:rPr>
        <w:t xml:space="preserve"> </w:t>
      </w:r>
    </w:p>
    <w:p w14:paraId="17E35532" w14:textId="77777777" w:rsidR="00611CFC" w:rsidRPr="00357D8D" w:rsidRDefault="00611CFC" w:rsidP="00611CFC">
      <w:pPr>
        <w:ind w:right="142"/>
        <w:jc w:val="both"/>
        <w:rPr>
          <w:rFonts w:asciiTheme="minorHAnsi" w:eastAsia="Arial" w:hAnsiTheme="minorHAnsi" w:cstheme="minorHAnsi"/>
          <w:color w:val="585857"/>
          <w:spacing w:val="2"/>
        </w:rPr>
      </w:pPr>
    </w:p>
    <w:p w14:paraId="2C70337E" w14:textId="6B36D52F" w:rsidR="002A0814" w:rsidRPr="00357D8D" w:rsidRDefault="002A0814" w:rsidP="00611CFC">
      <w:pPr>
        <w:ind w:right="142"/>
        <w:jc w:val="both"/>
        <w:rPr>
          <w:rFonts w:asciiTheme="minorHAnsi" w:eastAsia="Arial" w:hAnsiTheme="minorHAnsi" w:cstheme="minorHAnsi"/>
          <w:color w:val="585857"/>
          <w:spacing w:val="2"/>
        </w:rPr>
      </w:pPr>
      <w:r w:rsidRPr="00357D8D">
        <w:rPr>
          <w:rFonts w:asciiTheme="minorHAnsi" w:eastAsia="Arial" w:hAnsiTheme="minorHAnsi" w:cstheme="minorHAnsi"/>
          <w:color w:val="585857"/>
          <w:spacing w:val="2"/>
        </w:rPr>
        <w:t>In accordance with Condition J10.3.1</w:t>
      </w:r>
      <w:r w:rsidR="00357D8D">
        <w:rPr>
          <w:rFonts w:asciiTheme="minorHAnsi" w:eastAsia="Arial" w:hAnsiTheme="minorHAnsi" w:cstheme="minorHAnsi"/>
          <w:color w:val="585857"/>
          <w:spacing w:val="2"/>
        </w:rPr>
        <w:t>:</w:t>
      </w:r>
      <w:r w:rsidR="00357D8D" w:rsidRPr="00357D8D">
        <w:rPr>
          <w:rFonts w:asciiTheme="minorHAnsi" w:eastAsia="Arial" w:hAnsiTheme="minorHAnsi" w:cstheme="minorHAnsi"/>
          <w:color w:val="585857"/>
          <w:spacing w:val="2"/>
        </w:rPr>
        <w:t xml:space="preserve"> </w:t>
      </w:r>
      <w:r w:rsidR="00357D8D">
        <w:rPr>
          <w:rFonts w:asciiTheme="minorHAnsi" w:eastAsia="Arial" w:hAnsiTheme="minorHAnsi" w:cstheme="minorHAnsi"/>
          <w:b/>
          <w:bCs/>
          <w:i/>
          <w:iCs/>
          <w:color w:val="984806" w:themeColor="accent6" w:themeShade="80"/>
          <w:spacing w:val="2"/>
        </w:rPr>
        <w:t>(</w:t>
      </w:r>
      <w:r w:rsidR="00357D8D" w:rsidRPr="00357D8D">
        <w:rPr>
          <w:rFonts w:asciiTheme="minorHAnsi" w:eastAsia="Arial" w:hAnsiTheme="minorHAnsi" w:cstheme="minorHAnsi"/>
          <w:b/>
          <w:bCs/>
          <w:i/>
          <w:iCs/>
          <w:color w:val="984806" w:themeColor="accent6" w:themeShade="80"/>
          <w:spacing w:val="2"/>
        </w:rPr>
        <w:t>sender should go through elements as required by the Code</w:t>
      </w:r>
      <w:r w:rsidR="00357D8D">
        <w:rPr>
          <w:rFonts w:asciiTheme="minorHAnsi" w:eastAsia="Arial" w:hAnsiTheme="minorHAnsi" w:cstheme="minorHAnsi"/>
          <w:b/>
          <w:bCs/>
          <w:i/>
          <w:iCs/>
          <w:color w:val="984806" w:themeColor="accent6" w:themeShade="80"/>
          <w:spacing w:val="2"/>
        </w:rPr>
        <w:t>)</w:t>
      </w:r>
    </w:p>
    <w:p w14:paraId="586187F8" w14:textId="77777777" w:rsidR="002A0814" w:rsidRPr="00357D8D" w:rsidRDefault="002A0814" w:rsidP="00611CFC">
      <w:pPr>
        <w:ind w:right="142"/>
        <w:jc w:val="both"/>
        <w:rPr>
          <w:rFonts w:asciiTheme="minorHAnsi" w:eastAsia="Arial" w:hAnsiTheme="minorHAnsi" w:cstheme="minorHAnsi"/>
          <w:color w:val="585857"/>
          <w:spacing w:val="2"/>
        </w:rPr>
      </w:pPr>
    </w:p>
    <w:p w14:paraId="07480E4C" w14:textId="684F04EA" w:rsidR="00611CFC" w:rsidRPr="00357D8D" w:rsidRDefault="002A0814" w:rsidP="00611CFC">
      <w:pPr>
        <w:ind w:right="142"/>
        <w:jc w:val="both"/>
        <w:rPr>
          <w:rFonts w:asciiTheme="minorHAnsi" w:eastAsia="Arial" w:hAnsiTheme="minorHAnsi" w:cstheme="minorHAnsi"/>
          <w:color w:val="585857"/>
          <w:spacing w:val="2"/>
        </w:rPr>
      </w:pPr>
      <w:r w:rsidRPr="00357D8D">
        <w:rPr>
          <w:rFonts w:asciiTheme="minorHAnsi" w:eastAsia="Arial" w:hAnsiTheme="minorHAnsi" w:cstheme="minorHAnsi"/>
          <w:color w:val="585857"/>
          <w:spacing w:val="2"/>
        </w:rPr>
        <w:t xml:space="preserve">(a) </w:t>
      </w:r>
      <w:r w:rsidR="00611CFC" w:rsidRPr="00357D8D">
        <w:rPr>
          <w:rFonts w:asciiTheme="minorHAnsi" w:eastAsia="Arial" w:hAnsiTheme="minorHAnsi" w:cstheme="minorHAnsi"/>
          <w:color w:val="585857"/>
          <w:spacing w:val="2"/>
        </w:rPr>
        <w:t xml:space="preserve">The Firm Right </w:t>
      </w:r>
      <w:r w:rsidRPr="00357D8D">
        <w:rPr>
          <w:rFonts w:asciiTheme="minorHAnsi" w:eastAsia="Arial" w:hAnsiTheme="minorHAnsi" w:cstheme="minorHAnsi"/>
          <w:color w:val="585857"/>
          <w:spacing w:val="2"/>
        </w:rPr>
        <w:t xml:space="preserve">of Incumbent </w:t>
      </w:r>
      <w:r w:rsidR="00611CFC" w:rsidRPr="00357D8D">
        <w:rPr>
          <w:rFonts w:asciiTheme="minorHAnsi" w:eastAsia="Arial" w:hAnsiTheme="minorHAnsi" w:cstheme="minorHAnsi"/>
          <w:color w:val="585857"/>
          <w:spacing w:val="2"/>
        </w:rPr>
        <w:t xml:space="preserve">which is subject to the Access Right Change is as follows: </w:t>
      </w:r>
      <w:r w:rsidR="00611CFC" w:rsidRPr="00357D8D">
        <w:rPr>
          <w:rFonts w:asciiTheme="minorHAnsi" w:eastAsia="Arial" w:hAnsiTheme="minorHAnsi" w:cstheme="minorHAnsi"/>
          <w:b/>
          <w:bCs/>
          <w:color w:val="984806" w:themeColor="accent6" w:themeShade="80"/>
          <w:spacing w:val="2"/>
        </w:rPr>
        <w:t>[give details]</w:t>
      </w:r>
    </w:p>
    <w:p w14:paraId="725936C0" w14:textId="77777777" w:rsidR="00611CFC" w:rsidRPr="00357D8D" w:rsidRDefault="00611CFC" w:rsidP="00611CFC">
      <w:pPr>
        <w:ind w:right="142"/>
        <w:jc w:val="both"/>
        <w:rPr>
          <w:rFonts w:asciiTheme="minorHAnsi" w:eastAsia="Arial" w:hAnsiTheme="minorHAnsi" w:cstheme="minorHAnsi"/>
          <w:color w:val="585857"/>
          <w:spacing w:val="2"/>
        </w:rPr>
      </w:pPr>
    </w:p>
    <w:p w14:paraId="639645FB" w14:textId="63E4FCDB" w:rsidR="00611CFC" w:rsidRPr="00357D8D" w:rsidRDefault="002A0814" w:rsidP="00611CFC">
      <w:pPr>
        <w:ind w:right="142"/>
        <w:jc w:val="both"/>
        <w:rPr>
          <w:rFonts w:asciiTheme="minorHAnsi" w:eastAsia="Arial" w:hAnsiTheme="minorHAnsi" w:cstheme="minorHAnsi"/>
          <w:b/>
          <w:bCs/>
          <w:color w:val="984806" w:themeColor="accent6" w:themeShade="80"/>
          <w:spacing w:val="2"/>
        </w:rPr>
      </w:pPr>
      <w:r w:rsidRPr="00357D8D">
        <w:rPr>
          <w:rFonts w:asciiTheme="minorHAnsi" w:eastAsia="Arial" w:hAnsiTheme="minorHAnsi" w:cstheme="minorHAnsi"/>
          <w:color w:val="585857"/>
          <w:spacing w:val="2"/>
        </w:rPr>
        <w:t xml:space="preserve">(b) </w:t>
      </w:r>
      <w:r w:rsidR="00611CFC" w:rsidRPr="00357D8D">
        <w:rPr>
          <w:rFonts w:asciiTheme="minorHAnsi" w:eastAsia="Arial" w:hAnsiTheme="minorHAnsi" w:cstheme="minorHAnsi"/>
          <w:color w:val="585857"/>
          <w:spacing w:val="2"/>
        </w:rPr>
        <w:t xml:space="preserve">The proposed </w:t>
      </w:r>
      <w:r w:rsidRPr="00357D8D">
        <w:rPr>
          <w:rFonts w:asciiTheme="minorHAnsi" w:eastAsia="Arial" w:hAnsiTheme="minorHAnsi" w:cstheme="minorHAnsi"/>
          <w:color w:val="585857"/>
          <w:spacing w:val="2"/>
        </w:rPr>
        <w:t>A</w:t>
      </w:r>
      <w:r w:rsidR="00611CFC" w:rsidRPr="00357D8D">
        <w:rPr>
          <w:rFonts w:asciiTheme="minorHAnsi" w:eastAsia="Arial" w:hAnsiTheme="minorHAnsi" w:cstheme="minorHAnsi"/>
          <w:color w:val="585857"/>
          <w:spacing w:val="2"/>
        </w:rPr>
        <w:t xml:space="preserve">ccess </w:t>
      </w:r>
      <w:r w:rsidRPr="00357D8D">
        <w:rPr>
          <w:rFonts w:asciiTheme="minorHAnsi" w:eastAsia="Arial" w:hAnsiTheme="minorHAnsi" w:cstheme="minorHAnsi"/>
          <w:color w:val="585857"/>
          <w:spacing w:val="2"/>
        </w:rPr>
        <w:t>R</w:t>
      </w:r>
      <w:r w:rsidR="00611CFC" w:rsidRPr="00357D8D">
        <w:rPr>
          <w:rFonts w:asciiTheme="minorHAnsi" w:eastAsia="Arial" w:hAnsiTheme="minorHAnsi" w:cstheme="minorHAnsi"/>
          <w:color w:val="585857"/>
          <w:spacing w:val="2"/>
        </w:rPr>
        <w:t xml:space="preserve">ight </w:t>
      </w:r>
      <w:r w:rsidRPr="00357D8D">
        <w:rPr>
          <w:rFonts w:asciiTheme="minorHAnsi" w:eastAsia="Arial" w:hAnsiTheme="minorHAnsi" w:cstheme="minorHAnsi"/>
          <w:color w:val="585857"/>
          <w:spacing w:val="2"/>
        </w:rPr>
        <w:t>C</w:t>
      </w:r>
      <w:r w:rsidR="00611CFC" w:rsidRPr="00357D8D">
        <w:rPr>
          <w:rFonts w:asciiTheme="minorHAnsi" w:eastAsia="Arial" w:hAnsiTheme="minorHAnsi" w:cstheme="minorHAnsi"/>
          <w:color w:val="585857"/>
          <w:spacing w:val="2"/>
        </w:rPr>
        <w:t xml:space="preserve">hange is as follows: </w:t>
      </w:r>
      <w:r w:rsidR="00611CFC" w:rsidRPr="00357D8D">
        <w:rPr>
          <w:rFonts w:asciiTheme="minorHAnsi" w:eastAsia="Arial" w:hAnsiTheme="minorHAnsi" w:cstheme="minorHAnsi"/>
          <w:b/>
          <w:bCs/>
          <w:color w:val="984806" w:themeColor="accent6" w:themeShade="80"/>
          <w:spacing w:val="2"/>
        </w:rPr>
        <w:t>[give details – set out the access rights change]</w:t>
      </w:r>
    </w:p>
    <w:p w14:paraId="17078D1F" w14:textId="77777777" w:rsidR="00611CFC" w:rsidRPr="00357D8D" w:rsidRDefault="00611CFC" w:rsidP="00611CFC">
      <w:pPr>
        <w:ind w:right="142"/>
        <w:jc w:val="both"/>
        <w:rPr>
          <w:rFonts w:asciiTheme="minorHAnsi" w:eastAsia="Arial" w:hAnsiTheme="minorHAnsi" w:cstheme="minorHAnsi"/>
          <w:color w:val="585857"/>
          <w:spacing w:val="2"/>
        </w:rPr>
      </w:pPr>
    </w:p>
    <w:p w14:paraId="17BD970F" w14:textId="545D8F26" w:rsidR="00611CFC" w:rsidRPr="00357D8D" w:rsidRDefault="002A0814" w:rsidP="00611CFC">
      <w:pPr>
        <w:ind w:right="142"/>
        <w:jc w:val="both"/>
        <w:rPr>
          <w:rFonts w:asciiTheme="minorHAnsi" w:eastAsia="Arial" w:hAnsiTheme="minorHAnsi" w:cstheme="minorHAnsi"/>
          <w:color w:val="585857"/>
          <w:spacing w:val="2"/>
        </w:rPr>
      </w:pPr>
      <w:r w:rsidRPr="00357D8D">
        <w:rPr>
          <w:rFonts w:asciiTheme="minorHAnsi" w:eastAsia="Arial" w:hAnsiTheme="minorHAnsi" w:cstheme="minorHAnsi"/>
          <w:color w:val="585857"/>
          <w:spacing w:val="2"/>
        </w:rPr>
        <w:t xml:space="preserve">(c) </w:t>
      </w:r>
      <w:r w:rsidR="00611CFC" w:rsidRPr="00357D8D">
        <w:rPr>
          <w:rFonts w:asciiTheme="minorHAnsi" w:eastAsia="Arial" w:hAnsiTheme="minorHAnsi" w:cstheme="minorHAnsi"/>
          <w:color w:val="585857"/>
          <w:spacing w:val="2"/>
        </w:rPr>
        <w:t>Network Rail believes that each of the criteria in Condition J10.2.2 is met for the following reasons:</w:t>
      </w:r>
    </w:p>
    <w:p w14:paraId="5F58E826" w14:textId="77777777" w:rsidR="00611CFC" w:rsidRPr="00357D8D" w:rsidRDefault="00611CFC" w:rsidP="00611CFC">
      <w:pPr>
        <w:ind w:right="142"/>
        <w:jc w:val="both"/>
        <w:rPr>
          <w:rFonts w:asciiTheme="minorHAnsi" w:eastAsia="Arial" w:hAnsiTheme="minorHAnsi" w:cstheme="minorHAnsi"/>
          <w:b/>
          <w:bCs/>
          <w:color w:val="585857"/>
          <w:spacing w:val="2"/>
        </w:rPr>
      </w:pPr>
      <w:r w:rsidRPr="00357D8D">
        <w:rPr>
          <w:rFonts w:asciiTheme="minorHAnsi" w:eastAsia="Arial" w:hAnsiTheme="minorHAnsi" w:cstheme="minorHAnsi"/>
          <w:b/>
          <w:bCs/>
          <w:color w:val="984806" w:themeColor="accent6" w:themeShade="80"/>
          <w:spacing w:val="2"/>
        </w:rPr>
        <w:t>[explain, referencing evidence where possible]</w:t>
      </w:r>
    </w:p>
    <w:p w14:paraId="70CEE181" w14:textId="77777777" w:rsidR="00611CFC" w:rsidRPr="00357D8D" w:rsidRDefault="00611CFC" w:rsidP="00611CFC">
      <w:pPr>
        <w:ind w:right="142"/>
        <w:jc w:val="both"/>
        <w:rPr>
          <w:rFonts w:asciiTheme="minorHAnsi" w:eastAsia="Arial" w:hAnsiTheme="minorHAnsi" w:cstheme="minorHAnsi"/>
          <w:color w:val="585857"/>
          <w:spacing w:val="2"/>
        </w:rPr>
      </w:pPr>
    </w:p>
    <w:p w14:paraId="4BADFAB0" w14:textId="2CA7F403" w:rsidR="00611CFC" w:rsidRPr="00357D8D" w:rsidRDefault="002A0814" w:rsidP="00611CFC">
      <w:pPr>
        <w:ind w:right="142"/>
        <w:jc w:val="both"/>
        <w:rPr>
          <w:rFonts w:asciiTheme="minorHAnsi" w:eastAsia="Arial" w:hAnsiTheme="minorHAnsi" w:cstheme="minorHAnsi"/>
          <w:color w:val="585857"/>
          <w:spacing w:val="2"/>
        </w:rPr>
      </w:pPr>
      <w:r w:rsidRPr="00357D8D">
        <w:rPr>
          <w:rFonts w:asciiTheme="minorHAnsi" w:eastAsia="Arial" w:hAnsiTheme="minorHAnsi" w:cstheme="minorHAnsi"/>
          <w:color w:val="585857"/>
          <w:spacing w:val="2"/>
        </w:rPr>
        <w:t xml:space="preserve">(d) </w:t>
      </w:r>
      <w:r w:rsidR="00611CFC" w:rsidRPr="00357D8D">
        <w:rPr>
          <w:rFonts w:asciiTheme="minorHAnsi" w:eastAsia="Arial" w:hAnsiTheme="minorHAnsi" w:cstheme="minorHAnsi"/>
          <w:color w:val="585857"/>
          <w:spacing w:val="2"/>
        </w:rPr>
        <w:t xml:space="preserve">The Access Right Change will take effect from </w:t>
      </w:r>
      <w:r w:rsidR="00611CFC" w:rsidRPr="00357D8D">
        <w:rPr>
          <w:rFonts w:asciiTheme="minorHAnsi" w:eastAsia="Arial" w:hAnsiTheme="minorHAnsi" w:cstheme="minorHAnsi"/>
          <w:b/>
          <w:bCs/>
          <w:color w:val="984806" w:themeColor="accent6" w:themeShade="80"/>
          <w:spacing w:val="2"/>
        </w:rPr>
        <w:t>[state the date}.  N.B. It should fall no later than the Priority Date for the relevant Working Timetable during which the Access Right Change is proposed to take effect.  The commencement date of the relevant working timetable during which the Access Rights Change is proposed to take effect should be no less than 18 months from the notice.</w:t>
      </w:r>
    </w:p>
    <w:p w14:paraId="6C771045" w14:textId="77777777" w:rsidR="00611CFC" w:rsidRPr="00357D8D" w:rsidRDefault="00611CFC" w:rsidP="00611CFC">
      <w:pPr>
        <w:ind w:right="142"/>
        <w:jc w:val="both"/>
        <w:rPr>
          <w:rFonts w:asciiTheme="minorHAnsi" w:eastAsia="Arial" w:hAnsiTheme="minorHAnsi" w:cstheme="minorHAnsi"/>
          <w:color w:val="585857"/>
          <w:spacing w:val="2"/>
        </w:rPr>
      </w:pPr>
    </w:p>
    <w:p w14:paraId="2EB81B35" w14:textId="44D3BFBE" w:rsidR="00611CFC" w:rsidRPr="00357D8D" w:rsidRDefault="002A0814" w:rsidP="00611CFC">
      <w:pPr>
        <w:ind w:right="142"/>
        <w:jc w:val="both"/>
        <w:rPr>
          <w:rFonts w:asciiTheme="minorHAnsi" w:eastAsia="Arial" w:hAnsiTheme="minorHAnsi" w:cstheme="minorHAnsi"/>
          <w:color w:val="585857"/>
          <w:spacing w:val="2"/>
        </w:rPr>
      </w:pPr>
      <w:r w:rsidRPr="00357D8D">
        <w:rPr>
          <w:rFonts w:asciiTheme="minorHAnsi" w:eastAsia="Arial" w:hAnsiTheme="minorHAnsi" w:cstheme="minorHAnsi"/>
          <w:color w:val="585857"/>
          <w:spacing w:val="2"/>
        </w:rPr>
        <w:t xml:space="preserve">(e) </w:t>
      </w:r>
      <w:r w:rsidRPr="00357D8D">
        <w:rPr>
          <w:rFonts w:asciiTheme="minorHAnsi" w:eastAsia="Arial" w:hAnsiTheme="minorHAnsi" w:cstheme="minorHAnsi"/>
          <w:b/>
          <w:bCs/>
          <w:color w:val="585857"/>
          <w:spacing w:val="2"/>
          <w:u w:val="single"/>
        </w:rPr>
        <w:t>the Incumbent</w:t>
      </w:r>
      <w:r w:rsidR="00D81A72" w:rsidRPr="00357D8D">
        <w:rPr>
          <w:rFonts w:asciiTheme="minorHAnsi" w:eastAsia="Arial" w:hAnsiTheme="minorHAnsi" w:cstheme="minorHAnsi"/>
          <w:b/>
          <w:bCs/>
          <w:color w:val="585857"/>
          <w:spacing w:val="2"/>
          <w:u w:val="single"/>
        </w:rPr>
        <w:t xml:space="preserve"> is hereby</w:t>
      </w:r>
      <w:r w:rsidR="00611CFC" w:rsidRPr="00357D8D">
        <w:rPr>
          <w:rFonts w:asciiTheme="minorHAnsi" w:eastAsia="Arial" w:hAnsiTheme="minorHAnsi" w:cstheme="minorHAnsi"/>
          <w:b/>
          <w:bCs/>
          <w:color w:val="585857"/>
          <w:spacing w:val="2"/>
          <w:u w:val="single"/>
        </w:rPr>
        <w:t xml:space="preserve"> requested</w:t>
      </w:r>
      <w:r w:rsidR="00611CFC" w:rsidRPr="00357D8D">
        <w:rPr>
          <w:rFonts w:asciiTheme="minorHAnsi" w:eastAsia="Arial" w:hAnsiTheme="minorHAnsi" w:cstheme="minorHAnsi"/>
          <w:color w:val="585857"/>
          <w:spacing w:val="2"/>
        </w:rPr>
        <w:t xml:space="preserve"> to provide an estimate of compensation with evidence where possible, payable under Condition J10.7 - to be provided to Network Rail (Subject to Condition J10.5.3) within 60 Working Days of the date on which notice is given by Network Rail under Condition J10.</w:t>
      </w:r>
      <w:proofErr w:type="gramStart"/>
      <w:r w:rsidR="00611CFC" w:rsidRPr="00357D8D">
        <w:rPr>
          <w:rFonts w:asciiTheme="minorHAnsi" w:eastAsia="Arial" w:hAnsiTheme="minorHAnsi" w:cstheme="minorHAnsi"/>
          <w:color w:val="585857"/>
          <w:spacing w:val="2"/>
        </w:rPr>
        <w:t>2.1;</w:t>
      </w:r>
      <w:proofErr w:type="gramEnd"/>
      <w:r w:rsidR="00611CFC" w:rsidRPr="00357D8D">
        <w:rPr>
          <w:rFonts w:asciiTheme="minorHAnsi" w:eastAsia="Arial" w:hAnsiTheme="minorHAnsi" w:cstheme="minorHAnsi"/>
          <w:color w:val="585857"/>
          <w:spacing w:val="2"/>
        </w:rPr>
        <w:t xml:space="preserve"> </w:t>
      </w:r>
    </w:p>
    <w:p w14:paraId="67F888B5" w14:textId="77777777" w:rsidR="00611CFC" w:rsidRPr="00357D8D" w:rsidRDefault="00611CFC" w:rsidP="00611CFC">
      <w:pPr>
        <w:ind w:right="142"/>
        <w:jc w:val="both"/>
        <w:rPr>
          <w:rFonts w:asciiTheme="minorHAnsi" w:eastAsia="Arial" w:hAnsiTheme="minorHAnsi" w:cstheme="minorHAnsi"/>
          <w:color w:val="585857"/>
          <w:spacing w:val="2"/>
        </w:rPr>
      </w:pPr>
    </w:p>
    <w:p w14:paraId="44A17A65" w14:textId="0A6FAB60" w:rsidR="00611CFC" w:rsidRPr="00357D8D" w:rsidRDefault="00D81A72" w:rsidP="00611CFC">
      <w:pPr>
        <w:ind w:right="142"/>
        <w:jc w:val="both"/>
        <w:rPr>
          <w:rFonts w:asciiTheme="minorHAnsi" w:eastAsia="Arial" w:hAnsiTheme="minorHAnsi" w:cstheme="minorHAnsi"/>
          <w:color w:val="585857"/>
          <w:spacing w:val="2"/>
        </w:rPr>
      </w:pPr>
      <w:r w:rsidRPr="00357D8D">
        <w:rPr>
          <w:rFonts w:asciiTheme="minorHAnsi" w:eastAsia="Arial" w:hAnsiTheme="minorHAnsi" w:cstheme="minorHAnsi"/>
          <w:color w:val="585857"/>
          <w:spacing w:val="2"/>
        </w:rPr>
        <w:t xml:space="preserve">(f) </w:t>
      </w:r>
      <w:r w:rsidRPr="00357D8D">
        <w:rPr>
          <w:rFonts w:asciiTheme="minorHAnsi" w:eastAsia="Arial" w:hAnsiTheme="minorHAnsi" w:cstheme="minorHAnsi"/>
          <w:b/>
          <w:bCs/>
          <w:color w:val="585857"/>
          <w:spacing w:val="2"/>
          <w:u w:val="single"/>
        </w:rPr>
        <w:t xml:space="preserve">the Incumbent is hereby </w:t>
      </w:r>
      <w:r w:rsidR="00611CFC" w:rsidRPr="00357D8D">
        <w:rPr>
          <w:rFonts w:asciiTheme="minorHAnsi" w:eastAsia="Arial" w:hAnsiTheme="minorHAnsi" w:cstheme="minorHAnsi"/>
          <w:b/>
          <w:bCs/>
          <w:color w:val="585857"/>
          <w:spacing w:val="2"/>
          <w:u w:val="single"/>
        </w:rPr>
        <w:t>requested</w:t>
      </w:r>
      <w:r w:rsidR="00611CFC" w:rsidRPr="00357D8D">
        <w:rPr>
          <w:rFonts w:asciiTheme="minorHAnsi" w:eastAsia="Arial" w:hAnsiTheme="minorHAnsi" w:cstheme="minorHAnsi"/>
          <w:color w:val="585857"/>
          <w:spacing w:val="2"/>
        </w:rPr>
        <w:t xml:space="preserve"> to provide an estimate of the reasonable costs of providing an estimate of compensation, to be provided within 10 Working Days of the date of this notice. </w:t>
      </w:r>
    </w:p>
    <w:p w14:paraId="01E14B16" w14:textId="77777777" w:rsidR="00611CFC" w:rsidRPr="00357D8D" w:rsidRDefault="00611CFC" w:rsidP="00611CFC">
      <w:pPr>
        <w:ind w:right="142"/>
        <w:jc w:val="both"/>
        <w:rPr>
          <w:rFonts w:asciiTheme="minorHAnsi" w:eastAsia="Arial" w:hAnsiTheme="minorHAnsi" w:cstheme="minorHAnsi"/>
          <w:color w:val="585857"/>
          <w:spacing w:val="2"/>
        </w:rPr>
      </w:pPr>
    </w:p>
    <w:p w14:paraId="674FB1EE" w14:textId="5E847945" w:rsidR="00611CFC" w:rsidRPr="00357D8D" w:rsidRDefault="00D81A72" w:rsidP="00611CFC">
      <w:pPr>
        <w:ind w:right="142"/>
        <w:jc w:val="both"/>
        <w:rPr>
          <w:rFonts w:asciiTheme="minorHAnsi" w:eastAsia="Arial" w:hAnsiTheme="minorHAnsi" w:cstheme="minorHAnsi"/>
          <w:color w:val="585857"/>
          <w:spacing w:val="2"/>
        </w:rPr>
      </w:pPr>
      <w:r w:rsidRPr="00357D8D">
        <w:rPr>
          <w:rFonts w:asciiTheme="minorHAnsi" w:eastAsia="Arial" w:hAnsiTheme="minorHAnsi" w:cstheme="minorHAnsi"/>
          <w:b/>
          <w:bCs/>
          <w:color w:val="984806" w:themeColor="accent6" w:themeShade="80"/>
          <w:spacing w:val="2"/>
        </w:rPr>
        <w:t>[</w:t>
      </w:r>
      <w:r w:rsidRPr="00357D8D">
        <w:rPr>
          <w:rFonts w:asciiTheme="minorHAnsi" w:eastAsia="Arial" w:hAnsiTheme="minorHAnsi" w:cstheme="minorHAnsi"/>
          <w:b/>
          <w:bCs/>
          <w:i/>
          <w:iCs/>
          <w:color w:val="984806" w:themeColor="accent6" w:themeShade="80"/>
          <w:spacing w:val="2"/>
        </w:rPr>
        <w:t xml:space="preserve"> </w:t>
      </w:r>
      <w:r w:rsidR="00357D8D">
        <w:rPr>
          <w:rFonts w:asciiTheme="minorHAnsi" w:eastAsia="Arial" w:hAnsiTheme="minorHAnsi" w:cstheme="minorHAnsi"/>
          <w:b/>
          <w:bCs/>
          <w:i/>
          <w:iCs/>
          <w:color w:val="984806" w:themeColor="accent6" w:themeShade="80"/>
          <w:spacing w:val="2"/>
        </w:rPr>
        <w:t>(</w:t>
      </w:r>
      <w:r w:rsidR="00611CFC" w:rsidRPr="00357D8D">
        <w:rPr>
          <w:rFonts w:asciiTheme="minorHAnsi" w:eastAsia="Arial" w:hAnsiTheme="minorHAnsi" w:cstheme="minorHAnsi"/>
          <w:b/>
          <w:bCs/>
          <w:i/>
          <w:iCs/>
          <w:color w:val="984806" w:themeColor="accent6" w:themeShade="80"/>
          <w:spacing w:val="2"/>
        </w:rPr>
        <w:t>Where relevant</w:t>
      </w:r>
      <w:r w:rsidR="00357D8D">
        <w:rPr>
          <w:rFonts w:asciiTheme="minorHAnsi" w:eastAsia="Arial" w:hAnsiTheme="minorHAnsi" w:cstheme="minorHAnsi"/>
          <w:b/>
          <w:bCs/>
          <w:i/>
          <w:iCs/>
          <w:color w:val="984806" w:themeColor="accent6" w:themeShade="80"/>
          <w:spacing w:val="2"/>
        </w:rPr>
        <w:t>)</w:t>
      </w:r>
      <w:r w:rsidR="00357D8D">
        <w:rPr>
          <w:rFonts w:asciiTheme="minorHAnsi" w:eastAsia="Arial" w:hAnsiTheme="minorHAnsi" w:cstheme="minorHAnsi"/>
          <w:b/>
          <w:bCs/>
          <w:color w:val="984806" w:themeColor="accent6" w:themeShade="80"/>
          <w:spacing w:val="2"/>
        </w:rPr>
        <w:t xml:space="preserve"> </w:t>
      </w:r>
      <w:r w:rsidR="00611CFC" w:rsidRPr="00357D8D">
        <w:rPr>
          <w:rFonts w:asciiTheme="minorHAnsi" w:eastAsia="Arial" w:hAnsiTheme="minorHAnsi" w:cstheme="minorHAnsi"/>
          <w:color w:val="585857"/>
          <w:spacing w:val="2"/>
        </w:rPr>
        <w:t>As the proposed Access Right Change has been requested by a Third Party, the Relevant Undertaking is provided.</w:t>
      </w:r>
      <w:r w:rsidR="00357D8D">
        <w:rPr>
          <w:rFonts w:asciiTheme="minorHAnsi" w:eastAsia="Arial" w:hAnsiTheme="minorHAnsi" w:cstheme="minorHAnsi"/>
          <w:color w:val="585857"/>
          <w:spacing w:val="2"/>
        </w:rPr>
        <w:t xml:space="preserve"> </w:t>
      </w:r>
      <w:r w:rsidR="00611CFC" w:rsidRPr="00357D8D">
        <w:rPr>
          <w:rFonts w:asciiTheme="minorHAnsi" w:eastAsia="Arial" w:hAnsiTheme="minorHAnsi" w:cstheme="minorHAnsi"/>
          <w:b/>
          <w:bCs/>
          <w:color w:val="984806" w:themeColor="accent6" w:themeShade="80"/>
          <w:spacing w:val="2"/>
        </w:rPr>
        <w:t>[give details</w:t>
      </w:r>
      <w:proofErr w:type="gramStart"/>
      <w:r w:rsidR="00611CFC" w:rsidRPr="00357D8D">
        <w:rPr>
          <w:rFonts w:asciiTheme="minorHAnsi" w:eastAsia="Arial" w:hAnsiTheme="minorHAnsi" w:cstheme="minorHAnsi"/>
          <w:b/>
          <w:bCs/>
          <w:color w:val="984806" w:themeColor="accent6" w:themeShade="80"/>
          <w:spacing w:val="2"/>
        </w:rPr>
        <w:t>].</w:t>
      </w:r>
      <w:r w:rsidRPr="00357D8D">
        <w:rPr>
          <w:rFonts w:asciiTheme="minorHAnsi" w:eastAsia="Arial" w:hAnsiTheme="minorHAnsi" w:cstheme="minorHAnsi"/>
          <w:b/>
          <w:bCs/>
          <w:color w:val="984806" w:themeColor="accent6" w:themeShade="80"/>
          <w:spacing w:val="2"/>
        </w:rPr>
        <w:t xml:space="preserve">   </w:t>
      </w:r>
      <w:proofErr w:type="gramEnd"/>
      <w:r w:rsidRPr="00357D8D">
        <w:rPr>
          <w:rFonts w:asciiTheme="minorHAnsi" w:eastAsia="Arial" w:hAnsiTheme="minorHAnsi" w:cstheme="minorHAnsi"/>
          <w:b/>
          <w:bCs/>
          <w:color w:val="984806" w:themeColor="accent6" w:themeShade="80"/>
          <w:spacing w:val="2"/>
        </w:rPr>
        <w:t>]</w:t>
      </w:r>
    </w:p>
    <w:p w14:paraId="7769E90D" w14:textId="77777777" w:rsidR="00611CFC" w:rsidRPr="00357D8D" w:rsidRDefault="00611CFC" w:rsidP="00611CFC">
      <w:pPr>
        <w:ind w:right="142"/>
        <w:rPr>
          <w:rFonts w:asciiTheme="minorHAnsi" w:hAnsiTheme="minorHAnsi" w:cstheme="minorHAnsi"/>
        </w:rPr>
      </w:pPr>
    </w:p>
    <w:p w14:paraId="351E7FA6" w14:textId="332F97B4" w:rsidR="00611CFC" w:rsidRPr="00357D8D" w:rsidRDefault="00611CFC" w:rsidP="00611CFC">
      <w:pPr>
        <w:ind w:right="142"/>
        <w:jc w:val="both"/>
        <w:rPr>
          <w:rFonts w:asciiTheme="minorHAnsi" w:eastAsia="Arial" w:hAnsiTheme="minorHAnsi" w:cstheme="minorHAnsi"/>
          <w:color w:val="585857"/>
          <w:spacing w:val="2"/>
        </w:rPr>
      </w:pPr>
      <w:r w:rsidRPr="00357D8D">
        <w:rPr>
          <w:rFonts w:asciiTheme="minorHAnsi" w:eastAsia="Arial" w:hAnsiTheme="minorHAnsi" w:cstheme="minorHAnsi"/>
          <w:color w:val="585857"/>
          <w:spacing w:val="2"/>
        </w:rPr>
        <w:t xml:space="preserve">In accordance with Condition J11.2.1, Network Rail shall publish an accurate and up-to-date copy or statement of this </w:t>
      </w:r>
      <w:r w:rsidR="00D81A72" w:rsidRPr="00357D8D">
        <w:rPr>
          <w:rFonts w:asciiTheme="minorHAnsi" w:eastAsia="Arial" w:hAnsiTheme="minorHAnsi" w:cstheme="minorHAnsi"/>
          <w:color w:val="585857"/>
          <w:spacing w:val="2"/>
        </w:rPr>
        <w:t>n</w:t>
      </w:r>
      <w:r w:rsidRPr="00357D8D">
        <w:rPr>
          <w:rFonts w:asciiTheme="minorHAnsi" w:eastAsia="Arial" w:hAnsiTheme="minorHAnsi" w:cstheme="minorHAnsi"/>
          <w:color w:val="585857"/>
          <w:spacing w:val="2"/>
        </w:rPr>
        <w:t xml:space="preserve">otice. </w:t>
      </w:r>
    </w:p>
    <w:p w14:paraId="6E13DABE" w14:textId="77777777" w:rsidR="00611CFC" w:rsidRPr="00357D8D" w:rsidRDefault="00611CFC" w:rsidP="00611CFC">
      <w:pPr>
        <w:ind w:right="142"/>
        <w:rPr>
          <w:rFonts w:asciiTheme="minorHAnsi" w:eastAsia="Arial" w:hAnsiTheme="minorHAnsi" w:cstheme="minorHAnsi"/>
          <w:color w:val="585857"/>
          <w:spacing w:val="2"/>
        </w:rPr>
      </w:pPr>
    </w:p>
    <w:p w14:paraId="0ABBAA41" w14:textId="77777777" w:rsidR="00611CFC" w:rsidRPr="00357D8D" w:rsidRDefault="00611CFC" w:rsidP="00611CFC">
      <w:pPr>
        <w:ind w:right="142"/>
        <w:rPr>
          <w:rFonts w:asciiTheme="minorHAnsi" w:eastAsia="Arial" w:hAnsiTheme="minorHAnsi" w:cstheme="minorHAnsi"/>
        </w:rPr>
      </w:pPr>
      <w:r w:rsidRPr="00357D8D">
        <w:rPr>
          <w:rFonts w:asciiTheme="minorHAnsi" w:eastAsia="Arial" w:hAnsiTheme="minorHAnsi" w:cstheme="minorHAnsi"/>
          <w:color w:val="585857"/>
          <w:spacing w:val="-3"/>
        </w:rPr>
        <w:t>Y</w:t>
      </w:r>
      <w:r w:rsidRPr="00357D8D">
        <w:rPr>
          <w:rFonts w:asciiTheme="minorHAnsi" w:eastAsia="Arial" w:hAnsiTheme="minorHAnsi" w:cstheme="minorHAnsi"/>
          <w:color w:val="585857"/>
          <w:spacing w:val="4"/>
        </w:rPr>
        <w:t>o</w:t>
      </w:r>
      <w:r w:rsidRPr="00357D8D">
        <w:rPr>
          <w:rFonts w:asciiTheme="minorHAnsi" w:eastAsia="Arial" w:hAnsiTheme="minorHAnsi" w:cstheme="minorHAnsi"/>
          <w:color w:val="585857"/>
          <w:spacing w:val="2"/>
        </w:rPr>
        <w:t>u</w:t>
      </w:r>
      <w:r w:rsidRPr="00357D8D">
        <w:rPr>
          <w:rFonts w:asciiTheme="minorHAnsi" w:eastAsia="Arial" w:hAnsiTheme="minorHAnsi" w:cstheme="minorHAnsi"/>
          <w:color w:val="585857"/>
          <w:spacing w:val="1"/>
        </w:rPr>
        <w:t>r</w:t>
      </w:r>
      <w:r w:rsidRPr="00357D8D">
        <w:rPr>
          <w:rFonts w:asciiTheme="minorHAnsi" w:eastAsia="Arial" w:hAnsiTheme="minorHAnsi" w:cstheme="minorHAnsi"/>
          <w:color w:val="585857"/>
        </w:rPr>
        <w:t>s</w:t>
      </w:r>
      <w:r w:rsidRPr="00357D8D">
        <w:rPr>
          <w:rFonts w:asciiTheme="minorHAnsi" w:eastAsia="Arial" w:hAnsiTheme="minorHAnsi" w:cstheme="minorHAnsi"/>
          <w:color w:val="585857"/>
          <w:spacing w:val="-16"/>
        </w:rPr>
        <w:t xml:space="preserve"> </w:t>
      </w:r>
      <w:r w:rsidRPr="00357D8D">
        <w:rPr>
          <w:rFonts w:asciiTheme="minorHAnsi" w:eastAsia="Arial" w:hAnsiTheme="minorHAnsi" w:cstheme="minorHAnsi"/>
          <w:color w:val="585857"/>
          <w:spacing w:val="7"/>
        </w:rPr>
        <w:t>f</w:t>
      </w:r>
      <w:r w:rsidRPr="00357D8D">
        <w:rPr>
          <w:rFonts w:asciiTheme="minorHAnsi" w:eastAsia="Arial" w:hAnsiTheme="minorHAnsi" w:cstheme="minorHAnsi"/>
          <w:color w:val="585857"/>
          <w:spacing w:val="2"/>
        </w:rPr>
        <w:t>a</w:t>
      </w:r>
      <w:r w:rsidRPr="00357D8D">
        <w:rPr>
          <w:rFonts w:asciiTheme="minorHAnsi" w:eastAsia="Arial" w:hAnsiTheme="minorHAnsi" w:cstheme="minorHAnsi"/>
          <w:color w:val="585857"/>
          <w:spacing w:val="-3"/>
        </w:rPr>
        <w:t>i</w:t>
      </w:r>
      <w:r w:rsidRPr="00357D8D">
        <w:rPr>
          <w:rFonts w:asciiTheme="minorHAnsi" w:eastAsia="Arial" w:hAnsiTheme="minorHAnsi" w:cstheme="minorHAnsi"/>
          <w:color w:val="585857"/>
          <w:spacing w:val="2"/>
        </w:rPr>
        <w:t>t</w:t>
      </w:r>
      <w:r w:rsidRPr="00357D8D">
        <w:rPr>
          <w:rFonts w:asciiTheme="minorHAnsi" w:eastAsia="Arial" w:hAnsiTheme="minorHAnsi" w:cstheme="minorHAnsi"/>
          <w:color w:val="585857"/>
          <w:spacing w:val="-3"/>
        </w:rPr>
        <w:t>h</w:t>
      </w:r>
      <w:r w:rsidRPr="00357D8D">
        <w:rPr>
          <w:rFonts w:asciiTheme="minorHAnsi" w:eastAsia="Arial" w:hAnsiTheme="minorHAnsi" w:cstheme="minorHAnsi"/>
          <w:color w:val="585857"/>
          <w:spacing w:val="5"/>
        </w:rPr>
        <w:t>f</w:t>
      </w:r>
      <w:r w:rsidRPr="00357D8D">
        <w:rPr>
          <w:rFonts w:asciiTheme="minorHAnsi" w:eastAsia="Arial" w:hAnsiTheme="minorHAnsi" w:cstheme="minorHAnsi"/>
          <w:color w:val="585857"/>
          <w:spacing w:val="2"/>
        </w:rPr>
        <w:t>u</w:t>
      </w:r>
      <w:r w:rsidRPr="00357D8D">
        <w:rPr>
          <w:rFonts w:asciiTheme="minorHAnsi" w:eastAsia="Arial" w:hAnsiTheme="minorHAnsi" w:cstheme="minorHAnsi"/>
          <w:color w:val="585857"/>
          <w:spacing w:val="-1"/>
        </w:rPr>
        <w:t>l</w:t>
      </w:r>
      <w:r w:rsidRPr="00357D8D">
        <w:rPr>
          <w:rFonts w:asciiTheme="minorHAnsi" w:eastAsia="Arial" w:hAnsiTheme="minorHAnsi" w:cstheme="minorHAnsi"/>
          <w:color w:val="585857"/>
          <w:spacing w:val="6"/>
        </w:rPr>
        <w:t>l</w:t>
      </w:r>
      <w:r w:rsidRPr="00357D8D">
        <w:rPr>
          <w:rFonts w:asciiTheme="minorHAnsi" w:eastAsia="Arial" w:hAnsiTheme="minorHAnsi" w:cstheme="minorHAnsi"/>
          <w:color w:val="585857"/>
          <w:spacing w:val="-8"/>
        </w:rPr>
        <w:t>y</w:t>
      </w:r>
      <w:r w:rsidRPr="00357D8D">
        <w:rPr>
          <w:rFonts w:asciiTheme="minorHAnsi" w:eastAsia="Arial" w:hAnsiTheme="minorHAnsi" w:cstheme="minorHAnsi"/>
          <w:color w:val="585857"/>
        </w:rPr>
        <w:t>,</w:t>
      </w:r>
    </w:p>
    <w:p w14:paraId="5C7F4392" w14:textId="77777777" w:rsidR="00611CFC" w:rsidRDefault="00611CFC" w:rsidP="00611CFC">
      <w:pPr>
        <w:rPr>
          <w:rFonts w:asciiTheme="minorHAnsi" w:eastAsia="Arial" w:hAnsiTheme="minorHAnsi" w:cstheme="minorHAnsi"/>
          <w:color w:val="585857"/>
          <w:sz w:val="18"/>
          <w:szCs w:val="18"/>
        </w:rPr>
      </w:pPr>
    </w:p>
    <w:p w14:paraId="31DB0CBA" w14:textId="77777777" w:rsidR="000D1D7E" w:rsidRPr="00337845" w:rsidRDefault="000D1D7E" w:rsidP="00611CFC">
      <w:pPr>
        <w:rPr>
          <w:rFonts w:asciiTheme="minorHAnsi" w:eastAsia="Arial" w:hAnsiTheme="minorHAnsi" w:cstheme="minorHAnsi"/>
          <w:color w:val="585857"/>
          <w:sz w:val="18"/>
          <w:szCs w:val="18"/>
        </w:rPr>
      </w:pPr>
    </w:p>
    <w:sectPr w:rsidR="000D1D7E" w:rsidRPr="00337845" w:rsidSect="00B916B4">
      <w:headerReference w:type="even" r:id="rId9"/>
      <w:headerReference w:type="default" r:id="rId10"/>
      <w:headerReference w:type="first" r:id="rId11"/>
      <w:pgSz w:w="11906" w:h="16838" w:code="9"/>
      <w:pgMar w:top="1220" w:right="1133" w:bottom="280" w:left="1276" w:header="150" w:footer="6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719D8" w14:textId="77777777" w:rsidR="00500F3E" w:rsidRDefault="00500F3E">
      <w:r>
        <w:separator/>
      </w:r>
    </w:p>
  </w:endnote>
  <w:endnote w:type="continuationSeparator" w:id="0">
    <w:p w14:paraId="0B9200DC" w14:textId="77777777" w:rsidR="00500F3E" w:rsidRDefault="00500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69A82" w14:textId="77777777" w:rsidR="00500F3E" w:rsidRDefault="00500F3E">
      <w:r>
        <w:separator/>
      </w:r>
    </w:p>
  </w:footnote>
  <w:footnote w:type="continuationSeparator" w:id="0">
    <w:p w14:paraId="27E3399C" w14:textId="77777777" w:rsidR="00500F3E" w:rsidRDefault="00500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62620" w14:textId="2C343E41" w:rsidR="003E3432" w:rsidRDefault="00667D78">
    <w:pPr>
      <w:pStyle w:val="Header"/>
    </w:pPr>
    <w:r>
      <w:rPr>
        <w:noProof/>
      </w:rPr>
      <mc:AlternateContent>
        <mc:Choice Requires="wps">
          <w:drawing>
            <wp:anchor distT="0" distB="0" distL="0" distR="0" simplePos="0" relativeHeight="251659264" behindDoc="0" locked="0" layoutInCell="1" allowOverlap="1" wp14:anchorId="6B451C7A" wp14:editId="46DDB86E">
              <wp:simplePos x="635" y="635"/>
              <wp:positionH relativeFrom="page">
                <wp:align>center</wp:align>
              </wp:positionH>
              <wp:positionV relativeFrom="page">
                <wp:align>top</wp:align>
              </wp:positionV>
              <wp:extent cx="443865" cy="443865"/>
              <wp:effectExtent l="0" t="0" r="17145" b="6350"/>
              <wp:wrapNone/>
              <wp:docPr id="13" name="Text Box 1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CFF073" w14:textId="79483C19" w:rsidR="00667D78" w:rsidRPr="00667D78" w:rsidRDefault="00667D78" w:rsidP="00667D78">
                          <w:pPr>
                            <w:rPr>
                              <w:rFonts w:ascii="Calibri" w:eastAsia="Calibri" w:hAnsi="Calibri" w:cs="Calibri"/>
                              <w:noProof/>
                              <w:color w:val="000000"/>
                            </w:rPr>
                          </w:pPr>
                          <w:r w:rsidRPr="00667D78">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B451C7A" id="_x0000_t202" coordsize="21600,21600" o:spt="202" path="m,l,21600r21600,l21600,xe">
              <v:stroke joinstyle="miter"/>
              <v:path gradientshapeok="t" o:connecttype="rect"/>
            </v:shapetype>
            <v:shape id="Text Box 13" o:spid="_x0000_s1026" type="#_x0000_t202" alt="OFFI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39CFF073" w14:textId="79483C19" w:rsidR="00667D78" w:rsidRPr="00667D78" w:rsidRDefault="00667D78" w:rsidP="00667D78">
                    <w:pPr>
                      <w:rPr>
                        <w:rFonts w:ascii="Calibri" w:eastAsia="Calibri" w:hAnsi="Calibri" w:cs="Calibri"/>
                        <w:noProof/>
                        <w:color w:val="000000"/>
                      </w:rPr>
                    </w:pPr>
                    <w:r w:rsidRPr="00667D78">
                      <w:rPr>
                        <w:rFonts w:ascii="Calibri" w:eastAsia="Calibri" w:hAnsi="Calibri" w:cs="Calibri"/>
                        <w:noProof/>
                        <w:color w:val="00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53265" w14:textId="6A289C9F" w:rsidR="00C117FF" w:rsidRDefault="00667D78">
    <w:pPr>
      <w:spacing w:line="200" w:lineRule="exact"/>
    </w:pPr>
    <w:r>
      <w:rPr>
        <w:noProof/>
      </w:rPr>
      <mc:AlternateContent>
        <mc:Choice Requires="wps">
          <w:drawing>
            <wp:anchor distT="0" distB="0" distL="0" distR="0" simplePos="0" relativeHeight="251660288" behindDoc="0" locked="0" layoutInCell="1" allowOverlap="1" wp14:anchorId="330D5F5F" wp14:editId="2911057B">
              <wp:simplePos x="635" y="635"/>
              <wp:positionH relativeFrom="page">
                <wp:align>center</wp:align>
              </wp:positionH>
              <wp:positionV relativeFrom="page">
                <wp:align>top</wp:align>
              </wp:positionV>
              <wp:extent cx="443865" cy="443865"/>
              <wp:effectExtent l="0" t="0" r="17145" b="6350"/>
              <wp:wrapNone/>
              <wp:docPr id="14" name="Text Box 1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8A725E" w14:textId="53526B38" w:rsidR="00667D78" w:rsidRPr="00667D78" w:rsidRDefault="00667D78" w:rsidP="00667D78">
                          <w:pPr>
                            <w:rPr>
                              <w:rFonts w:ascii="Calibri" w:eastAsia="Calibri" w:hAnsi="Calibri" w:cs="Calibri"/>
                              <w:noProof/>
                              <w:color w:val="000000"/>
                            </w:rPr>
                          </w:pPr>
                          <w:r w:rsidRPr="00667D78">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30D5F5F" id="_x0000_t202" coordsize="21600,21600" o:spt="202" path="m,l,21600r21600,l21600,xe">
              <v:stroke joinstyle="miter"/>
              <v:path gradientshapeok="t" o:connecttype="rect"/>
            </v:shapetype>
            <v:shape id="Text Box 14" o:spid="_x0000_s1027" type="#_x0000_t202" alt="OFFI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4D8A725E" w14:textId="53526B38" w:rsidR="00667D78" w:rsidRPr="00667D78" w:rsidRDefault="00667D78" w:rsidP="00667D78">
                    <w:pPr>
                      <w:rPr>
                        <w:rFonts w:ascii="Calibri" w:eastAsia="Calibri" w:hAnsi="Calibri" w:cs="Calibri"/>
                        <w:noProof/>
                        <w:color w:val="000000"/>
                      </w:rPr>
                    </w:pPr>
                    <w:r w:rsidRPr="00667D78">
                      <w:rPr>
                        <w:rFonts w:ascii="Calibri" w:eastAsia="Calibri" w:hAnsi="Calibri" w:cs="Calibri"/>
                        <w:noProof/>
                        <w:color w:val="00000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D557" w14:textId="321D1050" w:rsidR="003E3432" w:rsidRDefault="00667D78">
    <w:pPr>
      <w:pStyle w:val="Header"/>
    </w:pPr>
    <w:r>
      <w:rPr>
        <w:noProof/>
      </w:rPr>
      <mc:AlternateContent>
        <mc:Choice Requires="wps">
          <w:drawing>
            <wp:anchor distT="0" distB="0" distL="0" distR="0" simplePos="0" relativeHeight="251658240" behindDoc="0" locked="0" layoutInCell="1" allowOverlap="1" wp14:anchorId="2007A5C8" wp14:editId="7CD2BA6D">
              <wp:simplePos x="635" y="635"/>
              <wp:positionH relativeFrom="page">
                <wp:align>center</wp:align>
              </wp:positionH>
              <wp:positionV relativeFrom="page">
                <wp:align>top</wp:align>
              </wp:positionV>
              <wp:extent cx="443865" cy="443865"/>
              <wp:effectExtent l="0" t="0" r="17145" b="6350"/>
              <wp:wrapNone/>
              <wp:docPr id="6" name="Text Box 6"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7EEE3" w14:textId="23A44313" w:rsidR="00667D78" w:rsidRPr="00667D78" w:rsidRDefault="00667D78" w:rsidP="00667D78">
                          <w:pPr>
                            <w:rPr>
                              <w:rFonts w:ascii="Calibri" w:eastAsia="Calibri" w:hAnsi="Calibri" w:cs="Calibri"/>
                              <w:noProof/>
                              <w:color w:val="000000"/>
                            </w:rPr>
                          </w:pPr>
                          <w:r w:rsidRPr="00667D78">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07A5C8" id="_x0000_t202" coordsize="21600,21600" o:spt="202" path="m,l,21600r21600,l21600,xe">
              <v:stroke joinstyle="miter"/>
              <v:path gradientshapeok="t" o:connecttype="rect"/>
            </v:shapetype>
            <v:shape id="Text Box 6"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3547EEE3" w14:textId="23A44313" w:rsidR="00667D78" w:rsidRPr="00667D78" w:rsidRDefault="00667D78" w:rsidP="00667D78">
                    <w:pPr>
                      <w:rPr>
                        <w:rFonts w:ascii="Calibri" w:eastAsia="Calibri" w:hAnsi="Calibri" w:cs="Calibri"/>
                        <w:noProof/>
                        <w:color w:val="000000"/>
                      </w:rPr>
                    </w:pPr>
                    <w:r w:rsidRPr="00667D78">
                      <w:rPr>
                        <w:rFonts w:ascii="Calibri" w:eastAsia="Calibri" w:hAnsi="Calibri" w:cs="Calibri"/>
                        <w:noProof/>
                        <w:color w:val="00000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16E29"/>
    <w:multiLevelType w:val="hybridMultilevel"/>
    <w:tmpl w:val="D0AA91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39040006"/>
    <w:multiLevelType w:val="multilevel"/>
    <w:tmpl w:val="7A3CBD08"/>
    <w:lvl w:ilvl="0">
      <w:start w:val="1"/>
      <w:numFmt w:val="lowerRoman"/>
      <w:lvlText w:val="(%1)"/>
      <w:lvlJc w:val="left"/>
      <w:pPr>
        <w:ind w:left="720" w:hanging="720"/>
      </w:pPr>
      <w:rPr>
        <w:rFonts w:hint="default"/>
        <w:color w:val="585857"/>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93C7158"/>
    <w:multiLevelType w:val="hybridMultilevel"/>
    <w:tmpl w:val="F93C1154"/>
    <w:lvl w:ilvl="0" w:tplc="670CAC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DF6CFF"/>
    <w:multiLevelType w:val="hybridMultilevel"/>
    <w:tmpl w:val="BC6635D4"/>
    <w:lvl w:ilvl="0" w:tplc="08090001">
      <w:start w:val="1"/>
      <w:numFmt w:val="bullet"/>
      <w:lvlText w:val=""/>
      <w:lvlJc w:val="left"/>
      <w:pPr>
        <w:ind w:left="580" w:hanging="360"/>
      </w:pPr>
      <w:rPr>
        <w:rFonts w:ascii="Symbol" w:hAnsi="Symbol" w:hint="default"/>
      </w:rPr>
    </w:lvl>
    <w:lvl w:ilvl="1" w:tplc="FFFFFFFF">
      <w:start w:val="1"/>
      <w:numFmt w:val="bullet"/>
      <w:lvlText w:val="o"/>
      <w:lvlJc w:val="left"/>
      <w:pPr>
        <w:ind w:left="1550" w:hanging="360"/>
      </w:pPr>
      <w:rPr>
        <w:rFonts w:ascii="Courier New" w:hAnsi="Courier New" w:cs="Courier New" w:hint="default"/>
      </w:rPr>
    </w:lvl>
    <w:lvl w:ilvl="2" w:tplc="FFFFFFFF">
      <w:start w:val="1"/>
      <w:numFmt w:val="bullet"/>
      <w:lvlText w:val=""/>
      <w:lvlJc w:val="left"/>
      <w:pPr>
        <w:ind w:left="2270" w:hanging="360"/>
      </w:pPr>
      <w:rPr>
        <w:rFonts w:ascii="Wingdings" w:hAnsi="Wingdings" w:hint="default"/>
      </w:rPr>
    </w:lvl>
    <w:lvl w:ilvl="3" w:tplc="FFFFFFFF">
      <w:start w:val="1"/>
      <w:numFmt w:val="bullet"/>
      <w:lvlText w:val=""/>
      <w:lvlJc w:val="left"/>
      <w:pPr>
        <w:ind w:left="2990" w:hanging="360"/>
      </w:pPr>
      <w:rPr>
        <w:rFonts w:ascii="Symbol" w:hAnsi="Symbol" w:hint="default"/>
      </w:rPr>
    </w:lvl>
    <w:lvl w:ilvl="4" w:tplc="FFFFFFFF">
      <w:start w:val="1"/>
      <w:numFmt w:val="bullet"/>
      <w:lvlText w:val="o"/>
      <w:lvlJc w:val="left"/>
      <w:pPr>
        <w:ind w:left="3710" w:hanging="360"/>
      </w:pPr>
      <w:rPr>
        <w:rFonts w:ascii="Courier New" w:hAnsi="Courier New" w:cs="Courier New" w:hint="default"/>
      </w:rPr>
    </w:lvl>
    <w:lvl w:ilvl="5" w:tplc="FFFFFFFF">
      <w:start w:val="1"/>
      <w:numFmt w:val="bullet"/>
      <w:lvlText w:val=""/>
      <w:lvlJc w:val="left"/>
      <w:pPr>
        <w:ind w:left="4430" w:hanging="360"/>
      </w:pPr>
      <w:rPr>
        <w:rFonts w:ascii="Wingdings" w:hAnsi="Wingdings" w:hint="default"/>
      </w:rPr>
    </w:lvl>
    <w:lvl w:ilvl="6" w:tplc="FFFFFFFF">
      <w:start w:val="1"/>
      <w:numFmt w:val="bullet"/>
      <w:lvlText w:val=""/>
      <w:lvlJc w:val="left"/>
      <w:pPr>
        <w:ind w:left="5150" w:hanging="360"/>
      </w:pPr>
      <w:rPr>
        <w:rFonts w:ascii="Symbol" w:hAnsi="Symbol" w:hint="default"/>
      </w:rPr>
    </w:lvl>
    <w:lvl w:ilvl="7" w:tplc="FFFFFFFF">
      <w:start w:val="1"/>
      <w:numFmt w:val="bullet"/>
      <w:lvlText w:val="o"/>
      <w:lvlJc w:val="left"/>
      <w:pPr>
        <w:ind w:left="5870" w:hanging="360"/>
      </w:pPr>
      <w:rPr>
        <w:rFonts w:ascii="Courier New" w:hAnsi="Courier New" w:cs="Courier New" w:hint="default"/>
      </w:rPr>
    </w:lvl>
    <w:lvl w:ilvl="8" w:tplc="FFFFFFFF">
      <w:start w:val="1"/>
      <w:numFmt w:val="bullet"/>
      <w:lvlText w:val=""/>
      <w:lvlJc w:val="left"/>
      <w:pPr>
        <w:ind w:left="6590" w:hanging="360"/>
      </w:pPr>
      <w:rPr>
        <w:rFonts w:ascii="Wingdings" w:hAnsi="Wingdings" w:hint="default"/>
      </w:rPr>
    </w:lvl>
  </w:abstractNum>
  <w:abstractNum w:abstractNumId="4" w15:restartNumberingAfterBreak="0">
    <w:nsid w:val="3CE72828"/>
    <w:multiLevelType w:val="multilevel"/>
    <w:tmpl w:val="628C05B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5" w15:restartNumberingAfterBreak="0">
    <w:nsid w:val="3E9F1A57"/>
    <w:multiLevelType w:val="hybridMultilevel"/>
    <w:tmpl w:val="0A465958"/>
    <w:lvl w:ilvl="0" w:tplc="21425C60">
      <w:start w:val="1"/>
      <w:numFmt w:val="lowerRoman"/>
      <w:lvlText w:val="(%1)"/>
      <w:lvlJc w:val="left"/>
      <w:pPr>
        <w:ind w:left="720" w:hanging="720"/>
      </w:pPr>
      <w:rPr>
        <w:rFonts w:hint="default"/>
        <w:b/>
        <w:bCs/>
        <w:color w:val="984806" w:themeColor="accent6" w:themeShade="8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7C7F59CB"/>
    <w:multiLevelType w:val="hybridMultilevel"/>
    <w:tmpl w:val="1EE232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49392768">
    <w:abstractNumId w:val="4"/>
  </w:num>
  <w:num w:numId="2" w16cid:durableId="1190333200">
    <w:abstractNumId w:val="5"/>
  </w:num>
  <w:num w:numId="3" w16cid:durableId="1950770053">
    <w:abstractNumId w:val="1"/>
  </w:num>
  <w:num w:numId="4" w16cid:durableId="605507576">
    <w:abstractNumId w:val="2"/>
  </w:num>
  <w:num w:numId="5" w16cid:durableId="704985837">
    <w:abstractNumId w:val="3"/>
  </w:num>
  <w:num w:numId="6" w16cid:durableId="1192037587">
    <w:abstractNumId w:val="3"/>
  </w:num>
  <w:num w:numId="7" w16cid:durableId="2037197620">
    <w:abstractNumId w:val="0"/>
  </w:num>
  <w:num w:numId="8" w16cid:durableId="15206569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FF"/>
    <w:rsid w:val="00000F2A"/>
    <w:rsid w:val="000020B6"/>
    <w:rsid w:val="000031FE"/>
    <w:rsid w:val="0000368F"/>
    <w:rsid w:val="000060AF"/>
    <w:rsid w:val="000061D8"/>
    <w:rsid w:val="00007C62"/>
    <w:rsid w:val="00013C35"/>
    <w:rsid w:val="00013CD3"/>
    <w:rsid w:val="00013F51"/>
    <w:rsid w:val="00017EAB"/>
    <w:rsid w:val="00027132"/>
    <w:rsid w:val="000474AE"/>
    <w:rsid w:val="00066B4A"/>
    <w:rsid w:val="00066FC1"/>
    <w:rsid w:val="0007133E"/>
    <w:rsid w:val="0008308C"/>
    <w:rsid w:val="00087C15"/>
    <w:rsid w:val="0009201A"/>
    <w:rsid w:val="00093A52"/>
    <w:rsid w:val="000A1D73"/>
    <w:rsid w:val="000A4D7C"/>
    <w:rsid w:val="000A508A"/>
    <w:rsid w:val="000C385F"/>
    <w:rsid w:val="000D1D7E"/>
    <w:rsid w:val="000D3909"/>
    <w:rsid w:val="000D3D6D"/>
    <w:rsid w:val="000E1EA1"/>
    <w:rsid w:val="000E33B5"/>
    <w:rsid w:val="000E5BD6"/>
    <w:rsid w:val="000E664C"/>
    <w:rsid w:val="000E66A7"/>
    <w:rsid w:val="00104C13"/>
    <w:rsid w:val="00113519"/>
    <w:rsid w:val="00121593"/>
    <w:rsid w:val="00135AB6"/>
    <w:rsid w:val="0015458F"/>
    <w:rsid w:val="00160B21"/>
    <w:rsid w:val="00162C41"/>
    <w:rsid w:val="001632DE"/>
    <w:rsid w:val="00167DF2"/>
    <w:rsid w:val="00167E38"/>
    <w:rsid w:val="00180436"/>
    <w:rsid w:val="00181984"/>
    <w:rsid w:val="00184EAC"/>
    <w:rsid w:val="001860C3"/>
    <w:rsid w:val="00192E65"/>
    <w:rsid w:val="00194326"/>
    <w:rsid w:val="00194717"/>
    <w:rsid w:val="001A3DE9"/>
    <w:rsid w:val="001B00D1"/>
    <w:rsid w:val="001B2CE5"/>
    <w:rsid w:val="001B5722"/>
    <w:rsid w:val="001C0CD5"/>
    <w:rsid w:val="001C0F87"/>
    <w:rsid w:val="001C1A7E"/>
    <w:rsid w:val="001D33F1"/>
    <w:rsid w:val="001D3647"/>
    <w:rsid w:val="001D5379"/>
    <w:rsid w:val="001E09EB"/>
    <w:rsid w:val="001E0F5F"/>
    <w:rsid w:val="001E1110"/>
    <w:rsid w:val="001E1C95"/>
    <w:rsid w:val="001E2CA6"/>
    <w:rsid w:val="001E4564"/>
    <w:rsid w:val="001F263C"/>
    <w:rsid w:val="001F4907"/>
    <w:rsid w:val="001F4E3C"/>
    <w:rsid w:val="00201B2A"/>
    <w:rsid w:val="00206810"/>
    <w:rsid w:val="0021381A"/>
    <w:rsid w:val="002221C0"/>
    <w:rsid w:val="00222236"/>
    <w:rsid w:val="0022516C"/>
    <w:rsid w:val="00236BB7"/>
    <w:rsid w:val="00240E6D"/>
    <w:rsid w:val="0025517D"/>
    <w:rsid w:val="00257D8A"/>
    <w:rsid w:val="00262EB4"/>
    <w:rsid w:val="00262EC8"/>
    <w:rsid w:val="00266FDA"/>
    <w:rsid w:val="0027074B"/>
    <w:rsid w:val="002759BB"/>
    <w:rsid w:val="00275B15"/>
    <w:rsid w:val="002800A7"/>
    <w:rsid w:val="002804CE"/>
    <w:rsid w:val="002A0814"/>
    <w:rsid w:val="002A1214"/>
    <w:rsid w:val="002A3DBE"/>
    <w:rsid w:val="002A4439"/>
    <w:rsid w:val="002B2AC2"/>
    <w:rsid w:val="002B35F1"/>
    <w:rsid w:val="002B3EC6"/>
    <w:rsid w:val="002E110A"/>
    <w:rsid w:val="002E14C8"/>
    <w:rsid w:val="002E4D7C"/>
    <w:rsid w:val="002F5D03"/>
    <w:rsid w:val="00315646"/>
    <w:rsid w:val="00315BAB"/>
    <w:rsid w:val="0031746C"/>
    <w:rsid w:val="00322165"/>
    <w:rsid w:val="003224CC"/>
    <w:rsid w:val="0033091A"/>
    <w:rsid w:val="00336906"/>
    <w:rsid w:val="00337006"/>
    <w:rsid w:val="00337845"/>
    <w:rsid w:val="00340905"/>
    <w:rsid w:val="003469CF"/>
    <w:rsid w:val="0035056D"/>
    <w:rsid w:val="00357D8D"/>
    <w:rsid w:val="0036075F"/>
    <w:rsid w:val="003623DE"/>
    <w:rsid w:val="0037300D"/>
    <w:rsid w:val="00373BC4"/>
    <w:rsid w:val="003749DB"/>
    <w:rsid w:val="00374F79"/>
    <w:rsid w:val="00375E70"/>
    <w:rsid w:val="00392012"/>
    <w:rsid w:val="00394A3E"/>
    <w:rsid w:val="003A0EAE"/>
    <w:rsid w:val="003A16D6"/>
    <w:rsid w:val="003A1ADC"/>
    <w:rsid w:val="003A3CB2"/>
    <w:rsid w:val="003A3FC8"/>
    <w:rsid w:val="003A631A"/>
    <w:rsid w:val="003A6465"/>
    <w:rsid w:val="003B177A"/>
    <w:rsid w:val="003B1D92"/>
    <w:rsid w:val="003B73AF"/>
    <w:rsid w:val="003D72B0"/>
    <w:rsid w:val="003E073E"/>
    <w:rsid w:val="003E0DF0"/>
    <w:rsid w:val="003E3432"/>
    <w:rsid w:val="003F514B"/>
    <w:rsid w:val="003F7791"/>
    <w:rsid w:val="00413F12"/>
    <w:rsid w:val="0041428E"/>
    <w:rsid w:val="004160A5"/>
    <w:rsid w:val="004162E1"/>
    <w:rsid w:val="0042029D"/>
    <w:rsid w:val="00424732"/>
    <w:rsid w:val="004263A1"/>
    <w:rsid w:val="00426F53"/>
    <w:rsid w:val="00437DC6"/>
    <w:rsid w:val="00440EE6"/>
    <w:rsid w:val="00444190"/>
    <w:rsid w:val="00450F85"/>
    <w:rsid w:val="004621EA"/>
    <w:rsid w:val="00465429"/>
    <w:rsid w:val="0047072A"/>
    <w:rsid w:val="00470D0C"/>
    <w:rsid w:val="00472D8D"/>
    <w:rsid w:val="00473AB2"/>
    <w:rsid w:val="00486A36"/>
    <w:rsid w:val="00490AE4"/>
    <w:rsid w:val="004949AC"/>
    <w:rsid w:val="004A46E6"/>
    <w:rsid w:val="004A6473"/>
    <w:rsid w:val="004A79BE"/>
    <w:rsid w:val="004D085C"/>
    <w:rsid w:val="004D4ED5"/>
    <w:rsid w:val="004D5739"/>
    <w:rsid w:val="004D7384"/>
    <w:rsid w:val="004E1B37"/>
    <w:rsid w:val="004E48EC"/>
    <w:rsid w:val="004F2A2C"/>
    <w:rsid w:val="004F4723"/>
    <w:rsid w:val="00500F3E"/>
    <w:rsid w:val="00503D14"/>
    <w:rsid w:val="00511FC9"/>
    <w:rsid w:val="00513EA0"/>
    <w:rsid w:val="005171AB"/>
    <w:rsid w:val="00521A98"/>
    <w:rsid w:val="00521BEE"/>
    <w:rsid w:val="00523AB1"/>
    <w:rsid w:val="0052415F"/>
    <w:rsid w:val="005304D2"/>
    <w:rsid w:val="0053194E"/>
    <w:rsid w:val="00533C4B"/>
    <w:rsid w:val="00540339"/>
    <w:rsid w:val="00540DFA"/>
    <w:rsid w:val="00543C10"/>
    <w:rsid w:val="005450B5"/>
    <w:rsid w:val="00546716"/>
    <w:rsid w:val="005521BC"/>
    <w:rsid w:val="00553FED"/>
    <w:rsid w:val="00562286"/>
    <w:rsid w:val="00572CAF"/>
    <w:rsid w:val="00574024"/>
    <w:rsid w:val="00582208"/>
    <w:rsid w:val="00585C29"/>
    <w:rsid w:val="005875EC"/>
    <w:rsid w:val="00590E5C"/>
    <w:rsid w:val="00592DA6"/>
    <w:rsid w:val="005B1DC0"/>
    <w:rsid w:val="005C02DE"/>
    <w:rsid w:val="005C19CA"/>
    <w:rsid w:val="005C283C"/>
    <w:rsid w:val="005C457A"/>
    <w:rsid w:val="005D6741"/>
    <w:rsid w:val="005E0A3C"/>
    <w:rsid w:val="005E3248"/>
    <w:rsid w:val="00606E5F"/>
    <w:rsid w:val="00607841"/>
    <w:rsid w:val="00610E54"/>
    <w:rsid w:val="00611CFC"/>
    <w:rsid w:val="006134DF"/>
    <w:rsid w:val="00616C22"/>
    <w:rsid w:val="00617ED3"/>
    <w:rsid w:val="00625739"/>
    <w:rsid w:val="006306A4"/>
    <w:rsid w:val="006335CA"/>
    <w:rsid w:val="006375F3"/>
    <w:rsid w:val="00637DA2"/>
    <w:rsid w:val="00642618"/>
    <w:rsid w:val="00652885"/>
    <w:rsid w:val="00664375"/>
    <w:rsid w:val="00666919"/>
    <w:rsid w:val="00667D78"/>
    <w:rsid w:val="006903E3"/>
    <w:rsid w:val="00693B23"/>
    <w:rsid w:val="00694165"/>
    <w:rsid w:val="00697BEF"/>
    <w:rsid w:val="006A014E"/>
    <w:rsid w:val="006A3A55"/>
    <w:rsid w:val="006A67B6"/>
    <w:rsid w:val="006B3A07"/>
    <w:rsid w:val="006B53FF"/>
    <w:rsid w:val="006B67B9"/>
    <w:rsid w:val="006C2CB1"/>
    <w:rsid w:val="006C5027"/>
    <w:rsid w:val="006C5D8B"/>
    <w:rsid w:val="006C6806"/>
    <w:rsid w:val="006C74DF"/>
    <w:rsid w:val="006D352F"/>
    <w:rsid w:val="006E139D"/>
    <w:rsid w:val="006F1896"/>
    <w:rsid w:val="006F3B24"/>
    <w:rsid w:val="00700303"/>
    <w:rsid w:val="00701005"/>
    <w:rsid w:val="00701715"/>
    <w:rsid w:val="00702FC9"/>
    <w:rsid w:val="00705DC7"/>
    <w:rsid w:val="00717E44"/>
    <w:rsid w:val="00720760"/>
    <w:rsid w:val="0073051E"/>
    <w:rsid w:val="007312E0"/>
    <w:rsid w:val="00743CD9"/>
    <w:rsid w:val="00745907"/>
    <w:rsid w:val="00750B5B"/>
    <w:rsid w:val="00757C34"/>
    <w:rsid w:val="007600C4"/>
    <w:rsid w:val="0077626F"/>
    <w:rsid w:val="00781A14"/>
    <w:rsid w:val="007870C4"/>
    <w:rsid w:val="007876F9"/>
    <w:rsid w:val="007915A5"/>
    <w:rsid w:val="00791FB9"/>
    <w:rsid w:val="007936FC"/>
    <w:rsid w:val="0079790A"/>
    <w:rsid w:val="007A35D1"/>
    <w:rsid w:val="007A4045"/>
    <w:rsid w:val="007B163A"/>
    <w:rsid w:val="007B6146"/>
    <w:rsid w:val="007D09CA"/>
    <w:rsid w:val="007D0F0C"/>
    <w:rsid w:val="007D0F3D"/>
    <w:rsid w:val="007D245A"/>
    <w:rsid w:val="007D424C"/>
    <w:rsid w:val="007E3CBC"/>
    <w:rsid w:val="007E6AF0"/>
    <w:rsid w:val="007F2283"/>
    <w:rsid w:val="0081043E"/>
    <w:rsid w:val="00810AE9"/>
    <w:rsid w:val="00811AAC"/>
    <w:rsid w:val="008144B5"/>
    <w:rsid w:val="00831335"/>
    <w:rsid w:val="00832555"/>
    <w:rsid w:val="00833011"/>
    <w:rsid w:val="00836B1C"/>
    <w:rsid w:val="00837E03"/>
    <w:rsid w:val="00842768"/>
    <w:rsid w:val="00850975"/>
    <w:rsid w:val="00850BB5"/>
    <w:rsid w:val="00852FB8"/>
    <w:rsid w:val="00855410"/>
    <w:rsid w:val="00863306"/>
    <w:rsid w:val="0086392B"/>
    <w:rsid w:val="00866150"/>
    <w:rsid w:val="00871089"/>
    <w:rsid w:val="00871CB6"/>
    <w:rsid w:val="00875BDA"/>
    <w:rsid w:val="0087644B"/>
    <w:rsid w:val="00877DA2"/>
    <w:rsid w:val="008842D9"/>
    <w:rsid w:val="00885CE7"/>
    <w:rsid w:val="00887058"/>
    <w:rsid w:val="00887EB8"/>
    <w:rsid w:val="00895B63"/>
    <w:rsid w:val="008A0178"/>
    <w:rsid w:val="008A1F50"/>
    <w:rsid w:val="008A213E"/>
    <w:rsid w:val="008A7260"/>
    <w:rsid w:val="008B15AD"/>
    <w:rsid w:val="008B2298"/>
    <w:rsid w:val="008B2F41"/>
    <w:rsid w:val="008B43FA"/>
    <w:rsid w:val="008B6E76"/>
    <w:rsid w:val="008C1C79"/>
    <w:rsid w:val="008D7833"/>
    <w:rsid w:val="008D7848"/>
    <w:rsid w:val="008E7CC7"/>
    <w:rsid w:val="008F5D06"/>
    <w:rsid w:val="00900C24"/>
    <w:rsid w:val="00902B2C"/>
    <w:rsid w:val="00907EB9"/>
    <w:rsid w:val="00923172"/>
    <w:rsid w:val="009267E8"/>
    <w:rsid w:val="009300ED"/>
    <w:rsid w:val="009320A5"/>
    <w:rsid w:val="00932F64"/>
    <w:rsid w:val="00934CF5"/>
    <w:rsid w:val="00936EE0"/>
    <w:rsid w:val="00940342"/>
    <w:rsid w:val="009427F7"/>
    <w:rsid w:val="00951257"/>
    <w:rsid w:val="009529F1"/>
    <w:rsid w:val="009557D0"/>
    <w:rsid w:val="009606B5"/>
    <w:rsid w:val="00961848"/>
    <w:rsid w:val="009623E2"/>
    <w:rsid w:val="00972D87"/>
    <w:rsid w:val="0097330B"/>
    <w:rsid w:val="0098219A"/>
    <w:rsid w:val="00982DEF"/>
    <w:rsid w:val="00991A87"/>
    <w:rsid w:val="0099405B"/>
    <w:rsid w:val="00994BCF"/>
    <w:rsid w:val="00997257"/>
    <w:rsid w:val="009A14B4"/>
    <w:rsid w:val="009A2C02"/>
    <w:rsid w:val="009A3DBC"/>
    <w:rsid w:val="009A4E5D"/>
    <w:rsid w:val="009B4623"/>
    <w:rsid w:val="009B7E7B"/>
    <w:rsid w:val="009C1D4B"/>
    <w:rsid w:val="009C200C"/>
    <w:rsid w:val="009C44B1"/>
    <w:rsid w:val="009C62F5"/>
    <w:rsid w:val="009C782F"/>
    <w:rsid w:val="009C7FF8"/>
    <w:rsid w:val="009D0964"/>
    <w:rsid w:val="009D4502"/>
    <w:rsid w:val="009E2EBD"/>
    <w:rsid w:val="009E5D0F"/>
    <w:rsid w:val="009F0933"/>
    <w:rsid w:val="009F2174"/>
    <w:rsid w:val="009F33BA"/>
    <w:rsid w:val="009F5C46"/>
    <w:rsid w:val="00A0323A"/>
    <w:rsid w:val="00A05E76"/>
    <w:rsid w:val="00A1524F"/>
    <w:rsid w:val="00A1702B"/>
    <w:rsid w:val="00A202A4"/>
    <w:rsid w:val="00A20C57"/>
    <w:rsid w:val="00A21FA9"/>
    <w:rsid w:val="00A258AD"/>
    <w:rsid w:val="00A25B89"/>
    <w:rsid w:val="00A26B8C"/>
    <w:rsid w:val="00A26D67"/>
    <w:rsid w:val="00A32F1E"/>
    <w:rsid w:val="00A35D20"/>
    <w:rsid w:val="00A50D0E"/>
    <w:rsid w:val="00A544EB"/>
    <w:rsid w:val="00A60006"/>
    <w:rsid w:val="00A739ED"/>
    <w:rsid w:val="00A938E4"/>
    <w:rsid w:val="00A96858"/>
    <w:rsid w:val="00A9784B"/>
    <w:rsid w:val="00A97A20"/>
    <w:rsid w:val="00AA3BB8"/>
    <w:rsid w:val="00AA4206"/>
    <w:rsid w:val="00AA5351"/>
    <w:rsid w:val="00AA6D2B"/>
    <w:rsid w:val="00AB4214"/>
    <w:rsid w:val="00AB707F"/>
    <w:rsid w:val="00AC10AF"/>
    <w:rsid w:val="00AC47C8"/>
    <w:rsid w:val="00AD270D"/>
    <w:rsid w:val="00AD5465"/>
    <w:rsid w:val="00AD54B8"/>
    <w:rsid w:val="00AD71B9"/>
    <w:rsid w:val="00AE0B4D"/>
    <w:rsid w:val="00AF7887"/>
    <w:rsid w:val="00B02F34"/>
    <w:rsid w:val="00B10C33"/>
    <w:rsid w:val="00B11CB2"/>
    <w:rsid w:val="00B166A8"/>
    <w:rsid w:val="00B22466"/>
    <w:rsid w:val="00B23699"/>
    <w:rsid w:val="00B24D8A"/>
    <w:rsid w:val="00B31123"/>
    <w:rsid w:val="00B323D0"/>
    <w:rsid w:val="00B41429"/>
    <w:rsid w:val="00B42866"/>
    <w:rsid w:val="00B42DA2"/>
    <w:rsid w:val="00B47F3E"/>
    <w:rsid w:val="00B507AA"/>
    <w:rsid w:val="00B513DE"/>
    <w:rsid w:val="00B615BF"/>
    <w:rsid w:val="00B6309D"/>
    <w:rsid w:val="00B75E4B"/>
    <w:rsid w:val="00B821E1"/>
    <w:rsid w:val="00B85815"/>
    <w:rsid w:val="00B916B4"/>
    <w:rsid w:val="00B97546"/>
    <w:rsid w:val="00BA06BE"/>
    <w:rsid w:val="00BA2277"/>
    <w:rsid w:val="00BC335E"/>
    <w:rsid w:val="00BC39A0"/>
    <w:rsid w:val="00BD069C"/>
    <w:rsid w:val="00BD17C4"/>
    <w:rsid w:val="00BD234E"/>
    <w:rsid w:val="00BD278E"/>
    <w:rsid w:val="00BE11AA"/>
    <w:rsid w:val="00BE12AA"/>
    <w:rsid w:val="00BE2194"/>
    <w:rsid w:val="00BE2722"/>
    <w:rsid w:val="00BE35C2"/>
    <w:rsid w:val="00BE58B4"/>
    <w:rsid w:val="00BE59AD"/>
    <w:rsid w:val="00BE645A"/>
    <w:rsid w:val="00BF26C1"/>
    <w:rsid w:val="00BF5BE8"/>
    <w:rsid w:val="00BF5E22"/>
    <w:rsid w:val="00C00748"/>
    <w:rsid w:val="00C117FF"/>
    <w:rsid w:val="00C11E07"/>
    <w:rsid w:val="00C212ED"/>
    <w:rsid w:val="00C23B98"/>
    <w:rsid w:val="00C261B0"/>
    <w:rsid w:val="00C32474"/>
    <w:rsid w:val="00C33C19"/>
    <w:rsid w:val="00C342F1"/>
    <w:rsid w:val="00C55B25"/>
    <w:rsid w:val="00C60C1E"/>
    <w:rsid w:val="00C60DE1"/>
    <w:rsid w:val="00C611E3"/>
    <w:rsid w:val="00C67004"/>
    <w:rsid w:val="00C72510"/>
    <w:rsid w:val="00C779BD"/>
    <w:rsid w:val="00C809B0"/>
    <w:rsid w:val="00C81197"/>
    <w:rsid w:val="00C86183"/>
    <w:rsid w:val="00C87C3A"/>
    <w:rsid w:val="00C93849"/>
    <w:rsid w:val="00C966C1"/>
    <w:rsid w:val="00CA7AF7"/>
    <w:rsid w:val="00CB0176"/>
    <w:rsid w:val="00CB1DAB"/>
    <w:rsid w:val="00CB456D"/>
    <w:rsid w:val="00CC07F7"/>
    <w:rsid w:val="00CE11B0"/>
    <w:rsid w:val="00CE4E82"/>
    <w:rsid w:val="00CF321A"/>
    <w:rsid w:val="00CF34A2"/>
    <w:rsid w:val="00CF6E0C"/>
    <w:rsid w:val="00CF7CDD"/>
    <w:rsid w:val="00D049D5"/>
    <w:rsid w:val="00D059F0"/>
    <w:rsid w:val="00D05D3D"/>
    <w:rsid w:val="00D11A84"/>
    <w:rsid w:val="00D260A3"/>
    <w:rsid w:val="00D32F09"/>
    <w:rsid w:val="00D34980"/>
    <w:rsid w:val="00D35664"/>
    <w:rsid w:val="00D356AD"/>
    <w:rsid w:val="00D400A2"/>
    <w:rsid w:val="00D41C28"/>
    <w:rsid w:val="00D420E5"/>
    <w:rsid w:val="00D45FD0"/>
    <w:rsid w:val="00D460BC"/>
    <w:rsid w:val="00D50D50"/>
    <w:rsid w:val="00D56DC5"/>
    <w:rsid w:val="00D639D6"/>
    <w:rsid w:val="00D64DCD"/>
    <w:rsid w:val="00D67778"/>
    <w:rsid w:val="00D67E5D"/>
    <w:rsid w:val="00D81A72"/>
    <w:rsid w:val="00D83B9E"/>
    <w:rsid w:val="00D97519"/>
    <w:rsid w:val="00DA56EA"/>
    <w:rsid w:val="00DA5983"/>
    <w:rsid w:val="00DA6083"/>
    <w:rsid w:val="00DB611F"/>
    <w:rsid w:val="00DC0CA1"/>
    <w:rsid w:val="00DC5985"/>
    <w:rsid w:val="00DF0B53"/>
    <w:rsid w:val="00DF320F"/>
    <w:rsid w:val="00E01274"/>
    <w:rsid w:val="00E02644"/>
    <w:rsid w:val="00E043DA"/>
    <w:rsid w:val="00E11152"/>
    <w:rsid w:val="00E13E47"/>
    <w:rsid w:val="00E17198"/>
    <w:rsid w:val="00E2733C"/>
    <w:rsid w:val="00E2740E"/>
    <w:rsid w:val="00E27C7B"/>
    <w:rsid w:val="00E3351D"/>
    <w:rsid w:val="00E33DB1"/>
    <w:rsid w:val="00E36183"/>
    <w:rsid w:val="00E376A4"/>
    <w:rsid w:val="00E503BF"/>
    <w:rsid w:val="00E5189F"/>
    <w:rsid w:val="00E54939"/>
    <w:rsid w:val="00E550B8"/>
    <w:rsid w:val="00E5683C"/>
    <w:rsid w:val="00E7013E"/>
    <w:rsid w:val="00E7263C"/>
    <w:rsid w:val="00E72758"/>
    <w:rsid w:val="00E75AB6"/>
    <w:rsid w:val="00E769D2"/>
    <w:rsid w:val="00E76F78"/>
    <w:rsid w:val="00E800E0"/>
    <w:rsid w:val="00E80E12"/>
    <w:rsid w:val="00E815F3"/>
    <w:rsid w:val="00E86CE6"/>
    <w:rsid w:val="00E907A6"/>
    <w:rsid w:val="00E90FE8"/>
    <w:rsid w:val="00E92B8D"/>
    <w:rsid w:val="00E92EEE"/>
    <w:rsid w:val="00E9425F"/>
    <w:rsid w:val="00E970CE"/>
    <w:rsid w:val="00EA3EAA"/>
    <w:rsid w:val="00EA4D3B"/>
    <w:rsid w:val="00EA7AED"/>
    <w:rsid w:val="00EB0A4A"/>
    <w:rsid w:val="00EB1961"/>
    <w:rsid w:val="00EB544B"/>
    <w:rsid w:val="00EC02DE"/>
    <w:rsid w:val="00ED194E"/>
    <w:rsid w:val="00ED2021"/>
    <w:rsid w:val="00ED4A5F"/>
    <w:rsid w:val="00EE0435"/>
    <w:rsid w:val="00EF16BB"/>
    <w:rsid w:val="00EF2860"/>
    <w:rsid w:val="00EF3606"/>
    <w:rsid w:val="00F00CD3"/>
    <w:rsid w:val="00F33DEC"/>
    <w:rsid w:val="00F34D44"/>
    <w:rsid w:val="00F42776"/>
    <w:rsid w:val="00F42E1B"/>
    <w:rsid w:val="00F45D5E"/>
    <w:rsid w:val="00F4636D"/>
    <w:rsid w:val="00F5492F"/>
    <w:rsid w:val="00F57CF0"/>
    <w:rsid w:val="00F61793"/>
    <w:rsid w:val="00F725FF"/>
    <w:rsid w:val="00F73F1B"/>
    <w:rsid w:val="00F82735"/>
    <w:rsid w:val="00F87110"/>
    <w:rsid w:val="00F91D5D"/>
    <w:rsid w:val="00F9779D"/>
    <w:rsid w:val="00FA6A91"/>
    <w:rsid w:val="00FB20B2"/>
    <w:rsid w:val="00FB22F3"/>
    <w:rsid w:val="00FB2FB3"/>
    <w:rsid w:val="00FC2200"/>
    <w:rsid w:val="00FC4AE9"/>
    <w:rsid w:val="00FC4D0D"/>
    <w:rsid w:val="00FC563C"/>
    <w:rsid w:val="00FC76CF"/>
    <w:rsid w:val="00FE6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94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E3432"/>
    <w:pPr>
      <w:tabs>
        <w:tab w:val="center" w:pos="4513"/>
        <w:tab w:val="right" w:pos="9026"/>
      </w:tabs>
    </w:pPr>
  </w:style>
  <w:style w:type="character" w:customStyle="1" w:styleId="HeaderChar">
    <w:name w:val="Header Char"/>
    <w:basedOn w:val="DefaultParagraphFont"/>
    <w:link w:val="Header"/>
    <w:uiPriority w:val="99"/>
    <w:rsid w:val="003E3432"/>
  </w:style>
  <w:style w:type="paragraph" w:styleId="Footer">
    <w:name w:val="footer"/>
    <w:basedOn w:val="Normal"/>
    <w:link w:val="FooterChar"/>
    <w:uiPriority w:val="99"/>
    <w:unhideWhenUsed/>
    <w:rsid w:val="003E3432"/>
    <w:pPr>
      <w:tabs>
        <w:tab w:val="center" w:pos="4513"/>
        <w:tab w:val="right" w:pos="9026"/>
      </w:tabs>
    </w:pPr>
  </w:style>
  <w:style w:type="character" w:customStyle="1" w:styleId="FooterChar">
    <w:name w:val="Footer Char"/>
    <w:basedOn w:val="DefaultParagraphFont"/>
    <w:link w:val="Footer"/>
    <w:uiPriority w:val="99"/>
    <w:rsid w:val="003E3432"/>
  </w:style>
  <w:style w:type="paragraph" w:styleId="ListParagraph">
    <w:name w:val="List Paragraph"/>
    <w:basedOn w:val="Normal"/>
    <w:uiPriority w:val="34"/>
    <w:qFormat/>
    <w:rsid w:val="00B821E1"/>
    <w:pPr>
      <w:ind w:left="720"/>
      <w:contextualSpacing/>
    </w:pPr>
  </w:style>
  <w:style w:type="character" w:styleId="Hyperlink">
    <w:name w:val="Hyperlink"/>
    <w:basedOn w:val="DefaultParagraphFont"/>
    <w:uiPriority w:val="99"/>
    <w:semiHidden/>
    <w:unhideWhenUsed/>
    <w:rsid w:val="00E33DB1"/>
    <w:rPr>
      <w:color w:val="0563C1"/>
      <w:u w:val="single"/>
    </w:rPr>
  </w:style>
  <w:style w:type="paragraph" w:customStyle="1" w:styleId="Default">
    <w:name w:val="Default"/>
    <w:rsid w:val="00617ED3"/>
    <w:pPr>
      <w:autoSpaceDE w:val="0"/>
      <w:autoSpaceDN w:val="0"/>
      <w:adjustRightInd w:val="0"/>
    </w:pPr>
    <w:rPr>
      <w:rFonts w:ascii="Arial" w:hAnsi="Arial" w:cs="Arial"/>
      <w:color w:val="000000"/>
      <w:sz w:val="24"/>
      <w:szCs w:val="24"/>
      <w:lang w:val="en-GB"/>
    </w:rPr>
  </w:style>
  <w:style w:type="character" w:styleId="CommentReference">
    <w:name w:val="annotation reference"/>
    <w:basedOn w:val="DefaultParagraphFont"/>
    <w:uiPriority w:val="99"/>
    <w:semiHidden/>
    <w:unhideWhenUsed/>
    <w:rsid w:val="003A16D6"/>
    <w:rPr>
      <w:sz w:val="16"/>
      <w:szCs w:val="16"/>
    </w:rPr>
  </w:style>
  <w:style w:type="paragraph" w:styleId="CommentText">
    <w:name w:val="annotation text"/>
    <w:basedOn w:val="Normal"/>
    <w:link w:val="CommentTextChar"/>
    <w:uiPriority w:val="99"/>
    <w:unhideWhenUsed/>
    <w:rsid w:val="003A16D6"/>
  </w:style>
  <w:style w:type="character" w:customStyle="1" w:styleId="CommentTextChar">
    <w:name w:val="Comment Text Char"/>
    <w:basedOn w:val="DefaultParagraphFont"/>
    <w:link w:val="CommentText"/>
    <w:uiPriority w:val="99"/>
    <w:rsid w:val="003A16D6"/>
  </w:style>
  <w:style w:type="paragraph" w:styleId="CommentSubject">
    <w:name w:val="annotation subject"/>
    <w:basedOn w:val="CommentText"/>
    <w:next w:val="CommentText"/>
    <w:link w:val="CommentSubjectChar"/>
    <w:uiPriority w:val="99"/>
    <w:semiHidden/>
    <w:unhideWhenUsed/>
    <w:rsid w:val="003A16D6"/>
    <w:rPr>
      <w:b/>
      <w:bCs/>
    </w:rPr>
  </w:style>
  <w:style w:type="character" w:customStyle="1" w:styleId="CommentSubjectChar">
    <w:name w:val="Comment Subject Char"/>
    <w:basedOn w:val="CommentTextChar"/>
    <w:link w:val="CommentSubject"/>
    <w:uiPriority w:val="99"/>
    <w:semiHidden/>
    <w:rsid w:val="003A16D6"/>
    <w:rPr>
      <w:b/>
      <w:bCs/>
    </w:rPr>
  </w:style>
  <w:style w:type="paragraph" w:styleId="Revision">
    <w:name w:val="Revision"/>
    <w:hidden/>
    <w:uiPriority w:val="99"/>
    <w:semiHidden/>
    <w:rsid w:val="00A73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295399">
      <w:bodyDiv w:val="1"/>
      <w:marLeft w:val="0"/>
      <w:marRight w:val="0"/>
      <w:marTop w:val="0"/>
      <w:marBottom w:val="0"/>
      <w:divBdr>
        <w:top w:val="none" w:sz="0" w:space="0" w:color="auto"/>
        <w:left w:val="none" w:sz="0" w:space="0" w:color="auto"/>
        <w:bottom w:val="none" w:sz="0" w:space="0" w:color="auto"/>
        <w:right w:val="none" w:sz="0" w:space="0" w:color="auto"/>
      </w:divBdr>
    </w:div>
    <w:div w:id="1513109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02.safelinks.protection.outlook.com/?url=https%3A%2F%2Fsacuksprodnrdigital0001.blob.core.windows.net%2Fnetwork-code%2FNetwork%2520Code%2520and%2520incorporated%2520documents%2FPart%2520J%2520Template%2520Notices.docx&amp;data=05%7C02%7CGarry.White%40networkrail.co.uk%7C4a54ca8d36e749eeabed08dc265db7ed%7Cc22cc3e15d7f4f4dbe03d5a158cc9409%7C0%7C0%7C638427431163052541%7CUnknown%7CTWFpbGZsb3d8eyJWIjoiMC4wLjAwMDAiLCJQIjoiV2luMzIiLCJBTiI6Ik1haWwiLCJXVCI6Mn0%3D%7C0%7C%7C%7C&amp;sdata=o1dEo%2FpL5uk%2BNag9WMU0hkC7lyDQ7ZfLvEY0BcxpZnw%3D&amp;reserved=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4063</Words>
  <Characters>23161</Characters>
  <Application>Microsoft Office Word</Application>
  <DocSecurity>0</DocSecurity>
  <Lines>193</Lines>
  <Paragraphs>54</Paragraphs>
  <ScaleCrop>false</ScaleCrop>
  <Company/>
  <LinksUpToDate>false</LinksUpToDate>
  <CharactersWithSpaces>27170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2024-03-18T13:59:00Z</dcterms:created>
  <dcterms:modified xsi:type="dcterms:W3CDTF">2024-04-26T14:09:00Z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6,d,e</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MSIP_Label_8577031b-11bc-4db9-b655-7d79027ad570_Enabled">
    <vt:lpwstr>true</vt:lpwstr>
  </property>
  <property fmtid="{D5CDD505-2E9C-101B-9397-08002B2CF9AE}" pid="6" name="MSIP_Label_8577031b-11bc-4db9-b655-7d79027ad570_SetDate">
    <vt:lpwstr>2024-03-18T13:59:39Z</vt:lpwstr>
  </property>
  <property fmtid="{D5CDD505-2E9C-101B-9397-08002B2CF9AE}" pid="7" name="MSIP_Label_8577031b-11bc-4db9-b655-7d79027ad570_Method">
    <vt:lpwstr>Standard</vt:lpwstr>
  </property>
  <property fmtid="{D5CDD505-2E9C-101B-9397-08002B2CF9AE}" pid="8" name="MSIP_Label_8577031b-11bc-4db9-b655-7d79027ad570_Name">
    <vt:lpwstr>8577031b-11bc-4db9-b655-7d79027ad570</vt:lpwstr>
  </property>
  <property fmtid="{D5CDD505-2E9C-101B-9397-08002B2CF9AE}" pid="9" name="MSIP_Label_8577031b-11bc-4db9-b655-7d79027ad570_SiteId">
    <vt:lpwstr>c22cc3e1-5d7f-4f4d-be03-d5a158cc9409</vt:lpwstr>
  </property>
  <property fmtid="{D5CDD505-2E9C-101B-9397-08002B2CF9AE}" pid="10" name="MSIP_Label_8577031b-11bc-4db9-b655-7d79027ad570_ActionId">
    <vt:lpwstr>5393cc7b-50ea-4aee-bf1f-7548ab14d72c</vt:lpwstr>
  </property>
  <property fmtid="{D5CDD505-2E9C-101B-9397-08002B2CF9AE}" pid="11" name="MSIP_Label_8577031b-11bc-4db9-b655-7d79027ad570_ContentBits">
    <vt:lpwstr>1</vt:lpwstr>
  </property>
</Properties>
</file>